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8AA0C" w14:textId="77777777" w:rsidR="00A45D2E" w:rsidRPr="00EF4827" w:rsidRDefault="00A45D2E" w:rsidP="005E341C">
      <w:pPr>
        <w:widowControl/>
        <w:spacing w:line="240" w:lineRule="auto"/>
        <w:jc w:val="both"/>
        <w:rPr>
          <w:rFonts w:ascii="Arial" w:hAnsi="Arial"/>
          <w:b/>
          <w:sz w:val="36"/>
        </w:rPr>
      </w:pPr>
    </w:p>
    <w:p w14:paraId="68106C51" w14:textId="77777777" w:rsidR="001927D4" w:rsidRPr="00EF4827" w:rsidRDefault="001927D4" w:rsidP="00A45D2E">
      <w:pPr>
        <w:widowControl/>
        <w:spacing w:line="240" w:lineRule="auto"/>
        <w:jc w:val="center"/>
        <w:rPr>
          <w:rFonts w:ascii="Arial" w:hAnsi="Arial"/>
          <w:b/>
          <w:sz w:val="36"/>
        </w:rPr>
      </w:pPr>
    </w:p>
    <w:p w14:paraId="59185716" w14:textId="77777777" w:rsidR="00A45D2E" w:rsidRPr="00EF4827" w:rsidRDefault="00A45D2E" w:rsidP="00A45D2E">
      <w:pPr>
        <w:widowControl/>
        <w:pBdr>
          <w:top w:val="single" w:sz="4" w:space="1" w:color="000000"/>
          <w:left w:val="single" w:sz="4" w:space="1" w:color="000000"/>
          <w:bottom w:val="single" w:sz="4" w:space="1" w:color="000000"/>
          <w:right w:val="single" w:sz="4" w:space="1" w:color="000000"/>
        </w:pBdr>
        <w:spacing w:line="240" w:lineRule="auto"/>
        <w:ind w:left="426" w:right="424"/>
        <w:jc w:val="center"/>
        <w:rPr>
          <w:rFonts w:ascii="Arial" w:hAnsi="Arial"/>
          <w:b/>
          <w:sz w:val="36"/>
        </w:rPr>
      </w:pPr>
    </w:p>
    <w:p w14:paraId="15D1C3E8" w14:textId="77777777" w:rsidR="00A45D2E" w:rsidRPr="00EF4827" w:rsidRDefault="00A45D2E" w:rsidP="00A45D2E">
      <w:pPr>
        <w:widowControl/>
        <w:pBdr>
          <w:top w:val="single" w:sz="4" w:space="1" w:color="000000"/>
          <w:left w:val="single" w:sz="4" w:space="1" w:color="000000"/>
          <w:bottom w:val="single" w:sz="4" w:space="1" w:color="000000"/>
          <w:right w:val="single" w:sz="4" w:space="1" w:color="000000"/>
        </w:pBdr>
        <w:spacing w:line="240" w:lineRule="auto"/>
        <w:ind w:left="426" w:right="424"/>
        <w:jc w:val="center"/>
        <w:rPr>
          <w:rFonts w:ascii="Arial" w:hAnsi="Arial"/>
          <w:b/>
          <w:sz w:val="36"/>
        </w:rPr>
      </w:pPr>
    </w:p>
    <w:p w14:paraId="2B5557C0" w14:textId="77777777" w:rsidR="00A45D2E" w:rsidRPr="00EF4827" w:rsidRDefault="00A45D2E" w:rsidP="00A45D2E">
      <w:pPr>
        <w:widowControl/>
        <w:pBdr>
          <w:top w:val="single" w:sz="4" w:space="1" w:color="000000"/>
          <w:left w:val="single" w:sz="4" w:space="1" w:color="000000"/>
          <w:bottom w:val="single" w:sz="4" w:space="1" w:color="000000"/>
          <w:right w:val="single" w:sz="4" w:space="1" w:color="000000"/>
        </w:pBdr>
        <w:spacing w:line="240" w:lineRule="auto"/>
        <w:ind w:left="426" w:right="424"/>
        <w:jc w:val="center"/>
        <w:rPr>
          <w:rFonts w:ascii="Arial" w:hAnsi="Arial"/>
          <w:b/>
          <w:sz w:val="36"/>
        </w:rPr>
      </w:pPr>
      <w:r w:rsidRPr="00EF4827">
        <w:rPr>
          <w:rFonts w:ascii="Arial" w:hAnsi="Arial"/>
          <w:b/>
          <w:sz w:val="36"/>
        </w:rPr>
        <w:t>STER: FAR-CAVS/SIAD</w:t>
      </w:r>
      <w:r w:rsidRPr="00EF4827">
        <w:rPr>
          <w:rFonts w:ascii="Arial" w:hAnsi="Arial"/>
          <w:b/>
          <w:sz w:val="36"/>
        </w:rPr>
        <w:br/>
      </w:r>
      <w:r w:rsidRPr="00EF4827">
        <w:rPr>
          <w:rFonts w:ascii="Arial" w:hAnsi="Arial"/>
          <w:b/>
          <w:sz w:val="36"/>
        </w:rPr>
        <w:br/>
        <w:t>FLUSSO INFORMATIVO REGIONALE DELLE PRESTAZIONI DOMICILIARI SANITARIE, DELLE PRESTAZIONI RESIDENZIALI, RESIDENZIALI TEMPORANEE E SEMIRESIDENZIALI SOCIOSANITARIE, DELLE PRESTAZIONI RESIDENZIALI TEMPORANEE SANITARIE EXTRAOSPEDALIERE</w:t>
      </w:r>
      <w:bookmarkStart w:id="0" w:name="_Hlk31207692"/>
      <w:r w:rsidR="00D257DC" w:rsidRPr="00EF4827">
        <w:rPr>
          <w:rStyle w:val="Rimandonotaapidipagina"/>
          <w:rFonts w:ascii="Arial" w:hAnsi="Arial"/>
          <w:b/>
          <w:sz w:val="36"/>
        </w:rPr>
        <w:footnoteReference w:id="1"/>
      </w:r>
      <w:bookmarkEnd w:id="0"/>
    </w:p>
    <w:p w14:paraId="04142AA2" w14:textId="77777777" w:rsidR="00A45D2E" w:rsidRPr="00EF4827" w:rsidRDefault="00A45D2E" w:rsidP="00A45D2E">
      <w:pPr>
        <w:widowControl/>
        <w:pBdr>
          <w:top w:val="single" w:sz="4" w:space="1" w:color="000000"/>
          <w:left w:val="single" w:sz="4" w:space="1" w:color="000000"/>
          <w:bottom w:val="single" w:sz="4" w:space="1" w:color="000000"/>
          <w:right w:val="single" w:sz="4" w:space="1" w:color="000000"/>
        </w:pBdr>
        <w:spacing w:line="240" w:lineRule="auto"/>
        <w:ind w:left="426" w:right="424"/>
        <w:jc w:val="center"/>
        <w:rPr>
          <w:rFonts w:ascii="Arial" w:hAnsi="Arial"/>
          <w:b/>
          <w:sz w:val="36"/>
        </w:rPr>
      </w:pPr>
    </w:p>
    <w:p w14:paraId="14B44014" w14:textId="77777777" w:rsidR="00A45D2E" w:rsidRPr="00EF4827" w:rsidRDefault="00A45D2E" w:rsidP="00A45D2E">
      <w:pPr>
        <w:widowControl/>
        <w:pBdr>
          <w:top w:val="single" w:sz="4" w:space="1" w:color="000000"/>
          <w:left w:val="single" w:sz="4" w:space="1" w:color="000000"/>
          <w:bottom w:val="single" w:sz="4" w:space="1" w:color="000000"/>
          <w:right w:val="single" w:sz="4" w:space="1" w:color="000000"/>
        </w:pBdr>
        <w:spacing w:line="240" w:lineRule="auto"/>
        <w:ind w:left="426" w:right="424"/>
        <w:jc w:val="center"/>
        <w:rPr>
          <w:rFonts w:ascii="Arial" w:hAnsi="Arial"/>
          <w:b/>
          <w:sz w:val="36"/>
        </w:rPr>
      </w:pPr>
    </w:p>
    <w:p w14:paraId="620AEDB8" w14:textId="77777777" w:rsidR="00A45D2E" w:rsidRPr="00EF4827" w:rsidRDefault="00A45D2E" w:rsidP="00A45D2E">
      <w:pPr>
        <w:jc w:val="center"/>
        <w:rPr>
          <w:b/>
          <w:bCs/>
          <w:sz w:val="36"/>
          <w:szCs w:val="36"/>
        </w:rPr>
      </w:pPr>
    </w:p>
    <w:p w14:paraId="584E9D5C" w14:textId="77777777" w:rsidR="00D01641" w:rsidRPr="00EF4827" w:rsidRDefault="00D01641" w:rsidP="00D01641">
      <w:pPr>
        <w:pStyle w:val="Titolo"/>
      </w:pPr>
      <w:r w:rsidRPr="00EF4827">
        <w:fldChar w:fldCharType="begin"/>
      </w:r>
      <w:r w:rsidRPr="00EF4827">
        <w:instrText xml:space="preserve"> TITLE </w:instrText>
      </w:r>
      <w:r w:rsidRPr="00EF4827">
        <w:fldChar w:fldCharType="separate"/>
      </w:r>
      <w:r w:rsidRPr="00EF4827">
        <w:br/>
        <w:t>Specifica dei requisiti del sistema -</w:t>
      </w:r>
    </w:p>
    <w:p w14:paraId="5AF7B361" w14:textId="77777777" w:rsidR="00D01641" w:rsidRPr="00EF4827" w:rsidRDefault="00D01641" w:rsidP="00D01641">
      <w:pPr>
        <w:pStyle w:val="Titolo"/>
      </w:pPr>
      <w:r w:rsidRPr="00EF4827">
        <w:t>Schemi XML/XSD</w:t>
      </w:r>
      <w:r w:rsidRPr="00EF4827">
        <w:fldChar w:fldCharType="end"/>
      </w:r>
    </w:p>
    <w:p w14:paraId="6BA96BB9" w14:textId="77777777" w:rsidR="00D01641" w:rsidRPr="00EF4827" w:rsidRDefault="00D01641" w:rsidP="00D01641"/>
    <w:p w14:paraId="5D969017" w14:textId="77777777" w:rsidR="00D01641" w:rsidRPr="00EF4827" w:rsidRDefault="00D01641" w:rsidP="00D01641">
      <w:pPr>
        <w:jc w:val="center"/>
      </w:pPr>
    </w:p>
    <w:p w14:paraId="7422B42B" w14:textId="77777777" w:rsidR="00D01641" w:rsidRPr="00EF4827" w:rsidRDefault="00D01641" w:rsidP="00D01641"/>
    <w:p w14:paraId="7266D273" w14:textId="77777777" w:rsidR="00D01641" w:rsidRPr="00EF4827" w:rsidRDefault="00D01641" w:rsidP="00D01641">
      <w:pPr>
        <w:jc w:val="center"/>
      </w:pPr>
    </w:p>
    <w:p w14:paraId="6DA4774B" w14:textId="77777777" w:rsidR="001927D4" w:rsidRPr="00EF4827" w:rsidRDefault="001927D4" w:rsidP="00D01641">
      <w:pPr>
        <w:jc w:val="center"/>
      </w:pPr>
    </w:p>
    <w:p w14:paraId="59815947" w14:textId="77777777" w:rsidR="00D01641" w:rsidRPr="00EF4827" w:rsidRDefault="00D01641" w:rsidP="00D01641">
      <w:pPr>
        <w:jc w:val="center"/>
      </w:pPr>
    </w:p>
    <w:p w14:paraId="524ADB53" w14:textId="77777777" w:rsidR="00D01641" w:rsidRPr="00EF4827" w:rsidRDefault="00D01641" w:rsidP="00D01641">
      <w:pPr>
        <w:jc w:val="center"/>
      </w:pPr>
    </w:p>
    <w:p w14:paraId="1CCCD386" w14:textId="4FDC660E" w:rsidR="00D01641" w:rsidRPr="00705C8E" w:rsidRDefault="00D01641" w:rsidP="00D01641">
      <w:pPr>
        <w:jc w:val="right"/>
        <w:rPr>
          <w:bCs/>
          <w:i/>
          <w:color w:val="FF0000"/>
          <w:sz w:val="24"/>
          <w:szCs w:val="24"/>
        </w:rPr>
      </w:pPr>
      <w:r w:rsidRPr="00705C8E">
        <w:rPr>
          <w:bCs/>
          <w:i/>
          <w:color w:val="FF0000"/>
          <w:sz w:val="24"/>
          <w:szCs w:val="24"/>
          <w:highlight w:val="yellow"/>
        </w:rPr>
        <w:t xml:space="preserve">Versione </w:t>
      </w:r>
      <w:r w:rsidR="00DF1D3D">
        <w:rPr>
          <w:bCs/>
          <w:i/>
          <w:color w:val="FF0000"/>
          <w:sz w:val="24"/>
          <w:szCs w:val="24"/>
          <w:highlight w:val="yellow"/>
        </w:rPr>
        <w:t>ottobre</w:t>
      </w:r>
      <w:r w:rsidR="0037295E" w:rsidRPr="00705C8E">
        <w:rPr>
          <w:bCs/>
          <w:i/>
          <w:color w:val="FF0000"/>
          <w:sz w:val="24"/>
          <w:szCs w:val="24"/>
          <w:highlight w:val="yellow"/>
        </w:rPr>
        <w:t xml:space="preserve"> 20</w:t>
      </w:r>
      <w:r w:rsidR="0037295E" w:rsidRPr="001C7F5E">
        <w:rPr>
          <w:bCs/>
          <w:i/>
          <w:color w:val="FF0000"/>
          <w:sz w:val="24"/>
          <w:szCs w:val="24"/>
          <w:highlight w:val="yellow"/>
        </w:rPr>
        <w:t>2</w:t>
      </w:r>
      <w:r w:rsidR="00755DCF">
        <w:rPr>
          <w:bCs/>
          <w:i/>
          <w:color w:val="FF0000"/>
          <w:sz w:val="24"/>
          <w:szCs w:val="24"/>
        </w:rPr>
        <w:t>5</w:t>
      </w:r>
    </w:p>
    <w:p w14:paraId="78DB8362" w14:textId="77777777" w:rsidR="001927D4" w:rsidRPr="00EF4827" w:rsidRDefault="001927D4" w:rsidP="00D01641">
      <w:pPr>
        <w:jc w:val="right"/>
        <w:rPr>
          <w:bCs/>
          <w:i/>
          <w:sz w:val="24"/>
          <w:szCs w:val="24"/>
        </w:rPr>
      </w:pPr>
    </w:p>
    <w:p w14:paraId="184C404A" w14:textId="77777777" w:rsidR="00E5700D" w:rsidRPr="00EF4827" w:rsidRDefault="00E5700D">
      <w:pPr>
        <w:pageBreakBefore/>
        <w:jc w:val="center"/>
        <w:rPr>
          <w:b/>
        </w:rPr>
      </w:pPr>
    </w:p>
    <w:p w14:paraId="404B09C2" w14:textId="77777777" w:rsidR="006C15A7" w:rsidRPr="00EF4827" w:rsidRDefault="00E5700D" w:rsidP="005D3D63">
      <w:pPr>
        <w:jc w:val="center"/>
        <w:rPr>
          <w:b/>
        </w:rPr>
      </w:pPr>
      <w:r w:rsidRPr="00EF4827">
        <w:rPr>
          <w:b/>
        </w:rPr>
        <w:t>INDICE</w:t>
      </w:r>
    </w:p>
    <w:p w14:paraId="7D6BDF27" w14:textId="76F60489" w:rsidR="00910185" w:rsidRDefault="00E5700D">
      <w:pPr>
        <w:pStyle w:val="Sommario1"/>
        <w:tabs>
          <w:tab w:val="left" w:pos="432"/>
        </w:tabs>
        <w:rPr>
          <w:rFonts w:asciiTheme="minorHAnsi" w:eastAsiaTheme="minorEastAsia" w:hAnsiTheme="minorHAnsi" w:cstheme="minorBidi"/>
          <w:noProof/>
          <w:sz w:val="22"/>
          <w:szCs w:val="22"/>
          <w:lang w:eastAsia="it-IT"/>
        </w:rPr>
      </w:pPr>
      <w:r w:rsidRPr="00EF4827">
        <w:fldChar w:fldCharType="begin"/>
      </w:r>
      <w:r w:rsidRPr="00EF4827">
        <w:instrText xml:space="preserve"> TOC </w:instrText>
      </w:r>
      <w:r w:rsidRPr="00EF4827">
        <w:fldChar w:fldCharType="separate"/>
      </w:r>
      <w:r w:rsidR="00910185">
        <w:rPr>
          <w:noProof/>
        </w:rPr>
        <w:t>1.</w:t>
      </w:r>
      <w:r w:rsidR="00910185">
        <w:rPr>
          <w:rFonts w:asciiTheme="minorHAnsi" w:eastAsiaTheme="minorEastAsia" w:hAnsiTheme="minorHAnsi" w:cstheme="minorBidi"/>
          <w:noProof/>
          <w:sz w:val="22"/>
          <w:szCs w:val="22"/>
          <w:lang w:eastAsia="it-IT"/>
        </w:rPr>
        <w:tab/>
      </w:r>
      <w:r w:rsidR="00910185">
        <w:rPr>
          <w:noProof/>
        </w:rPr>
        <w:t>Scopo e riferimenti del documento</w:t>
      </w:r>
      <w:r w:rsidR="00910185">
        <w:rPr>
          <w:noProof/>
        </w:rPr>
        <w:tab/>
      </w:r>
      <w:r w:rsidR="00910185">
        <w:rPr>
          <w:noProof/>
        </w:rPr>
        <w:fldChar w:fldCharType="begin"/>
      </w:r>
      <w:r w:rsidR="00910185">
        <w:rPr>
          <w:noProof/>
        </w:rPr>
        <w:instrText xml:space="preserve"> PAGEREF _Toc64901406 \h </w:instrText>
      </w:r>
      <w:r w:rsidR="00910185">
        <w:rPr>
          <w:noProof/>
        </w:rPr>
      </w:r>
      <w:r w:rsidR="00910185">
        <w:rPr>
          <w:noProof/>
        </w:rPr>
        <w:fldChar w:fldCharType="separate"/>
      </w:r>
      <w:r w:rsidR="003D1080">
        <w:rPr>
          <w:noProof/>
        </w:rPr>
        <w:t>4</w:t>
      </w:r>
      <w:r w:rsidR="00910185">
        <w:rPr>
          <w:noProof/>
        </w:rPr>
        <w:fldChar w:fldCharType="end"/>
      </w:r>
    </w:p>
    <w:p w14:paraId="2E5CCDCF" w14:textId="74C51E75"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1.1</w:t>
      </w:r>
      <w:r>
        <w:rPr>
          <w:rFonts w:asciiTheme="minorHAnsi" w:eastAsiaTheme="minorEastAsia" w:hAnsiTheme="minorHAnsi" w:cstheme="minorBidi"/>
          <w:noProof/>
          <w:sz w:val="22"/>
          <w:szCs w:val="22"/>
          <w:lang w:eastAsia="it-IT"/>
        </w:rPr>
        <w:tab/>
      </w:r>
      <w:r>
        <w:rPr>
          <w:noProof/>
        </w:rPr>
        <w:t>Scopo del documento</w:t>
      </w:r>
      <w:r>
        <w:rPr>
          <w:noProof/>
        </w:rPr>
        <w:tab/>
      </w:r>
      <w:r>
        <w:rPr>
          <w:noProof/>
        </w:rPr>
        <w:fldChar w:fldCharType="begin"/>
      </w:r>
      <w:r>
        <w:rPr>
          <w:noProof/>
        </w:rPr>
        <w:instrText xml:space="preserve"> PAGEREF _Toc64901407 \h </w:instrText>
      </w:r>
      <w:r>
        <w:rPr>
          <w:noProof/>
        </w:rPr>
      </w:r>
      <w:r>
        <w:rPr>
          <w:noProof/>
        </w:rPr>
        <w:fldChar w:fldCharType="separate"/>
      </w:r>
      <w:r w:rsidR="003D1080">
        <w:rPr>
          <w:noProof/>
        </w:rPr>
        <w:t>4</w:t>
      </w:r>
      <w:r>
        <w:rPr>
          <w:noProof/>
        </w:rPr>
        <w:fldChar w:fldCharType="end"/>
      </w:r>
    </w:p>
    <w:p w14:paraId="395054BE" w14:textId="15120AD0"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1.2</w:t>
      </w:r>
      <w:r>
        <w:rPr>
          <w:rFonts w:asciiTheme="minorHAnsi" w:eastAsiaTheme="minorEastAsia" w:hAnsiTheme="minorHAnsi" w:cstheme="minorBidi"/>
          <w:noProof/>
          <w:sz w:val="22"/>
          <w:szCs w:val="22"/>
          <w:lang w:eastAsia="it-IT"/>
        </w:rPr>
        <w:tab/>
      </w:r>
      <w:r>
        <w:rPr>
          <w:noProof/>
        </w:rPr>
        <w:t>Cronologia variazioni</w:t>
      </w:r>
      <w:r>
        <w:rPr>
          <w:noProof/>
        </w:rPr>
        <w:tab/>
      </w:r>
      <w:r>
        <w:rPr>
          <w:noProof/>
        </w:rPr>
        <w:fldChar w:fldCharType="begin"/>
      </w:r>
      <w:r>
        <w:rPr>
          <w:noProof/>
        </w:rPr>
        <w:instrText xml:space="preserve"> PAGEREF _Toc64901408 \h </w:instrText>
      </w:r>
      <w:r>
        <w:rPr>
          <w:noProof/>
        </w:rPr>
      </w:r>
      <w:r>
        <w:rPr>
          <w:noProof/>
        </w:rPr>
        <w:fldChar w:fldCharType="separate"/>
      </w:r>
      <w:r w:rsidR="003D1080">
        <w:rPr>
          <w:noProof/>
        </w:rPr>
        <w:t>4</w:t>
      </w:r>
      <w:r>
        <w:rPr>
          <w:noProof/>
        </w:rPr>
        <w:fldChar w:fldCharType="end"/>
      </w:r>
    </w:p>
    <w:p w14:paraId="59CFCEFE" w14:textId="4FDACBD9"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1.3</w:t>
      </w:r>
      <w:r>
        <w:rPr>
          <w:rFonts w:asciiTheme="minorHAnsi" w:eastAsiaTheme="minorEastAsia" w:hAnsiTheme="minorHAnsi" w:cstheme="minorBidi"/>
          <w:noProof/>
          <w:sz w:val="22"/>
          <w:szCs w:val="22"/>
          <w:lang w:eastAsia="it-IT"/>
        </w:rPr>
        <w:tab/>
      </w:r>
      <w:r>
        <w:rPr>
          <w:noProof/>
        </w:rPr>
        <w:t>Riferimenti normativi</w:t>
      </w:r>
      <w:r>
        <w:rPr>
          <w:noProof/>
        </w:rPr>
        <w:tab/>
      </w:r>
      <w:r>
        <w:rPr>
          <w:noProof/>
        </w:rPr>
        <w:fldChar w:fldCharType="begin"/>
      </w:r>
      <w:r>
        <w:rPr>
          <w:noProof/>
        </w:rPr>
        <w:instrText xml:space="preserve"> PAGEREF _Toc64901409 \h </w:instrText>
      </w:r>
      <w:r>
        <w:rPr>
          <w:noProof/>
        </w:rPr>
      </w:r>
      <w:r>
        <w:rPr>
          <w:noProof/>
        </w:rPr>
        <w:fldChar w:fldCharType="separate"/>
      </w:r>
      <w:r w:rsidR="003D1080">
        <w:rPr>
          <w:noProof/>
        </w:rPr>
        <w:t>9</w:t>
      </w:r>
      <w:r>
        <w:rPr>
          <w:noProof/>
        </w:rPr>
        <w:fldChar w:fldCharType="end"/>
      </w:r>
    </w:p>
    <w:p w14:paraId="1444DB8A" w14:textId="65F36484" w:rsidR="00910185" w:rsidRDefault="00910185">
      <w:pPr>
        <w:pStyle w:val="Sommario1"/>
        <w:tabs>
          <w:tab w:val="left" w:pos="432"/>
        </w:tabs>
        <w:rPr>
          <w:rFonts w:asciiTheme="minorHAnsi" w:eastAsiaTheme="minorEastAsia" w:hAnsiTheme="minorHAnsi" w:cstheme="minorBidi"/>
          <w:noProof/>
          <w:sz w:val="22"/>
          <w:szCs w:val="22"/>
          <w:lang w:eastAsia="it-IT"/>
        </w:rPr>
      </w:pPr>
      <w:r>
        <w:rPr>
          <w:noProof/>
        </w:rPr>
        <w:t>2.</w:t>
      </w:r>
      <w:r>
        <w:rPr>
          <w:rFonts w:asciiTheme="minorHAnsi" w:eastAsiaTheme="minorEastAsia" w:hAnsiTheme="minorHAnsi" w:cstheme="minorBidi"/>
          <w:noProof/>
          <w:sz w:val="22"/>
          <w:szCs w:val="22"/>
          <w:lang w:eastAsia="it-IT"/>
        </w:rPr>
        <w:tab/>
      </w:r>
      <w:r>
        <w:rPr>
          <w:noProof/>
        </w:rPr>
        <w:t>Requisiti di validazione degli schemi XML tramite XSD</w:t>
      </w:r>
      <w:r>
        <w:rPr>
          <w:noProof/>
        </w:rPr>
        <w:tab/>
      </w:r>
      <w:r>
        <w:rPr>
          <w:noProof/>
        </w:rPr>
        <w:fldChar w:fldCharType="begin"/>
      </w:r>
      <w:r>
        <w:rPr>
          <w:noProof/>
        </w:rPr>
        <w:instrText xml:space="preserve"> PAGEREF _Toc64901410 \h </w:instrText>
      </w:r>
      <w:r>
        <w:rPr>
          <w:noProof/>
        </w:rPr>
      </w:r>
      <w:r>
        <w:rPr>
          <w:noProof/>
        </w:rPr>
        <w:fldChar w:fldCharType="separate"/>
      </w:r>
      <w:r w:rsidR="003D1080">
        <w:rPr>
          <w:noProof/>
        </w:rPr>
        <w:t>11</w:t>
      </w:r>
      <w:r>
        <w:rPr>
          <w:noProof/>
        </w:rPr>
        <w:fldChar w:fldCharType="end"/>
      </w:r>
    </w:p>
    <w:p w14:paraId="30A6FAE0" w14:textId="2B570AB0"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2.1</w:t>
      </w:r>
      <w:r>
        <w:rPr>
          <w:rFonts w:asciiTheme="minorHAnsi" w:eastAsiaTheme="minorEastAsia" w:hAnsiTheme="minorHAnsi" w:cstheme="minorBidi"/>
          <w:noProof/>
          <w:sz w:val="22"/>
          <w:szCs w:val="22"/>
          <w:lang w:eastAsia="it-IT"/>
        </w:rPr>
        <w:tab/>
      </w:r>
      <w:r>
        <w:rPr>
          <w:noProof/>
        </w:rPr>
        <w:t>Elenco dei controlli previsti</w:t>
      </w:r>
      <w:r>
        <w:rPr>
          <w:noProof/>
        </w:rPr>
        <w:tab/>
      </w:r>
      <w:r>
        <w:rPr>
          <w:noProof/>
        </w:rPr>
        <w:fldChar w:fldCharType="begin"/>
      </w:r>
      <w:r>
        <w:rPr>
          <w:noProof/>
        </w:rPr>
        <w:instrText xml:space="preserve"> PAGEREF _Toc64901411 \h </w:instrText>
      </w:r>
      <w:r>
        <w:rPr>
          <w:noProof/>
        </w:rPr>
      </w:r>
      <w:r>
        <w:rPr>
          <w:noProof/>
        </w:rPr>
        <w:fldChar w:fldCharType="separate"/>
      </w:r>
      <w:r w:rsidR="003D1080">
        <w:rPr>
          <w:noProof/>
        </w:rPr>
        <w:t>11</w:t>
      </w:r>
      <w:r>
        <w:rPr>
          <w:noProof/>
        </w:rPr>
        <w:fldChar w:fldCharType="end"/>
      </w:r>
    </w:p>
    <w:p w14:paraId="10F330A1" w14:textId="0AB5F1AD"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2.2</w:t>
      </w:r>
      <w:r>
        <w:rPr>
          <w:rFonts w:asciiTheme="minorHAnsi" w:eastAsiaTheme="minorEastAsia" w:hAnsiTheme="minorHAnsi" w:cstheme="minorBidi"/>
          <w:noProof/>
          <w:sz w:val="22"/>
          <w:szCs w:val="22"/>
          <w:lang w:eastAsia="it-IT"/>
        </w:rPr>
        <w:tab/>
      </w:r>
      <w:r>
        <w:rPr>
          <w:noProof/>
        </w:rPr>
        <w:t>Elenco dei controlli proposti</w:t>
      </w:r>
      <w:r>
        <w:rPr>
          <w:noProof/>
        </w:rPr>
        <w:tab/>
      </w:r>
      <w:r>
        <w:rPr>
          <w:noProof/>
        </w:rPr>
        <w:fldChar w:fldCharType="begin"/>
      </w:r>
      <w:r>
        <w:rPr>
          <w:noProof/>
        </w:rPr>
        <w:instrText xml:space="preserve"> PAGEREF _Toc64901412 \h </w:instrText>
      </w:r>
      <w:r>
        <w:rPr>
          <w:noProof/>
        </w:rPr>
      </w:r>
      <w:r>
        <w:rPr>
          <w:noProof/>
        </w:rPr>
        <w:fldChar w:fldCharType="separate"/>
      </w:r>
      <w:r w:rsidR="003D1080">
        <w:rPr>
          <w:noProof/>
        </w:rPr>
        <w:t>12</w:t>
      </w:r>
      <w:r>
        <w:rPr>
          <w:noProof/>
        </w:rPr>
        <w:fldChar w:fldCharType="end"/>
      </w:r>
    </w:p>
    <w:p w14:paraId="5C9D4E61" w14:textId="3E2A2084"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2.3</w:t>
      </w:r>
      <w:r>
        <w:rPr>
          <w:rFonts w:asciiTheme="minorHAnsi" w:eastAsiaTheme="minorEastAsia" w:hAnsiTheme="minorHAnsi" w:cstheme="minorBidi"/>
          <w:noProof/>
          <w:sz w:val="22"/>
          <w:szCs w:val="22"/>
          <w:lang w:eastAsia="it-IT"/>
        </w:rPr>
        <w:tab/>
      </w:r>
      <w:r>
        <w:rPr>
          <w:noProof/>
        </w:rPr>
        <w:t>Implementazione dei controlli</w:t>
      </w:r>
      <w:r>
        <w:rPr>
          <w:noProof/>
        </w:rPr>
        <w:tab/>
      </w:r>
      <w:r>
        <w:rPr>
          <w:noProof/>
        </w:rPr>
        <w:fldChar w:fldCharType="begin"/>
      </w:r>
      <w:r>
        <w:rPr>
          <w:noProof/>
        </w:rPr>
        <w:instrText xml:space="preserve"> PAGEREF _Toc64901413 \h </w:instrText>
      </w:r>
      <w:r>
        <w:rPr>
          <w:noProof/>
        </w:rPr>
      </w:r>
      <w:r>
        <w:rPr>
          <w:noProof/>
        </w:rPr>
        <w:fldChar w:fldCharType="separate"/>
      </w:r>
      <w:r w:rsidR="003D1080">
        <w:rPr>
          <w:noProof/>
        </w:rPr>
        <w:t>14</w:t>
      </w:r>
      <w:r>
        <w:rPr>
          <w:noProof/>
        </w:rPr>
        <w:fldChar w:fldCharType="end"/>
      </w:r>
    </w:p>
    <w:p w14:paraId="19D4BA6E" w14:textId="14FB38C4" w:rsidR="00910185" w:rsidRDefault="00910185">
      <w:pPr>
        <w:pStyle w:val="Sommario3"/>
        <w:rPr>
          <w:rFonts w:asciiTheme="minorHAnsi" w:eastAsiaTheme="minorEastAsia" w:hAnsiTheme="minorHAnsi" w:cstheme="minorBidi"/>
          <w:noProof/>
          <w:sz w:val="22"/>
          <w:szCs w:val="22"/>
          <w:lang w:eastAsia="it-IT"/>
        </w:rPr>
      </w:pPr>
      <w:r>
        <w:rPr>
          <w:noProof/>
        </w:rPr>
        <w:t>2.3.1</w:t>
      </w:r>
      <w:r>
        <w:rPr>
          <w:rFonts w:asciiTheme="minorHAnsi" w:eastAsiaTheme="minorEastAsia" w:hAnsiTheme="minorHAnsi" w:cstheme="minorBidi"/>
          <w:noProof/>
          <w:sz w:val="22"/>
          <w:szCs w:val="22"/>
          <w:lang w:eastAsia="it-IT"/>
        </w:rPr>
        <w:tab/>
      </w:r>
      <w:r>
        <w:rPr>
          <w:noProof/>
        </w:rPr>
        <w:t>Controllo OBB</w:t>
      </w:r>
      <w:r>
        <w:rPr>
          <w:noProof/>
        </w:rPr>
        <w:tab/>
      </w:r>
      <w:r>
        <w:rPr>
          <w:noProof/>
        </w:rPr>
        <w:fldChar w:fldCharType="begin"/>
      </w:r>
      <w:r>
        <w:rPr>
          <w:noProof/>
        </w:rPr>
        <w:instrText xml:space="preserve"> PAGEREF _Toc64901414 \h </w:instrText>
      </w:r>
      <w:r>
        <w:rPr>
          <w:noProof/>
        </w:rPr>
      </w:r>
      <w:r>
        <w:rPr>
          <w:noProof/>
        </w:rPr>
        <w:fldChar w:fldCharType="separate"/>
      </w:r>
      <w:r w:rsidR="003D1080">
        <w:rPr>
          <w:noProof/>
        </w:rPr>
        <w:t>14</w:t>
      </w:r>
      <w:r>
        <w:rPr>
          <w:noProof/>
        </w:rPr>
        <w:fldChar w:fldCharType="end"/>
      </w:r>
    </w:p>
    <w:p w14:paraId="1100C39D" w14:textId="745E881A" w:rsidR="00910185" w:rsidRDefault="00910185">
      <w:pPr>
        <w:pStyle w:val="Sommario3"/>
        <w:rPr>
          <w:rFonts w:asciiTheme="minorHAnsi" w:eastAsiaTheme="minorEastAsia" w:hAnsiTheme="minorHAnsi" w:cstheme="minorBidi"/>
          <w:noProof/>
          <w:sz w:val="22"/>
          <w:szCs w:val="22"/>
          <w:lang w:eastAsia="it-IT"/>
        </w:rPr>
      </w:pPr>
      <w:r>
        <w:rPr>
          <w:noProof/>
        </w:rPr>
        <w:t>2.3.2</w:t>
      </w:r>
      <w:r>
        <w:rPr>
          <w:rFonts w:asciiTheme="minorHAnsi" w:eastAsiaTheme="minorEastAsia" w:hAnsiTheme="minorHAnsi" w:cstheme="minorBidi"/>
          <w:noProof/>
          <w:sz w:val="22"/>
          <w:szCs w:val="22"/>
          <w:lang w:eastAsia="it-IT"/>
        </w:rPr>
        <w:tab/>
      </w:r>
      <w:r>
        <w:rPr>
          <w:noProof/>
        </w:rPr>
        <w:t>Controllo LIS</w:t>
      </w:r>
      <w:r>
        <w:rPr>
          <w:noProof/>
        </w:rPr>
        <w:tab/>
      </w:r>
      <w:r>
        <w:rPr>
          <w:noProof/>
        </w:rPr>
        <w:fldChar w:fldCharType="begin"/>
      </w:r>
      <w:r>
        <w:rPr>
          <w:noProof/>
        </w:rPr>
        <w:instrText xml:space="preserve"> PAGEREF _Toc64901415 \h </w:instrText>
      </w:r>
      <w:r>
        <w:rPr>
          <w:noProof/>
        </w:rPr>
      </w:r>
      <w:r>
        <w:rPr>
          <w:noProof/>
        </w:rPr>
        <w:fldChar w:fldCharType="separate"/>
      </w:r>
      <w:r w:rsidR="003D1080">
        <w:rPr>
          <w:noProof/>
        </w:rPr>
        <w:t>14</w:t>
      </w:r>
      <w:r>
        <w:rPr>
          <w:noProof/>
        </w:rPr>
        <w:fldChar w:fldCharType="end"/>
      </w:r>
    </w:p>
    <w:p w14:paraId="655D139B" w14:textId="0F94D156" w:rsidR="00910185" w:rsidRDefault="00910185">
      <w:pPr>
        <w:pStyle w:val="Sommario3"/>
        <w:rPr>
          <w:rFonts w:asciiTheme="minorHAnsi" w:eastAsiaTheme="minorEastAsia" w:hAnsiTheme="minorHAnsi" w:cstheme="minorBidi"/>
          <w:noProof/>
          <w:sz w:val="22"/>
          <w:szCs w:val="22"/>
          <w:lang w:eastAsia="it-IT"/>
        </w:rPr>
      </w:pPr>
      <w:r>
        <w:rPr>
          <w:noProof/>
        </w:rPr>
        <w:t>2.3.3</w:t>
      </w:r>
      <w:r>
        <w:rPr>
          <w:rFonts w:asciiTheme="minorHAnsi" w:eastAsiaTheme="minorEastAsia" w:hAnsiTheme="minorHAnsi" w:cstheme="minorBidi"/>
          <w:noProof/>
          <w:sz w:val="22"/>
          <w:szCs w:val="22"/>
          <w:lang w:eastAsia="it-IT"/>
        </w:rPr>
        <w:tab/>
      </w:r>
      <w:r>
        <w:rPr>
          <w:noProof/>
        </w:rPr>
        <w:t>Verifica formale VF01</w:t>
      </w:r>
      <w:r>
        <w:rPr>
          <w:noProof/>
        </w:rPr>
        <w:tab/>
      </w:r>
      <w:r>
        <w:rPr>
          <w:noProof/>
        </w:rPr>
        <w:fldChar w:fldCharType="begin"/>
      </w:r>
      <w:r>
        <w:rPr>
          <w:noProof/>
        </w:rPr>
        <w:instrText xml:space="preserve"> PAGEREF _Toc64901416 \h </w:instrText>
      </w:r>
      <w:r>
        <w:rPr>
          <w:noProof/>
        </w:rPr>
      </w:r>
      <w:r>
        <w:rPr>
          <w:noProof/>
        </w:rPr>
        <w:fldChar w:fldCharType="separate"/>
      </w:r>
      <w:r w:rsidR="003D1080">
        <w:rPr>
          <w:noProof/>
        </w:rPr>
        <w:t>15</w:t>
      </w:r>
      <w:r>
        <w:rPr>
          <w:noProof/>
        </w:rPr>
        <w:fldChar w:fldCharType="end"/>
      </w:r>
    </w:p>
    <w:p w14:paraId="3EC61CA4" w14:textId="48AC1DB7" w:rsidR="00910185" w:rsidRDefault="00910185">
      <w:pPr>
        <w:pStyle w:val="Sommario3"/>
        <w:rPr>
          <w:rFonts w:asciiTheme="minorHAnsi" w:eastAsiaTheme="minorEastAsia" w:hAnsiTheme="minorHAnsi" w:cstheme="minorBidi"/>
          <w:noProof/>
          <w:sz w:val="22"/>
          <w:szCs w:val="22"/>
          <w:lang w:eastAsia="it-IT"/>
        </w:rPr>
      </w:pPr>
      <w:r>
        <w:rPr>
          <w:noProof/>
        </w:rPr>
        <w:t>2.3.4</w:t>
      </w:r>
      <w:r>
        <w:rPr>
          <w:rFonts w:asciiTheme="minorHAnsi" w:eastAsiaTheme="minorEastAsia" w:hAnsiTheme="minorHAnsi" w:cstheme="minorBidi"/>
          <w:noProof/>
          <w:sz w:val="22"/>
          <w:szCs w:val="22"/>
          <w:lang w:eastAsia="it-IT"/>
        </w:rPr>
        <w:tab/>
      </w:r>
      <w:r>
        <w:rPr>
          <w:noProof/>
        </w:rPr>
        <w:t>Verifica Formale VF02</w:t>
      </w:r>
      <w:r>
        <w:rPr>
          <w:noProof/>
        </w:rPr>
        <w:tab/>
      </w:r>
      <w:r>
        <w:rPr>
          <w:noProof/>
        </w:rPr>
        <w:fldChar w:fldCharType="begin"/>
      </w:r>
      <w:r>
        <w:rPr>
          <w:noProof/>
        </w:rPr>
        <w:instrText xml:space="preserve"> PAGEREF _Toc64901417 \h </w:instrText>
      </w:r>
      <w:r>
        <w:rPr>
          <w:noProof/>
        </w:rPr>
      </w:r>
      <w:r>
        <w:rPr>
          <w:noProof/>
        </w:rPr>
        <w:fldChar w:fldCharType="separate"/>
      </w:r>
      <w:r w:rsidR="003D1080">
        <w:rPr>
          <w:noProof/>
        </w:rPr>
        <w:t>15</w:t>
      </w:r>
      <w:r>
        <w:rPr>
          <w:noProof/>
        </w:rPr>
        <w:fldChar w:fldCharType="end"/>
      </w:r>
    </w:p>
    <w:p w14:paraId="514598AB" w14:textId="35993ABF" w:rsidR="00910185" w:rsidRDefault="00910185">
      <w:pPr>
        <w:pStyle w:val="Sommario3"/>
        <w:rPr>
          <w:rFonts w:asciiTheme="minorHAnsi" w:eastAsiaTheme="minorEastAsia" w:hAnsiTheme="minorHAnsi" w:cstheme="minorBidi"/>
          <w:noProof/>
          <w:sz w:val="22"/>
          <w:szCs w:val="22"/>
          <w:lang w:eastAsia="it-IT"/>
        </w:rPr>
      </w:pPr>
      <w:r>
        <w:rPr>
          <w:noProof/>
        </w:rPr>
        <w:t>2.3.5</w:t>
      </w:r>
      <w:r>
        <w:rPr>
          <w:rFonts w:asciiTheme="minorHAnsi" w:eastAsiaTheme="minorEastAsia" w:hAnsiTheme="minorHAnsi" w:cstheme="minorBidi"/>
          <w:noProof/>
          <w:sz w:val="22"/>
          <w:szCs w:val="22"/>
          <w:lang w:eastAsia="it-IT"/>
        </w:rPr>
        <w:tab/>
      </w:r>
      <w:r>
        <w:rPr>
          <w:noProof/>
        </w:rPr>
        <w:t>Verifica Formale VF03</w:t>
      </w:r>
      <w:r>
        <w:rPr>
          <w:noProof/>
        </w:rPr>
        <w:tab/>
      </w:r>
      <w:r>
        <w:rPr>
          <w:noProof/>
        </w:rPr>
        <w:fldChar w:fldCharType="begin"/>
      </w:r>
      <w:r>
        <w:rPr>
          <w:noProof/>
        </w:rPr>
        <w:instrText xml:space="preserve"> PAGEREF _Toc64901418 \h </w:instrText>
      </w:r>
      <w:r>
        <w:rPr>
          <w:noProof/>
        </w:rPr>
      </w:r>
      <w:r>
        <w:rPr>
          <w:noProof/>
        </w:rPr>
        <w:fldChar w:fldCharType="separate"/>
      </w:r>
      <w:r w:rsidR="003D1080">
        <w:rPr>
          <w:noProof/>
        </w:rPr>
        <w:t>15</w:t>
      </w:r>
      <w:r>
        <w:rPr>
          <w:noProof/>
        </w:rPr>
        <w:fldChar w:fldCharType="end"/>
      </w:r>
    </w:p>
    <w:p w14:paraId="75FEB0D5" w14:textId="1D5994F1" w:rsidR="00910185" w:rsidRDefault="00910185">
      <w:pPr>
        <w:pStyle w:val="Sommario3"/>
        <w:rPr>
          <w:rFonts w:asciiTheme="minorHAnsi" w:eastAsiaTheme="minorEastAsia" w:hAnsiTheme="minorHAnsi" w:cstheme="minorBidi"/>
          <w:noProof/>
          <w:sz w:val="22"/>
          <w:szCs w:val="22"/>
          <w:lang w:eastAsia="it-IT"/>
        </w:rPr>
      </w:pPr>
      <w:r>
        <w:rPr>
          <w:noProof/>
        </w:rPr>
        <w:t>2.3.6</w:t>
      </w:r>
      <w:r>
        <w:rPr>
          <w:rFonts w:asciiTheme="minorHAnsi" w:eastAsiaTheme="minorEastAsia" w:hAnsiTheme="minorHAnsi" w:cstheme="minorBidi"/>
          <w:noProof/>
          <w:sz w:val="22"/>
          <w:szCs w:val="22"/>
          <w:lang w:eastAsia="it-IT"/>
        </w:rPr>
        <w:tab/>
      </w:r>
      <w:r>
        <w:rPr>
          <w:noProof/>
        </w:rPr>
        <w:t>Verifica Formale VF04</w:t>
      </w:r>
      <w:r>
        <w:rPr>
          <w:noProof/>
        </w:rPr>
        <w:tab/>
      </w:r>
      <w:r>
        <w:rPr>
          <w:noProof/>
        </w:rPr>
        <w:fldChar w:fldCharType="begin"/>
      </w:r>
      <w:r>
        <w:rPr>
          <w:noProof/>
        </w:rPr>
        <w:instrText xml:space="preserve"> PAGEREF _Toc64901419 \h </w:instrText>
      </w:r>
      <w:r>
        <w:rPr>
          <w:noProof/>
        </w:rPr>
      </w:r>
      <w:r>
        <w:rPr>
          <w:noProof/>
        </w:rPr>
        <w:fldChar w:fldCharType="separate"/>
      </w:r>
      <w:r w:rsidR="003D1080">
        <w:rPr>
          <w:noProof/>
        </w:rPr>
        <w:t>15</w:t>
      </w:r>
      <w:r>
        <w:rPr>
          <w:noProof/>
        </w:rPr>
        <w:fldChar w:fldCharType="end"/>
      </w:r>
    </w:p>
    <w:p w14:paraId="46D2DDFB" w14:textId="567147CE" w:rsidR="00910185" w:rsidRDefault="00910185">
      <w:pPr>
        <w:pStyle w:val="Sommario3"/>
        <w:rPr>
          <w:rFonts w:asciiTheme="minorHAnsi" w:eastAsiaTheme="minorEastAsia" w:hAnsiTheme="minorHAnsi" w:cstheme="minorBidi"/>
          <w:noProof/>
          <w:sz w:val="22"/>
          <w:szCs w:val="22"/>
          <w:lang w:eastAsia="it-IT"/>
        </w:rPr>
      </w:pPr>
      <w:r>
        <w:rPr>
          <w:noProof/>
        </w:rPr>
        <w:t>2.3.7</w:t>
      </w:r>
      <w:r>
        <w:rPr>
          <w:rFonts w:asciiTheme="minorHAnsi" w:eastAsiaTheme="minorEastAsia" w:hAnsiTheme="minorHAnsi" w:cstheme="minorBidi"/>
          <w:noProof/>
          <w:sz w:val="22"/>
          <w:szCs w:val="22"/>
          <w:lang w:eastAsia="it-IT"/>
        </w:rPr>
        <w:tab/>
      </w:r>
      <w:r>
        <w:rPr>
          <w:noProof/>
        </w:rPr>
        <w:t>Verifica Formale VF10</w:t>
      </w:r>
      <w:r>
        <w:rPr>
          <w:noProof/>
        </w:rPr>
        <w:tab/>
      </w:r>
      <w:r>
        <w:rPr>
          <w:noProof/>
        </w:rPr>
        <w:fldChar w:fldCharType="begin"/>
      </w:r>
      <w:r>
        <w:rPr>
          <w:noProof/>
        </w:rPr>
        <w:instrText xml:space="preserve"> PAGEREF _Toc64901420 \h </w:instrText>
      </w:r>
      <w:r>
        <w:rPr>
          <w:noProof/>
        </w:rPr>
      </w:r>
      <w:r>
        <w:rPr>
          <w:noProof/>
        </w:rPr>
        <w:fldChar w:fldCharType="separate"/>
      </w:r>
      <w:r w:rsidR="003D1080">
        <w:rPr>
          <w:noProof/>
        </w:rPr>
        <w:t>16</w:t>
      </w:r>
      <w:r>
        <w:rPr>
          <w:noProof/>
        </w:rPr>
        <w:fldChar w:fldCharType="end"/>
      </w:r>
    </w:p>
    <w:p w14:paraId="229AB0BD" w14:textId="73D6516F" w:rsidR="00910185" w:rsidRDefault="00910185">
      <w:pPr>
        <w:pStyle w:val="Sommario3"/>
        <w:rPr>
          <w:rFonts w:asciiTheme="minorHAnsi" w:eastAsiaTheme="minorEastAsia" w:hAnsiTheme="minorHAnsi" w:cstheme="minorBidi"/>
          <w:noProof/>
          <w:sz w:val="22"/>
          <w:szCs w:val="22"/>
          <w:lang w:eastAsia="it-IT"/>
        </w:rPr>
      </w:pPr>
      <w:r>
        <w:rPr>
          <w:noProof/>
        </w:rPr>
        <w:t>2.3.8</w:t>
      </w:r>
      <w:r>
        <w:rPr>
          <w:rFonts w:asciiTheme="minorHAnsi" w:eastAsiaTheme="minorEastAsia" w:hAnsiTheme="minorHAnsi" w:cstheme="minorBidi"/>
          <w:noProof/>
          <w:sz w:val="22"/>
          <w:szCs w:val="22"/>
          <w:lang w:eastAsia="it-IT"/>
        </w:rPr>
        <w:tab/>
      </w:r>
      <w:r>
        <w:rPr>
          <w:noProof/>
        </w:rPr>
        <w:t>Verifica Formale VFP</w:t>
      </w:r>
      <w:r>
        <w:rPr>
          <w:noProof/>
        </w:rPr>
        <w:tab/>
      </w:r>
      <w:r>
        <w:rPr>
          <w:noProof/>
        </w:rPr>
        <w:fldChar w:fldCharType="begin"/>
      </w:r>
      <w:r>
        <w:rPr>
          <w:noProof/>
        </w:rPr>
        <w:instrText xml:space="preserve"> PAGEREF _Toc64901421 \h </w:instrText>
      </w:r>
      <w:r>
        <w:rPr>
          <w:noProof/>
        </w:rPr>
      </w:r>
      <w:r>
        <w:rPr>
          <w:noProof/>
        </w:rPr>
        <w:fldChar w:fldCharType="separate"/>
      </w:r>
      <w:r w:rsidR="003D1080">
        <w:rPr>
          <w:noProof/>
        </w:rPr>
        <w:t>16</w:t>
      </w:r>
      <w:r>
        <w:rPr>
          <w:noProof/>
        </w:rPr>
        <w:fldChar w:fldCharType="end"/>
      </w:r>
    </w:p>
    <w:p w14:paraId="237B123C" w14:textId="771D5E8C" w:rsidR="00910185" w:rsidRDefault="00910185">
      <w:pPr>
        <w:pStyle w:val="Sommario3"/>
        <w:rPr>
          <w:rFonts w:asciiTheme="minorHAnsi" w:eastAsiaTheme="minorEastAsia" w:hAnsiTheme="minorHAnsi" w:cstheme="minorBidi"/>
          <w:noProof/>
          <w:sz w:val="22"/>
          <w:szCs w:val="22"/>
          <w:lang w:eastAsia="it-IT"/>
        </w:rPr>
      </w:pPr>
      <w:r>
        <w:rPr>
          <w:noProof/>
        </w:rPr>
        <w:t>2.3.9</w:t>
      </w:r>
      <w:r>
        <w:rPr>
          <w:rFonts w:asciiTheme="minorHAnsi" w:eastAsiaTheme="minorEastAsia" w:hAnsiTheme="minorHAnsi" w:cstheme="minorBidi"/>
          <w:noProof/>
          <w:sz w:val="22"/>
          <w:szCs w:val="22"/>
          <w:lang w:eastAsia="it-IT"/>
        </w:rPr>
        <w:tab/>
      </w:r>
      <w:r>
        <w:rPr>
          <w:noProof/>
        </w:rPr>
        <w:t>Verifica Formale NUM</w:t>
      </w:r>
      <w:r>
        <w:rPr>
          <w:noProof/>
        </w:rPr>
        <w:tab/>
      </w:r>
      <w:r>
        <w:rPr>
          <w:noProof/>
        </w:rPr>
        <w:fldChar w:fldCharType="begin"/>
      </w:r>
      <w:r>
        <w:rPr>
          <w:noProof/>
        </w:rPr>
        <w:instrText xml:space="preserve"> PAGEREF _Toc64901422 \h </w:instrText>
      </w:r>
      <w:r>
        <w:rPr>
          <w:noProof/>
        </w:rPr>
      </w:r>
      <w:r>
        <w:rPr>
          <w:noProof/>
        </w:rPr>
        <w:fldChar w:fldCharType="separate"/>
      </w:r>
      <w:r w:rsidR="003D1080">
        <w:rPr>
          <w:noProof/>
        </w:rPr>
        <w:t>16</w:t>
      </w:r>
      <w:r>
        <w:rPr>
          <w:noProof/>
        </w:rPr>
        <w:fldChar w:fldCharType="end"/>
      </w:r>
    </w:p>
    <w:p w14:paraId="43775DE4" w14:textId="5840B302" w:rsidR="00910185" w:rsidRDefault="00910185">
      <w:pPr>
        <w:pStyle w:val="Sommario1"/>
        <w:tabs>
          <w:tab w:val="left" w:pos="432"/>
        </w:tabs>
        <w:rPr>
          <w:rFonts w:asciiTheme="minorHAnsi" w:eastAsiaTheme="minorEastAsia" w:hAnsiTheme="minorHAnsi" w:cstheme="minorBidi"/>
          <w:noProof/>
          <w:sz w:val="22"/>
          <w:szCs w:val="22"/>
          <w:lang w:eastAsia="it-IT"/>
        </w:rPr>
      </w:pPr>
      <w:r>
        <w:rPr>
          <w:noProof/>
        </w:rPr>
        <w:t>3.</w:t>
      </w:r>
      <w:r>
        <w:rPr>
          <w:rFonts w:asciiTheme="minorHAnsi" w:eastAsiaTheme="minorEastAsia" w:hAnsiTheme="minorHAnsi" w:cstheme="minorBidi"/>
          <w:noProof/>
          <w:sz w:val="22"/>
          <w:szCs w:val="22"/>
          <w:lang w:eastAsia="it-IT"/>
        </w:rPr>
        <w:tab/>
      </w:r>
      <w:r>
        <w:rPr>
          <w:noProof/>
        </w:rPr>
        <w:t>Allegato 1 – Flusso Scheda assistenza domiciliare, dati Presa in carico (tracciato A0003)</w:t>
      </w:r>
      <w:r>
        <w:rPr>
          <w:noProof/>
        </w:rPr>
        <w:tab/>
      </w:r>
      <w:r>
        <w:rPr>
          <w:noProof/>
        </w:rPr>
        <w:fldChar w:fldCharType="begin"/>
      </w:r>
      <w:r>
        <w:rPr>
          <w:noProof/>
        </w:rPr>
        <w:instrText xml:space="preserve"> PAGEREF _Toc64901423 \h </w:instrText>
      </w:r>
      <w:r>
        <w:rPr>
          <w:noProof/>
        </w:rPr>
      </w:r>
      <w:r>
        <w:rPr>
          <w:noProof/>
        </w:rPr>
        <w:fldChar w:fldCharType="separate"/>
      </w:r>
      <w:r w:rsidR="003D1080">
        <w:rPr>
          <w:noProof/>
        </w:rPr>
        <w:t>18</w:t>
      </w:r>
      <w:r>
        <w:rPr>
          <w:noProof/>
        </w:rPr>
        <w:fldChar w:fldCharType="end"/>
      </w:r>
    </w:p>
    <w:p w14:paraId="5559C25A" w14:textId="7DD18D3C"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3.1</w:t>
      </w:r>
      <w:r>
        <w:rPr>
          <w:rFonts w:asciiTheme="minorHAnsi" w:eastAsiaTheme="minorEastAsia" w:hAnsiTheme="minorHAnsi" w:cstheme="minorBidi"/>
          <w:noProof/>
          <w:sz w:val="22"/>
          <w:szCs w:val="22"/>
          <w:lang w:eastAsia="it-IT"/>
        </w:rPr>
        <w:tab/>
      </w:r>
      <w:r>
        <w:rPr>
          <w:noProof/>
        </w:rPr>
        <w:t>Regole di validazione</w:t>
      </w:r>
      <w:r>
        <w:rPr>
          <w:noProof/>
        </w:rPr>
        <w:tab/>
      </w:r>
      <w:r>
        <w:rPr>
          <w:noProof/>
        </w:rPr>
        <w:fldChar w:fldCharType="begin"/>
      </w:r>
      <w:r>
        <w:rPr>
          <w:noProof/>
        </w:rPr>
        <w:instrText xml:space="preserve"> PAGEREF _Toc64901424 \h </w:instrText>
      </w:r>
      <w:r>
        <w:rPr>
          <w:noProof/>
        </w:rPr>
      </w:r>
      <w:r>
        <w:rPr>
          <w:noProof/>
        </w:rPr>
        <w:fldChar w:fldCharType="separate"/>
      </w:r>
      <w:r w:rsidR="003D1080">
        <w:rPr>
          <w:noProof/>
        </w:rPr>
        <w:t>18</w:t>
      </w:r>
      <w:r>
        <w:rPr>
          <w:noProof/>
        </w:rPr>
        <w:fldChar w:fldCharType="end"/>
      </w:r>
    </w:p>
    <w:p w14:paraId="6F81DE52" w14:textId="64BB4B10" w:rsidR="00910185" w:rsidRDefault="00910185">
      <w:pPr>
        <w:pStyle w:val="Sommario3"/>
        <w:rPr>
          <w:rFonts w:asciiTheme="minorHAnsi" w:eastAsiaTheme="minorEastAsia" w:hAnsiTheme="minorHAnsi" w:cstheme="minorBidi"/>
          <w:noProof/>
          <w:sz w:val="22"/>
          <w:szCs w:val="22"/>
          <w:lang w:eastAsia="it-IT"/>
        </w:rPr>
      </w:pPr>
      <w:r>
        <w:rPr>
          <w:noProof/>
        </w:rPr>
        <w:t>3.1.1</w:t>
      </w:r>
      <w:r>
        <w:rPr>
          <w:rFonts w:asciiTheme="minorHAnsi" w:eastAsiaTheme="minorEastAsia" w:hAnsiTheme="minorHAnsi" w:cstheme="minorBidi"/>
          <w:noProof/>
          <w:sz w:val="22"/>
          <w:szCs w:val="22"/>
          <w:lang w:eastAsia="it-IT"/>
        </w:rPr>
        <w:tab/>
      </w:r>
      <w:r>
        <w:rPr>
          <w:noProof/>
        </w:rPr>
        <w:t>Controlli XSD (ster_a0003_01.xsd)</w:t>
      </w:r>
      <w:r>
        <w:rPr>
          <w:noProof/>
        </w:rPr>
        <w:tab/>
      </w:r>
      <w:r>
        <w:rPr>
          <w:noProof/>
        </w:rPr>
        <w:fldChar w:fldCharType="begin"/>
      </w:r>
      <w:r>
        <w:rPr>
          <w:noProof/>
        </w:rPr>
        <w:instrText xml:space="preserve"> PAGEREF _Toc64901425 \h </w:instrText>
      </w:r>
      <w:r>
        <w:rPr>
          <w:noProof/>
        </w:rPr>
      </w:r>
      <w:r>
        <w:rPr>
          <w:noProof/>
        </w:rPr>
        <w:fldChar w:fldCharType="separate"/>
      </w:r>
      <w:r w:rsidR="003D1080">
        <w:rPr>
          <w:noProof/>
        </w:rPr>
        <w:t>18</w:t>
      </w:r>
      <w:r>
        <w:rPr>
          <w:noProof/>
        </w:rPr>
        <w:fldChar w:fldCharType="end"/>
      </w:r>
    </w:p>
    <w:p w14:paraId="643AD1A5" w14:textId="06CF8ED3"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3.2</w:t>
      </w:r>
      <w:r>
        <w:rPr>
          <w:rFonts w:asciiTheme="minorHAnsi" w:eastAsiaTheme="minorEastAsia" w:hAnsiTheme="minorHAnsi" w:cstheme="minorBidi"/>
          <w:noProof/>
          <w:sz w:val="22"/>
          <w:szCs w:val="22"/>
          <w:lang w:eastAsia="it-IT"/>
        </w:rPr>
        <w:tab/>
      </w:r>
      <w:r>
        <w:rPr>
          <w:noProof/>
        </w:rPr>
        <w:t>Schemi XML e XSD di Invio</w:t>
      </w:r>
      <w:r>
        <w:rPr>
          <w:noProof/>
        </w:rPr>
        <w:tab/>
      </w:r>
      <w:r>
        <w:rPr>
          <w:noProof/>
        </w:rPr>
        <w:fldChar w:fldCharType="begin"/>
      </w:r>
      <w:r>
        <w:rPr>
          <w:noProof/>
        </w:rPr>
        <w:instrText xml:space="preserve"> PAGEREF _Toc64901426 \h </w:instrText>
      </w:r>
      <w:r>
        <w:rPr>
          <w:noProof/>
        </w:rPr>
      </w:r>
      <w:r>
        <w:rPr>
          <w:noProof/>
        </w:rPr>
        <w:fldChar w:fldCharType="separate"/>
      </w:r>
      <w:r w:rsidR="003D1080">
        <w:rPr>
          <w:noProof/>
        </w:rPr>
        <w:t>21</w:t>
      </w:r>
      <w:r>
        <w:rPr>
          <w:noProof/>
        </w:rPr>
        <w:fldChar w:fldCharType="end"/>
      </w:r>
    </w:p>
    <w:p w14:paraId="3F898979" w14:textId="15B3D393" w:rsidR="00910185" w:rsidRDefault="00910185">
      <w:pPr>
        <w:pStyle w:val="Sommario3"/>
        <w:rPr>
          <w:rFonts w:asciiTheme="minorHAnsi" w:eastAsiaTheme="minorEastAsia" w:hAnsiTheme="minorHAnsi" w:cstheme="minorBidi"/>
          <w:noProof/>
          <w:sz w:val="22"/>
          <w:szCs w:val="22"/>
          <w:lang w:eastAsia="it-IT"/>
        </w:rPr>
      </w:pPr>
      <w:r>
        <w:rPr>
          <w:noProof/>
        </w:rPr>
        <w:t>3.2.1</w:t>
      </w:r>
      <w:r>
        <w:rPr>
          <w:rFonts w:asciiTheme="minorHAnsi" w:eastAsiaTheme="minorEastAsia" w:hAnsiTheme="minorHAnsi" w:cstheme="minorBidi"/>
          <w:noProof/>
          <w:sz w:val="22"/>
          <w:szCs w:val="22"/>
          <w:lang w:eastAsia="it-IT"/>
        </w:rPr>
        <w:tab/>
      </w:r>
      <w:r>
        <w:rPr>
          <w:noProof/>
        </w:rPr>
        <w:t>Tracciato XML (ster_a0003_01.xml)</w:t>
      </w:r>
      <w:r>
        <w:rPr>
          <w:noProof/>
        </w:rPr>
        <w:tab/>
      </w:r>
      <w:r>
        <w:rPr>
          <w:noProof/>
        </w:rPr>
        <w:fldChar w:fldCharType="begin"/>
      </w:r>
      <w:r>
        <w:rPr>
          <w:noProof/>
        </w:rPr>
        <w:instrText xml:space="preserve"> PAGEREF _Toc64901427 \h </w:instrText>
      </w:r>
      <w:r>
        <w:rPr>
          <w:noProof/>
        </w:rPr>
      </w:r>
      <w:r>
        <w:rPr>
          <w:noProof/>
        </w:rPr>
        <w:fldChar w:fldCharType="separate"/>
      </w:r>
      <w:r w:rsidR="003D1080">
        <w:rPr>
          <w:noProof/>
        </w:rPr>
        <w:t>21</w:t>
      </w:r>
      <w:r>
        <w:rPr>
          <w:noProof/>
        </w:rPr>
        <w:fldChar w:fldCharType="end"/>
      </w:r>
    </w:p>
    <w:p w14:paraId="1A6BBB54" w14:textId="5D8F7008" w:rsidR="00910185" w:rsidRDefault="00910185">
      <w:pPr>
        <w:pStyle w:val="Sommario3"/>
        <w:rPr>
          <w:rFonts w:asciiTheme="minorHAnsi" w:eastAsiaTheme="minorEastAsia" w:hAnsiTheme="minorHAnsi" w:cstheme="minorBidi"/>
          <w:noProof/>
          <w:sz w:val="22"/>
          <w:szCs w:val="22"/>
          <w:lang w:eastAsia="it-IT"/>
        </w:rPr>
      </w:pPr>
      <w:r>
        <w:rPr>
          <w:noProof/>
        </w:rPr>
        <w:t>3.2.2</w:t>
      </w:r>
      <w:r>
        <w:rPr>
          <w:rFonts w:asciiTheme="minorHAnsi" w:eastAsiaTheme="minorEastAsia" w:hAnsiTheme="minorHAnsi" w:cstheme="minorBidi"/>
          <w:noProof/>
          <w:sz w:val="22"/>
          <w:szCs w:val="22"/>
          <w:lang w:eastAsia="it-IT"/>
        </w:rPr>
        <w:tab/>
      </w:r>
      <w:r>
        <w:rPr>
          <w:noProof/>
        </w:rPr>
        <w:t>Tracciato XSD (ster_a0003_01_0</w:t>
      </w:r>
      <w:r w:rsidR="009636A5">
        <w:rPr>
          <w:noProof/>
        </w:rPr>
        <w:t>6</w:t>
      </w:r>
      <w:r>
        <w:rPr>
          <w:noProof/>
        </w:rPr>
        <w:t>.xsd)</w:t>
      </w:r>
      <w:r>
        <w:rPr>
          <w:noProof/>
        </w:rPr>
        <w:tab/>
      </w:r>
      <w:r>
        <w:rPr>
          <w:noProof/>
        </w:rPr>
        <w:fldChar w:fldCharType="begin"/>
      </w:r>
      <w:r>
        <w:rPr>
          <w:noProof/>
        </w:rPr>
        <w:instrText xml:space="preserve"> PAGEREF _Toc64901428 \h </w:instrText>
      </w:r>
      <w:r>
        <w:rPr>
          <w:noProof/>
        </w:rPr>
      </w:r>
      <w:r>
        <w:rPr>
          <w:noProof/>
        </w:rPr>
        <w:fldChar w:fldCharType="separate"/>
      </w:r>
      <w:r w:rsidR="003D1080">
        <w:rPr>
          <w:noProof/>
        </w:rPr>
        <w:t>23</w:t>
      </w:r>
      <w:r>
        <w:rPr>
          <w:noProof/>
        </w:rPr>
        <w:fldChar w:fldCharType="end"/>
      </w:r>
    </w:p>
    <w:p w14:paraId="31FE4D39" w14:textId="2350F6BB"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3.3</w:t>
      </w:r>
      <w:r>
        <w:rPr>
          <w:rFonts w:asciiTheme="minorHAnsi" w:eastAsiaTheme="minorEastAsia" w:hAnsiTheme="minorHAnsi" w:cstheme="minorBidi"/>
          <w:noProof/>
          <w:sz w:val="22"/>
          <w:szCs w:val="22"/>
          <w:lang w:eastAsia="it-IT"/>
        </w:rPr>
        <w:tab/>
      </w:r>
      <w:r>
        <w:rPr>
          <w:noProof/>
        </w:rPr>
        <w:t>Schemi XML di Restituzione</w:t>
      </w:r>
      <w:r>
        <w:rPr>
          <w:noProof/>
        </w:rPr>
        <w:tab/>
      </w:r>
      <w:r>
        <w:rPr>
          <w:noProof/>
        </w:rPr>
        <w:fldChar w:fldCharType="begin"/>
      </w:r>
      <w:r>
        <w:rPr>
          <w:noProof/>
        </w:rPr>
        <w:instrText xml:space="preserve"> PAGEREF _Toc64901429 \h </w:instrText>
      </w:r>
      <w:r>
        <w:rPr>
          <w:noProof/>
        </w:rPr>
      </w:r>
      <w:r>
        <w:rPr>
          <w:noProof/>
        </w:rPr>
        <w:fldChar w:fldCharType="separate"/>
      </w:r>
      <w:r w:rsidR="003D1080">
        <w:rPr>
          <w:noProof/>
        </w:rPr>
        <w:t>33</w:t>
      </w:r>
      <w:r>
        <w:rPr>
          <w:noProof/>
        </w:rPr>
        <w:fldChar w:fldCharType="end"/>
      </w:r>
    </w:p>
    <w:p w14:paraId="03E55708" w14:textId="0FDA59D1" w:rsidR="00910185" w:rsidRDefault="00910185">
      <w:pPr>
        <w:pStyle w:val="Sommario3"/>
        <w:rPr>
          <w:rFonts w:asciiTheme="minorHAnsi" w:eastAsiaTheme="minorEastAsia" w:hAnsiTheme="minorHAnsi" w:cstheme="minorBidi"/>
          <w:noProof/>
          <w:sz w:val="22"/>
          <w:szCs w:val="22"/>
          <w:lang w:eastAsia="it-IT"/>
        </w:rPr>
      </w:pPr>
      <w:r>
        <w:rPr>
          <w:noProof/>
        </w:rPr>
        <w:t>3.3.1</w:t>
      </w:r>
      <w:r>
        <w:rPr>
          <w:rFonts w:asciiTheme="minorHAnsi" w:eastAsiaTheme="minorEastAsia" w:hAnsiTheme="minorHAnsi" w:cstheme="minorBidi"/>
          <w:noProof/>
          <w:sz w:val="22"/>
          <w:szCs w:val="22"/>
          <w:lang w:eastAsia="it-IT"/>
        </w:rPr>
        <w:tab/>
      </w:r>
      <w:r>
        <w:rPr>
          <w:noProof/>
        </w:rPr>
        <w:t>Tracciato XML di QUADRATURA</w:t>
      </w:r>
      <w:r>
        <w:rPr>
          <w:noProof/>
        </w:rPr>
        <w:tab/>
      </w:r>
      <w:r>
        <w:rPr>
          <w:noProof/>
        </w:rPr>
        <w:fldChar w:fldCharType="begin"/>
      </w:r>
      <w:r>
        <w:rPr>
          <w:noProof/>
        </w:rPr>
        <w:instrText xml:space="preserve"> PAGEREF _Toc64901430 \h </w:instrText>
      </w:r>
      <w:r>
        <w:rPr>
          <w:noProof/>
        </w:rPr>
      </w:r>
      <w:r>
        <w:rPr>
          <w:noProof/>
        </w:rPr>
        <w:fldChar w:fldCharType="separate"/>
      </w:r>
      <w:r w:rsidR="003D1080">
        <w:rPr>
          <w:noProof/>
        </w:rPr>
        <w:t>33</w:t>
      </w:r>
      <w:r>
        <w:rPr>
          <w:noProof/>
        </w:rPr>
        <w:fldChar w:fldCharType="end"/>
      </w:r>
    </w:p>
    <w:p w14:paraId="104880C9" w14:textId="130ACFEB" w:rsidR="00910185" w:rsidRDefault="00910185">
      <w:pPr>
        <w:pStyle w:val="Sommario3"/>
        <w:rPr>
          <w:rFonts w:asciiTheme="minorHAnsi" w:eastAsiaTheme="minorEastAsia" w:hAnsiTheme="minorHAnsi" w:cstheme="minorBidi"/>
          <w:noProof/>
          <w:sz w:val="22"/>
          <w:szCs w:val="22"/>
          <w:lang w:eastAsia="it-IT"/>
        </w:rPr>
      </w:pPr>
      <w:r>
        <w:rPr>
          <w:noProof/>
        </w:rPr>
        <w:t>3.3.2</w:t>
      </w:r>
      <w:r>
        <w:rPr>
          <w:rFonts w:asciiTheme="minorHAnsi" w:eastAsiaTheme="minorEastAsia" w:hAnsiTheme="minorHAnsi" w:cstheme="minorBidi"/>
          <w:noProof/>
          <w:sz w:val="22"/>
          <w:szCs w:val="22"/>
          <w:lang w:eastAsia="it-IT"/>
        </w:rPr>
        <w:tab/>
      </w:r>
      <w:r>
        <w:rPr>
          <w:noProof/>
        </w:rPr>
        <w:t>Tracciato XML di SINTESI CONTROLLI</w:t>
      </w:r>
      <w:r>
        <w:rPr>
          <w:noProof/>
        </w:rPr>
        <w:tab/>
      </w:r>
      <w:r>
        <w:rPr>
          <w:noProof/>
        </w:rPr>
        <w:fldChar w:fldCharType="begin"/>
      </w:r>
      <w:r>
        <w:rPr>
          <w:noProof/>
        </w:rPr>
        <w:instrText xml:space="preserve"> PAGEREF _Toc64901431 \h </w:instrText>
      </w:r>
      <w:r>
        <w:rPr>
          <w:noProof/>
        </w:rPr>
      </w:r>
      <w:r>
        <w:rPr>
          <w:noProof/>
        </w:rPr>
        <w:fldChar w:fldCharType="separate"/>
      </w:r>
      <w:r w:rsidR="003D1080">
        <w:rPr>
          <w:noProof/>
        </w:rPr>
        <w:t>34</w:t>
      </w:r>
      <w:r>
        <w:rPr>
          <w:noProof/>
        </w:rPr>
        <w:fldChar w:fldCharType="end"/>
      </w:r>
    </w:p>
    <w:p w14:paraId="48815F4F" w14:textId="764DAEC3" w:rsidR="00910185" w:rsidRDefault="00910185">
      <w:pPr>
        <w:pStyle w:val="Sommario3"/>
        <w:rPr>
          <w:rFonts w:asciiTheme="minorHAnsi" w:eastAsiaTheme="minorEastAsia" w:hAnsiTheme="minorHAnsi" w:cstheme="minorBidi"/>
          <w:noProof/>
          <w:sz w:val="22"/>
          <w:szCs w:val="22"/>
          <w:lang w:eastAsia="it-IT"/>
        </w:rPr>
      </w:pPr>
      <w:r>
        <w:rPr>
          <w:noProof/>
        </w:rPr>
        <w:t>3.3.3</w:t>
      </w:r>
      <w:r>
        <w:rPr>
          <w:rFonts w:asciiTheme="minorHAnsi" w:eastAsiaTheme="minorEastAsia" w:hAnsiTheme="minorHAnsi" w:cstheme="minorBidi"/>
          <w:noProof/>
          <w:sz w:val="22"/>
          <w:szCs w:val="22"/>
          <w:lang w:eastAsia="it-IT"/>
        </w:rPr>
        <w:tab/>
      </w:r>
      <w:r>
        <w:rPr>
          <w:noProof/>
        </w:rPr>
        <w:t>Tracciato XML di DETTAGLIO CONTROLLI</w:t>
      </w:r>
      <w:r>
        <w:rPr>
          <w:noProof/>
        </w:rPr>
        <w:tab/>
      </w:r>
      <w:r>
        <w:rPr>
          <w:noProof/>
        </w:rPr>
        <w:fldChar w:fldCharType="begin"/>
      </w:r>
      <w:r>
        <w:rPr>
          <w:noProof/>
        </w:rPr>
        <w:instrText xml:space="preserve"> PAGEREF _Toc64901432 \h </w:instrText>
      </w:r>
      <w:r>
        <w:rPr>
          <w:noProof/>
        </w:rPr>
      </w:r>
      <w:r>
        <w:rPr>
          <w:noProof/>
        </w:rPr>
        <w:fldChar w:fldCharType="separate"/>
      </w:r>
      <w:r w:rsidR="003D1080">
        <w:rPr>
          <w:noProof/>
        </w:rPr>
        <w:t>35</w:t>
      </w:r>
      <w:r>
        <w:rPr>
          <w:noProof/>
        </w:rPr>
        <w:fldChar w:fldCharType="end"/>
      </w:r>
    </w:p>
    <w:p w14:paraId="26322DB2" w14:textId="4A6060FD" w:rsidR="00910185" w:rsidRDefault="00910185">
      <w:pPr>
        <w:pStyle w:val="Sommario1"/>
        <w:tabs>
          <w:tab w:val="left" w:pos="432"/>
        </w:tabs>
        <w:rPr>
          <w:rFonts w:asciiTheme="minorHAnsi" w:eastAsiaTheme="minorEastAsia" w:hAnsiTheme="minorHAnsi" w:cstheme="minorBidi"/>
          <w:noProof/>
          <w:sz w:val="22"/>
          <w:szCs w:val="22"/>
          <w:lang w:eastAsia="it-IT"/>
        </w:rPr>
      </w:pPr>
      <w:r>
        <w:rPr>
          <w:noProof/>
        </w:rPr>
        <w:t>4.</w:t>
      </w:r>
      <w:r>
        <w:rPr>
          <w:rFonts w:asciiTheme="minorHAnsi" w:eastAsiaTheme="minorEastAsia" w:hAnsiTheme="minorHAnsi" w:cstheme="minorBidi"/>
          <w:noProof/>
          <w:sz w:val="22"/>
          <w:szCs w:val="22"/>
          <w:lang w:eastAsia="it-IT"/>
        </w:rPr>
        <w:tab/>
      </w:r>
      <w:r>
        <w:rPr>
          <w:noProof/>
        </w:rPr>
        <w:t>Allegato 2 – Flusso Scheda assistenza domiciliare, dati Eventi (tracciato A1003)</w:t>
      </w:r>
      <w:r>
        <w:rPr>
          <w:noProof/>
        </w:rPr>
        <w:tab/>
      </w:r>
      <w:r>
        <w:rPr>
          <w:noProof/>
        </w:rPr>
        <w:fldChar w:fldCharType="begin"/>
      </w:r>
      <w:r>
        <w:rPr>
          <w:noProof/>
        </w:rPr>
        <w:instrText xml:space="preserve"> PAGEREF _Toc64901433 \h </w:instrText>
      </w:r>
      <w:r>
        <w:rPr>
          <w:noProof/>
        </w:rPr>
      </w:r>
      <w:r>
        <w:rPr>
          <w:noProof/>
        </w:rPr>
        <w:fldChar w:fldCharType="separate"/>
      </w:r>
      <w:r w:rsidR="003D1080">
        <w:rPr>
          <w:noProof/>
        </w:rPr>
        <w:t>37</w:t>
      </w:r>
      <w:r>
        <w:rPr>
          <w:noProof/>
        </w:rPr>
        <w:fldChar w:fldCharType="end"/>
      </w:r>
    </w:p>
    <w:p w14:paraId="6E0FD0E4" w14:textId="300F85D5"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4.1</w:t>
      </w:r>
      <w:r>
        <w:rPr>
          <w:rFonts w:asciiTheme="minorHAnsi" w:eastAsiaTheme="minorEastAsia" w:hAnsiTheme="minorHAnsi" w:cstheme="minorBidi"/>
          <w:noProof/>
          <w:sz w:val="22"/>
          <w:szCs w:val="22"/>
          <w:lang w:eastAsia="it-IT"/>
        </w:rPr>
        <w:tab/>
      </w:r>
      <w:r>
        <w:rPr>
          <w:noProof/>
        </w:rPr>
        <w:t>Regole di validazione</w:t>
      </w:r>
      <w:r>
        <w:rPr>
          <w:noProof/>
        </w:rPr>
        <w:tab/>
      </w:r>
      <w:r>
        <w:rPr>
          <w:noProof/>
        </w:rPr>
        <w:fldChar w:fldCharType="begin"/>
      </w:r>
      <w:r>
        <w:rPr>
          <w:noProof/>
        </w:rPr>
        <w:instrText xml:space="preserve"> PAGEREF _Toc64901434 \h </w:instrText>
      </w:r>
      <w:r>
        <w:rPr>
          <w:noProof/>
        </w:rPr>
      </w:r>
      <w:r>
        <w:rPr>
          <w:noProof/>
        </w:rPr>
        <w:fldChar w:fldCharType="separate"/>
      </w:r>
      <w:r w:rsidR="003D1080">
        <w:rPr>
          <w:noProof/>
        </w:rPr>
        <w:t>37</w:t>
      </w:r>
      <w:r>
        <w:rPr>
          <w:noProof/>
        </w:rPr>
        <w:fldChar w:fldCharType="end"/>
      </w:r>
    </w:p>
    <w:p w14:paraId="6FCDA2C0" w14:textId="08B59986" w:rsidR="00910185" w:rsidRDefault="00910185">
      <w:pPr>
        <w:pStyle w:val="Sommario3"/>
        <w:rPr>
          <w:rFonts w:asciiTheme="minorHAnsi" w:eastAsiaTheme="minorEastAsia" w:hAnsiTheme="minorHAnsi" w:cstheme="minorBidi"/>
          <w:noProof/>
          <w:sz w:val="22"/>
          <w:szCs w:val="22"/>
          <w:lang w:eastAsia="it-IT"/>
        </w:rPr>
      </w:pPr>
      <w:r>
        <w:rPr>
          <w:noProof/>
        </w:rPr>
        <w:t>4.1.1</w:t>
      </w:r>
      <w:r>
        <w:rPr>
          <w:rFonts w:asciiTheme="minorHAnsi" w:eastAsiaTheme="minorEastAsia" w:hAnsiTheme="minorHAnsi" w:cstheme="minorBidi"/>
          <w:noProof/>
          <w:sz w:val="22"/>
          <w:szCs w:val="22"/>
          <w:lang w:eastAsia="it-IT"/>
        </w:rPr>
        <w:tab/>
      </w:r>
      <w:r>
        <w:rPr>
          <w:noProof/>
        </w:rPr>
        <w:t>Controlli XSD (ster_a1003_01.xsd)</w:t>
      </w:r>
      <w:r>
        <w:rPr>
          <w:noProof/>
        </w:rPr>
        <w:tab/>
      </w:r>
      <w:r>
        <w:rPr>
          <w:noProof/>
        </w:rPr>
        <w:fldChar w:fldCharType="begin"/>
      </w:r>
      <w:r>
        <w:rPr>
          <w:noProof/>
        </w:rPr>
        <w:instrText xml:space="preserve"> PAGEREF _Toc64901435 \h </w:instrText>
      </w:r>
      <w:r>
        <w:rPr>
          <w:noProof/>
        </w:rPr>
      </w:r>
      <w:r>
        <w:rPr>
          <w:noProof/>
        </w:rPr>
        <w:fldChar w:fldCharType="separate"/>
      </w:r>
      <w:r w:rsidR="003D1080">
        <w:rPr>
          <w:noProof/>
        </w:rPr>
        <w:t>38</w:t>
      </w:r>
      <w:r>
        <w:rPr>
          <w:noProof/>
        </w:rPr>
        <w:fldChar w:fldCharType="end"/>
      </w:r>
    </w:p>
    <w:p w14:paraId="3EE99D8E" w14:textId="64048FE4"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4.2</w:t>
      </w:r>
      <w:r>
        <w:rPr>
          <w:rFonts w:asciiTheme="minorHAnsi" w:eastAsiaTheme="minorEastAsia" w:hAnsiTheme="minorHAnsi" w:cstheme="minorBidi"/>
          <w:noProof/>
          <w:sz w:val="22"/>
          <w:szCs w:val="22"/>
          <w:lang w:eastAsia="it-IT"/>
        </w:rPr>
        <w:tab/>
      </w:r>
      <w:r>
        <w:rPr>
          <w:noProof/>
        </w:rPr>
        <w:t>Schemi XML e XSD di Invio</w:t>
      </w:r>
      <w:r>
        <w:rPr>
          <w:noProof/>
        </w:rPr>
        <w:tab/>
      </w:r>
      <w:r>
        <w:rPr>
          <w:noProof/>
        </w:rPr>
        <w:fldChar w:fldCharType="begin"/>
      </w:r>
      <w:r>
        <w:rPr>
          <w:noProof/>
        </w:rPr>
        <w:instrText xml:space="preserve"> PAGEREF _Toc64901436 \h </w:instrText>
      </w:r>
      <w:r>
        <w:rPr>
          <w:noProof/>
        </w:rPr>
      </w:r>
      <w:r>
        <w:rPr>
          <w:noProof/>
        </w:rPr>
        <w:fldChar w:fldCharType="separate"/>
      </w:r>
      <w:r w:rsidR="003D1080">
        <w:rPr>
          <w:noProof/>
        </w:rPr>
        <w:t>43</w:t>
      </w:r>
      <w:r>
        <w:rPr>
          <w:noProof/>
        </w:rPr>
        <w:fldChar w:fldCharType="end"/>
      </w:r>
    </w:p>
    <w:p w14:paraId="234E2987" w14:textId="0D6FDBFC" w:rsidR="00910185" w:rsidRDefault="00910185">
      <w:pPr>
        <w:pStyle w:val="Sommario3"/>
        <w:rPr>
          <w:rFonts w:asciiTheme="minorHAnsi" w:eastAsiaTheme="minorEastAsia" w:hAnsiTheme="minorHAnsi" w:cstheme="minorBidi"/>
          <w:noProof/>
          <w:sz w:val="22"/>
          <w:szCs w:val="22"/>
          <w:lang w:eastAsia="it-IT"/>
        </w:rPr>
      </w:pPr>
      <w:r>
        <w:rPr>
          <w:noProof/>
        </w:rPr>
        <w:t>4.2.1</w:t>
      </w:r>
      <w:r>
        <w:rPr>
          <w:rFonts w:asciiTheme="minorHAnsi" w:eastAsiaTheme="minorEastAsia" w:hAnsiTheme="minorHAnsi" w:cstheme="minorBidi"/>
          <w:noProof/>
          <w:sz w:val="22"/>
          <w:szCs w:val="22"/>
          <w:lang w:eastAsia="it-IT"/>
        </w:rPr>
        <w:tab/>
      </w:r>
      <w:r>
        <w:rPr>
          <w:noProof/>
        </w:rPr>
        <w:t>Tracciato XML (ster_a1003_01.xml)</w:t>
      </w:r>
      <w:r>
        <w:rPr>
          <w:noProof/>
        </w:rPr>
        <w:tab/>
      </w:r>
      <w:r>
        <w:rPr>
          <w:noProof/>
        </w:rPr>
        <w:fldChar w:fldCharType="begin"/>
      </w:r>
      <w:r>
        <w:rPr>
          <w:noProof/>
        </w:rPr>
        <w:instrText xml:space="preserve"> PAGEREF _Toc64901437 \h </w:instrText>
      </w:r>
      <w:r>
        <w:rPr>
          <w:noProof/>
        </w:rPr>
      </w:r>
      <w:r>
        <w:rPr>
          <w:noProof/>
        </w:rPr>
        <w:fldChar w:fldCharType="separate"/>
      </w:r>
      <w:r w:rsidR="003D1080">
        <w:rPr>
          <w:noProof/>
        </w:rPr>
        <w:t>43</w:t>
      </w:r>
      <w:r>
        <w:rPr>
          <w:noProof/>
        </w:rPr>
        <w:fldChar w:fldCharType="end"/>
      </w:r>
    </w:p>
    <w:p w14:paraId="089BEAD3" w14:textId="66623524" w:rsidR="00910185" w:rsidRDefault="00910185">
      <w:pPr>
        <w:pStyle w:val="Sommario3"/>
        <w:rPr>
          <w:rFonts w:asciiTheme="minorHAnsi" w:eastAsiaTheme="minorEastAsia" w:hAnsiTheme="minorHAnsi" w:cstheme="minorBidi"/>
          <w:noProof/>
          <w:sz w:val="22"/>
          <w:szCs w:val="22"/>
          <w:lang w:eastAsia="it-IT"/>
        </w:rPr>
      </w:pPr>
      <w:r>
        <w:rPr>
          <w:noProof/>
        </w:rPr>
        <w:t>4.2.2</w:t>
      </w:r>
      <w:r>
        <w:rPr>
          <w:rFonts w:asciiTheme="minorHAnsi" w:eastAsiaTheme="minorEastAsia" w:hAnsiTheme="minorHAnsi" w:cstheme="minorBidi"/>
          <w:noProof/>
          <w:sz w:val="22"/>
          <w:szCs w:val="22"/>
          <w:lang w:eastAsia="it-IT"/>
        </w:rPr>
        <w:tab/>
      </w:r>
      <w:r>
        <w:rPr>
          <w:noProof/>
        </w:rPr>
        <w:t>Tracciato XSD (ster_a1003_01_</w:t>
      </w:r>
      <w:r w:rsidR="00571387">
        <w:rPr>
          <w:noProof/>
        </w:rPr>
        <w:t>10</w:t>
      </w:r>
      <w:r>
        <w:rPr>
          <w:noProof/>
        </w:rPr>
        <w:t>.xsd)</w:t>
      </w:r>
      <w:r>
        <w:rPr>
          <w:noProof/>
        </w:rPr>
        <w:tab/>
      </w:r>
      <w:r>
        <w:rPr>
          <w:noProof/>
        </w:rPr>
        <w:fldChar w:fldCharType="begin"/>
      </w:r>
      <w:r>
        <w:rPr>
          <w:noProof/>
        </w:rPr>
        <w:instrText xml:space="preserve"> PAGEREF _Toc64901438 \h </w:instrText>
      </w:r>
      <w:r>
        <w:rPr>
          <w:noProof/>
        </w:rPr>
      </w:r>
      <w:r>
        <w:rPr>
          <w:noProof/>
        </w:rPr>
        <w:fldChar w:fldCharType="separate"/>
      </w:r>
      <w:r w:rsidR="003D1080">
        <w:rPr>
          <w:noProof/>
        </w:rPr>
        <w:t>46</w:t>
      </w:r>
      <w:r>
        <w:rPr>
          <w:noProof/>
        </w:rPr>
        <w:fldChar w:fldCharType="end"/>
      </w:r>
    </w:p>
    <w:p w14:paraId="608C5EC4" w14:textId="2E1ACC27"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4.3</w:t>
      </w:r>
      <w:r>
        <w:rPr>
          <w:rFonts w:asciiTheme="minorHAnsi" w:eastAsiaTheme="minorEastAsia" w:hAnsiTheme="minorHAnsi" w:cstheme="minorBidi"/>
          <w:noProof/>
          <w:sz w:val="22"/>
          <w:szCs w:val="22"/>
          <w:lang w:eastAsia="it-IT"/>
        </w:rPr>
        <w:tab/>
      </w:r>
      <w:r>
        <w:rPr>
          <w:noProof/>
        </w:rPr>
        <w:t>Schemi XML di Restituzione</w:t>
      </w:r>
      <w:r>
        <w:rPr>
          <w:noProof/>
        </w:rPr>
        <w:tab/>
      </w:r>
      <w:r>
        <w:rPr>
          <w:noProof/>
        </w:rPr>
        <w:fldChar w:fldCharType="begin"/>
      </w:r>
      <w:r>
        <w:rPr>
          <w:noProof/>
        </w:rPr>
        <w:instrText xml:space="preserve"> PAGEREF _Toc64901439 \h </w:instrText>
      </w:r>
      <w:r>
        <w:rPr>
          <w:noProof/>
        </w:rPr>
      </w:r>
      <w:r>
        <w:rPr>
          <w:noProof/>
        </w:rPr>
        <w:fldChar w:fldCharType="separate"/>
      </w:r>
      <w:r w:rsidR="003D1080">
        <w:rPr>
          <w:noProof/>
        </w:rPr>
        <w:t>65</w:t>
      </w:r>
      <w:r>
        <w:rPr>
          <w:noProof/>
        </w:rPr>
        <w:fldChar w:fldCharType="end"/>
      </w:r>
    </w:p>
    <w:p w14:paraId="041C754D" w14:textId="65F14F95" w:rsidR="00910185" w:rsidRDefault="00910185">
      <w:pPr>
        <w:pStyle w:val="Sommario3"/>
        <w:rPr>
          <w:rFonts w:asciiTheme="minorHAnsi" w:eastAsiaTheme="minorEastAsia" w:hAnsiTheme="minorHAnsi" w:cstheme="minorBidi"/>
          <w:noProof/>
          <w:sz w:val="22"/>
          <w:szCs w:val="22"/>
          <w:lang w:eastAsia="it-IT"/>
        </w:rPr>
      </w:pPr>
      <w:r>
        <w:rPr>
          <w:noProof/>
        </w:rPr>
        <w:t>4.3.1</w:t>
      </w:r>
      <w:r>
        <w:rPr>
          <w:rFonts w:asciiTheme="minorHAnsi" w:eastAsiaTheme="minorEastAsia" w:hAnsiTheme="minorHAnsi" w:cstheme="minorBidi"/>
          <w:noProof/>
          <w:sz w:val="22"/>
          <w:szCs w:val="22"/>
          <w:lang w:eastAsia="it-IT"/>
        </w:rPr>
        <w:tab/>
      </w:r>
      <w:r>
        <w:rPr>
          <w:noProof/>
        </w:rPr>
        <w:t>Tracciato XML di QUADRATURA</w:t>
      </w:r>
      <w:r>
        <w:rPr>
          <w:noProof/>
        </w:rPr>
        <w:tab/>
      </w:r>
      <w:r>
        <w:rPr>
          <w:noProof/>
        </w:rPr>
        <w:fldChar w:fldCharType="begin"/>
      </w:r>
      <w:r>
        <w:rPr>
          <w:noProof/>
        </w:rPr>
        <w:instrText xml:space="preserve"> PAGEREF _Toc64901440 \h </w:instrText>
      </w:r>
      <w:r>
        <w:rPr>
          <w:noProof/>
        </w:rPr>
      </w:r>
      <w:r>
        <w:rPr>
          <w:noProof/>
        </w:rPr>
        <w:fldChar w:fldCharType="separate"/>
      </w:r>
      <w:r w:rsidR="003D1080">
        <w:rPr>
          <w:noProof/>
        </w:rPr>
        <w:t>65</w:t>
      </w:r>
      <w:r>
        <w:rPr>
          <w:noProof/>
        </w:rPr>
        <w:fldChar w:fldCharType="end"/>
      </w:r>
    </w:p>
    <w:p w14:paraId="52CCB442" w14:textId="56EC482A" w:rsidR="00910185" w:rsidRDefault="00910185">
      <w:pPr>
        <w:pStyle w:val="Sommario3"/>
        <w:rPr>
          <w:rFonts w:asciiTheme="minorHAnsi" w:eastAsiaTheme="minorEastAsia" w:hAnsiTheme="minorHAnsi" w:cstheme="minorBidi"/>
          <w:noProof/>
          <w:sz w:val="22"/>
          <w:szCs w:val="22"/>
          <w:lang w:eastAsia="it-IT"/>
        </w:rPr>
      </w:pPr>
      <w:r>
        <w:rPr>
          <w:noProof/>
        </w:rPr>
        <w:t>4.3.2</w:t>
      </w:r>
      <w:r>
        <w:rPr>
          <w:rFonts w:asciiTheme="minorHAnsi" w:eastAsiaTheme="minorEastAsia" w:hAnsiTheme="minorHAnsi" w:cstheme="minorBidi"/>
          <w:noProof/>
          <w:sz w:val="22"/>
          <w:szCs w:val="22"/>
          <w:lang w:eastAsia="it-IT"/>
        </w:rPr>
        <w:tab/>
      </w:r>
      <w:r>
        <w:rPr>
          <w:noProof/>
        </w:rPr>
        <w:t>Tracciato XML di SINTESI CONTROLLI</w:t>
      </w:r>
      <w:r>
        <w:rPr>
          <w:noProof/>
        </w:rPr>
        <w:tab/>
      </w:r>
      <w:r>
        <w:rPr>
          <w:noProof/>
        </w:rPr>
        <w:fldChar w:fldCharType="begin"/>
      </w:r>
      <w:r>
        <w:rPr>
          <w:noProof/>
        </w:rPr>
        <w:instrText xml:space="preserve"> PAGEREF _Toc64901441 \h </w:instrText>
      </w:r>
      <w:r>
        <w:rPr>
          <w:noProof/>
        </w:rPr>
      </w:r>
      <w:r>
        <w:rPr>
          <w:noProof/>
        </w:rPr>
        <w:fldChar w:fldCharType="separate"/>
      </w:r>
      <w:r w:rsidR="003D1080">
        <w:rPr>
          <w:noProof/>
        </w:rPr>
        <w:t>67</w:t>
      </w:r>
      <w:r>
        <w:rPr>
          <w:noProof/>
        </w:rPr>
        <w:fldChar w:fldCharType="end"/>
      </w:r>
    </w:p>
    <w:p w14:paraId="122C250A" w14:textId="31ED4138" w:rsidR="00910185" w:rsidRDefault="00910185">
      <w:pPr>
        <w:pStyle w:val="Sommario3"/>
        <w:rPr>
          <w:rFonts w:asciiTheme="minorHAnsi" w:eastAsiaTheme="minorEastAsia" w:hAnsiTheme="minorHAnsi" w:cstheme="minorBidi"/>
          <w:noProof/>
          <w:sz w:val="22"/>
          <w:szCs w:val="22"/>
          <w:lang w:eastAsia="it-IT"/>
        </w:rPr>
      </w:pPr>
      <w:r>
        <w:rPr>
          <w:noProof/>
        </w:rPr>
        <w:t>4.3.3</w:t>
      </w:r>
      <w:r>
        <w:rPr>
          <w:rFonts w:asciiTheme="minorHAnsi" w:eastAsiaTheme="minorEastAsia" w:hAnsiTheme="minorHAnsi" w:cstheme="minorBidi"/>
          <w:noProof/>
          <w:sz w:val="22"/>
          <w:szCs w:val="22"/>
          <w:lang w:eastAsia="it-IT"/>
        </w:rPr>
        <w:tab/>
      </w:r>
      <w:r>
        <w:rPr>
          <w:noProof/>
        </w:rPr>
        <w:t>Tracciato XML di DETTAGLIO CONTROLLI</w:t>
      </w:r>
      <w:r>
        <w:rPr>
          <w:noProof/>
        </w:rPr>
        <w:tab/>
      </w:r>
      <w:r>
        <w:rPr>
          <w:noProof/>
        </w:rPr>
        <w:fldChar w:fldCharType="begin"/>
      </w:r>
      <w:r>
        <w:rPr>
          <w:noProof/>
        </w:rPr>
        <w:instrText xml:space="preserve"> PAGEREF _Toc64901442 \h </w:instrText>
      </w:r>
      <w:r>
        <w:rPr>
          <w:noProof/>
        </w:rPr>
      </w:r>
      <w:r>
        <w:rPr>
          <w:noProof/>
        </w:rPr>
        <w:fldChar w:fldCharType="separate"/>
      </w:r>
      <w:r w:rsidR="003D1080">
        <w:rPr>
          <w:noProof/>
        </w:rPr>
        <w:t>68</w:t>
      </w:r>
      <w:r>
        <w:rPr>
          <w:noProof/>
        </w:rPr>
        <w:fldChar w:fldCharType="end"/>
      </w:r>
    </w:p>
    <w:p w14:paraId="4295BB09" w14:textId="73AEF278" w:rsidR="00910185" w:rsidRDefault="00910185">
      <w:pPr>
        <w:pStyle w:val="Sommario1"/>
        <w:rPr>
          <w:rFonts w:asciiTheme="minorHAnsi" w:eastAsiaTheme="minorEastAsia" w:hAnsiTheme="minorHAnsi" w:cstheme="minorBidi"/>
          <w:noProof/>
          <w:sz w:val="22"/>
          <w:szCs w:val="22"/>
          <w:lang w:eastAsia="it-IT"/>
        </w:rPr>
      </w:pPr>
      <w:r>
        <w:rPr>
          <w:noProof/>
        </w:rPr>
        <w:t>Allegato 3 – Flusso Scheda assistenza residenziale/semiresidenziale ,dati Presa in carico (tracciato B0003)</w:t>
      </w:r>
      <w:r>
        <w:rPr>
          <w:noProof/>
        </w:rPr>
        <w:tab/>
      </w:r>
      <w:r>
        <w:rPr>
          <w:noProof/>
        </w:rPr>
        <w:fldChar w:fldCharType="begin"/>
      </w:r>
      <w:r>
        <w:rPr>
          <w:noProof/>
        </w:rPr>
        <w:instrText xml:space="preserve"> PAGEREF _Toc64901443 \h </w:instrText>
      </w:r>
      <w:r>
        <w:rPr>
          <w:noProof/>
        </w:rPr>
      </w:r>
      <w:r>
        <w:rPr>
          <w:noProof/>
        </w:rPr>
        <w:fldChar w:fldCharType="separate"/>
      </w:r>
      <w:r w:rsidR="003D1080">
        <w:rPr>
          <w:noProof/>
        </w:rPr>
        <w:t>70</w:t>
      </w:r>
      <w:r>
        <w:rPr>
          <w:noProof/>
        </w:rPr>
        <w:fldChar w:fldCharType="end"/>
      </w:r>
    </w:p>
    <w:p w14:paraId="05353046" w14:textId="1747B0CB"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4.4</w:t>
      </w:r>
      <w:r>
        <w:rPr>
          <w:rFonts w:asciiTheme="minorHAnsi" w:eastAsiaTheme="minorEastAsia" w:hAnsiTheme="minorHAnsi" w:cstheme="minorBidi"/>
          <w:noProof/>
          <w:sz w:val="22"/>
          <w:szCs w:val="22"/>
          <w:lang w:eastAsia="it-IT"/>
        </w:rPr>
        <w:tab/>
      </w:r>
      <w:r>
        <w:rPr>
          <w:noProof/>
        </w:rPr>
        <w:t>Regole di validazione</w:t>
      </w:r>
      <w:r>
        <w:rPr>
          <w:noProof/>
        </w:rPr>
        <w:tab/>
      </w:r>
      <w:r>
        <w:rPr>
          <w:noProof/>
        </w:rPr>
        <w:fldChar w:fldCharType="begin"/>
      </w:r>
      <w:r>
        <w:rPr>
          <w:noProof/>
        </w:rPr>
        <w:instrText xml:space="preserve"> PAGEREF _Toc64901444 \h </w:instrText>
      </w:r>
      <w:r>
        <w:rPr>
          <w:noProof/>
        </w:rPr>
      </w:r>
      <w:r>
        <w:rPr>
          <w:noProof/>
        </w:rPr>
        <w:fldChar w:fldCharType="separate"/>
      </w:r>
      <w:r w:rsidR="003D1080">
        <w:rPr>
          <w:noProof/>
        </w:rPr>
        <w:t>70</w:t>
      </w:r>
      <w:r>
        <w:rPr>
          <w:noProof/>
        </w:rPr>
        <w:fldChar w:fldCharType="end"/>
      </w:r>
    </w:p>
    <w:p w14:paraId="6489A566" w14:textId="66B7D6AD" w:rsidR="00910185" w:rsidRDefault="00910185">
      <w:pPr>
        <w:pStyle w:val="Sommario3"/>
        <w:rPr>
          <w:rFonts w:asciiTheme="minorHAnsi" w:eastAsiaTheme="minorEastAsia" w:hAnsiTheme="minorHAnsi" w:cstheme="minorBidi"/>
          <w:noProof/>
          <w:sz w:val="22"/>
          <w:szCs w:val="22"/>
          <w:lang w:eastAsia="it-IT"/>
        </w:rPr>
      </w:pPr>
      <w:r>
        <w:rPr>
          <w:noProof/>
        </w:rPr>
        <w:t>4.4.1</w:t>
      </w:r>
      <w:r>
        <w:rPr>
          <w:rFonts w:asciiTheme="minorHAnsi" w:eastAsiaTheme="minorEastAsia" w:hAnsiTheme="minorHAnsi" w:cstheme="minorBidi"/>
          <w:noProof/>
          <w:sz w:val="22"/>
          <w:szCs w:val="22"/>
          <w:lang w:eastAsia="it-IT"/>
        </w:rPr>
        <w:tab/>
      </w:r>
      <w:r>
        <w:rPr>
          <w:noProof/>
        </w:rPr>
        <w:t>Controlli XSD (ster_b0003_01.xsd)</w:t>
      </w:r>
      <w:r>
        <w:rPr>
          <w:noProof/>
        </w:rPr>
        <w:tab/>
      </w:r>
      <w:r>
        <w:rPr>
          <w:noProof/>
        </w:rPr>
        <w:fldChar w:fldCharType="begin"/>
      </w:r>
      <w:r>
        <w:rPr>
          <w:noProof/>
        </w:rPr>
        <w:instrText xml:space="preserve"> PAGEREF _Toc64901445 \h </w:instrText>
      </w:r>
      <w:r>
        <w:rPr>
          <w:noProof/>
        </w:rPr>
      </w:r>
      <w:r>
        <w:rPr>
          <w:noProof/>
        </w:rPr>
        <w:fldChar w:fldCharType="separate"/>
      </w:r>
      <w:r w:rsidR="003D1080">
        <w:rPr>
          <w:noProof/>
        </w:rPr>
        <w:t>70</w:t>
      </w:r>
      <w:r>
        <w:rPr>
          <w:noProof/>
        </w:rPr>
        <w:fldChar w:fldCharType="end"/>
      </w:r>
    </w:p>
    <w:p w14:paraId="0F9B2E32" w14:textId="45AAE671"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lastRenderedPageBreak/>
        <w:t>4.5</w:t>
      </w:r>
      <w:r>
        <w:rPr>
          <w:rFonts w:asciiTheme="minorHAnsi" w:eastAsiaTheme="minorEastAsia" w:hAnsiTheme="minorHAnsi" w:cstheme="minorBidi"/>
          <w:noProof/>
          <w:sz w:val="22"/>
          <w:szCs w:val="22"/>
          <w:lang w:eastAsia="it-IT"/>
        </w:rPr>
        <w:tab/>
      </w:r>
      <w:r>
        <w:rPr>
          <w:noProof/>
        </w:rPr>
        <w:t>Schemi XML e XSD di Invio</w:t>
      </w:r>
      <w:r>
        <w:rPr>
          <w:noProof/>
        </w:rPr>
        <w:tab/>
      </w:r>
      <w:r>
        <w:rPr>
          <w:noProof/>
        </w:rPr>
        <w:fldChar w:fldCharType="begin"/>
      </w:r>
      <w:r>
        <w:rPr>
          <w:noProof/>
        </w:rPr>
        <w:instrText xml:space="preserve"> PAGEREF _Toc64901446 \h </w:instrText>
      </w:r>
      <w:r>
        <w:rPr>
          <w:noProof/>
        </w:rPr>
      </w:r>
      <w:r>
        <w:rPr>
          <w:noProof/>
        </w:rPr>
        <w:fldChar w:fldCharType="separate"/>
      </w:r>
      <w:r w:rsidR="003D1080">
        <w:rPr>
          <w:noProof/>
        </w:rPr>
        <w:t>72</w:t>
      </w:r>
      <w:r>
        <w:rPr>
          <w:noProof/>
        </w:rPr>
        <w:fldChar w:fldCharType="end"/>
      </w:r>
    </w:p>
    <w:p w14:paraId="4F47FC78" w14:textId="5A3FD3E7" w:rsidR="00910185" w:rsidRDefault="00910185">
      <w:pPr>
        <w:pStyle w:val="Sommario3"/>
        <w:rPr>
          <w:rFonts w:asciiTheme="minorHAnsi" w:eastAsiaTheme="minorEastAsia" w:hAnsiTheme="minorHAnsi" w:cstheme="minorBidi"/>
          <w:noProof/>
          <w:sz w:val="22"/>
          <w:szCs w:val="22"/>
          <w:lang w:eastAsia="it-IT"/>
        </w:rPr>
      </w:pPr>
      <w:r>
        <w:rPr>
          <w:noProof/>
        </w:rPr>
        <w:t>4.5.1</w:t>
      </w:r>
      <w:r>
        <w:rPr>
          <w:rFonts w:asciiTheme="minorHAnsi" w:eastAsiaTheme="minorEastAsia" w:hAnsiTheme="minorHAnsi" w:cstheme="minorBidi"/>
          <w:noProof/>
          <w:sz w:val="22"/>
          <w:szCs w:val="22"/>
          <w:lang w:eastAsia="it-IT"/>
        </w:rPr>
        <w:tab/>
      </w:r>
      <w:r>
        <w:rPr>
          <w:noProof/>
        </w:rPr>
        <w:t>Tracciato XML (ster_b0003_01.xml)</w:t>
      </w:r>
      <w:r>
        <w:rPr>
          <w:noProof/>
        </w:rPr>
        <w:tab/>
      </w:r>
      <w:r>
        <w:rPr>
          <w:noProof/>
        </w:rPr>
        <w:fldChar w:fldCharType="begin"/>
      </w:r>
      <w:r>
        <w:rPr>
          <w:noProof/>
        </w:rPr>
        <w:instrText xml:space="preserve"> PAGEREF _Toc64901447 \h </w:instrText>
      </w:r>
      <w:r>
        <w:rPr>
          <w:noProof/>
        </w:rPr>
      </w:r>
      <w:r>
        <w:rPr>
          <w:noProof/>
        </w:rPr>
        <w:fldChar w:fldCharType="separate"/>
      </w:r>
      <w:r w:rsidR="003D1080">
        <w:rPr>
          <w:noProof/>
        </w:rPr>
        <w:t>72</w:t>
      </w:r>
      <w:r>
        <w:rPr>
          <w:noProof/>
        </w:rPr>
        <w:fldChar w:fldCharType="end"/>
      </w:r>
    </w:p>
    <w:p w14:paraId="17AD6C4D" w14:textId="28FBD0B9" w:rsidR="00910185" w:rsidRDefault="00910185">
      <w:pPr>
        <w:pStyle w:val="Sommario3"/>
        <w:rPr>
          <w:rFonts w:asciiTheme="minorHAnsi" w:eastAsiaTheme="minorEastAsia" w:hAnsiTheme="minorHAnsi" w:cstheme="minorBidi"/>
          <w:noProof/>
          <w:sz w:val="22"/>
          <w:szCs w:val="22"/>
          <w:lang w:eastAsia="it-IT"/>
        </w:rPr>
      </w:pPr>
      <w:r>
        <w:rPr>
          <w:noProof/>
        </w:rPr>
        <w:t>4.5.2</w:t>
      </w:r>
      <w:r>
        <w:rPr>
          <w:rFonts w:asciiTheme="minorHAnsi" w:eastAsiaTheme="minorEastAsia" w:hAnsiTheme="minorHAnsi" w:cstheme="minorBidi"/>
          <w:noProof/>
          <w:sz w:val="22"/>
          <w:szCs w:val="22"/>
          <w:lang w:eastAsia="it-IT"/>
        </w:rPr>
        <w:tab/>
      </w:r>
      <w:r>
        <w:rPr>
          <w:noProof/>
        </w:rPr>
        <w:t>Tracciato XSD  (ster_b0003_01_0</w:t>
      </w:r>
      <w:r w:rsidR="009636A5">
        <w:rPr>
          <w:noProof/>
        </w:rPr>
        <w:t>5</w:t>
      </w:r>
      <w:r>
        <w:rPr>
          <w:noProof/>
        </w:rPr>
        <w:t>.xsd)</w:t>
      </w:r>
      <w:r>
        <w:rPr>
          <w:noProof/>
        </w:rPr>
        <w:tab/>
      </w:r>
      <w:r>
        <w:rPr>
          <w:noProof/>
        </w:rPr>
        <w:fldChar w:fldCharType="begin"/>
      </w:r>
      <w:r>
        <w:rPr>
          <w:noProof/>
        </w:rPr>
        <w:instrText xml:space="preserve"> PAGEREF _Toc64901448 \h </w:instrText>
      </w:r>
      <w:r>
        <w:rPr>
          <w:noProof/>
        </w:rPr>
      </w:r>
      <w:r>
        <w:rPr>
          <w:noProof/>
        </w:rPr>
        <w:fldChar w:fldCharType="separate"/>
      </w:r>
      <w:r w:rsidR="003D1080">
        <w:rPr>
          <w:noProof/>
        </w:rPr>
        <w:t>73</w:t>
      </w:r>
      <w:r>
        <w:rPr>
          <w:noProof/>
        </w:rPr>
        <w:fldChar w:fldCharType="end"/>
      </w:r>
    </w:p>
    <w:p w14:paraId="73207E3E" w14:textId="595E2A76"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4.6</w:t>
      </w:r>
      <w:r>
        <w:rPr>
          <w:rFonts w:asciiTheme="minorHAnsi" w:eastAsiaTheme="minorEastAsia" w:hAnsiTheme="minorHAnsi" w:cstheme="minorBidi"/>
          <w:noProof/>
          <w:sz w:val="22"/>
          <w:szCs w:val="22"/>
          <w:lang w:eastAsia="it-IT"/>
        </w:rPr>
        <w:tab/>
      </w:r>
      <w:r>
        <w:rPr>
          <w:noProof/>
        </w:rPr>
        <w:t>Schemi XML di Restituzione</w:t>
      </w:r>
      <w:r>
        <w:rPr>
          <w:noProof/>
        </w:rPr>
        <w:tab/>
      </w:r>
      <w:r>
        <w:rPr>
          <w:noProof/>
        </w:rPr>
        <w:fldChar w:fldCharType="begin"/>
      </w:r>
      <w:r>
        <w:rPr>
          <w:noProof/>
        </w:rPr>
        <w:instrText xml:space="preserve"> PAGEREF _Toc64901449 \h </w:instrText>
      </w:r>
      <w:r>
        <w:rPr>
          <w:noProof/>
        </w:rPr>
      </w:r>
      <w:r>
        <w:rPr>
          <w:noProof/>
        </w:rPr>
        <w:fldChar w:fldCharType="separate"/>
      </w:r>
      <w:r w:rsidR="003D1080">
        <w:rPr>
          <w:noProof/>
        </w:rPr>
        <w:t>81</w:t>
      </w:r>
      <w:r>
        <w:rPr>
          <w:noProof/>
        </w:rPr>
        <w:fldChar w:fldCharType="end"/>
      </w:r>
    </w:p>
    <w:p w14:paraId="4097FA2C" w14:textId="0396F0F9" w:rsidR="00910185" w:rsidRDefault="00910185">
      <w:pPr>
        <w:pStyle w:val="Sommario3"/>
        <w:rPr>
          <w:rFonts w:asciiTheme="minorHAnsi" w:eastAsiaTheme="minorEastAsia" w:hAnsiTheme="minorHAnsi" w:cstheme="minorBidi"/>
          <w:noProof/>
          <w:sz w:val="22"/>
          <w:szCs w:val="22"/>
          <w:lang w:eastAsia="it-IT"/>
        </w:rPr>
      </w:pPr>
      <w:r>
        <w:rPr>
          <w:noProof/>
        </w:rPr>
        <w:t>4.6.1</w:t>
      </w:r>
      <w:r>
        <w:rPr>
          <w:rFonts w:asciiTheme="minorHAnsi" w:eastAsiaTheme="minorEastAsia" w:hAnsiTheme="minorHAnsi" w:cstheme="minorBidi"/>
          <w:noProof/>
          <w:sz w:val="22"/>
          <w:szCs w:val="22"/>
          <w:lang w:eastAsia="it-IT"/>
        </w:rPr>
        <w:tab/>
      </w:r>
      <w:r>
        <w:rPr>
          <w:noProof/>
        </w:rPr>
        <w:t>Tracciato XML di QUADRATURA</w:t>
      </w:r>
      <w:r>
        <w:rPr>
          <w:noProof/>
        </w:rPr>
        <w:tab/>
      </w:r>
      <w:r>
        <w:rPr>
          <w:noProof/>
        </w:rPr>
        <w:fldChar w:fldCharType="begin"/>
      </w:r>
      <w:r>
        <w:rPr>
          <w:noProof/>
        </w:rPr>
        <w:instrText xml:space="preserve"> PAGEREF _Toc64901450 \h </w:instrText>
      </w:r>
      <w:r>
        <w:rPr>
          <w:noProof/>
        </w:rPr>
      </w:r>
      <w:r>
        <w:rPr>
          <w:noProof/>
        </w:rPr>
        <w:fldChar w:fldCharType="separate"/>
      </w:r>
      <w:r w:rsidR="003D1080">
        <w:rPr>
          <w:noProof/>
        </w:rPr>
        <w:t>81</w:t>
      </w:r>
      <w:r>
        <w:rPr>
          <w:noProof/>
        </w:rPr>
        <w:fldChar w:fldCharType="end"/>
      </w:r>
    </w:p>
    <w:p w14:paraId="21654852" w14:textId="39328CFD" w:rsidR="00910185" w:rsidRDefault="00910185">
      <w:pPr>
        <w:pStyle w:val="Sommario3"/>
        <w:rPr>
          <w:rFonts w:asciiTheme="minorHAnsi" w:eastAsiaTheme="minorEastAsia" w:hAnsiTheme="minorHAnsi" w:cstheme="minorBidi"/>
          <w:noProof/>
          <w:sz w:val="22"/>
          <w:szCs w:val="22"/>
          <w:lang w:eastAsia="it-IT"/>
        </w:rPr>
      </w:pPr>
      <w:r>
        <w:rPr>
          <w:noProof/>
        </w:rPr>
        <w:t>4.6.2</w:t>
      </w:r>
      <w:r>
        <w:rPr>
          <w:rFonts w:asciiTheme="minorHAnsi" w:eastAsiaTheme="minorEastAsia" w:hAnsiTheme="minorHAnsi" w:cstheme="minorBidi"/>
          <w:noProof/>
          <w:sz w:val="22"/>
          <w:szCs w:val="22"/>
          <w:lang w:eastAsia="it-IT"/>
        </w:rPr>
        <w:tab/>
      </w:r>
      <w:r>
        <w:rPr>
          <w:noProof/>
        </w:rPr>
        <w:t>Tracciato XML di SINTESI CONTROLLI</w:t>
      </w:r>
      <w:r>
        <w:rPr>
          <w:noProof/>
        </w:rPr>
        <w:tab/>
      </w:r>
      <w:r>
        <w:rPr>
          <w:noProof/>
        </w:rPr>
        <w:fldChar w:fldCharType="begin"/>
      </w:r>
      <w:r>
        <w:rPr>
          <w:noProof/>
        </w:rPr>
        <w:instrText xml:space="preserve"> PAGEREF _Toc64901451 \h </w:instrText>
      </w:r>
      <w:r>
        <w:rPr>
          <w:noProof/>
        </w:rPr>
      </w:r>
      <w:r>
        <w:rPr>
          <w:noProof/>
        </w:rPr>
        <w:fldChar w:fldCharType="separate"/>
      </w:r>
      <w:r w:rsidR="003D1080">
        <w:rPr>
          <w:noProof/>
        </w:rPr>
        <w:t>82</w:t>
      </w:r>
      <w:r>
        <w:rPr>
          <w:noProof/>
        </w:rPr>
        <w:fldChar w:fldCharType="end"/>
      </w:r>
    </w:p>
    <w:p w14:paraId="45943F91" w14:textId="32F481CB" w:rsidR="00910185" w:rsidRDefault="00910185">
      <w:pPr>
        <w:pStyle w:val="Sommario3"/>
        <w:rPr>
          <w:rFonts w:asciiTheme="minorHAnsi" w:eastAsiaTheme="minorEastAsia" w:hAnsiTheme="minorHAnsi" w:cstheme="minorBidi"/>
          <w:noProof/>
          <w:sz w:val="22"/>
          <w:szCs w:val="22"/>
          <w:lang w:eastAsia="it-IT"/>
        </w:rPr>
      </w:pPr>
      <w:r>
        <w:rPr>
          <w:noProof/>
        </w:rPr>
        <w:t>4.6.3</w:t>
      </w:r>
      <w:r>
        <w:rPr>
          <w:rFonts w:asciiTheme="minorHAnsi" w:eastAsiaTheme="minorEastAsia" w:hAnsiTheme="minorHAnsi" w:cstheme="minorBidi"/>
          <w:noProof/>
          <w:sz w:val="22"/>
          <w:szCs w:val="22"/>
          <w:lang w:eastAsia="it-IT"/>
        </w:rPr>
        <w:tab/>
      </w:r>
      <w:r>
        <w:rPr>
          <w:noProof/>
        </w:rPr>
        <w:t>Tracciato XML di DETTAGLIO CONTROLLI</w:t>
      </w:r>
      <w:r>
        <w:rPr>
          <w:noProof/>
        </w:rPr>
        <w:tab/>
      </w:r>
      <w:r>
        <w:rPr>
          <w:noProof/>
        </w:rPr>
        <w:fldChar w:fldCharType="begin"/>
      </w:r>
      <w:r>
        <w:rPr>
          <w:noProof/>
        </w:rPr>
        <w:instrText xml:space="preserve"> PAGEREF _Toc64901452 \h </w:instrText>
      </w:r>
      <w:r>
        <w:rPr>
          <w:noProof/>
        </w:rPr>
      </w:r>
      <w:r>
        <w:rPr>
          <w:noProof/>
        </w:rPr>
        <w:fldChar w:fldCharType="separate"/>
      </w:r>
      <w:r w:rsidR="003D1080">
        <w:rPr>
          <w:noProof/>
        </w:rPr>
        <w:t>83</w:t>
      </w:r>
      <w:r>
        <w:rPr>
          <w:noProof/>
        </w:rPr>
        <w:fldChar w:fldCharType="end"/>
      </w:r>
    </w:p>
    <w:p w14:paraId="635765FB" w14:textId="2AF37ECB" w:rsidR="00910185" w:rsidRDefault="00910185">
      <w:pPr>
        <w:pStyle w:val="Sommario1"/>
        <w:rPr>
          <w:rFonts w:asciiTheme="minorHAnsi" w:eastAsiaTheme="minorEastAsia" w:hAnsiTheme="minorHAnsi" w:cstheme="minorBidi"/>
          <w:noProof/>
          <w:sz w:val="22"/>
          <w:szCs w:val="22"/>
          <w:lang w:eastAsia="it-IT"/>
        </w:rPr>
      </w:pPr>
      <w:r>
        <w:rPr>
          <w:noProof/>
        </w:rPr>
        <w:t>Allegato 4 – Flusso Scheda assistenza residenziale/semiresidenziale ,dati Eventi (tracciato B1003)</w:t>
      </w:r>
      <w:r>
        <w:rPr>
          <w:noProof/>
        </w:rPr>
        <w:tab/>
      </w:r>
      <w:r>
        <w:rPr>
          <w:noProof/>
        </w:rPr>
        <w:fldChar w:fldCharType="begin"/>
      </w:r>
      <w:r>
        <w:rPr>
          <w:noProof/>
        </w:rPr>
        <w:instrText xml:space="preserve"> PAGEREF _Toc64901453 \h </w:instrText>
      </w:r>
      <w:r>
        <w:rPr>
          <w:noProof/>
        </w:rPr>
      </w:r>
      <w:r>
        <w:rPr>
          <w:noProof/>
        </w:rPr>
        <w:fldChar w:fldCharType="separate"/>
      </w:r>
      <w:r w:rsidR="003D1080">
        <w:rPr>
          <w:noProof/>
        </w:rPr>
        <w:t>85</w:t>
      </w:r>
      <w:r>
        <w:rPr>
          <w:noProof/>
        </w:rPr>
        <w:fldChar w:fldCharType="end"/>
      </w:r>
    </w:p>
    <w:p w14:paraId="2AF032E4" w14:textId="6486F416"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4.7</w:t>
      </w:r>
      <w:r>
        <w:rPr>
          <w:rFonts w:asciiTheme="minorHAnsi" w:eastAsiaTheme="minorEastAsia" w:hAnsiTheme="minorHAnsi" w:cstheme="minorBidi"/>
          <w:noProof/>
          <w:sz w:val="22"/>
          <w:szCs w:val="22"/>
          <w:lang w:eastAsia="it-IT"/>
        </w:rPr>
        <w:tab/>
      </w:r>
      <w:r>
        <w:rPr>
          <w:noProof/>
        </w:rPr>
        <w:t>Regole di validazione</w:t>
      </w:r>
      <w:r>
        <w:rPr>
          <w:noProof/>
        </w:rPr>
        <w:tab/>
      </w:r>
      <w:r>
        <w:rPr>
          <w:noProof/>
        </w:rPr>
        <w:fldChar w:fldCharType="begin"/>
      </w:r>
      <w:r>
        <w:rPr>
          <w:noProof/>
        </w:rPr>
        <w:instrText xml:space="preserve"> PAGEREF _Toc64901454 \h </w:instrText>
      </w:r>
      <w:r>
        <w:rPr>
          <w:noProof/>
        </w:rPr>
      </w:r>
      <w:r>
        <w:rPr>
          <w:noProof/>
        </w:rPr>
        <w:fldChar w:fldCharType="separate"/>
      </w:r>
      <w:r w:rsidR="003D1080">
        <w:rPr>
          <w:noProof/>
        </w:rPr>
        <w:t>85</w:t>
      </w:r>
      <w:r>
        <w:rPr>
          <w:noProof/>
        </w:rPr>
        <w:fldChar w:fldCharType="end"/>
      </w:r>
    </w:p>
    <w:p w14:paraId="5BDD0D19" w14:textId="73EF0789" w:rsidR="00910185" w:rsidRDefault="00910185">
      <w:pPr>
        <w:pStyle w:val="Sommario3"/>
        <w:rPr>
          <w:rFonts w:asciiTheme="minorHAnsi" w:eastAsiaTheme="minorEastAsia" w:hAnsiTheme="minorHAnsi" w:cstheme="minorBidi"/>
          <w:noProof/>
          <w:sz w:val="22"/>
          <w:szCs w:val="22"/>
          <w:lang w:eastAsia="it-IT"/>
        </w:rPr>
      </w:pPr>
      <w:r>
        <w:rPr>
          <w:noProof/>
        </w:rPr>
        <w:t>4.7.1</w:t>
      </w:r>
      <w:r>
        <w:rPr>
          <w:rFonts w:asciiTheme="minorHAnsi" w:eastAsiaTheme="minorEastAsia" w:hAnsiTheme="minorHAnsi" w:cstheme="minorBidi"/>
          <w:noProof/>
          <w:sz w:val="22"/>
          <w:szCs w:val="22"/>
          <w:lang w:eastAsia="it-IT"/>
        </w:rPr>
        <w:tab/>
      </w:r>
      <w:r>
        <w:rPr>
          <w:noProof/>
        </w:rPr>
        <w:t>Controlli XSD (ster_b1003_01.xsd)</w:t>
      </w:r>
      <w:r>
        <w:rPr>
          <w:noProof/>
        </w:rPr>
        <w:tab/>
      </w:r>
      <w:r>
        <w:rPr>
          <w:noProof/>
        </w:rPr>
        <w:fldChar w:fldCharType="begin"/>
      </w:r>
      <w:r>
        <w:rPr>
          <w:noProof/>
        </w:rPr>
        <w:instrText xml:space="preserve"> PAGEREF _Toc64901455 \h </w:instrText>
      </w:r>
      <w:r>
        <w:rPr>
          <w:noProof/>
        </w:rPr>
      </w:r>
      <w:r>
        <w:rPr>
          <w:noProof/>
        </w:rPr>
        <w:fldChar w:fldCharType="separate"/>
      </w:r>
      <w:r w:rsidR="003D1080">
        <w:rPr>
          <w:noProof/>
        </w:rPr>
        <w:t>85</w:t>
      </w:r>
      <w:r>
        <w:rPr>
          <w:noProof/>
        </w:rPr>
        <w:fldChar w:fldCharType="end"/>
      </w:r>
    </w:p>
    <w:p w14:paraId="4A4C61BB" w14:textId="2810CE7B"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4.8</w:t>
      </w:r>
      <w:r>
        <w:rPr>
          <w:rFonts w:asciiTheme="minorHAnsi" w:eastAsiaTheme="minorEastAsia" w:hAnsiTheme="minorHAnsi" w:cstheme="minorBidi"/>
          <w:noProof/>
          <w:sz w:val="22"/>
          <w:szCs w:val="22"/>
          <w:lang w:eastAsia="it-IT"/>
        </w:rPr>
        <w:tab/>
      </w:r>
      <w:r>
        <w:rPr>
          <w:noProof/>
        </w:rPr>
        <w:t>Schemi XML e XSD di Invio</w:t>
      </w:r>
      <w:r>
        <w:rPr>
          <w:noProof/>
        </w:rPr>
        <w:tab/>
      </w:r>
      <w:r>
        <w:rPr>
          <w:noProof/>
        </w:rPr>
        <w:fldChar w:fldCharType="begin"/>
      </w:r>
      <w:r>
        <w:rPr>
          <w:noProof/>
        </w:rPr>
        <w:instrText xml:space="preserve"> PAGEREF _Toc64901456 \h </w:instrText>
      </w:r>
      <w:r>
        <w:rPr>
          <w:noProof/>
        </w:rPr>
      </w:r>
      <w:r>
        <w:rPr>
          <w:noProof/>
        </w:rPr>
        <w:fldChar w:fldCharType="separate"/>
      </w:r>
      <w:r w:rsidR="003D1080">
        <w:rPr>
          <w:noProof/>
        </w:rPr>
        <w:t>89</w:t>
      </w:r>
      <w:r>
        <w:rPr>
          <w:noProof/>
        </w:rPr>
        <w:fldChar w:fldCharType="end"/>
      </w:r>
    </w:p>
    <w:p w14:paraId="6F4E211E" w14:textId="24BBA2CD" w:rsidR="00910185" w:rsidRDefault="00910185">
      <w:pPr>
        <w:pStyle w:val="Sommario3"/>
        <w:rPr>
          <w:rFonts w:asciiTheme="minorHAnsi" w:eastAsiaTheme="minorEastAsia" w:hAnsiTheme="minorHAnsi" w:cstheme="minorBidi"/>
          <w:noProof/>
          <w:sz w:val="22"/>
          <w:szCs w:val="22"/>
          <w:lang w:eastAsia="it-IT"/>
        </w:rPr>
      </w:pPr>
      <w:r>
        <w:rPr>
          <w:noProof/>
        </w:rPr>
        <w:t>4.8.1</w:t>
      </w:r>
      <w:r>
        <w:rPr>
          <w:rFonts w:asciiTheme="minorHAnsi" w:eastAsiaTheme="minorEastAsia" w:hAnsiTheme="minorHAnsi" w:cstheme="minorBidi"/>
          <w:noProof/>
          <w:sz w:val="22"/>
          <w:szCs w:val="22"/>
          <w:lang w:eastAsia="it-IT"/>
        </w:rPr>
        <w:tab/>
      </w:r>
      <w:r>
        <w:rPr>
          <w:noProof/>
        </w:rPr>
        <w:t>Tracciato XML Sezione “Dati Eventi”  (ster_b1003_01.xml)</w:t>
      </w:r>
      <w:r>
        <w:rPr>
          <w:noProof/>
        </w:rPr>
        <w:tab/>
      </w:r>
      <w:r>
        <w:rPr>
          <w:noProof/>
        </w:rPr>
        <w:fldChar w:fldCharType="begin"/>
      </w:r>
      <w:r>
        <w:rPr>
          <w:noProof/>
        </w:rPr>
        <w:instrText xml:space="preserve"> PAGEREF _Toc64901457 \h </w:instrText>
      </w:r>
      <w:r>
        <w:rPr>
          <w:noProof/>
        </w:rPr>
      </w:r>
      <w:r>
        <w:rPr>
          <w:noProof/>
        </w:rPr>
        <w:fldChar w:fldCharType="separate"/>
      </w:r>
      <w:r w:rsidR="003D1080">
        <w:rPr>
          <w:noProof/>
        </w:rPr>
        <w:t>89</w:t>
      </w:r>
      <w:r>
        <w:rPr>
          <w:noProof/>
        </w:rPr>
        <w:fldChar w:fldCharType="end"/>
      </w:r>
    </w:p>
    <w:p w14:paraId="2359621A" w14:textId="41A2BA89" w:rsidR="00910185" w:rsidRDefault="00910185">
      <w:pPr>
        <w:pStyle w:val="Sommario3"/>
        <w:rPr>
          <w:rFonts w:asciiTheme="minorHAnsi" w:eastAsiaTheme="minorEastAsia" w:hAnsiTheme="minorHAnsi" w:cstheme="minorBidi"/>
          <w:noProof/>
          <w:sz w:val="22"/>
          <w:szCs w:val="22"/>
          <w:lang w:eastAsia="it-IT"/>
        </w:rPr>
      </w:pPr>
      <w:r>
        <w:rPr>
          <w:noProof/>
        </w:rPr>
        <w:t>4.8.2</w:t>
      </w:r>
      <w:r>
        <w:rPr>
          <w:rFonts w:asciiTheme="minorHAnsi" w:eastAsiaTheme="minorEastAsia" w:hAnsiTheme="minorHAnsi" w:cstheme="minorBidi"/>
          <w:noProof/>
          <w:sz w:val="22"/>
          <w:szCs w:val="22"/>
          <w:lang w:eastAsia="it-IT"/>
        </w:rPr>
        <w:tab/>
      </w:r>
      <w:r>
        <w:rPr>
          <w:noProof/>
        </w:rPr>
        <w:t>Tracciato XSD Sezione “Dati Eventi” (ster_b1003_01_0</w:t>
      </w:r>
      <w:r w:rsidR="009636A5">
        <w:rPr>
          <w:noProof/>
        </w:rPr>
        <w:t>8</w:t>
      </w:r>
      <w:r>
        <w:rPr>
          <w:noProof/>
        </w:rPr>
        <w:t>.xsd)</w:t>
      </w:r>
      <w:r>
        <w:rPr>
          <w:noProof/>
        </w:rPr>
        <w:tab/>
      </w:r>
      <w:r>
        <w:rPr>
          <w:noProof/>
        </w:rPr>
        <w:fldChar w:fldCharType="begin"/>
      </w:r>
      <w:r>
        <w:rPr>
          <w:noProof/>
        </w:rPr>
        <w:instrText xml:space="preserve"> PAGEREF _Toc64901458 \h </w:instrText>
      </w:r>
      <w:r>
        <w:rPr>
          <w:noProof/>
        </w:rPr>
      </w:r>
      <w:r>
        <w:rPr>
          <w:noProof/>
        </w:rPr>
        <w:fldChar w:fldCharType="separate"/>
      </w:r>
      <w:r w:rsidR="003D1080">
        <w:rPr>
          <w:noProof/>
        </w:rPr>
        <w:t>91</w:t>
      </w:r>
      <w:r>
        <w:rPr>
          <w:noProof/>
        </w:rPr>
        <w:fldChar w:fldCharType="end"/>
      </w:r>
    </w:p>
    <w:p w14:paraId="37154FFE" w14:textId="4A809773" w:rsidR="00910185" w:rsidRDefault="00910185">
      <w:pPr>
        <w:pStyle w:val="Sommario2"/>
        <w:tabs>
          <w:tab w:val="left" w:pos="1000"/>
        </w:tabs>
        <w:rPr>
          <w:rFonts w:asciiTheme="minorHAnsi" w:eastAsiaTheme="minorEastAsia" w:hAnsiTheme="minorHAnsi" w:cstheme="minorBidi"/>
          <w:noProof/>
          <w:sz w:val="22"/>
          <w:szCs w:val="22"/>
          <w:lang w:eastAsia="it-IT"/>
        </w:rPr>
      </w:pPr>
      <w:r>
        <w:rPr>
          <w:noProof/>
        </w:rPr>
        <w:t>4.9</w:t>
      </w:r>
      <w:r>
        <w:rPr>
          <w:rFonts w:asciiTheme="minorHAnsi" w:eastAsiaTheme="minorEastAsia" w:hAnsiTheme="minorHAnsi" w:cstheme="minorBidi"/>
          <w:noProof/>
          <w:sz w:val="22"/>
          <w:szCs w:val="22"/>
          <w:lang w:eastAsia="it-IT"/>
        </w:rPr>
        <w:tab/>
      </w:r>
      <w:r>
        <w:rPr>
          <w:noProof/>
        </w:rPr>
        <w:t>Schemi XML di Restituzione</w:t>
      </w:r>
      <w:r>
        <w:rPr>
          <w:noProof/>
        </w:rPr>
        <w:tab/>
      </w:r>
      <w:r>
        <w:rPr>
          <w:noProof/>
        </w:rPr>
        <w:fldChar w:fldCharType="begin"/>
      </w:r>
      <w:r>
        <w:rPr>
          <w:noProof/>
        </w:rPr>
        <w:instrText xml:space="preserve"> PAGEREF _Toc64901459 \h </w:instrText>
      </w:r>
      <w:r>
        <w:rPr>
          <w:noProof/>
        </w:rPr>
      </w:r>
      <w:r>
        <w:rPr>
          <w:noProof/>
        </w:rPr>
        <w:fldChar w:fldCharType="separate"/>
      </w:r>
      <w:r w:rsidR="003D1080">
        <w:rPr>
          <w:noProof/>
        </w:rPr>
        <w:t>104</w:t>
      </w:r>
      <w:r>
        <w:rPr>
          <w:noProof/>
        </w:rPr>
        <w:fldChar w:fldCharType="end"/>
      </w:r>
    </w:p>
    <w:p w14:paraId="47AAA73A" w14:textId="017CA7C7" w:rsidR="00910185" w:rsidRDefault="00910185">
      <w:pPr>
        <w:pStyle w:val="Sommario3"/>
        <w:rPr>
          <w:rFonts w:asciiTheme="minorHAnsi" w:eastAsiaTheme="minorEastAsia" w:hAnsiTheme="minorHAnsi" w:cstheme="minorBidi"/>
          <w:noProof/>
          <w:sz w:val="22"/>
          <w:szCs w:val="22"/>
          <w:lang w:eastAsia="it-IT"/>
        </w:rPr>
      </w:pPr>
      <w:r>
        <w:rPr>
          <w:noProof/>
        </w:rPr>
        <w:t>4.9.1</w:t>
      </w:r>
      <w:r>
        <w:rPr>
          <w:rFonts w:asciiTheme="minorHAnsi" w:eastAsiaTheme="minorEastAsia" w:hAnsiTheme="minorHAnsi" w:cstheme="minorBidi"/>
          <w:noProof/>
          <w:sz w:val="22"/>
          <w:szCs w:val="22"/>
          <w:lang w:eastAsia="it-IT"/>
        </w:rPr>
        <w:tab/>
      </w:r>
      <w:r>
        <w:rPr>
          <w:noProof/>
        </w:rPr>
        <w:t>Tracciato XML di QUADRATURA</w:t>
      </w:r>
      <w:r>
        <w:rPr>
          <w:noProof/>
        </w:rPr>
        <w:tab/>
      </w:r>
      <w:r>
        <w:rPr>
          <w:noProof/>
        </w:rPr>
        <w:fldChar w:fldCharType="begin"/>
      </w:r>
      <w:r>
        <w:rPr>
          <w:noProof/>
        </w:rPr>
        <w:instrText xml:space="preserve"> PAGEREF _Toc64901460 \h </w:instrText>
      </w:r>
      <w:r>
        <w:rPr>
          <w:noProof/>
        </w:rPr>
      </w:r>
      <w:r>
        <w:rPr>
          <w:noProof/>
        </w:rPr>
        <w:fldChar w:fldCharType="separate"/>
      </w:r>
      <w:r w:rsidR="003D1080">
        <w:rPr>
          <w:noProof/>
        </w:rPr>
        <w:t>104</w:t>
      </w:r>
      <w:r>
        <w:rPr>
          <w:noProof/>
        </w:rPr>
        <w:fldChar w:fldCharType="end"/>
      </w:r>
    </w:p>
    <w:p w14:paraId="78DE41BF" w14:textId="11AD87F6" w:rsidR="00910185" w:rsidRDefault="00910185">
      <w:pPr>
        <w:pStyle w:val="Sommario3"/>
        <w:rPr>
          <w:rFonts w:asciiTheme="minorHAnsi" w:eastAsiaTheme="minorEastAsia" w:hAnsiTheme="minorHAnsi" w:cstheme="minorBidi"/>
          <w:noProof/>
          <w:sz w:val="22"/>
          <w:szCs w:val="22"/>
          <w:lang w:eastAsia="it-IT"/>
        </w:rPr>
      </w:pPr>
      <w:r>
        <w:rPr>
          <w:noProof/>
        </w:rPr>
        <w:t>4.9.2</w:t>
      </w:r>
      <w:r>
        <w:rPr>
          <w:rFonts w:asciiTheme="minorHAnsi" w:eastAsiaTheme="minorEastAsia" w:hAnsiTheme="minorHAnsi" w:cstheme="minorBidi"/>
          <w:noProof/>
          <w:sz w:val="22"/>
          <w:szCs w:val="22"/>
          <w:lang w:eastAsia="it-IT"/>
        </w:rPr>
        <w:tab/>
      </w:r>
      <w:r>
        <w:rPr>
          <w:noProof/>
        </w:rPr>
        <w:t>Tracciato XML di SINTESI CONTROLLI (Sezione dati Eventi)</w:t>
      </w:r>
      <w:r>
        <w:rPr>
          <w:noProof/>
        </w:rPr>
        <w:tab/>
      </w:r>
      <w:r>
        <w:rPr>
          <w:noProof/>
        </w:rPr>
        <w:fldChar w:fldCharType="begin"/>
      </w:r>
      <w:r>
        <w:rPr>
          <w:noProof/>
        </w:rPr>
        <w:instrText xml:space="preserve"> PAGEREF _Toc64901461 \h </w:instrText>
      </w:r>
      <w:r>
        <w:rPr>
          <w:noProof/>
        </w:rPr>
      </w:r>
      <w:r>
        <w:rPr>
          <w:noProof/>
        </w:rPr>
        <w:fldChar w:fldCharType="separate"/>
      </w:r>
      <w:r w:rsidR="003D1080">
        <w:rPr>
          <w:noProof/>
        </w:rPr>
        <w:t>106</w:t>
      </w:r>
      <w:r>
        <w:rPr>
          <w:noProof/>
        </w:rPr>
        <w:fldChar w:fldCharType="end"/>
      </w:r>
    </w:p>
    <w:p w14:paraId="018D28E3" w14:textId="1126104D" w:rsidR="00910185" w:rsidRDefault="00910185">
      <w:pPr>
        <w:pStyle w:val="Sommario3"/>
        <w:rPr>
          <w:rFonts w:asciiTheme="minorHAnsi" w:eastAsiaTheme="minorEastAsia" w:hAnsiTheme="minorHAnsi" w:cstheme="minorBidi"/>
          <w:noProof/>
          <w:sz w:val="22"/>
          <w:szCs w:val="22"/>
          <w:lang w:eastAsia="it-IT"/>
        </w:rPr>
      </w:pPr>
      <w:r>
        <w:rPr>
          <w:noProof/>
        </w:rPr>
        <w:t>4.9.3</w:t>
      </w:r>
      <w:r>
        <w:rPr>
          <w:rFonts w:asciiTheme="minorHAnsi" w:eastAsiaTheme="minorEastAsia" w:hAnsiTheme="minorHAnsi" w:cstheme="minorBidi"/>
          <w:noProof/>
          <w:sz w:val="22"/>
          <w:szCs w:val="22"/>
          <w:lang w:eastAsia="it-IT"/>
        </w:rPr>
        <w:tab/>
      </w:r>
      <w:r>
        <w:rPr>
          <w:noProof/>
        </w:rPr>
        <w:t>Tracciato XML di DETTAGLIO CONTROLLI (Sezione Eventi)</w:t>
      </w:r>
      <w:r>
        <w:rPr>
          <w:noProof/>
        </w:rPr>
        <w:tab/>
      </w:r>
      <w:r>
        <w:rPr>
          <w:noProof/>
        </w:rPr>
        <w:fldChar w:fldCharType="begin"/>
      </w:r>
      <w:r>
        <w:rPr>
          <w:noProof/>
        </w:rPr>
        <w:instrText xml:space="preserve"> PAGEREF _Toc64901462 \h </w:instrText>
      </w:r>
      <w:r>
        <w:rPr>
          <w:noProof/>
        </w:rPr>
      </w:r>
      <w:r>
        <w:rPr>
          <w:noProof/>
        </w:rPr>
        <w:fldChar w:fldCharType="separate"/>
      </w:r>
      <w:r w:rsidR="003D1080">
        <w:rPr>
          <w:noProof/>
        </w:rPr>
        <w:t>107</w:t>
      </w:r>
      <w:r>
        <w:rPr>
          <w:noProof/>
        </w:rPr>
        <w:fldChar w:fldCharType="end"/>
      </w:r>
    </w:p>
    <w:p w14:paraId="5069C53C" w14:textId="37EC404F" w:rsidR="00E5700D" w:rsidRPr="00EF4827" w:rsidRDefault="00E5700D">
      <w:pPr>
        <w:pStyle w:val="Sommario3"/>
        <w:sectPr w:rsidR="00E5700D" w:rsidRPr="00EF4827" w:rsidSect="005D3D63">
          <w:headerReference w:type="even" r:id="rId8"/>
          <w:headerReference w:type="default" r:id="rId9"/>
          <w:footerReference w:type="even" r:id="rId10"/>
          <w:footerReference w:type="default" r:id="rId11"/>
          <w:headerReference w:type="first" r:id="rId12"/>
          <w:footerReference w:type="first" r:id="rId13"/>
          <w:footnotePr>
            <w:pos w:val="beneathText"/>
          </w:footnotePr>
          <w:type w:val="continuous"/>
          <w:pgSz w:w="11907" w:h="16839" w:code="9"/>
          <w:pgMar w:top="1440" w:right="1440" w:bottom="1440" w:left="1440" w:header="720" w:footer="720" w:gutter="0"/>
          <w:cols w:space="720"/>
          <w:titlePg/>
          <w:docGrid w:linePitch="360"/>
        </w:sectPr>
      </w:pPr>
      <w:r w:rsidRPr="00EF4827">
        <w:fldChar w:fldCharType="end"/>
      </w:r>
    </w:p>
    <w:p w14:paraId="04C06A4A" w14:textId="77777777" w:rsidR="00E5700D" w:rsidRPr="00EF4827" w:rsidRDefault="00E5700D">
      <w:pPr>
        <w:pStyle w:val="Corpotesto"/>
        <w:tabs>
          <w:tab w:val="left" w:pos="432"/>
          <w:tab w:val="right" w:pos="9360"/>
        </w:tabs>
      </w:pPr>
    </w:p>
    <w:p w14:paraId="64BA440A" w14:textId="77777777" w:rsidR="00E5700D" w:rsidRPr="00EF4827" w:rsidRDefault="00E5700D">
      <w:pPr>
        <w:pStyle w:val="Titolo1"/>
        <w:pageBreakBefore/>
      </w:pPr>
      <w:bookmarkStart w:id="1" w:name="__RefHeading__1_299485111"/>
      <w:bookmarkStart w:id="2" w:name="_Toc64901406"/>
      <w:bookmarkEnd w:id="1"/>
      <w:r w:rsidRPr="00EF4827">
        <w:lastRenderedPageBreak/>
        <w:t>Scopo e riferimenti del documento</w:t>
      </w:r>
      <w:bookmarkEnd w:id="2"/>
    </w:p>
    <w:p w14:paraId="58D12573" w14:textId="77777777" w:rsidR="00E5700D" w:rsidRPr="00EF4827" w:rsidRDefault="00E5700D">
      <w:pPr>
        <w:pStyle w:val="Titolo2"/>
      </w:pPr>
      <w:bookmarkStart w:id="3" w:name="__RefHeading__3_299485111"/>
      <w:bookmarkStart w:id="4" w:name="_Toc64901407"/>
      <w:bookmarkEnd w:id="3"/>
      <w:r w:rsidRPr="00EF4827">
        <w:t>Scopo del documento</w:t>
      </w:r>
      <w:bookmarkEnd w:id="4"/>
    </w:p>
    <w:p w14:paraId="6A96833E" w14:textId="77777777" w:rsidR="005D3D63" w:rsidRPr="00EF4827" w:rsidRDefault="005D3D63" w:rsidP="00413C5B">
      <w:pPr>
        <w:pStyle w:val="Corpotesto"/>
        <w:jc w:val="both"/>
      </w:pPr>
      <w:r w:rsidRPr="00EF4827">
        <w:t>Il presente documento illustra la definizione dei controlli, operati attraverso grammatiche XSD, sulle informazioni inerenti al Flusso informativo regionale delle Prestazioni domiciliari, residenziali e semiresidenziali.</w:t>
      </w:r>
    </w:p>
    <w:p w14:paraId="2B35D2E4" w14:textId="77777777" w:rsidR="00E5700D" w:rsidRPr="00EF4827" w:rsidRDefault="00E5700D">
      <w:pPr>
        <w:pStyle w:val="Corpotesto"/>
      </w:pPr>
      <w:r w:rsidRPr="00EF4827">
        <w:t xml:space="preserve"> </w:t>
      </w:r>
    </w:p>
    <w:p w14:paraId="4AE847D9" w14:textId="77777777" w:rsidR="005D3D63" w:rsidRPr="00633E03" w:rsidRDefault="005D3D63" w:rsidP="005D3D63">
      <w:pPr>
        <w:pStyle w:val="Titolo2"/>
        <w:rPr>
          <w:highlight w:val="yellow"/>
        </w:rPr>
      </w:pPr>
      <w:bookmarkStart w:id="5" w:name="__RefHeading__5_299485111"/>
      <w:bookmarkStart w:id="6" w:name="_Toc388372870"/>
      <w:bookmarkStart w:id="7" w:name="_Toc64901408"/>
      <w:bookmarkEnd w:id="5"/>
      <w:r w:rsidRPr="00633E03">
        <w:rPr>
          <w:highlight w:val="yellow"/>
        </w:rPr>
        <w:t>Cronologia variazioni</w:t>
      </w:r>
      <w:bookmarkEnd w:id="6"/>
      <w:bookmarkEnd w:id="7"/>
    </w:p>
    <w:p w14:paraId="4C193390" w14:textId="77777777" w:rsidR="005D3D63" w:rsidRPr="00EF4827" w:rsidRDefault="005D3D63" w:rsidP="005D3D63"/>
    <w:tbl>
      <w:tblPr>
        <w:tblW w:w="5000" w:type="pct"/>
        <w:tblCellMar>
          <w:top w:w="55" w:type="dxa"/>
          <w:left w:w="55" w:type="dxa"/>
          <w:bottom w:w="55" w:type="dxa"/>
          <w:right w:w="55" w:type="dxa"/>
        </w:tblCellMar>
        <w:tblLook w:val="0000" w:firstRow="0" w:lastRow="0" w:firstColumn="0" w:lastColumn="0" w:noHBand="0" w:noVBand="0"/>
      </w:tblPr>
      <w:tblGrid>
        <w:gridCol w:w="1406"/>
        <w:gridCol w:w="1406"/>
        <w:gridCol w:w="6213"/>
      </w:tblGrid>
      <w:tr w:rsidR="00EF4827" w:rsidRPr="00EF4827" w14:paraId="771574C5" w14:textId="77777777" w:rsidTr="00544E6E">
        <w:trPr>
          <w:tblHeader/>
        </w:trPr>
        <w:tc>
          <w:tcPr>
            <w:tcW w:w="779" w:type="pct"/>
            <w:tcBorders>
              <w:top w:val="single" w:sz="1" w:space="0" w:color="000000"/>
              <w:left w:val="single" w:sz="1" w:space="0" w:color="000000"/>
              <w:bottom w:val="single" w:sz="4" w:space="0" w:color="auto"/>
            </w:tcBorders>
          </w:tcPr>
          <w:p w14:paraId="7DDBEC15" w14:textId="77777777" w:rsidR="00331E11" w:rsidRPr="00EF4827" w:rsidRDefault="00935571" w:rsidP="00F025C2">
            <w:pPr>
              <w:pStyle w:val="Intestazionetabella"/>
              <w:snapToGrid w:val="0"/>
            </w:pPr>
            <w:r w:rsidRPr="00EF4827">
              <w:t>VERSIONE</w:t>
            </w:r>
          </w:p>
        </w:tc>
        <w:tc>
          <w:tcPr>
            <w:tcW w:w="779" w:type="pct"/>
            <w:tcBorders>
              <w:top w:val="single" w:sz="1" w:space="0" w:color="000000"/>
              <w:left w:val="single" w:sz="1" w:space="0" w:color="000000"/>
              <w:bottom w:val="single" w:sz="1" w:space="0" w:color="000000"/>
            </w:tcBorders>
          </w:tcPr>
          <w:p w14:paraId="78FCDA7C" w14:textId="77777777" w:rsidR="00331E11" w:rsidRPr="00EF4827" w:rsidRDefault="00331E11" w:rsidP="00F025C2">
            <w:pPr>
              <w:pStyle w:val="Intestazionetabella"/>
              <w:snapToGrid w:val="0"/>
            </w:pPr>
            <w:r w:rsidRPr="00EF4827">
              <w:t>DATA</w:t>
            </w:r>
          </w:p>
        </w:tc>
        <w:tc>
          <w:tcPr>
            <w:tcW w:w="3442" w:type="pct"/>
            <w:tcBorders>
              <w:top w:val="single" w:sz="1" w:space="0" w:color="000000"/>
              <w:left w:val="single" w:sz="1" w:space="0" w:color="000000"/>
              <w:bottom w:val="single" w:sz="1" w:space="0" w:color="000000"/>
              <w:right w:val="single" w:sz="1" w:space="0" w:color="000000"/>
            </w:tcBorders>
          </w:tcPr>
          <w:p w14:paraId="1756C6CD" w14:textId="77777777" w:rsidR="00331E11" w:rsidRPr="00EF4827" w:rsidRDefault="00331E11" w:rsidP="00F025C2">
            <w:pPr>
              <w:pStyle w:val="Intestazionetabella"/>
              <w:snapToGrid w:val="0"/>
            </w:pPr>
            <w:r w:rsidRPr="00EF4827">
              <w:t>VARIAZIONE</w:t>
            </w:r>
          </w:p>
        </w:tc>
      </w:tr>
      <w:tr w:rsidR="00D554D4" w:rsidRPr="00EF4827" w14:paraId="0F4A3012" w14:textId="77777777" w:rsidTr="00A3403A">
        <w:tc>
          <w:tcPr>
            <w:tcW w:w="779" w:type="pct"/>
            <w:tcBorders>
              <w:top w:val="single" w:sz="4" w:space="0" w:color="auto"/>
              <w:left w:val="single" w:sz="2" w:space="0" w:color="000000"/>
              <w:right w:val="single" w:sz="2" w:space="0" w:color="000000"/>
            </w:tcBorders>
          </w:tcPr>
          <w:p w14:paraId="36602671" w14:textId="6471F3E7" w:rsidR="00D554D4" w:rsidRPr="00987B27" w:rsidRDefault="00D554D4" w:rsidP="00C7002B">
            <w:pPr>
              <w:pStyle w:val="Contenutotabella"/>
              <w:tabs>
                <w:tab w:val="left" w:pos="300"/>
                <w:tab w:val="center" w:pos="648"/>
              </w:tabs>
              <w:snapToGrid w:val="0"/>
              <w:jc w:val="center"/>
              <w:rPr>
                <w:color w:val="000000" w:themeColor="text1"/>
                <w:highlight w:val="yellow"/>
              </w:rPr>
            </w:pPr>
            <w:r w:rsidRPr="00987B27">
              <w:rPr>
                <w:color w:val="000000" w:themeColor="text1"/>
                <w:highlight w:val="yellow"/>
              </w:rPr>
              <w:t>V20</w:t>
            </w:r>
          </w:p>
        </w:tc>
        <w:tc>
          <w:tcPr>
            <w:tcW w:w="779" w:type="pct"/>
            <w:tcBorders>
              <w:left w:val="single" w:sz="2" w:space="0" w:color="000000"/>
              <w:bottom w:val="single" w:sz="1" w:space="0" w:color="000000"/>
            </w:tcBorders>
          </w:tcPr>
          <w:p w14:paraId="21AF8236" w14:textId="3F543CEB" w:rsidR="00D554D4" w:rsidRPr="00987B27" w:rsidRDefault="00D554D4" w:rsidP="0091494E">
            <w:pPr>
              <w:pStyle w:val="Contenutotabella"/>
              <w:snapToGrid w:val="0"/>
              <w:jc w:val="center"/>
              <w:rPr>
                <w:color w:val="000000" w:themeColor="text1"/>
                <w:highlight w:val="yellow"/>
              </w:rPr>
            </w:pPr>
            <w:r w:rsidRPr="00987B27">
              <w:rPr>
                <w:color w:val="000000" w:themeColor="text1"/>
                <w:highlight w:val="yellow"/>
              </w:rPr>
              <w:t>20/10/2025</w:t>
            </w:r>
          </w:p>
        </w:tc>
        <w:tc>
          <w:tcPr>
            <w:tcW w:w="3442" w:type="pct"/>
            <w:tcBorders>
              <w:left w:val="single" w:sz="1" w:space="0" w:color="000000"/>
              <w:bottom w:val="single" w:sz="1" w:space="0" w:color="000000"/>
              <w:right w:val="single" w:sz="1" w:space="0" w:color="000000"/>
            </w:tcBorders>
          </w:tcPr>
          <w:p w14:paraId="2DBA7DE2" w14:textId="77777777" w:rsidR="00D554D4" w:rsidRPr="00987B27" w:rsidRDefault="00D554D4" w:rsidP="00D554D4">
            <w:pPr>
              <w:pStyle w:val="Contenutotabella"/>
              <w:snapToGrid w:val="0"/>
              <w:rPr>
                <w:bCs/>
                <w:color w:val="000000" w:themeColor="text1"/>
                <w:highlight w:val="yellow"/>
              </w:rPr>
            </w:pPr>
            <w:r w:rsidRPr="00987B27">
              <w:rPr>
                <w:bCs/>
                <w:color w:val="000000" w:themeColor="text1"/>
                <w:highlight w:val="yellow"/>
              </w:rPr>
              <w:t>Allegato 1 (tracciato A0003):</w:t>
            </w:r>
          </w:p>
          <w:p w14:paraId="667C1925" w14:textId="77777777" w:rsidR="00D554D4" w:rsidRPr="00987B27" w:rsidRDefault="00D554D4" w:rsidP="00D554D4">
            <w:pPr>
              <w:pStyle w:val="Contenutotabella"/>
              <w:snapToGrid w:val="0"/>
              <w:rPr>
                <w:bCs/>
                <w:color w:val="000000" w:themeColor="text1"/>
                <w:highlight w:val="yellow"/>
              </w:rPr>
            </w:pPr>
            <w:r w:rsidRPr="00987B27">
              <w:rPr>
                <w:bCs/>
                <w:color w:val="000000" w:themeColor="text1"/>
                <w:highlight w:val="yellow"/>
              </w:rPr>
              <w:t>aggiunti nuovi campi:</w:t>
            </w:r>
          </w:p>
          <w:p w14:paraId="41DD9CAC" w14:textId="61E52C85" w:rsidR="00D554D4" w:rsidRPr="00987B27" w:rsidRDefault="00D554D4" w:rsidP="00D554D4">
            <w:pPr>
              <w:pStyle w:val="Contenutotabella"/>
              <w:ind w:left="142" w:hanging="142"/>
              <w:rPr>
                <w:sz w:val="22"/>
                <w:szCs w:val="22"/>
                <w:highlight w:val="yellow"/>
              </w:rPr>
            </w:pPr>
            <w:r w:rsidRPr="00987B27">
              <w:rPr>
                <w:sz w:val="22"/>
                <w:szCs w:val="22"/>
                <w:highlight w:val="yellow"/>
              </w:rPr>
              <w:t>- campo 1</w:t>
            </w:r>
            <w:r w:rsidRPr="00987B27">
              <w:rPr>
                <w:sz w:val="22"/>
                <w:szCs w:val="22"/>
                <w:highlight w:val="yellow"/>
              </w:rPr>
              <w:t>71</w:t>
            </w:r>
            <w:r w:rsidRPr="00987B27">
              <w:rPr>
                <w:sz w:val="22"/>
                <w:szCs w:val="22"/>
                <w:highlight w:val="yellow"/>
              </w:rPr>
              <w:t xml:space="preserve">.0: </w:t>
            </w:r>
            <w:r w:rsidRPr="00987B27">
              <w:rPr>
                <w:sz w:val="22"/>
                <w:szCs w:val="22"/>
                <w:highlight w:val="yellow"/>
              </w:rPr>
              <w:t>Data Richiesta</w:t>
            </w:r>
          </w:p>
          <w:p w14:paraId="6DD05277" w14:textId="5683B921" w:rsidR="00D554D4" w:rsidRPr="00987B27" w:rsidRDefault="00D554D4" w:rsidP="00D554D4">
            <w:pPr>
              <w:pStyle w:val="Contenutotabella"/>
              <w:ind w:left="142" w:hanging="142"/>
              <w:rPr>
                <w:sz w:val="22"/>
                <w:szCs w:val="22"/>
                <w:highlight w:val="yellow"/>
              </w:rPr>
            </w:pPr>
            <w:r w:rsidRPr="00987B27">
              <w:rPr>
                <w:sz w:val="22"/>
                <w:szCs w:val="22"/>
                <w:highlight w:val="yellow"/>
              </w:rPr>
              <w:t>- campo 1</w:t>
            </w:r>
            <w:r w:rsidRPr="00987B27">
              <w:rPr>
                <w:sz w:val="22"/>
                <w:szCs w:val="22"/>
                <w:highlight w:val="yellow"/>
              </w:rPr>
              <w:t>72</w:t>
            </w:r>
            <w:r w:rsidRPr="00987B27">
              <w:rPr>
                <w:sz w:val="22"/>
                <w:szCs w:val="22"/>
                <w:highlight w:val="yellow"/>
              </w:rPr>
              <w:t xml:space="preserve">.0: </w:t>
            </w:r>
            <w:r w:rsidRPr="00987B27">
              <w:rPr>
                <w:sz w:val="22"/>
                <w:szCs w:val="22"/>
                <w:highlight w:val="yellow"/>
              </w:rPr>
              <w:t>Data Istruttoria</w:t>
            </w:r>
          </w:p>
          <w:p w14:paraId="65231E31" w14:textId="77777777" w:rsidR="00D554D4" w:rsidRPr="00987B27" w:rsidRDefault="00D554D4" w:rsidP="0091494E">
            <w:pPr>
              <w:pStyle w:val="Contenutotabella"/>
              <w:snapToGrid w:val="0"/>
              <w:rPr>
                <w:bCs/>
                <w:color w:val="000000" w:themeColor="text1"/>
                <w:highlight w:val="yellow"/>
              </w:rPr>
            </w:pPr>
          </w:p>
        </w:tc>
      </w:tr>
      <w:tr w:rsidR="0091494E" w:rsidRPr="00EF4827" w14:paraId="46606FE4" w14:textId="77777777" w:rsidTr="00A3403A">
        <w:tc>
          <w:tcPr>
            <w:tcW w:w="779" w:type="pct"/>
            <w:tcBorders>
              <w:top w:val="single" w:sz="4" w:space="0" w:color="auto"/>
              <w:left w:val="single" w:sz="2" w:space="0" w:color="000000"/>
              <w:right w:val="single" w:sz="2" w:space="0" w:color="000000"/>
            </w:tcBorders>
          </w:tcPr>
          <w:p w14:paraId="3506C2BF" w14:textId="22150DDB" w:rsidR="0091494E" w:rsidRPr="0066704A" w:rsidRDefault="0091494E" w:rsidP="00C7002B">
            <w:pPr>
              <w:pStyle w:val="Contenutotabella"/>
              <w:tabs>
                <w:tab w:val="left" w:pos="300"/>
                <w:tab w:val="center" w:pos="648"/>
              </w:tabs>
              <w:snapToGrid w:val="0"/>
              <w:jc w:val="center"/>
              <w:rPr>
                <w:color w:val="000000" w:themeColor="text1"/>
              </w:rPr>
            </w:pPr>
            <w:r w:rsidRPr="0066704A">
              <w:rPr>
                <w:color w:val="000000" w:themeColor="text1"/>
              </w:rPr>
              <w:t>V19</w:t>
            </w:r>
          </w:p>
        </w:tc>
        <w:tc>
          <w:tcPr>
            <w:tcW w:w="779" w:type="pct"/>
            <w:tcBorders>
              <w:left w:val="single" w:sz="2" w:space="0" w:color="000000"/>
              <w:bottom w:val="single" w:sz="1" w:space="0" w:color="000000"/>
            </w:tcBorders>
          </w:tcPr>
          <w:p w14:paraId="5F69E690" w14:textId="071B3FB7" w:rsidR="0091494E" w:rsidRPr="0066704A" w:rsidRDefault="0091494E" w:rsidP="0091494E">
            <w:pPr>
              <w:pStyle w:val="Contenutotabella"/>
              <w:snapToGrid w:val="0"/>
              <w:jc w:val="center"/>
              <w:rPr>
                <w:color w:val="000000" w:themeColor="text1"/>
              </w:rPr>
            </w:pPr>
            <w:r w:rsidRPr="0066704A">
              <w:rPr>
                <w:color w:val="000000" w:themeColor="text1"/>
              </w:rPr>
              <w:t>12/10/2023</w:t>
            </w:r>
          </w:p>
        </w:tc>
        <w:tc>
          <w:tcPr>
            <w:tcW w:w="3442" w:type="pct"/>
            <w:tcBorders>
              <w:left w:val="single" w:sz="1" w:space="0" w:color="000000"/>
              <w:bottom w:val="single" w:sz="1" w:space="0" w:color="000000"/>
              <w:right w:val="single" w:sz="1" w:space="0" w:color="000000"/>
            </w:tcBorders>
          </w:tcPr>
          <w:p w14:paraId="226574CA" w14:textId="77777777" w:rsidR="0091494E" w:rsidRPr="0066704A" w:rsidRDefault="0091494E" w:rsidP="0091494E">
            <w:pPr>
              <w:pStyle w:val="Contenutotabella"/>
              <w:snapToGrid w:val="0"/>
              <w:rPr>
                <w:bCs/>
                <w:color w:val="000000" w:themeColor="text1"/>
              </w:rPr>
            </w:pPr>
            <w:r w:rsidRPr="0066704A">
              <w:rPr>
                <w:bCs/>
                <w:color w:val="000000" w:themeColor="text1"/>
              </w:rPr>
              <w:t>Allegato 1 (tracciato A0003):</w:t>
            </w:r>
          </w:p>
          <w:p w14:paraId="648BAF96" w14:textId="10218BD1" w:rsidR="00234F86" w:rsidRPr="0066704A" w:rsidRDefault="00234F86" w:rsidP="0091494E">
            <w:pPr>
              <w:pStyle w:val="Contenutotabella"/>
              <w:snapToGrid w:val="0"/>
              <w:rPr>
                <w:bCs/>
                <w:color w:val="000000" w:themeColor="text1"/>
              </w:rPr>
            </w:pPr>
            <w:r w:rsidRPr="0066704A">
              <w:rPr>
                <w:bCs/>
                <w:color w:val="000000" w:themeColor="text1"/>
              </w:rPr>
              <w:t>aggiunti nuovi campi:</w:t>
            </w:r>
          </w:p>
          <w:p w14:paraId="55794DEA" w14:textId="0AAE0306" w:rsidR="002F3921" w:rsidRPr="0066704A" w:rsidRDefault="002F3921" w:rsidP="002F3921">
            <w:pPr>
              <w:pStyle w:val="Contenutotabella"/>
              <w:ind w:left="142" w:hanging="142"/>
              <w:rPr>
                <w:sz w:val="22"/>
                <w:szCs w:val="22"/>
              </w:rPr>
            </w:pPr>
            <w:r w:rsidRPr="0066704A">
              <w:rPr>
                <w:sz w:val="22"/>
                <w:szCs w:val="22"/>
              </w:rPr>
              <w:t>- campo 159.0: Responsabilità genitoriale</w:t>
            </w:r>
          </w:p>
          <w:p w14:paraId="29AEFB00" w14:textId="0E3910F6" w:rsidR="002F3921" w:rsidRPr="0066704A" w:rsidRDefault="002F3921" w:rsidP="002F3921">
            <w:pPr>
              <w:pStyle w:val="Contenutotabella"/>
              <w:ind w:left="142" w:hanging="142"/>
              <w:rPr>
                <w:sz w:val="22"/>
                <w:szCs w:val="22"/>
              </w:rPr>
            </w:pPr>
            <w:r w:rsidRPr="0066704A">
              <w:rPr>
                <w:sz w:val="22"/>
                <w:szCs w:val="22"/>
              </w:rPr>
              <w:t>- campo 160.0: Appartenente alla rete</w:t>
            </w:r>
          </w:p>
          <w:p w14:paraId="38E0058B" w14:textId="3E4C6BA2" w:rsidR="002F3921" w:rsidRPr="0066704A" w:rsidRDefault="002F3921" w:rsidP="002F3921">
            <w:pPr>
              <w:pStyle w:val="Contenutotabella"/>
              <w:ind w:left="142" w:hanging="142"/>
              <w:rPr>
                <w:sz w:val="22"/>
                <w:szCs w:val="22"/>
              </w:rPr>
            </w:pPr>
            <w:r w:rsidRPr="0066704A">
              <w:rPr>
                <w:sz w:val="22"/>
                <w:szCs w:val="22"/>
              </w:rPr>
              <w:t>- campo 161.0: Tipo rete</w:t>
            </w:r>
          </w:p>
          <w:p w14:paraId="05417779" w14:textId="14C9FD85" w:rsidR="002F3921" w:rsidRPr="0066704A" w:rsidRDefault="002F3921" w:rsidP="002F3921">
            <w:pPr>
              <w:pStyle w:val="Contenutotabella"/>
              <w:ind w:left="142" w:hanging="142"/>
              <w:rPr>
                <w:sz w:val="22"/>
                <w:szCs w:val="22"/>
              </w:rPr>
            </w:pPr>
            <w:r w:rsidRPr="0066704A">
              <w:rPr>
                <w:sz w:val="22"/>
                <w:szCs w:val="22"/>
              </w:rPr>
              <w:t>- campo 169.0: Pianificazione condivisa delle cure in cartella/fascicolo</w:t>
            </w:r>
          </w:p>
          <w:p w14:paraId="29708B31" w14:textId="48686AD8" w:rsidR="00234F86" w:rsidRPr="0066704A" w:rsidRDefault="00234F86" w:rsidP="0091494E">
            <w:pPr>
              <w:pStyle w:val="Contenutotabella"/>
              <w:snapToGrid w:val="0"/>
              <w:rPr>
                <w:bCs/>
                <w:color w:val="000000" w:themeColor="text1"/>
              </w:rPr>
            </w:pPr>
            <w:r w:rsidRPr="0066704A">
              <w:rPr>
                <w:bCs/>
                <w:color w:val="000000" w:themeColor="text1"/>
              </w:rPr>
              <w:t>aggiunti valori campi esistenti</w:t>
            </w:r>
          </w:p>
          <w:p w14:paraId="293E2D92" w14:textId="77777777" w:rsidR="0091494E" w:rsidRPr="0066704A" w:rsidRDefault="0091494E" w:rsidP="0091494E">
            <w:pPr>
              <w:pStyle w:val="Contenutotabella"/>
              <w:snapToGrid w:val="0"/>
              <w:rPr>
                <w:bCs/>
                <w:color w:val="000000" w:themeColor="text1"/>
              </w:rPr>
            </w:pPr>
            <w:r w:rsidRPr="0066704A">
              <w:rPr>
                <w:bCs/>
                <w:color w:val="000000" w:themeColor="text1"/>
              </w:rPr>
              <w:t>- campo 22. (</w:t>
            </w:r>
            <w:proofErr w:type="spellStart"/>
            <w:r w:rsidRPr="0066704A">
              <w:rPr>
                <w:bCs/>
                <w:color w:val="000000" w:themeColor="text1"/>
              </w:rPr>
              <w:t>soggettoRichiedente</w:t>
            </w:r>
            <w:proofErr w:type="spellEnd"/>
            <w:r w:rsidRPr="0066704A">
              <w:rPr>
                <w:bCs/>
                <w:color w:val="000000" w:themeColor="text1"/>
              </w:rPr>
              <w:t>):aggiornati valori ammessi.</w:t>
            </w:r>
          </w:p>
          <w:p w14:paraId="5166F8C1" w14:textId="77777777" w:rsidR="0091494E" w:rsidRPr="0066704A" w:rsidRDefault="0091494E" w:rsidP="0091494E">
            <w:pPr>
              <w:pStyle w:val="Contenutotabella"/>
              <w:snapToGrid w:val="0"/>
              <w:rPr>
                <w:bCs/>
                <w:color w:val="000000" w:themeColor="text1"/>
              </w:rPr>
            </w:pPr>
          </w:p>
          <w:p w14:paraId="7661DF39" w14:textId="77777777" w:rsidR="0091494E" w:rsidRPr="0066704A" w:rsidRDefault="0091494E" w:rsidP="0091494E">
            <w:pPr>
              <w:pStyle w:val="Contenutotabella"/>
              <w:snapToGrid w:val="0"/>
              <w:rPr>
                <w:bCs/>
                <w:color w:val="000000" w:themeColor="text1"/>
              </w:rPr>
            </w:pPr>
            <w:r w:rsidRPr="0066704A">
              <w:rPr>
                <w:bCs/>
                <w:color w:val="000000" w:themeColor="text1"/>
              </w:rPr>
              <w:t>Allegato 2 (tracciato A1003):</w:t>
            </w:r>
          </w:p>
          <w:p w14:paraId="08791843" w14:textId="0A351EE6" w:rsidR="002F3921" w:rsidRPr="0066704A" w:rsidRDefault="002F3921" w:rsidP="002F3921">
            <w:pPr>
              <w:pStyle w:val="Contenutotabella"/>
              <w:ind w:left="142" w:hanging="142"/>
              <w:rPr>
                <w:sz w:val="22"/>
                <w:szCs w:val="22"/>
              </w:rPr>
            </w:pPr>
            <w:r w:rsidRPr="0066704A">
              <w:rPr>
                <w:sz w:val="22"/>
                <w:szCs w:val="22"/>
              </w:rPr>
              <w:t>- campo 164.0: Rischio sanguinamento acuto</w:t>
            </w:r>
          </w:p>
          <w:p w14:paraId="28A47BBD" w14:textId="32EF18D3" w:rsidR="002F3921" w:rsidRPr="0066704A" w:rsidRDefault="002F3921" w:rsidP="002F3921">
            <w:pPr>
              <w:pStyle w:val="Contenutotabella"/>
              <w:ind w:left="142" w:hanging="142"/>
              <w:rPr>
                <w:sz w:val="22"/>
                <w:szCs w:val="22"/>
              </w:rPr>
            </w:pPr>
            <w:r w:rsidRPr="0066704A">
              <w:rPr>
                <w:sz w:val="22"/>
                <w:szCs w:val="22"/>
              </w:rPr>
              <w:t>- campo 165.0: Fragilità familiare</w:t>
            </w:r>
          </w:p>
          <w:p w14:paraId="492BBA61" w14:textId="19982422" w:rsidR="002F3921" w:rsidRPr="0066704A" w:rsidRDefault="002F3921" w:rsidP="002F3921">
            <w:pPr>
              <w:pStyle w:val="Contenutotabella"/>
              <w:ind w:left="142" w:hanging="142"/>
              <w:rPr>
                <w:sz w:val="22"/>
                <w:szCs w:val="22"/>
              </w:rPr>
            </w:pPr>
            <w:r w:rsidRPr="0066704A">
              <w:rPr>
                <w:sz w:val="22"/>
                <w:szCs w:val="22"/>
              </w:rPr>
              <w:t>- campo 162.0: Lesioni della cute da patologie correlate</w:t>
            </w:r>
          </w:p>
          <w:p w14:paraId="2D9A0856" w14:textId="7CAED8C8" w:rsidR="002F3921" w:rsidRPr="0066704A" w:rsidRDefault="002F3921" w:rsidP="002F3921">
            <w:pPr>
              <w:pStyle w:val="Contenutotabella"/>
              <w:ind w:left="142" w:hanging="142"/>
              <w:rPr>
                <w:sz w:val="22"/>
                <w:szCs w:val="22"/>
              </w:rPr>
            </w:pPr>
            <w:r w:rsidRPr="0066704A">
              <w:rPr>
                <w:sz w:val="22"/>
                <w:szCs w:val="22"/>
              </w:rPr>
              <w:t>- campo 163.0 Cure Palliative</w:t>
            </w:r>
          </w:p>
          <w:p w14:paraId="093E90B4" w14:textId="5ABF65D8" w:rsidR="002F3921" w:rsidRPr="0066704A" w:rsidRDefault="002F3921" w:rsidP="002F3921">
            <w:pPr>
              <w:pStyle w:val="Contenutotabella"/>
              <w:ind w:left="142" w:hanging="142"/>
              <w:rPr>
                <w:sz w:val="22"/>
                <w:szCs w:val="22"/>
              </w:rPr>
            </w:pPr>
            <w:r w:rsidRPr="0066704A">
              <w:rPr>
                <w:sz w:val="22"/>
                <w:szCs w:val="22"/>
              </w:rPr>
              <w:t>- campo 166.0: Segno sintomo clinico</w:t>
            </w:r>
          </w:p>
          <w:p w14:paraId="40420B7A" w14:textId="7BB2EC9A" w:rsidR="002F3921" w:rsidRPr="0066704A" w:rsidRDefault="002F3921" w:rsidP="002F3921">
            <w:pPr>
              <w:pStyle w:val="Contenutotabella"/>
              <w:ind w:left="142" w:hanging="142"/>
              <w:rPr>
                <w:sz w:val="22"/>
                <w:szCs w:val="22"/>
              </w:rPr>
            </w:pPr>
            <w:r w:rsidRPr="0066704A">
              <w:rPr>
                <w:sz w:val="22"/>
                <w:szCs w:val="22"/>
              </w:rPr>
              <w:t>- campo 167.0:Utilizzo Strumento identificazione bisogno CP presente in cartella/fascicolo</w:t>
            </w:r>
          </w:p>
          <w:p w14:paraId="40BF291A" w14:textId="1A2BC7AF" w:rsidR="002F3921" w:rsidRPr="0066704A" w:rsidRDefault="002F3921" w:rsidP="002F3921">
            <w:pPr>
              <w:pStyle w:val="Contenutotabella"/>
              <w:ind w:left="142" w:hanging="142"/>
              <w:rPr>
                <w:sz w:val="22"/>
                <w:szCs w:val="22"/>
              </w:rPr>
            </w:pPr>
            <w:r w:rsidRPr="0066704A">
              <w:rPr>
                <w:sz w:val="22"/>
                <w:szCs w:val="22"/>
              </w:rPr>
              <w:t>- campo 168.0:Utilizzo Strumento valutazione multidimensionale presente in cartella/fascicolo</w:t>
            </w:r>
          </w:p>
          <w:p w14:paraId="0098A5DD" w14:textId="1C98423E" w:rsidR="002F3921" w:rsidRPr="0066704A" w:rsidRDefault="002F3921" w:rsidP="002F3921">
            <w:pPr>
              <w:pStyle w:val="Contenutotabella"/>
              <w:ind w:left="142" w:hanging="142"/>
              <w:rPr>
                <w:sz w:val="22"/>
                <w:szCs w:val="22"/>
              </w:rPr>
            </w:pPr>
            <w:r w:rsidRPr="0066704A">
              <w:rPr>
                <w:sz w:val="22"/>
                <w:szCs w:val="22"/>
              </w:rPr>
              <w:t>- campo 170.0: Tipo accesso</w:t>
            </w:r>
          </w:p>
          <w:p w14:paraId="020226AD" w14:textId="77777777" w:rsidR="002F3921" w:rsidRPr="0066704A" w:rsidRDefault="002F3921" w:rsidP="0091494E">
            <w:pPr>
              <w:pStyle w:val="Contenutotabella"/>
              <w:snapToGrid w:val="0"/>
              <w:rPr>
                <w:bCs/>
                <w:color w:val="000000" w:themeColor="text1"/>
              </w:rPr>
            </w:pPr>
          </w:p>
          <w:p w14:paraId="28F304FF" w14:textId="7B9AF050" w:rsidR="00234F86" w:rsidRPr="0066704A" w:rsidRDefault="002F3921" w:rsidP="0091494E">
            <w:pPr>
              <w:pStyle w:val="Contenutotabella"/>
              <w:snapToGrid w:val="0"/>
              <w:rPr>
                <w:bCs/>
                <w:color w:val="000000" w:themeColor="text1"/>
              </w:rPr>
            </w:pPr>
            <w:r w:rsidRPr="0066704A">
              <w:rPr>
                <w:bCs/>
                <w:color w:val="000000" w:themeColor="text1"/>
              </w:rPr>
              <w:t>aggiunti valori campi esistenti</w:t>
            </w:r>
          </w:p>
          <w:p w14:paraId="20F4A42E" w14:textId="0E281886" w:rsidR="0090305F" w:rsidRPr="0066704A" w:rsidRDefault="0090305F" w:rsidP="0091494E">
            <w:pPr>
              <w:pStyle w:val="Contenutotabella"/>
              <w:snapToGrid w:val="0"/>
              <w:rPr>
                <w:bCs/>
                <w:color w:val="000000" w:themeColor="text1"/>
              </w:rPr>
            </w:pPr>
            <w:r w:rsidRPr="0066704A">
              <w:rPr>
                <w:bCs/>
                <w:color w:val="000000" w:themeColor="text1"/>
              </w:rPr>
              <w:t>- campo 85.0 (</w:t>
            </w:r>
            <w:proofErr w:type="spellStart"/>
            <w:r w:rsidRPr="0066704A">
              <w:rPr>
                <w:bCs/>
                <w:color w:val="000000" w:themeColor="text1"/>
              </w:rPr>
              <w:t>tipoPrestazione</w:t>
            </w:r>
            <w:proofErr w:type="spellEnd"/>
            <w:r w:rsidRPr="0066704A">
              <w:rPr>
                <w:bCs/>
                <w:color w:val="000000" w:themeColor="text1"/>
              </w:rPr>
              <w:t>): aggiornati valori ammessi.</w:t>
            </w:r>
          </w:p>
          <w:p w14:paraId="23BD891E" w14:textId="77777777" w:rsidR="0091494E" w:rsidRPr="0066704A" w:rsidRDefault="0091494E" w:rsidP="0091494E">
            <w:pPr>
              <w:pStyle w:val="Contenutotabella"/>
              <w:snapToGrid w:val="0"/>
              <w:rPr>
                <w:bCs/>
                <w:color w:val="000000" w:themeColor="text1"/>
              </w:rPr>
            </w:pPr>
            <w:r w:rsidRPr="0066704A">
              <w:rPr>
                <w:bCs/>
                <w:color w:val="000000" w:themeColor="text1"/>
              </w:rPr>
              <w:t>- campo 109.0 (</w:t>
            </w:r>
            <w:proofErr w:type="spellStart"/>
            <w:r w:rsidRPr="0066704A">
              <w:rPr>
                <w:bCs/>
                <w:color w:val="000000" w:themeColor="text1"/>
              </w:rPr>
              <w:t>motivoConclusione</w:t>
            </w:r>
            <w:proofErr w:type="spellEnd"/>
            <w:r w:rsidRPr="0066704A">
              <w:rPr>
                <w:bCs/>
                <w:color w:val="000000" w:themeColor="text1"/>
              </w:rPr>
              <w:t>): aggiornati valori ammessi.</w:t>
            </w:r>
          </w:p>
          <w:p w14:paraId="07740096" w14:textId="72F49864" w:rsidR="00C43365" w:rsidRPr="0066704A" w:rsidRDefault="00C43365" w:rsidP="0091494E">
            <w:pPr>
              <w:pStyle w:val="Contenutotabella"/>
              <w:snapToGrid w:val="0"/>
              <w:rPr>
                <w:bCs/>
                <w:color w:val="000000" w:themeColor="text1"/>
              </w:rPr>
            </w:pPr>
            <w:r w:rsidRPr="0066704A">
              <w:rPr>
                <w:bCs/>
                <w:color w:val="000000" w:themeColor="text1"/>
              </w:rPr>
              <w:t>- campo 105.0 (</w:t>
            </w:r>
            <w:proofErr w:type="spellStart"/>
            <w:r w:rsidRPr="0066704A">
              <w:rPr>
                <w:bCs/>
                <w:color w:val="000000" w:themeColor="text1"/>
              </w:rPr>
              <w:t>motivoSospensione</w:t>
            </w:r>
            <w:proofErr w:type="spellEnd"/>
            <w:r w:rsidRPr="0066704A">
              <w:rPr>
                <w:bCs/>
                <w:color w:val="000000" w:themeColor="text1"/>
              </w:rPr>
              <w:t>): aggiornati valori ammessi.</w:t>
            </w:r>
          </w:p>
          <w:p w14:paraId="7CBEFF98" w14:textId="77777777" w:rsidR="0091494E" w:rsidRPr="0066704A" w:rsidRDefault="0091494E" w:rsidP="0091494E">
            <w:pPr>
              <w:pStyle w:val="Contenutotabella"/>
              <w:snapToGrid w:val="0"/>
              <w:rPr>
                <w:bCs/>
                <w:color w:val="000000" w:themeColor="text1"/>
              </w:rPr>
            </w:pPr>
          </w:p>
        </w:tc>
      </w:tr>
      <w:tr w:rsidR="0091494E" w:rsidRPr="00EF4827" w14:paraId="163A19C9" w14:textId="77777777" w:rsidTr="00A3403A">
        <w:tc>
          <w:tcPr>
            <w:tcW w:w="779" w:type="pct"/>
            <w:tcBorders>
              <w:top w:val="single" w:sz="4" w:space="0" w:color="auto"/>
              <w:left w:val="single" w:sz="2" w:space="0" w:color="000000"/>
              <w:right w:val="single" w:sz="2" w:space="0" w:color="000000"/>
            </w:tcBorders>
          </w:tcPr>
          <w:p w14:paraId="50793B58" w14:textId="4CDB8A6B" w:rsidR="0091494E" w:rsidRPr="002A0155" w:rsidRDefault="0091494E" w:rsidP="00C7002B">
            <w:pPr>
              <w:pStyle w:val="Contenutotabella"/>
              <w:tabs>
                <w:tab w:val="left" w:pos="300"/>
                <w:tab w:val="center" w:pos="648"/>
              </w:tabs>
              <w:snapToGrid w:val="0"/>
              <w:jc w:val="center"/>
              <w:rPr>
                <w:color w:val="000000" w:themeColor="text1"/>
              </w:rPr>
            </w:pPr>
            <w:r w:rsidRPr="002A0155">
              <w:rPr>
                <w:color w:val="000000" w:themeColor="text1"/>
              </w:rPr>
              <w:t>V18</w:t>
            </w:r>
          </w:p>
        </w:tc>
        <w:tc>
          <w:tcPr>
            <w:tcW w:w="779" w:type="pct"/>
            <w:tcBorders>
              <w:left w:val="single" w:sz="2" w:space="0" w:color="000000"/>
              <w:bottom w:val="single" w:sz="1" w:space="0" w:color="000000"/>
            </w:tcBorders>
          </w:tcPr>
          <w:p w14:paraId="55E68432" w14:textId="3526D2CF" w:rsidR="0091494E" w:rsidRPr="002A0155" w:rsidRDefault="0091494E" w:rsidP="0091494E">
            <w:pPr>
              <w:pStyle w:val="Contenutotabella"/>
              <w:snapToGrid w:val="0"/>
              <w:jc w:val="center"/>
              <w:rPr>
                <w:color w:val="000000" w:themeColor="text1"/>
              </w:rPr>
            </w:pPr>
            <w:r w:rsidRPr="002A0155">
              <w:rPr>
                <w:color w:val="000000" w:themeColor="text1"/>
              </w:rPr>
              <w:t>16/02/2023</w:t>
            </w:r>
          </w:p>
        </w:tc>
        <w:tc>
          <w:tcPr>
            <w:tcW w:w="3442" w:type="pct"/>
            <w:tcBorders>
              <w:left w:val="single" w:sz="1" w:space="0" w:color="000000"/>
              <w:bottom w:val="single" w:sz="1" w:space="0" w:color="000000"/>
              <w:right w:val="single" w:sz="1" w:space="0" w:color="000000"/>
            </w:tcBorders>
          </w:tcPr>
          <w:p w14:paraId="174FED98" w14:textId="77777777" w:rsidR="0091494E" w:rsidRPr="002A0155" w:rsidRDefault="0091494E" w:rsidP="0091494E">
            <w:pPr>
              <w:pStyle w:val="Contenutotabella"/>
              <w:snapToGrid w:val="0"/>
              <w:rPr>
                <w:bCs/>
                <w:color w:val="000000" w:themeColor="text1"/>
              </w:rPr>
            </w:pPr>
            <w:r w:rsidRPr="002A0155">
              <w:rPr>
                <w:bCs/>
                <w:color w:val="000000" w:themeColor="text1"/>
              </w:rPr>
              <w:t>Allegato 1 (tracciato A0003):</w:t>
            </w:r>
          </w:p>
          <w:p w14:paraId="705AA1EE" w14:textId="5E27D8CC" w:rsidR="0091494E" w:rsidRPr="002A0155" w:rsidRDefault="0091494E" w:rsidP="0091494E">
            <w:pPr>
              <w:pStyle w:val="Contenutotabella"/>
              <w:snapToGrid w:val="0"/>
              <w:rPr>
                <w:bCs/>
                <w:color w:val="000000" w:themeColor="text1"/>
              </w:rPr>
            </w:pPr>
            <w:r w:rsidRPr="002A0155">
              <w:rPr>
                <w:bCs/>
                <w:color w:val="000000" w:themeColor="text1"/>
              </w:rPr>
              <w:t>- campo 22. (</w:t>
            </w:r>
            <w:proofErr w:type="spellStart"/>
            <w:r w:rsidRPr="002A0155">
              <w:rPr>
                <w:bCs/>
                <w:color w:val="000000" w:themeColor="text1"/>
              </w:rPr>
              <w:t>soggettoRichiedente</w:t>
            </w:r>
            <w:proofErr w:type="spellEnd"/>
            <w:r w:rsidRPr="002A0155">
              <w:rPr>
                <w:bCs/>
                <w:color w:val="000000" w:themeColor="text1"/>
              </w:rPr>
              <w:t>):aggiornati valori ammessi.</w:t>
            </w:r>
          </w:p>
          <w:p w14:paraId="600323C4" w14:textId="77777777" w:rsidR="0091494E" w:rsidRPr="002A0155" w:rsidRDefault="0091494E" w:rsidP="0091494E">
            <w:pPr>
              <w:pStyle w:val="Contenutotabella"/>
              <w:snapToGrid w:val="0"/>
              <w:rPr>
                <w:bCs/>
                <w:color w:val="000000" w:themeColor="text1"/>
              </w:rPr>
            </w:pPr>
          </w:p>
          <w:p w14:paraId="737FFD3A" w14:textId="77777777" w:rsidR="0091494E" w:rsidRPr="002A0155" w:rsidRDefault="0091494E" w:rsidP="0091494E">
            <w:pPr>
              <w:pStyle w:val="Contenutotabella"/>
              <w:snapToGrid w:val="0"/>
              <w:rPr>
                <w:bCs/>
                <w:color w:val="000000" w:themeColor="text1"/>
              </w:rPr>
            </w:pPr>
            <w:r w:rsidRPr="002A0155">
              <w:rPr>
                <w:bCs/>
                <w:color w:val="000000" w:themeColor="text1"/>
              </w:rPr>
              <w:lastRenderedPageBreak/>
              <w:t>Allegato 2 (tracciato A1003):</w:t>
            </w:r>
          </w:p>
          <w:p w14:paraId="62E4141B" w14:textId="2FCDDDF9" w:rsidR="0091494E" w:rsidRPr="002A0155" w:rsidRDefault="0091494E" w:rsidP="0091494E">
            <w:pPr>
              <w:pStyle w:val="Contenutotabella"/>
              <w:snapToGrid w:val="0"/>
              <w:rPr>
                <w:bCs/>
                <w:color w:val="000000" w:themeColor="text1"/>
              </w:rPr>
            </w:pPr>
            <w:r w:rsidRPr="002A0155">
              <w:rPr>
                <w:bCs/>
                <w:color w:val="000000" w:themeColor="text1"/>
              </w:rPr>
              <w:t>- campo 109.0 (</w:t>
            </w:r>
            <w:proofErr w:type="spellStart"/>
            <w:r w:rsidRPr="002A0155">
              <w:rPr>
                <w:bCs/>
                <w:color w:val="000000" w:themeColor="text1"/>
              </w:rPr>
              <w:t>motivoConclusione</w:t>
            </w:r>
            <w:proofErr w:type="spellEnd"/>
            <w:r w:rsidRPr="002A0155">
              <w:rPr>
                <w:bCs/>
                <w:color w:val="000000" w:themeColor="text1"/>
              </w:rPr>
              <w:t>): aggiornati valori ammessi.</w:t>
            </w:r>
          </w:p>
          <w:p w14:paraId="076A5B38" w14:textId="77777777" w:rsidR="0091494E" w:rsidRPr="002A0155" w:rsidRDefault="0091494E" w:rsidP="0091494E">
            <w:pPr>
              <w:pStyle w:val="Contenutotabella"/>
              <w:snapToGrid w:val="0"/>
              <w:rPr>
                <w:bCs/>
                <w:color w:val="000000" w:themeColor="text1"/>
              </w:rPr>
            </w:pPr>
          </w:p>
        </w:tc>
      </w:tr>
      <w:tr w:rsidR="0091494E" w:rsidRPr="00EF4827" w14:paraId="2A3F3496" w14:textId="77777777" w:rsidTr="00A3403A">
        <w:tc>
          <w:tcPr>
            <w:tcW w:w="779" w:type="pct"/>
            <w:tcBorders>
              <w:top w:val="single" w:sz="4" w:space="0" w:color="auto"/>
              <w:left w:val="single" w:sz="2" w:space="0" w:color="000000"/>
              <w:right w:val="single" w:sz="2" w:space="0" w:color="000000"/>
            </w:tcBorders>
          </w:tcPr>
          <w:p w14:paraId="20395101" w14:textId="0DA7A210" w:rsidR="0091494E" w:rsidRPr="00716C4A" w:rsidRDefault="0091494E" w:rsidP="0091494E">
            <w:pPr>
              <w:pStyle w:val="Contenutotabella"/>
              <w:tabs>
                <w:tab w:val="left" w:pos="300"/>
                <w:tab w:val="center" w:pos="648"/>
              </w:tabs>
              <w:snapToGrid w:val="0"/>
              <w:rPr>
                <w:color w:val="000000" w:themeColor="text1"/>
              </w:rPr>
            </w:pPr>
            <w:r w:rsidRPr="00716C4A">
              <w:rPr>
                <w:color w:val="000000" w:themeColor="text1"/>
              </w:rPr>
              <w:lastRenderedPageBreak/>
              <w:tab/>
            </w:r>
            <w:r w:rsidRPr="00716C4A">
              <w:rPr>
                <w:color w:val="000000" w:themeColor="text1"/>
              </w:rPr>
              <w:tab/>
              <w:t>V17</w:t>
            </w:r>
          </w:p>
        </w:tc>
        <w:tc>
          <w:tcPr>
            <w:tcW w:w="779" w:type="pct"/>
            <w:tcBorders>
              <w:left w:val="single" w:sz="2" w:space="0" w:color="000000"/>
              <w:bottom w:val="single" w:sz="1" w:space="0" w:color="000000"/>
            </w:tcBorders>
          </w:tcPr>
          <w:p w14:paraId="51E55A18" w14:textId="7EFB60D0" w:rsidR="0091494E" w:rsidRPr="00716C4A" w:rsidRDefault="0091494E" w:rsidP="0091494E">
            <w:pPr>
              <w:pStyle w:val="Contenutotabella"/>
              <w:snapToGrid w:val="0"/>
              <w:jc w:val="center"/>
              <w:rPr>
                <w:color w:val="000000" w:themeColor="text1"/>
              </w:rPr>
            </w:pPr>
            <w:r w:rsidRPr="00716C4A">
              <w:rPr>
                <w:color w:val="000000" w:themeColor="text1"/>
              </w:rPr>
              <w:t>11/02/22</w:t>
            </w:r>
          </w:p>
        </w:tc>
        <w:tc>
          <w:tcPr>
            <w:tcW w:w="3442" w:type="pct"/>
            <w:tcBorders>
              <w:left w:val="single" w:sz="1" w:space="0" w:color="000000"/>
              <w:bottom w:val="single" w:sz="1" w:space="0" w:color="000000"/>
              <w:right w:val="single" w:sz="1" w:space="0" w:color="000000"/>
            </w:tcBorders>
          </w:tcPr>
          <w:p w14:paraId="12CBEBAE" w14:textId="77777777" w:rsidR="0091494E" w:rsidRPr="00716C4A" w:rsidRDefault="0091494E" w:rsidP="0091494E">
            <w:pPr>
              <w:pStyle w:val="Contenutotabella"/>
              <w:snapToGrid w:val="0"/>
              <w:rPr>
                <w:bCs/>
                <w:color w:val="000000" w:themeColor="text1"/>
              </w:rPr>
            </w:pPr>
            <w:r w:rsidRPr="00716C4A">
              <w:rPr>
                <w:bCs/>
                <w:color w:val="000000" w:themeColor="text1"/>
              </w:rPr>
              <w:t>Allegato 1 (tracciato A0003):</w:t>
            </w:r>
          </w:p>
          <w:p w14:paraId="341D31D3" w14:textId="77777777" w:rsidR="0091494E" w:rsidRPr="00716C4A" w:rsidRDefault="0091494E" w:rsidP="0091494E">
            <w:pPr>
              <w:pStyle w:val="Contenutotabella"/>
              <w:snapToGrid w:val="0"/>
              <w:rPr>
                <w:bCs/>
                <w:color w:val="000000" w:themeColor="text1"/>
              </w:rPr>
            </w:pPr>
            <w:r w:rsidRPr="00716C4A">
              <w:rPr>
                <w:bCs/>
                <w:color w:val="000000" w:themeColor="text1"/>
              </w:rPr>
              <w:t>- campo 27.0 (</w:t>
            </w:r>
            <w:proofErr w:type="spellStart"/>
            <w:r w:rsidRPr="00716C4A">
              <w:rPr>
                <w:bCs/>
                <w:color w:val="000000" w:themeColor="text1"/>
              </w:rPr>
              <w:t>tipologiaDiCura</w:t>
            </w:r>
            <w:proofErr w:type="spellEnd"/>
            <w:r w:rsidRPr="00716C4A">
              <w:rPr>
                <w:bCs/>
                <w:color w:val="000000" w:themeColor="text1"/>
              </w:rPr>
              <w:t>): aggiornati valori ammessi.</w:t>
            </w:r>
          </w:p>
          <w:p w14:paraId="5F0D4DA8" w14:textId="77777777" w:rsidR="0091494E" w:rsidRPr="00716C4A" w:rsidRDefault="0091494E" w:rsidP="0091494E">
            <w:pPr>
              <w:pStyle w:val="Contenutotabella"/>
              <w:snapToGrid w:val="0"/>
              <w:rPr>
                <w:bCs/>
                <w:color w:val="000000" w:themeColor="text1"/>
              </w:rPr>
            </w:pPr>
          </w:p>
          <w:p w14:paraId="1C69165A" w14:textId="77777777" w:rsidR="0091494E" w:rsidRPr="00716C4A" w:rsidRDefault="0091494E" w:rsidP="0091494E">
            <w:pPr>
              <w:pStyle w:val="Contenutotabella"/>
              <w:snapToGrid w:val="0"/>
              <w:rPr>
                <w:bCs/>
                <w:color w:val="000000" w:themeColor="text1"/>
              </w:rPr>
            </w:pPr>
            <w:r w:rsidRPr="00716C4A">
              <w:rPr>
                <w:bCs/>
                <w:color w:val="000000" w:themeColor="text1"/>
              </w:rPr>
              <w:t>Allegato 2 (tracciato A1003):</w:t>
            </w:r>
          </w:p>
          <w:p w14:paraId="5F9902C7" w14:textId="77777777" w:rsidR="0091494E" w:rsidRPr="00716C4A" w:rsidRDefault="0091494E" w:rsidP="0091494E">
            <w:pPr>
              <w:pStyle w:val="Contenutotabella"/>
              <w:snapToGrid w:val="0"/>
              <w:rPr>
                <w:b/>
                <w:color w:val="000000" w:themeColor="text1"/>
              </w:rPr>
            </w:pPr>
            <w:r w:rsidRPr="00716C4A">
              <w:rPr>
                <w:b/>
                <w:color w:val="000000" w:themeColor="text1"/>
              </w:rPr>
              <w:t>Flusso Scheda assistenza domiciliare, dati Eventi</w:t>
            </w:r>
          </w:p>
          <w:p w14:paraId="068B38E4" w14:textId="0D592C0A" w:rsidR="0091494E" w:rsidRPr="00716C4A" w:rsidRDefault="0091494E" w:rsidP="0091494E">
            <w:pPr>
              <w:pStyle w:val="Contenutotabella"/>
              <w:snapToGrid w:val="0"/>
              <w:rPr>
                <w:color w:val="000000" w:themeColor="text1"/>
              </w:rPr>
            </w:pPr>
            <w:r w:rsidRPr="00716C4A">
              <w:rPr>
                <w:color w:val="000000" w:themeColor="text1"/>
              </w:rPr>
              <w:t xml:space="preserve">Aggiunto nuovo evento: </w:t>
            </w:r>
            <w:proofErr w:type="spellStart"/>
            <w:r w:rsidRPr="00716C4A">
              <w:rPr>
                <w:color w:val="000000" w:themeColor="text1"/>
              </w:rPr>
              <w:t>eventoValutazionePNA</w:t>
            </w:r>
            <w:proofErr w:type="spellEnd"/>
          </w:p>
          <w:p w14:paraId="3FF6CE85" w14:textId="77777777" w:rsidR="0091494E" w:rsidRPr="00716C4A" w:rsidRDefault="0091494E" w:rsidP="0091494E">
            <w:pPr>
              <w:pStyle w:val="Contenutotabella"/>
              <w:snapToGrid w:val="0"/>
              <w:rPr>
                <w:bCs/>
                <w:color w:val="000000" w:themeColor="text1"/>
              </w:rPr>
            </w:pPr>
            <w:r w:rsidRPr="00716C4A">
              <w:rPr>
                <w:bCs/>
                <w:color w:val="000000" w:themeColor="text1"/>
              </w:rPr>
              <w:t xml:space="preserve">aggiunti nuovi campi </w:t>
            </w:r>
          </w:p>
          <w:p w14:paraId="7A5D9263" w14:textId="656961DD" w:rsidR="0091494E" w:rsidRPr="00716C4A" w:rsidRDefault="0091494E" w:rsidP="0091494E">
            <w:pPr>
              <w:pStyle w:val="Contenutotabella"/>
              <w:snapToGrid w:val="0"/>
              <w:rPr>
                <w:bCs/>
                <w:color w:val="000000" w:themeColor="text1"/>
              </w:rPr>
            </w:pPr>
            <w:r w:rsidRPr="00716C4A">
              <w:rPr>
                <w:bCs/>
                <w:color w:val="000000" w:themeColor="text1"/>
              </w:rPr>
              <w:t>- campo 144.0 (</w:t>
            </w:r>
            <w:proofErr w:type="spellStart"/>
            <w:r w:rsidRPr="00716C4A">
              <w:rPr>
                <w:bCs/>
                <w:color w:val="000000" w:themeColor="text1"/>
              </w:rPr>
              <w:t>dataValutazionePNA</w:t>
            </w:r>
            <w:proofErr w:type="spellEnd"/>
            <w:r w:rsidRPr="00716C4A">
              <w:rPr>
                <w:bCs/>
                <w:color w:val="000000" w:themeColor="text1"/>
              </w:rPr>
              <w:t>).</w:t>
            </w:r>
          </w:p>
          <w:p w14:paraId="72C5EA81" w14:textId="57FD8668" w:rsidR="0091494E" w:rsidRPr="00716C4A" w:rsidRDefault="0091494E" w:rsidP="0091494E">
            <w:pPr>
              <w:pStyle w:val="Contenutotabella"/>
              <w:snapToGrid w:val="0"/>
              <w:rPr>
                <w:bCs/>
                <w:color w:val="000000" w:themeColor="text1"/>
              </w:rPr>
            </w:pPr>
            <w:r w:rsidRPr="00716C4A">
              <w:rPr>
                <w:bCs/>
                <w:color w:val="000000" w:themeColor="text1"/>
              </w:rPr>
              <w:t>- campo 145.0 (</w:t>
            </w:r>
            <w:proofErr w:type="spellStart"/>
            <w:r w:rsidRPr="00716C4A">
              <w:rPr>
                <w:bCs/>
                <w:color w:val="000000" w:themeColor="text1"/>
              </w:rPr>
              <w:t>flag_non_autosuff</w:t>
            </w:r>
            <w:proofErr w:type="spellEnd"/>
            <w:r w:rsidRPr="00716C4A">
              <w:rPr>
                <w:bCs/>
                <w:color w:val="000000" w:themeColor="text1"/>
              </w:rPr>
              <w:t>).</w:t>
            </w:r>
          </w:p>
          <w:p w14:paraId="2DC25186" w14:textId="7D7A3D32" w:rsidR="0091494E" w:rsidRPr="00716C4A" w:rsidRDefault="0091494E" w:rsidP="0091494E">
            <w:pPr>
              <w:pStyle w:val="Contenutotabella"/>
              <w:snapToGrid w:val="0"/>
              <w:rPr>
                <w:bCs/>
                <w:color w:val="000000" w:themeColor="text1"/>
              </w:rPr>
            </w:pPr>
            <w:r w:rsidRPr="00716C4A">
              <w:rPr>
                <w:bCs/>
                <w:color w:val="000000" w:themeColor="text1"/>
              </w:rPr>
              <w:t>- campo 146.0 (</w:t>
            </w:r>
            <w:proofErr w:type="spellStart"/>
            <w:r w:rsidRPr="00716C4A">
              <w:rPr>
                <w:bCs/>
                <w:color w:val="000000" w:themeColor="text1"/>
              </w:rPr>
              <w:t>flag_coma</w:t>
            </w:r>
            <w:proofErr w:type="spellEnd"/>
            <w:r w:rsidRPr="00716C4A">
              <w:rPr>
                <w:bCs/>
                <w:color w:val="000000" w:themeColor="text1"/>
              </w:rPr>
              <w:t>).</w:t>
            </w:r>
          </w:p>
          <w:p w14:paraId="6D19F6DB" w14:textId="787CB02F" w:rsidR="0091494E" w:rsidRPr="00716C4A" w:rsidRDefault="0091494E" w:rsidP="0091494E">
            <w:pPr>
              <w:pStyle w:val="Contenutotabella"/>
              <w:snapToGrid w:val="0"/>
              <w:rPr>
                <w:bCs/>
                <w:color w:val="000000" w:themeColor="text1"/>
              </w:rPr>
            </w:pPr>
            <w:r w:rsidRPr="00716C4A">
              <w:rPr>
                <w:bCs/>
                <w:color w:val="000000" w:themeColor="text1"/>
              </w:rPr>
              <w:t>- campo 147.0 (</w:t>
            </w:r>
            <w:proofErr w:type="spellStart"/>
            <w:r w:rsidRPr="00716C4A">
              <w:rPr>
                <w:bCs/>
                <w:color w:val="000000" w:themeColor="text1"/>
              </w:rPr>
              <w:t>flag_dip_ventilazione</w:t>
            </w:r>
            <w:proofErr w:type="spellEnd"/>
            <w:r w:rsidRPr="00716C4A">
              <w:rPr>
                <w:bCs/>
                <w:color w:val="000000" w:themeColor="text1"/>
              </w:rPr>
              <w:t>).</w:t>
            </w:r>
          </w:p>
          <w:p w14:paraId="18202B0B" w14:textId="1387B7E7" w:rsidR="0091494E" w:rsidRPr="00716C4A" w:rsidRDefault="0091494E" w:rsidP="0091494E">
            <w:pPr>
              <w:pStyle w:val="Contenutotabella"/>
              <w:snapToGrid w:val="0"/>
              <w:rPr>
                <w:bCs/>
                <w:color w:val="000000" w:themeColor="text1"/>
              </w:rPr>
            </w:pPr>
            <w:r w:rsidRPr="00716C4A">
              <w:rPr>
                <w:bCs/>
                <w:color w:val="000000" w:themeColor="text1"/>
              </w:rPr>
              <w:t>- campo 148.0 (</w:t>
            </w:r>
            <w:proofErr w:type="spellStart"/>
            <w:r w:rsidRPr="00716C4A">
              <w:rPr>
                <w:bCs/>
                <w:color w:val="000000" w:themeColor="text1"/>
              </w:rPr>
              <w:t>flag_demenza</w:t>
            </w:r>
            <w:proofErr w:type="spellEnd"/>
            <w:r w:rsidRPr="00716C4A">
              <w:rPr>
                <w:bCs/>
                <w:color w:val="000000" w:themeColor="text1"/>
              </w:rPr>
              <w:t>).</w:t>
            </w:r>
          </w:p>
          <w:p w14:paraId="252005A9" w14:textId="49ED9563" w:rsidR="0091494E" w:rsidRPr="00716C4A" w:rsidRDefault="0091494E" w:rsidP="0091494E">
            <w:pPr>
              <w:pStyle w:val="Contenutotabella"/>
              <w:snapToGrid w:val="0"/>
              <w:rPr>
                <w:bCs/>
                <w:color w:val="000000" w:themeColor="text1"/>
              </w:rPr>
            </w:pPr>
            <w:r w:rsidRPr="00716C4A">
              <w:rPr>
                <w:bCs/>
                <w:color w:val="000000" w:themeColor="text1"/>
              </w:rPr>
              <w:t>- campo 149.0 (</w:t>
            </w:r>
            <w:proofErr w:type="spellStart"/>
            <w:r w:rsidRPr="00716C4A">
              <w:rPr>
                <w:bCs/>
                <w:color w:val="000000" w:themeColor="text1"/>
              </w:rPr>
              <w:t>flag_lesioni_spinali</w:t>
            </w:r>
            <w:proofErr w:type="spellEnd"/>
            <w:r w:rsidRPr="00716C4A">
              <w:rPr>
                <w:bCs/>
                <w:color w:val="000000" w:themeColor="text1"/>
              </w:rPr>
              <w:t>).</w:t>
            </w:r>
          </w:p>
          <w:p w14:paraId="461DC1A6" w14:textId="36AF3861" w:rsidR="0091494E" w:rsidRPr="00716C4A" w:rsidRDefault="0091494E" w:rsidP="0091494E">
            <w:pPr>
              <w:pStyle w:val="Contenutotabella"/>
              <w:snapToGrid w:val="0"/>
              <w:rPr>
                <w:bCs/>
                <w:color w:val="000000" w:themeColor="text1"/>
              </w:rPr>
            </w:pPr>
            <w:r w:rsidRPr="00716C4A">
              <w:rPr>
                <w:bCs/>
                <w:color w:val="000000" w:themeColor="text1"/>
              </w:rPr>
              <w:t>- campo 150.0 (</w:t>
            </w:r>
            <w:proofErr w:type="spellStart"/>
            <w:r w:rsidRPr="00716C4A">
              <w:rPr>
                <w:bCs/>
                <w:color w:val="000000" w:themeColor="text1"/>
              </w:rPr>
              <w:t>flag_motoria</w:t>
            </w:r>
            <w:proofErr w:type="spellEnd"/>
            <w:r w:rsidRPr="00716C4A">
              <w:rPr>
                <w:bCs/>
                <w:color w:val="000000" w:themeColor="text1"/>
              </w:rPr>
              <w:t>).</w:t>
            </w:r>
          </w:p>
          <w:p w14:paraId="7E9AE96C" w14:textId="33EA85B8" w:rsidR="0091494E" w:rsidRPr="00716C4A" w:rsidRDefault="0091494E" w:rsidP="0091494E">
            <w:pPr>
              <w:pStyle w:val="Contenutotabella"/>
              <w:snapToGrid w:val="0"/>
              <w:rPr>
                <w:bCs/>
                <w:color w:val="000000" w:themeColor="text1"/>
              </w:rPr>
            </w:pPr>
            <w:r w:rsidRPr="00716C4A">
              <w:rPr>
                <w:bCs/>
                <w:color w:val="000000" w:themeColor="text1"/>
              </w:rPr>
              <w:t>- campo 151.0 (</w:t>
            </w:r>
            <w:proofErr w:type="spellStart"/>
            <w:r w:rsidRPr="00716C4A">
              <w:rPr>
                <w:bCs/>
                <w:color w:val="000000" w:themeColor="text1"/>
              </w:rPr>
              <w:t>flag_sensoriale</w:t>
            </w:r>
            <w:proofErr w:type="spellEnd"/>
            <w:r w:rsidRPr="00716C4A">
              <w:rPr>
                <w:bCs/>
                <w:color w:val="000000" w:themeColor="text1"/>
              </w:rPr>
              <w:t>).</w:t>
            </w:r>
          </w:p>
          <w:p w14:paraId="17F9D88F" w14:textId="054CC6CE" w:rsidR="0091494E" w:rsidRPr="00716C4A" w:rsidRDefault="0091494E" w:rsidP="0091494E">
            <w:pPr>
              <w:pStyle w:val="Contenutotabella"/>
              <w:snapToGrid w:val="0"/>
              <w:rPr>
                <w:bCs/>
                <w:color w:val="000000" w:themeColor="text1"/>
              </w:rPr>
            </w:pPr>
            <w:r w:rsidRPr="00716C4A">
              <w:rPr>
                <w:bCs/>
                <w:color w:val="000000" w:themeColor="text1"/>
              </w:rPr>
              <w:t>- campo 152.0 (</w:t>
            </w:r>
            <w:proofErr w:type="spellStart"/>
            <w:r w:rsidRPr="00716C4A">
              <w:rPr>
                <w:bCs/>
                <w:color w:val="000000" w:themeColor="text1"/>
              </w:rPr>
              <w:t>flag_comportamento</w:t>
            </w:r>
            <w:proofErr w:type="spellEnd"/>
            <w:r w:rsidRPr="00716C4A">
              <w:rPr>
                <w:bCs/>
                <w:color w:val="000000" w:themeColor="text1"/>
              </w:rPr>
              <w:t>).</w:t>
            </w:r>
          </w:p>
          <w:p w14:paraId="77EBEAF5" w14:textId="6DA2B038" w:rsidR="0091494E" w:rsidRPr="00716C4A" w:rsidRDefault="0091494E" w:rsidP="0091494E">
            <w:pPr>
              <w:pStyle w:val="Contenutotabella"/>
              <w:snapToGrid w:val="0"/>
              <w:rPr>
                <w:bCs/>
                <w:color w:val="000000" w:themeColor="text1"/>
              </w:rPr>
            </w:pPr>
            <w:r w:rsidRPr="00716C4A">
              <w:rPr>
                <w:bCs/>
                <w:color w:val="000000" w:themeColor="text1"/>
              </w:rPr>
              <w:t>- campo 153.0 (</w:t>
            </w:r>
            <w:proofErr w:type="spellStart"/>
            <w:r w:rsidRPr="00716C4A">
              <w:rPr>
                <w:bCs/>
                <w:color w:val="000000" w:themeColor="text1"/>
              </w:rPr>
              <w:t>flag_ritardo_mentale</w:t>
            </w:r>
            <w:proofErr w:type="spellEnd"/>
            <w:r w:rsidRPr="00716C4A">
              <w:rPr>
                <w:bCs/>
                <w:color w:val="000000" w:themeColor="text1"/>
              </w:rPr>
              <w:t>).</w:t>
            </w:r>
          </w:p>
          <w:p w14:paraId="30A19FF5" w14:textId="6F0A4CA1" w:rsidR="0091494E" w:rsidRPr="00716C4A" w:rsidRDefault="0091494E" w:rsidP="0091494E">
            <w:pPr>
              <w:pStyle w:val="Contenutotabella"/>
              <w:snapToGrid w:val="0"/>
              <w:rPr>
                <w:bCs/>
                <w:color w:val="000000" w:themeColor="text1"/>
              </w:rPr>
            </w:pPr>
            <w:r w:rsidRPr="00716C4A">
              <w:rPr>
                <w:bCs/>
                <w:color w:val="000000" w:themeColor="text1"/>
              </w:rPr>
              <w:t>- campo 154.0 (</w:t>
            </w:r>
            <w:proofErr w:type="spellStart"/>
            <w:r w:rsidRPr="00716C4A">
              <w:rPr>
                <w:bCs/>
                <w:color w:val="000000" w:themeColor="text1"/>
              </w:rPr>
              <w:t>flag_dipendenza_vitale</w:t>
            </w:r>
            <w:proofErr w:type="spellEnd"/>
            <w:r w:rsidRPr="00716C4A">
              <w:rPr>
                <w:bCs/>
                <w:color w:val="000000" w:themeColor="text1"/>
              </w:rPr>
              <w:t>).</w:t>
            </w:r>
          </w:p>
          <w:p w14:paraId="30FB25AB" w14:textId="344D1E9E" w:rsidR="0091494E" w:rsidRPr="00716C4A" w:rsidRDefault="0091494E" w:rsidP="0091494E">
            <w:pPr>
              <w:pStyle w:val="Contenutotabella"/>
              <w:snapToGrid w:val="0"/>
              <w:rPr>
                <w:bCs/>
                <w:color w:val="000000" w:themeColor="text1"/>
              </w:rPr>
            </w:pPr>
            <w:r w:rsidRPr="00716C4A">
              <w:rPr>
                <w:bCs/>
                <w:color w:val="000000" w:themeColor="text1"/>
              </w:rPr>
              <w:t>- campo 155.0 (flag_motri_respira_i1).</w:t>
            </w:r>
          </w:p>
          <w:p w14:paraId="5D083117" w14:textId="3CB31603" w:rsidR="0091494E" w:rsidRPr="00716C4A" w:rsidRDefault="0091494E" w:rsidP="0091494E">
            <w:pPr>
              <w:pStyle w:val="Contenutotabella"/>
              <w:snapToGrid w:val="0"/>
              <w:rPr>
                <w:bCs/>
                <w:color w:val="000000" w:themeColor="text1"/>
              </w:rPr>
            </w:pPr>
            <w:r w:rsidRPr="00716C4A">
              <w:rPr>
                <w:bCs/>
                <w:color w:val="000000" w:themeColor="text1"/>
              </w:rPr>
              <w:t>- campo 156.0 (flag_motri_nutriz_i2).</w:t>
            </w:r>
          </w:p>
          <w:p w14:paraId="1E502A81" w14:textId="15E10043" w:rsidR="0091494E" w:rsidRPr="00716C4A" w:rsidRDefault="0091494E" w:rsidP="0091494E">
            <w:pPr>
              <w:pStyle w:val="Contenutotabella"/>
              <w:snapToGrid w:val="0"/>
              <w:rPr>
                <w:bCs/>
                <w:color w:val="000000" w:themeColor="text1"/>
              </w:rPr>
            </w:pPr>
            <w:r w:rsidRPr="00716C4A">
              <w:rPr>
                <w:bCs/>
                <w:color w:val="000000" w:themeColor="text1"/>
              </w:rPr>
              <w:t>- campo 157.0 (flag_coscienza_respira_i3).</w:t>
            </w:r>
          </w:p>
          <w:p w14:paraId="26122D2A" w14:textId="140B7D4B" w:rsidR="0091494E" w:rsidRPr="00716C4A" w:rsidRDefault="0091494E" w:rsidP="0091494E">
            <w:pPr>
              <w:pStyle w:val="Contenutotabella"/>
              <w:snapToGrid w:val="0"/>
              <w:rPr>
                <w:bCs/>
                <w:color w:val="000000" w:themeColor="text1"/>
              </w:rPr>
            </w:pPr>
            <w:r w:rsidRPr="00716C4A">
              <w:rPr>
                <w:bCs/>
                <w:color w:val="000000" w:themeColor="text1"/>
              </w:rPr>
              <w:t>- campo 158.0 (flag_coscienza_nutriz_i4).</w:t>
            </w:r>
          </w:p>
          <w:p w14:paraId="5E90E825" w14:textId="77777777" w:rsidR="0091494E" w:rsidRPr="00716C4A" w:rsidRDefault="0091494E" w:rsidP="0091494E">
            <w:pPr>
              <w:pStyle w:val="Contenutotabella"/>
              <w:snapToGrid w:val="0"/>
              <w:rPr>
                <w:bCs/>
                <w:color w:val="000000" w:themeColor="text1"/>
              </w:rPr>
            </w:pPr>
          </w:p>
          <w:p w14:paraId="225B6FCA" w14:textId="2125635D" w:rsidR="0091494E" w:rsidRPr="00716C4A" w:rsidRDefault="0091494E" w:rsidP="0091494E">
            <w:pPr>
              <w:pStyle w:val="Contenutotabella"/>
              <w:snapToGrid w:val="0"/>
              <w:rPr>
                <w:bCs/>
                <w:color w:val="000000" w:themeColor="text1"/>
              </w:rPr>
            </w:pPr>
            <w:r w:rsidRPr="00716C4A">
              <w:rPr>
                <w:bCs/>
                <w:color w:val="000000" w:themeColor="text1"/>
              </w:rPr>
              <w:t>Allegato 4 (tracciato B1003):</w:t>
            </w:r>
          </w:p>
          <w:p w14:paraId="3261A0A2" w14:textId="44EC2ED7" w:rsidR="0091494E" w:rsidRPr="00716C4A" w:rsidRDefault="0091494E" w:rsidP="0091494E">
            <w:pPr>
              <w:pStyle w:val="Contenutotabella"/>
              <w:snapToGrid w:val="0"/>
              <w:rPr>
                <w:bCs/>
                <w:color w:val="000000" w:themeColor="text1"/>
              </w:rPr>
            </w:pPr>
            <w:r w:rsidRPr="00716C4A">
              <w:rPr>
                <w:bCs/>
                <w:color w:val="000000" w:themeColor="text1"/>
              </w:rPr>
              <w:t>- campo 137.0 (</w:t>
            </w:r>
            <w:proofErr w:type="spellStart"/>
            <w:r w:rsidRPr="00716C4A">
              <w:rPr>
                <w:bCs/>
                <w:color w:val="000000" w:themeColor="text1"/>
              </w:rPr>
              <w:t>tipoEtichetta</w:t>
            </w:r>
            <w:proofErr w:type="spellEnd"/>
            <w:r w:rsidRPr="00716C4A">
              <w:rPr>
                <w:bCs/>
                <w:color w:val="000000" w:themeColor="text1"/>
              </w:rPr>
              <w:t>): aggiornati valori ammessi.</w:t>
            </w:r>
          </w:p>
          <w:p w14:paraId="025ECBF7" w14:textId="77777777" w:rsidR="0091494E" w:rsidRPr="00716C4A" w:rsidRDefault="0091494E" w:rsidP="0091494E">
            <w:pPr>
              <w:pStyle w:val="Contenutotabella"/>
              <w:snapToGrid w:val="0"/>
              <w:rPr>
                <w:bCs/>
                <w:color w:val="000000" w:themeColor="text1"/>
              </w:rPr>
            </w:pPr>
            <w:r w:rsidRPr="00716C4A">
              <w:rPr>
                <w:bCs/>
                <w:color w:val="000000" w:themeColor="text1"/>
              </w:rPr>
              <w:t>- campo 139.0 (</w:t>
            </w:r>
            <w:proofErr w:type="spellStart"/>
            <w:r w:rsidRPr="00716C4A">
              <w:rPr>
                <w:bCs/>
                <w:color w:val="000000" w:themeColor="text1"/>
              </w:rPr>
              <w:t>contenutoEtichetta</w:t>
            </w:r>
            <w:proofErr w:type="spellEnd"/>
            <w:r w:rsidRPr="00716C4A">
              <w:rPr>
                <w:bCs/>
                <w:color w:val="000000" w:themeColor="text1"/>
              </w:rPr>
              <w:t>): aggiornati valori ammessi.</w:t>
            </w:r>
          </w:p>
          <w:p w14:paraId="66BE368A" w14:textId="7826C4F4" w:rsidR="0091494E" w:rsidRPr="00716C4A" w:rsidRDefault="0091494E" w:rsidP="0091494E">
            <w:pPr>
              <w:pStyle w:val="Contenutotabella"/>
              <w:snapToGrid w:val="0"/>
              <w:rPr>
                <w:bCs/>
                <w:color w:val="000000" w:themeColor="text1"/>
              </w:rPr>
            </w:pPr>
          </w:p>
        </w:tc>
      </w:tr>
      <w:tr w:rsidR="0091494E" w:rsidRPr="00EF4827" w14:paraId="43F51178" w14:textId="77777777" w:rsidTr="00A3403A">
        <w:tc>
          <w:tcPr>
            <w:tcW w:w="779" w:type="pct"/>
            <w:tcBorders>
              <w:top w:val="single" w:sz="4" w:space="0" w:color="auto"/>
              <w:left w:val="single" w:sz="2" w:space="0" w:color="000000"/>
              <w:right w:val="single" w:sz="2" w:space="0" w:color="000000"/>
            </w:tcBorders>
          </w:tcPr>
          <w:p w14:paraId="2A5B42A5" w14:textId="77F320DE" w:rsidR="0091494E" w:rsidRPr="00235EA7" w:rsidRDefault="0091494E" w:rsidP="0091494E">
            <w:pPr>
              <w:pStyle w:val="Contenutotabella"/>
              <w:snapToGrid w:val="0"/>
              <w:jc w:val="center"/>
            </w:pPr>
            <w:r w:rsidRPr="00235EA7">
              <w:t>V16</w:t>
            </w:r>
          </w:p>
        </w:tc>
        <w:tc>
          <w:tcPr>
            <w:tcW w:w="779" w:type="pct"/>
            <w:tcBorders>
              <w:left w:val="single" w:sz="2" w:space="0" w:color="000000"/>
              <w:bottom w:val="single" w:sz="1" w:space="0" w:color="000000"/>
            </w:tcBorders>
          </w:tcPr>
          <w:p w14:paraId="0A1871FC" w14:textId="641898BA" w:rsidR="0091494E" w:rsidRPr="00235EA7" w:rsidRDefault="0091494E" w:rsidP="0091494E">
            <w:pPr>
              <w:pStyle w:val="Contenutotabella"/>
              <w:snapToGrid w:val="0"/>
              <w:jc w:val="center"/>
            </w:pPr>
            <w:r w:rsidRPr="00235EA7">
              <w:t>23/04/21</w:t>
            </w:r>
          </w:p>
        </w:tc>
        <w:tc>
          <w:tcPr>
            <w:tcW w:w="3442" w:type="pct"/>
            <w:tcBorders>
              <w:left w:val="single" w:sz="1" w:space="0" w:color="000000"/>
              <w:bottom w:val="single" w:sz="1" w:space="0" w:color="000000"/>
              <w:right w:val="single" w:sz="1" w:space="0" w:color="000000"/>
            </w:tcBorders>
          </w:tcPr>
          <w:p w14:paraId="3D354968" w14:textId="3BD79D11" w:rsidR="0091494E" w:rsidRPr="00235EA7" w:rsidRDefault="0091494E" w:rsidP="0091494E">
            <w:pPr>
              <w:pStyle w:val="Contenutotabella"/>
              <w:snapToGrid w:val="0"/>
              <w:rPr>
                <w:bCs/>
              </w:rPr>
            </w:pPr>
            <w:r w:rsidRPr="00235EA7">
              <w:rPr>
                <w:bCs/>
              </w:rPr>
              <w:t>Allegato 1 (tracciato A0003):</w:t>
            </w:r>
          </w:p>
          <w:p w14:paraId="59B171DD" w14:textId="06973AE5" w:rsidR="0091494E" w:rsidRPr="00235EA7" w:rsidRDefault="0091494E" w:rsidP="0091494E">
            <w:pPr>
              <w:pStyle w:val="Contenutotabella"/>
              <w:snapToGrid w:val="0"/>
              <w:rPr>
                <w:bCs/>
              </w:rPr>
            </w:pPr>
            <w:r w:rsidRPr="00235EA7">
              <w:rPr>
                <w:bCs/>
              </w:rPr>
              <w:t xml:space="preserve">aggiunti nuovi campi </w:t>
            </w:r>
          </w:p>
          <w:p w14:paraId="404DFE83" w14:textId="54053E3A" w:rsidR="0091494E" w:rsidRPr="00235EA7" w:rsidRDefault="0091494E" w:rsidP="0091494E">
            <w:pPr>
              <w:pStyle w:val="Contenutotabella"/>
              <w:snapToGrid w:val="0"/>
              <w:rPr>
                <w:bCs/>
              </w:rPr>
            </w:pPr>
            <w:r w:rsidRPr="00235EA7">
              <w:rPr>
                <w:bCs/>
              </w:rPr>
              <w:t>- campo 141.0 (</w:t>
            </w:r>
            <w:proofErr w:type="spellStart"/>
            <w:r w:rsidRPr="00235EA7">
              <w:rPr>
                <w:bCs/>
              </w:rPr>
              <w:t>punteggioBrass</w:t>
            </w:r>
            <w:proofErr w:type="spellEnd"/>
            <w:r w:rsidRPr="00235EA7">
              <w:rPr>
                <w:bCs/>
              </w:rPr>
              <w:t>).</w:t>
            </w:r>
          </w:p>
          <w:p w14:paraId="3DAA6915" w14:textId="79C889A2" w:rsidR="0091494E" w:rsidRPr="00235EA7" w:rsidRDefault="0091494E" w:rsidP="0091494E">
            <w:pPr>
              <w:pStyle w:val="Contenutotabella"/>
              <w:snapToGrid w:val="0"/>
              <w:rPr>
                <w:bCs/>
              </w:rPr>
            </w:pPr>
            <w:r w:rsidRPr="00235EA7">
              <w:rPr>
                <w:bCs/>
              </w:rPr>
              <w:t>- campo 142.0 (</w:t>
            </w:r>
            <w:proofErr w:type="spellStart"/>
            <w:r w:rsidRPr="00235EA7">
              <w:rPr>
                <w:bCs/>
              </w:rPr>
              <w:t>redazionePai</w:t>
            </w:r>
            <w:proofErr w:type="spellEnd"/>
            <w:r w:rsidRPr="00235EA7">
              <w:rPr>
                <w:bCs/>
              </w:rPr>
              <w:t>).</w:t>
            </w:r>
          </w:p>
          <w:p w14:paraId="322D91F4" w14:textId="78E61C69" w:rsidR="0091494E" w:rsidRPr="00235EA7" w:rsidRDefault="0091494E" w:rsidP="0091494E">
            <w:pPr>
              <w:pStyle w:val="Contenutotabella"/>
              <w:snapToGrid w:val="0"/>
              <w:rPr>
                <w:bCs/>
              </w:rPr>
            </w:pPr>
            <w:r w:rsidRPr="00235EA7">
              <w:rPr>
                <w:bCs/>
              </w:rPr>
              <w:t>- campo 143.0 (</w:t>
            </w:r>
            <w:proofErr w:type="spellStart"/>
            <w:r w:rsidRPr="00235EA7">
              <w:rPr>
                <w:bCs/>
              </w:rPr>
              <w:t>codStrutturaRsa</w:t>
            </w:r>
            <w:proofErr w:type="spellEnd"/>
            <w:r w:rsidRPr="00235EA7">
              <w:rPr>
                <w:bCs/>
              </w:rPr>
              <w:t>).</w:t>
            </w:r>
          </w:p>
          <w:p w14:paraId="0A21412E" w14:textId="54D134DE" w:rsidR="0091494E" w:rsidRPr="00235EA7" w:rsidRDefault="0091494E" w:rsidP="0091494E">
            <w:pPr>
              <w:pStyle w:val="Contenutotabella"/>
              <w:snapToGrid w:val="0"/>
              <w:rPr>
                <w:bCs/>
              </w:rPr>
            </w:pPr>
            <w:r w:rsidRPr="00235EA7">
              <w:rPr>
                <w:bCs/>
              </w:rPr>
              <w:t>- campo 27.0 (</w:t>
            </w:r>
            <w:proofErr w:type="spellStart"/>
            <w:r w:rsidRPr="00235EA7">
              <w:rPr>
                <w:bCs/>
              </w:rPr>
              <w:t>tipologiaDiCura</w:t>
            </w:r>
            <w:proofErr w:type="spellEnd"/>
            <w:r w:rsidRPr="00235EA7">
              <w:rPr>
                <w:bCs/>
              </w:rPr>
              <w:t>): aggiornati valori ammessi.</w:t>
            </w:r>
          </w:p>
          <w:p w14:paraId="42D7E186" w14:textId="6EF3AA78" w:rsidR="0091494E" w:rsidRPr="00235EA7" w:rsidRDefault="0091494E" w:rsidP="0091494E">
            <w:pPr>
              <w:pStyle w:val="Contenutotabella"/>
              <w:snapToGrid w:val="0"/>
              <w:rPr>
                <w:bCs/>
              </w:rPr>
            </w:pPr>
          </w:p>
          <w:p w14:paraId="62289ED4" w14:textId="7FEFF833" w:rsidR="0091494E" w:rsidRPr="00235EA7" w:rsidRDefault="0091494E" w:rsidP="0091494E">
            <w:pPr>
              <w:pStyle w:val="Contenutotabella"/>
              <w:snapToGrid w:val="0"/>
              <w:rPr>
                <w:bCs/>
              </w:rPr>
            </w:pPr>
            <w:r w:rsidRPr="00235EA7">
              <w:rPr>
                <w:bCs/>
              </w:rPr>
              <w:t>Allegato 3 (tracciato B0003):</w:t>
            </w:r>
          </w:p>
          <w:p w14:paraId="14DFA0CD" w14:textId="5CD25299" w:rsidR="0091494E" w:rsidRPr="00235EA7" w:rsidRDefault="0091494E" w:rsidP="0091494E">
            <w:pPr>
              <w:pStyle w:val="Contenutotabella"/>
              <w:snapToGrid w:val="0"/>
              <w:rPr>
                <w:bCs/>
              </w:rPr>
            </w:pPr>
            <w:r w:rsidRPr="00235EA7">
              <w:rPr>
                <w:bCs/>
              </w:rPr>
              <w:t>- campo 22.0 (</w:t>
            </w:r>
            <w:proofErr w:type="spellStart"/>
            <w:r w:rsidRPr="00235EA7">
              <w:rPr>
                <w:bCs/>
              </w:rPr>
              <w:t>soggettoRichiedente</w:t>
            </w:r>
            <w:proofErr w:type="spellEnd"/>
            <w:r w:rsidRPr="00235EA7">
              <w:rPr>
                <w:bCs/>
              </w:rPr>
              <w:t>): aggiornati valori ammessi.</w:t>
            </w:r>
          </w:p>
          <w:p w14:paraId="44EFC3BF" w14:textId="77777777" w:rsidR="0091494E" w:rsidRPr="00235EA7" w:rsidRDefault="0091494E" w:rsidP="0091494E">
            <w:pPr>
              <w:pStyle w:val="Contenutotabella"/>
              <w:snapToGrid w:val="0"/>
              <w:rPr>
                <w:bCs/>
              </w:rPr>
            </w:pPr>
          </w:p>
          <w:p w14:paraId="70DEC33C" w14:textId="3FF213D6" w:rsidR="0091494E" w:rsidRPr="00235EA7" w:rsidRDefault="0091494E" w:rsidP="0091494E">
            <w:pPr>
              <w:pStyle w:val="Contenutotabella"/>
              <w:snapToGrid w:val="0"/>
              <w:rPr>
                <w:bCs/>
              </w:rPr>
            </w:pPr>
            <w:r w:rsidRPr="00235EA7">
              <w:rPr>
                <w:bCs/>
              </w:rPr>
              <w:t>Allegato 2 (tracciato A1003):</w:t>
            </w:r>
          </w:p>
          <w:p w14:paraId="2CF4C38B" w14:textId="77777777" w:rsidR="0091494E" w:rsidRPr="00235EA7" w:rsidRDefault="0091494E" w:rsidP="0091494E">
            <w:pPr>
              <w:pStyle w:val="Contenutotabella"/>
              <w:snapToGrid w:val="0"/>
              <w:rPr>
                <w:bCs/>
              </w:rPr>
            </w:pPr>
            <w:r w:rsidRPr="00235EA7">
              <w:rPr>
                <w:bCs/>
              </w:rPr>
              <w:t>- campo 139.0 (</w:t>
            </w:r>
            <w:proofErr w:type="spellStart"/>
            <w:r w:rsidRPr="00235EA7">
              <w:rPr>
                <w:bCs/>
              </w:rPr>
              <w:t>contenutoEtichetta</w:t>
            </w:r>
            <w:proofErr w:type="spellEnd"/>
            <w:r w:rsidRPr="00235EA7">
              <w:rPr>
                <w:bCs/>
              </w:rPr>
              <w:t>): aggiornati valori ammessi.</w:t>
            </w:r>
          </w:p>
          <w:p w14:paraId="44FE70F4" w14:textId="77777777" w:rsidR="0091494E" w:rsidRPr="00235EA7" w:rsidRDefault="0091494E" w:rsidP="0091494E">
            <w:pPr>
              <w:pStyle w:val="Contenutotabella"/>
              <w:snapToGrid w:val="0"/>
              <w:rPr>
                <w:bCs/>
              </w:rPr>
            </w:pPr>
          </w:p>
          <w:p w14:paraId="70402917" w14:textId="3261DDF6" w:rsidR="0091494E" w:rsidRPr="00235EA7" w:rsidRDefault="0091494E" w:rsidP="0091494E">
            <w:pPr>
              <w:pStyle w:val="Contenutotabella"/>
              <w:snapToGrid w:val="0"/>
              <w:rPr>
                <w:bCs/>
              </w:rPr>
            </w:pPr>
            <w:r w:rsidRPr="00235EA7">
              <w:rPr>
                <w:bCs/>
              </w:rPr>
              <w:t>Allegato 4 (tracciato B1003):</w:t>
            </w:r>
          </w:p>
          <w:p w14:paraId="66D9934E" w14:textId="68753922" w:rsidR="0091494E" w:rsidRPr="00235EA7" w:rsidRDefault="0091494E" w:rsidP="0091494E">
            <w:pPr>
              <w:pStyle w:val="Contenutotabella"/>
              <w:snapToGrid w:val="0"/>
              <w:rPr>
                <w:b/>
              </w:rPr>
            </w:pPr>
            <w:r w:rsidRPr="00235EA7">
              <w:rPr>
                <w:bCs/>
              </w:rPr>
              <w:t>- campo 139.0 (</w:t>
            </w:r>
            <w:proofErr w:type="spellStart"/>
            <w:r w:rsidRPr="00235EA7">
              <w:rPr>
                <w:bCs/>
              </w:rPr>
              <w:t>contenutoEtichetta</w:t>
            </w:r>
            <w:proofErr w:type="spellEnd"/>
            <w:r w:rsidRPr="00235EA7">
              <w:rPr>
                <w:bCs/>
              </w:rPr>
              <w:t>): aggiornati valori ammessi.</w:t>
            </w:r>
          </w:p>
        </w:tc>
      </w:tr>
      <w:tr w:rsidR="0091494E" w:rsidRPr="00EF4827" w14:paraId="45A16DD3" w14:textId="77777777" w:rsidTr="00A3403A">
        <w:tc>
          <w:tcPr>
            <w:tcW w:w="779" w:type="pct"/>
            <w:tcBorders>
              <w:top w:val="single" w:sz="4" w:space="0" w:color="auto"/>
              <w:left w:val="single" w:sz="2" w:space="0" w:color="000000"/>
              <w:right w:val="single" w:sz="2" w:space="0" w:color="000000"/>
            </w:tcBorders>
          </w:tcPr>
          <w:p w14:paraId="272556CF" w14:textId="7C4B1686" w:rsidR="0091494E" w:rsidRPr="00EF4827" w:rsidRDefault="0091494E" w:rsidP="0091494E">
            <w:pPr>
              <w:pStyle w:val="Contenutotabella"/>
              <w:snapToGrid w:val="0"/>
              <w:jc w:val="center"/>
            </w:pPr>
            <w:r w:rsidRPr="00EF4827">
              <w:t>V15a</w:t>
            </w:r>
          </w:p>
        </w:tc>
        <w:tc>
          <w:tcPr>
            <w:tcW w:w="779" w:type="pct"/>
            <w:tcBorders>
              <w:left w:val="single" w:sz="2" w:space="0" w:color="000000"/>
              <w:bottom w:val="single" w:sz="1" w:space="0" w:color="000000"/>
            </w:tcBorders>
          </w:tcPr>
          <w:p w14:paraId="5E8009C8" w14:textId="4D3EC4D6" w:rsidR="0091494E" w:rsidRPr="00EF4827" w:rsidRDefault="0091494E" w:rsidP="0091494E">
            <w:pPr>
              <w:pStyle w:val="Contenutotabella"/>
              <w:snapToGrid w:val="0"/>
              <w:jc w:val="center"/>
            </w:pPr>
            <w:r w:rsidRPr="00EF4827">
              <w:t>22/02/21</w:t>
            </w:r>
          </w:p>
        </w:tc>
        <w:tc>
          <w:tcPr>
            <w:tcW w:w="3442" w:type="pct"/>
            <w:tcBorders>
              <w:left w:val="single" w:sz="1" w:space="0" w:color="000000"/>
              <w:bottom w:val="single" w:sz="1" w:space="0" w:color="000000"/>
              <w:right w:val="single" w:sz="1" w:space="0" w:color="000000"/>
            </w:tcBorders>
          </w:tcPr>
          <w:p w14:paraId="462E8127" w14:textId="77777777" w:rsidR="0091494E" w:rsidRPr="00EF4827" w:rsidRDefault="0091494E" w:rsidP="0091494E">
            <w:pPr>
              <w:pStyle w:val="Contenutotabella"/>
              <w:snapToGrid w:val="0"/>
              <w:rPr>
                <w:bCs/>
              </w:rPr>
            </w:pPr>
            <w:r w:rsidRPr="00EF4827">
              <w:rPr>
                <w:bCs/>
              </w:rPr>
              <w:t>Allegato 4 (tracciato B1003):</w:t>
            </w:r>
          </w:p>
          <w:p w14:paraId="71041B8A" w14:textId="6ABFF491" w:rsidR="0091494E" w:rsidRPr="00EF4827" w:rsidRDefault="0091494E" w:rsidP="0091494E">
            <w:pPr>
              <w:pStyle w:val="Contenutotabella"/>
              <w:snapToGrid w:val="0"/>
              <w:rPr>
                <w:bCs/>
              </w:rPr>
            </w:pPr>
            <w:r w:rsidRPr="00EF4827">
              <w:rPr>
                <w:bCs/>
              </w:rPr>
              <w:lastRenderedPageBreak/>
              <w:t>- Campo 102.0: aggiornati valori ammessi.</w:t>
            </w:r>
          </w:p>
        </w:tc>
      </w:tr>
      <w:tr w:rsidR="0091494E" w:rsidRPr="00EF4827" w14:paraId="2444D825" w14:textId="77777777" w:rsidTr="00A3403A">
        <w:tc>
          <w:tcPr>
            <w:tcW w:w="779" w:type="pct"/>
            <w:tcBorders>
              <w:top w:val="single" w:sz="4" w:space="0" w:color="auto"/>
              <w:left w:val="single" w:sz="2" w:space="0" w:color="000000"/>
              <w:right w:val="single" w:sz="2" w:space="0" w:color="000000"/>
            </w:tcBorders>
          </w:tcPr>
          <w:p w14:paraId="0D2DA2A7" w14:textId="77777777" w:rsidR="0091494E" w:rsidRPr="00EF4827" w:rsidRDefault="0091494E" w:rsidP="0091494E">
            <w:pPr>
              <w:pStyle w:val="Contenutotabella"/>
              <w:snapToGrid w:val="0"/>
              <w:jc w:val="center"/>
            </w:pPr>
            <w:r w:rsidRPr="00EF4827">
              <w:lastRenderedPageBreak/>
              <w:t>V15</w:t>
            </w:r>
          </w:p>
        </w:tc>
        <w:tc>
          <w:tcPr>
            <w:tcW w:w="779" w:type="pct"/>
            <w:tcBorders>
              <w:left w:val="single" w:sz="2" w:space="0" w:color="000000"/>
              <w:bottom w:val="single" w:sz="1" w:space="0" w:color="000000"/>
            </w:tcBorders>
          </w:tcPr>
          <w:p w14:paraId="2AC5A887" w14:textId="77777777" w:rsidR="0091494E" w:rsidRPr="00EF4827" w:rsidRDefault="0091494E" w:rsidP="0091494E">
            <w:pPr>
              <w:pStyle w:val="Contenutotabella"/>
              <w:snapToGrid w:val="0"/>
              <w:jc w:val="center"/>
            </w:pPr>
            <w:r w:rsidRPr="00EF4827">
              <w:t>05/02/21</w:t>
            </w:r>
          </w:p>
        </w:tc>
        <w:tc>
          <w:tcPr>
            <w:tcW w:w="3442" w:type="pct"/>
            <w:tcBorders>
              <w:left w:val="single" w:sz="1" w:space="0" w:color="000000"/>
              <w:bottom w:val="single" w:sz="1" w:space="0" w:color="000000"/>
              <w:right w:val="single" w:sz="1" w:space="0" w:color="000000"/>
            </w:tcBorders>
          </w:tcPr>
          <w:p w14:paraId="7BDEFDEF" w14:textId="77777777" w:rsidR="0091494E" w:rsidRPr="00EF4827" w:rsidRDefault="0091494E" w:rsidP="0091494E">
            <w:pPr>
              <w:pStyle w:val="Contenutotabella"/>
              <w:snapToGrid w:val="0"/>
              <w:rPr>
                <w:bCs/>
              </w:rPr>
            </w:pPr>
            <w:r w:rsidRPr="00EF4827">
              <w:rPr>
                <w:bCs/>
              </w:rPr>
              <w:t>Allegato 2 (tracciato A1003):</w:t>
            </w:r>
          </w:p>
          <w:p w14:paraId="34C0B130" w14:textId="26F333D7" w:rsidR="0091494E" w:rsidRPr="00EF4827" w:rsidRDefault="0091494E" w:rsidP="0091494E">
            <w:pPr>
              <w:pStyle w:val="Contenutotabella"/>
              <w:snapToGrid w:val="0"/>
              <w:rPr>
                <w:bCs/>
              </w:rPr>
            </w:pPr>
            <w:r w:rsidRPr="00EF4827">
              <w:rPr>
                <w:bCs/>
              </w:rPr>
              <w:t>- Campo 82.0: aggiornati valori ammessi;</w:t>
            </w:r>
          </w:p>
          <w:p w14:paraId="5F5A3F8C" w14:textId="21A682C7" w:rsidR="0091494E" w:rsidRPr="00EF4827" w:rsidRDefault="0091494E" w:rsidP="0091494E">
            <w:pPr>
              <w:pStyle w:val="Contenutotabella"/>
              <w:snapToGrid w:val="0"/>
              <w:rPr>
                <w:bCs/>
              </w:rPr>
            </w:pPr>
            <w:r w:rsidRPr="00EF4827">
              <w:rPr>
                <w:bCs/>
              </w:rPr>
              <w:t>- Campi 109.0: aggiornati valori ammessi.</w:t>
            </w:r>
          </w:p>
        </w:tc>
      </w:tr>
      <w:tr w:rsidR="0091494E" w:rsidRPr="00EF4827" w14:paraId="703E894E" w14:textId="77777777" w:rsidTr="00A3403A">
        <w:tc>
          <w:tcPr>
            <w:tcW w:w="779" w:type="pct"/>
            <w:tcBorders>
              <w:top w:val="single" w:sz="4" w:space="0" w:color="auto"/>
              <w:left w:val="single" w:sz="2" w:space="0" w:color="000000"/>
              <w:right w:val="single" w:sz="2" w:space="0" w:color="000000"/>
            </w:tcBorders>
          </w:tcPr>
          <w:p w14:paraId="0024C7B5" w14:textId="77777777" w:rsidR="0091494E" w:rsidRPr="00EF4827" w:rsidRDefault="0091494E" w:rsidP="0091494E">
            <w:pPr>
              <w:pStyle w:val="Contenutotabella"/>
              <w:snapToGrid w:val="0"/>
              <w:jc w:val="center"/>
            </w:pPr>
            <w:r w:rsidRPr="00EF4827">
              <w:t>V14</w:t>
            </w:r>
          </w:p>
        </w:tc>
        <w:tc>
          <w:tcPr>
            <w:tcW w:w="779" w:type="pct"/>
            <w:tcBorders>
              <w:left w:val="single" w:sz="2" w:space="0" w:color="000000"/>
              <w:bottom w:val="single" w:sz="1" w:space="0" w:color="000000"/>
            </w:tcBorders>
          </w:tcPr>
          <w:p w14:paraId="1E0E0A14" w14:textId="77777777" w:rsidR="0091494E" w:rsidRPr="00EF4827" w:rsidRDefault="0091494E" w:rsidP="0091494E">
            <w:pPr>
              <w:pStyle w:val="Contenutotabella"/>
              <w:snapToGrid w:val="0"/>
              <w:jc w:val="center"/>
            </w:pPr>
            <w:r w:rsidRPr="00EF4827">
              <w:t>15/12/20</w:t>
            </w:r>
          </w:p>
        </w:tc>
        <w:tc>
          <w:tcPr>
            <w:tcW w:w="3442" w:type="pct"/>
            <w:tcBorders>
              <w:left w:val="single" w:sz="1" w:space="0" w:color="000000"/>
              <w:bottom w:val="single" w:sz="1" w:space="0" w:color="000000"/>
              <w:right w:val="single" w:sz="1" w:space="0" w:color="000000"/>
            </w:tcBorders>
          </w:tcPr>
          <w:p w14:paraId="1BA551E6" w14:textId="77777777" w:rsidR="0091494E" w:rsidRPr="00EF4827" w:rsidRDefault="0091494E" w:rsidP="0091494E">
            <w:pPr>
              <w:pStyle w:val="Contenutotabella"/>
              <w:snapToGrid w:val="0"/>
              <w:rPr>
                <w:bCs/>
              </w:rPr>
            </w:pPr>
            <w:r w:rsidRPr="00EF4827">
              <w:rPr>
                <w:bCs/>
              </w:rPr>
              <w:t>Allegato 2 (tracciato A1003):</w:t>
            </w:r>
          </w:p>
          <w:p w14:paraId="3043A1FF" w14:textId="77777777" w:rsidR="0091494E" w:rsidRPr="00EF4827" w:rsidRDefault="0091494E" w:rsidP="0091494E">
            <w:pPr>
              <w:pStyle w:val="Contenutotabella"/>
              <w:snapToGrid w:val="0"/>
              <w:rPr>
                <w:bCs/>
              </w:rPr>
            </w:pPr>
            <w:r w:rsidRPr="00EF4827">
              <w:rPr>
                <w:bCs/>
              </w:rPr>
              <w:t>- campo 139.0 (</w:t>
            </w:r>
            <w:proofErr w:type="spellStart"/>
            <w:r w:rsidRPr="00EF4827">
              <w:rPr>
                <w:bCs/>
              </w:rPr>
              <w:t>contenutoEtichetta</w:t>
            </w:r>
            <w:proofErr w:type="spellEnd"/>
            <w:r w:rsidRPr="00EF4827">
              <w:rPr>
                <w:bCs/>
              </w:rPr>
              <w:t>): aggiornati valori ammessi.</w:t>
            </w:r>
          </w:p>
          <w:p w14:paraId="2DAA8B61" w14:textId="77777777" w:rsidR="0091494E" w:rsidRPr="00EF4827" w:rsidRDefault="0091494E" w:rsidP="0091494E">
            <w:pPr>
              <w:pStyle w:val="Contenutotabella"/>
              <w:snapToGrid w:val="0"/>
              <w:rPr>
                <w:bCs/>
              </w:rPr>
            </w:pPr>
          </w:p>
          <w:p w14:paraId="02B1D69E" w14:textId="77777777" w:rsidR="0091494E" w:rsidRPr="00EF4827" w:rsidRDefault="0091494E" w:rsidP="0091494E">
            <w:pPr>
              <w:pStyle w:val="Contenutotabella"/>
              <w:snapToGrid w:val="0"/>
              <w:rPr>
                <w:bCs/>
              </w:rPr>
            </w:pPr>
            <w:r w:rsidRPr="00EF4827">
              <w:rPr>
                <w:bCs/>
              </w:rPr>
              <w:t>Allegato 4 (tracciato A1004):</w:t>
            </w:r>
          </w:p>
          <w:p w14:paraId="7B831EB9" w14:textId="77777777" w:rsidR="0091494E" w:rsidRPr="00EF4827" w:rsidRDefault="0091494E" w:rsidP="0091494E">
            <w:pPr>
              <w:pStyle w:val="Contenutotabella"/>
              <w:snapToGrid w:val="0"/>
              <w:rPr>
                <w:bCs/>
              </w:rPr>
            </w:pPr>
            <w:r w:rsidRPr="00EF4827">
              <w:rPr>
                <w:bCs/>
              </w:rPr>
              <w:t>- campo 139.0 (</w:t>
            </w:r>
            <w:proofErr w:type="spellStart"/>
            <w:r w:rsidRPr="00EF4827">
              <w:rPr>
                <w:bCs/>
              </w:rPr>
              <w:t>contenutoEtichetta</w:t>
            </w:r>
            <w:proofErr w:type="spellEnd"/>
            <w:r w:rsidRPr="00EF4827">
              <w:rPr>
                <w:bCs/>
              </w:rPr>
              <w:t>): aggiornati valori ammessi.</w:t>
            </w:r>
          </w:p>
        </w:tc>
      </w:tr>
      <w:tr w:rsidR="0091494E" w:rsidRPr="00EF4827" w14:paraId="55BCF9AA" w14:textId="77777777" w:rsidTr="00A3403A">
        <w:tc>
          <w:tcPr>
            <w:tcW w:w="779" w:type="pct"/>
            <w:tcBorders>
              <w:top w:val="single" w:sz="4" w:space="0" w:color="auto"/>
              <w:left w:val="single" w:sz="2" w:space="0" w:color="000000"/>
              <w:right w:val="single" w:sz="2" w:space="0" w:color="000000"/>
            </w:tcBorders>
          </w:tcPr>
          <w:p w14:paraId="2A266E0C" w14:textId="77777777" w:rsidR="0091494E" w:rsidRPr="00EF4827" w:rsidRDefault="0091494E" w:rsidP="0091494E">
            <w:pPr>
              <w:pStyle w:val="Contenutotabella"/>
              <w:snapToGrid w:val="0"/>
              <w:jc w:val="center"/>
            </w:pPr>
            <w:r w:rsidRPr="00EF4827">
              <w:t>V13</w:t>
            </w:r>
          </w:p>
        </w:tc>
        <w:tc>
          <w:tcPr>
            <w:tcW w:w="779" w:type="pct"/>
            <w:tcBorders>
              <w:left w:val="single" w:sz="2" w:space="0" w:color="000000"/>
              <w:bottom w:val="single" w:sz="1" w:space="0" w:color="000000"/>
            </w:tcBorders>
          </w:tcPr>
          <w:p w14:paraId="1F588DD1" w14:textId="77777777" w:rsidR="0091494E" w:rsidRPr="00EF4827" w:rsidRDefault="0091494E" w:rsidP="0091494E">
            <w:pPr>
              <w:pStyle w:val="Contenutotabella"/>
              <w:snapToGrid w:val="0"/>
              <w:jc w:val="center"/>
            </w:pPr>
            <w:r w:rsidRPr="00EF4827">
              <w:t>21/05/20</w:t>
            </w:r>
          </w:p>
        </w:tc>
        <w:tc>
          <w:tcPr>
            <w:tcW w:w="3442" w:type="pct"/>
            <w:tcBorders>
              <w:left w:val="single" w:sz="1" w:space="0" w:color="000000"/>
              <w:bottom w:val="single" w:sz="1" w:space="0" w:color="000000"/>
              <w:right w:val="single" w:sz="1" w:space="0" w:color="000000"/>
            </w:tcBorders>
          </w:tcPr>
          <w:p w14:paraId="23453B08" w14:textId="77777777" w:rsidR="0091494E" w:rsidRPr="00EF4827" w:rsidRDefault="0091494E" w:rsidP="0091494E">
            <w:pPr>
              <w:pStyle w:val="Contenutotabella"/>
              <w:snapToGrid w:val="0"/>
              <w:rPr>
                <w:bCs/>
              </w:rPr>
            </w:pPr>
            <w:r w:rsidRPr="00EF4827">
              <w:rPr>
                <w:bCs/>
              </w:rPr>
              <w:t>Allegato 2 (tracciato A1003):</w:t>
            </w:r>
          </w:p>
          <w:p w14:paraId="31F66CE9" w14:textId="77777777" w:rsidR="0091494E" w:rsidRPr="00EF4827" w:rsidRDefault="0091494E" w:rsidP="0091494E">
            <w:pPr>
              <w:pStyle w:val="Contenutotabella"/>
              <w:snapToGrid w:val="0"/>
              <w:rPr>
                <w:bCs/>
              </w:rPr>
            </w:pPr>
            <w:r w:rsidRPr="00EF4827">
              <w:rPr>
                <w:bCs/>
              </w:rPr>
              <w:t>- campo 136.0 (</w:t>
            </w:r>
            <w:proofErr w:type="spellStart"/>
            <w:r w:rsidRPr="00EF4827">
              <w:rPr>
                <w:bCs/>
              </w:rPr>
              <w:t>dataDecorrenzaEtichetta</w:t>
            </w:r>
            <w:proofErr w:type="spellEnd"/>
            <w:r w:rsidRPr="00EF4827">
              <w:rPr>
                <w:bCs/>
              </w:rPr>
              <w:t>): aggiornati valori ammessi.</w:t>
            </w:r>
          </w:p>
        </w:tc>
      </w:tr>
      <w:tr w:rsidR="0091494E" w:rsidRPr="00EF4827" w14:paraId="5B43F807" w14:textId="77777777" w:rsidTr="00A3403A">
        <w:tc>
          <w:tcPr>
            <w:tcW w:w="779" w:type="pct"/>
            <w:tcBorders>
              <w:top w:val="single" w:sz="4" w:space="0" w:color="auto"/>
              <w:left w:val="single" w:sz="2" w:space="0" w:color="000000"/>
              <w:right w:val="single" w:sz="2" w:space="0" w:color="000000"/>
            </w:tcBorders>
          </w:tcPr>
          <w:p w14:paraId="4DC2D27D" w14:textId="77777777" w:rsidR="0091494E" w:rsidRPr="00EF4827" w:rsidRDefault="0091494E" w:rsidP="0091494E">
            <w:pPr>
              <w:pStyle w:val="Contenutotabella"/>
              <w:snapToGrid w:val="0"/>
              <w:jc w:val="center"/>
            </w:pPr>
            <w:r w:rsidRPr="00EF4827">
              <w:t>V12</w:t>
            </w:r>
          </w:p>
        </w:tc>
        <w:tc>
          <w:tcPr>
            <w:tcW w:w="779" w:type="pct"/>
            <w:tcBorders>
              <w:left w:val="single" w:sz="2" w:space="0" w:color="000000"/>
              <w:bottom w:val="single" w:sz="1" w:space="0" w:color="000000"/>
            </w:tcBorders>
          </w:tcPr>
          <w:p w14:paraId="4611D62F" w14:textId="77777777" w:rsidR="0091494E" w:rsidRPr="00EF4827" w:rsidRDefault="0091494E" w:rsidP="0091494E">
            <w:pPr>
              <w:pStyle w:val="Contenutotabella"/>
              <w:snapToGrid w:val="0"/>
              <w:jc w:val="center"/>
            </w:pPr>
            <w:r w:rsidRPr="00EF4827">
              <w:t>20/04/20</w:t>
            </w:r>
          </w:p>
        </w:tc>
        <w:tc>
          <w:tcPr>
            <w:tcW w:w="3442" w:type="pct"/>
            <w:tcBorders>
              <w:left w:val="single" w:sz="1" w:space="0" w:color="000000"/>
              <w:bottom w:val="single" w:sz="1" w:space="0" w:color="000000"/>
              <w:right w:val="single" w:sz="1" w:space="0" w:color="000000"/>
            </w:tcBorders>
          </w:tcPr>
          <w:p w14:paraId="35529B92" w14:textId="77777777" w:rsidR="0091494E" w:rsidRPr="00EF4827" w:rsidRDefault="0091494E" w:rsidP="0091494E">
            <w:pPr>
              <w:pStyle w:val="Contenutotabella"/>
              <w:snapToGrid w:val="0"/>
              <w:rPr>
                <w:b/>
              </w:rPr>
            </w:pPr>
            <w:r w:rsidRPr="00EF4827">
              <w:rPr>
                <w:b/>
              </w:rPr>
              <w:t>Flusso Scheda assistenza domiciliare, dati Eventi</w:t>
            </w:r>
          </w:p>
          <w:p w14:paraId="3D27095B" w14:textId="77777777" w:rsidR="0091494E" w:rsidRPr="00EF4827" w:rsidRDefault="0091494E" w:rsidP="0091494E">
            <w:pPr>
              <w:pStyle w:val="Contenutotabella"/>
              <w:snapToGrid w:val="0"/>
            </w:pPr>
            <w:r w:rsidRPr="00EF4827">
              <w:t>Aggiunto nuovo evento: ETICHETTA</w:t>
            </w:r>
          </w:p>
          <w:p w14:paraId="1D9EAF51" w14:textId="77777777" w:rsidR="0091494E" w:rsidRPr="00EF4827" w:rsidRDefault="0091494E" w:rsidP="0091494E">
            <w:pPr>
              <w:pStyle w:val="Contenutotabella"/>
              <w:snapToGrid w:val="0"/>
            </w:pPr>
          </w:p>
          <w:p w14:paraId="6BB8864C" w14:textId="77777777" w:rsidR="0091494E" w:rsidRPr="00EF4827" w:rsidRDefault="0091494E" w:rsidP="0091494E">
            <w:pPr>
              <w:pStyle w:val="Contenutotabella"/>
              <w:snapToGrid w:val="0"/>
              <w:rPr>
                <w:b/>
              </w:rPr>
            </w:pPr>
            <w:r w:rsidRPr="00EF4827">
              <w:rPr>
                <w:b/>
              </w:rPr>
              <w:t>Flusso Scheda assistenza residenziale/semiresidenziale, dati Eventi</w:t>
            </w:r>
          </w:p>
          <w:p w14:paraId="21050394" w14:textId="77777777" w:rsidR="0091494E" w:rsidRPr="00EF4827" w:rsidRDefault="0091494E" w:rsidP="0091494E">
            <w:pPr>
              <w:pStyle w:val="Contenutotabella"/>
              <w:snapToGrid w:val="0"/>
            </w:pPr>
            <w:r w:rsidRPr="00EF4827">
              <w:t>Aggiunto nuovo evento: ETICHETTA</w:t>
            </w:r>
          </w:p>
          <w:p w14:paraId="586702E1" w14:textId="77777777" w:rsidR="0091494E" w:rsidRPr="00EF4827" w:rsidRDefault="0091494E" w:rsidP="0091494E">
            <w:pPr>
              <w:pStyle w:val="Contenutotabella"/>
              <w:snapToGrid w:val="0"/>
            </w:pPr>
            <w:r w:rsidRPr="00EF4827">
              <w:t>- Campo 109.0 (</w:t>
            </w:r>
            <w:proofErr w:type="spellStart"/>
            <w:r w:rsidRPr="00EF4827">
              <w:t>movitoConclusione</w:t>
            </w:r>
            <w:proofErr w:type="spellEnd"/>
            <w:r w:rsidRPr="00EF4827">
              <w:t>): aggiunti valori ammessi 21, 22; rimosso valore ammesso 2;</w:t>
            </w:r>
          </w:p>
          <w:p w14:paraId="02E661D6" w14:textId="77777777" w:rsidR="0091494E" w:rsidRPr="00EF4827" w:rsidRDefault="0091494E" w:rsidP="0091494E">
            <w:pPr>
              <w:pStyle w:val="Contenutotabella"/>
              <w:snapToGrid w:val="0"/>
            </w:pPr>
            <w:r w:rsidRPr="00EF4827">
              <w:t>- Campo 111.1 (</w:t>
            </w:r>
            <w:proofErr w:type="spellStart"/>
            <w:r w:rsidRPr="00EF4827">
              <w:t>soggettoValutatore</w:t>
            </w:r>
            <w:proofErr w:type="spellEnd"/>
            <w:r w:rsidRPr="00EF4827">
              <w:t>): aggiunto valore ammesso 6.</w:t>
            </w:r>
          </w:p>
        </w:tc>
      </w:tr>
      <w:tr w:rsidR="0091494E" w:rsidRPr="00EF4827" w14:paraId="27D02CCB" w14:textId="77777777" w:rsidTr="00A3403A">
        <w:tc>
          <w:tcPr>
            <w:tcW w:w="779" w:type="pct"/>
            <w:tcBorders>
              <w:top w:val="single" w:sz="4" w:space="0" w:color="auto"/>
              <w:left w:val="single" w:sz="2" w:space="0" w:color="000000"/>
              <w:right w:val="single" w:sz="2" w:space="0" w:color="000000"/>
            </w:tcBorders>
          </w:tcPr>
          <w:p w14:paraId="598F019B" w14:textId="77777777" w:rsidR="0091494E" w:rsidRPr="00EF4827" w:rsidRDefault="0091494E" w:rsidP="0091494E">
            <w:pPr>
              <w:pStyle w:val="Contenutotabella"/>
              <w:snapToGrid w:val="0"/>
              <w:jc w:val="center"/>
            </w:pPr>
            <w:r w:rsidRPr="00EF4827">
              <w:t>V11</w:t>
            </w:r>
          </w:p>
        </w:tc>
        <w:tc>
          <w:tcPr>
            <w:tcW w:w="779" w:type="pct"/>
            <w:tcBorders>
              <w:left w:val="single" w:sz="2" w:space="0" w:color="000000"/>
              <w:bottom w:val="single" w:sz="1" w:space="0" w:color="000000"/>
            </w:tcBorders>
          </w:tcPr>
          <w:p w14:paraId="5E3D78B7" w14:textId="77777777" w:rsidR="0091494E" w:rsidRPr="00EF4827" w:rsidRDefault="0091494E" w:rsidP="0091494E">
            <w:pPr>
              <w:pStyle w:val="Contenutotabella"/>
              <w:snapToGrid w:val="0"/>
              <w:jc w:val="center"/>
            </w:pPr>
            <w:r w:rsidRPr="00EF4827">
              <w:t>19/03/20</w:t>
            </w:r>
          </w:p>
        </w:tc>
        <w:tc>
          <w:tcPr>
            <w:tcW w:w="3442" w:type="pct"/>
            <w:tcBorders>
              <w:left w:val="single" w:sz="1" w:space="0" w:color="000000"/>
              <w:bottom w:val="single" w:sz="1" w:space="0" w:color="000000"/>
              <w:right w:val="single" w:sz="1" w:space="0" w:color="000000"/>
            </w:tcBorders>
          </w:tcPr>
          <w:p w14:paraId="774CE369" w14:textId="77777777" w:rsidR="0091494E" w:rsidRPr="00EF4827" w:rsidRDefault="0091494E" w:rsidP="0091494E">
            <w:pPr>
              <w:pStyle w:val="Contenutotabella"/>
              <w:snapToGrid w:val="0"/>
              <w:rPr>
                <w:sz w:val="18"/>
              </w:rPr>
            </w:pPr>
            <w:r w:rsidRPr="00EF4827">
              <w:t>- Campo 82.0 (</w:t>
            </w:r>
            <w:proofErr w:type="spellStart"/>
            <w:r w:rsidRPr="00EF4827">
              <w:t>tipoOperatore</w:t>
            </w:r>
            <w:proofErr w:type="spellEnd"/>
            <w:r w:rsidRPr="00EF4827">
              <w:t xml:space="preserve">): Aggiornati valori ammessi per SIAD eventi (STER-A1003) </w:t>
            </w:r>
            <w:r w:rsidRPr="00EF4827">
              <w:rPr>
                <w:sz w:val="18"/>
              </w:rPr>
              <w:t>VALORI AMMESSI: 1, 2, 3, 4, 5, 6, 7, 8, 9, 10, 11, 12, 13, 14, 15, 16, 17, 20, 21, 22, 23</w:t>
            </w:r>
          </w:p>
          <w:p w14:paraId="5BBD38AA" w14:textId="77777777" w:rsidR="0091494E" w:rsidRPr="00EF4827" w:rsidRDefault="0091494E" w:rsidP="0091494E">
            <w:pPr>
              <w:pStyle w:val="Contenutotabella"/>
              <w:snapToGrid w:val="0"/>
            </w:pPr>
            <w:r w:rsidRPr="00EF4827">
              <w:t>- Campo 01.0: modificato da VF01 a VF03</w:t>
            </w:r>
          </w:p>
          <w:p w14:paraId="0533C5FA" w14:textId="77777777" w:rsidR="0091494E" w:rsidRPr="00EF4827" w:rsidRDefault="0091494E" w:rsidP="0091494E">
            <w:pPr>
              <w:pStyle w:val="Contenutotabella"/>
              <w:snapToGrid w:val="0"/>
            </w:pPr>
            <w:r w:rsidRPr="00EF4827">
              <w:t>- Campo 11.0: modificato da VF01 a VF03</w:t>
            </w:r>
          </w:p>
          <w:p w14:paraId="2E3EB0BC" w14:textId="77777777" w:rsidR="0091494E" w:rsidRPr="00EF4827" w:rsidRDefault="0091494E" w:rsidP="0091494E">
            <w:pPr>
              <w:pStyle w:val="Contenutotabella"/>
              <w:snapToGrid w:val="0"/>
            </w:pPr>
            <w:r w:rsidRPr="00EF4827">
              <w:t>- Campo 12.0: modificato da VF01 a VF03</w:t>
            </w:r>
          </w:p>
          <w:p w14:paraId="360ED684" w14:textId="77777777" w:rsidR="0091494E" w:rsidRPr="00EF4827" w:rsidRDefault="0091494E" w:rsidP="0091494E">
            <w:pPr>
              <w:pStyle w:val="Contenutotabella"/>
              <w:snapToGrid w:val="0"/>
            </w:pPr>
            <w:r w:rsidRPr="00EF4827">
              <w:t>- Campo 16.0: modificato da VF01 a VF03</w:t>
            </w:r>
          </w:p>
          <w:p w14:paraId="724864F6" w14:textId="77777777" w:rsidR="0091494E" w:rsidRPr="00EF4827" w:rsidRDefault="0091494E" w:rsidP="0091494E">
            <w:pPr>
              <w:pStyle w:val="Contenutotabella"/>
              <w:snapToGrid w:val="0"/>
            </w:pPr>
            <w:r w:rsidRPr="00EF4827">
              <w:t>- Campo 29.0: modificato da VF01 a VF03</w:t>
            </w:r>
          </w:p>
          <w:p w14:paraId="5E56177E" w14:textId="77777777" w:rsidR="0091494E" w:rsidRPr="00EF4827" w:rsidRDefault="0091494E" w:rsidP="0091494E">
            <w:pPr>
              <w:pStyle w:val="Contenutotabella"/>
              <w:snapToGrid w:val="0"/>
            </w:pPr>
            <w:r w:rsidRPr="00EF4827">
              <w:t>- Campo 30.0: modificato da VF01 a VF03</w:t>
            </w:r>
          </w:p>
        </w:tc>
      </w:tr>
      <w:tr w:rsidR="0091494E" w:rsidRPr="00EF4827" w14:paraId="69D5F68C" w14:textId="77777777" w:rsidTr="00030401">
        <w:tc>
          <w:tcPr>
            <w:tcW w:w="779" w:type="pct"/>
            <w:tcBorders>
              <w:top w:val="single" w:sz="4" w:space="0" w:color="auto"/>
              <w:left w:val="single" w:sz="2" w:space="0" w:color="000000"/>
              <w:bottom w:val="single" w:sz="2" w:space="0" w:color="000000"/>
              <w:right w:val="single" w:sz="2" w:space="0" w:color="000000"/>
            </w:tcBorders>
          </w:tcPr>
          <w:p w14:paraId="7853306C" w14:textId="77777777" w:rsidR="0091494E" w:rsidRPr="00EF4827" w:rsidRDefault="0091494E" w:rsidP="0091494E">
            <w:pPr>
              <w:pStyle w:val="Contenutotabella"/>
              <w:snapToGrid w:val="0"/>
              <w:jc w:val="center"/>
            </w:pPr>
            <w:r w:rsidRPr="00EF4827">
              <w:t>V10</w:t>
            </w:r>
          </w:p>
        </w:tc>
        <w:tc>
          <w:tcPr>
            <w:tcW w:w="779" w:type="pct"/>
            <w:tcBorders>
              <w:left w:val="single" w:sz="2" w:space="0" w:color="000000"/>
              <w:bottom w:val="single" w:sz="2" w:space="0" w:color="000000"/>
            </w:tcBorders>
          </w:tcPr>
          <w:p w14:paraId="2A75A6C8" w14:textId="77777777" w:rsidR="0091494E" w:rsidRPr="00EF4827" w:rsidRDefault="0091494E" w:rsidP="0091494E">
            <w:pPr>
              <w:pStyle w:val="Contenutotabella"/>
              <w:snapToGrid w:val="0"/>
              <w:jc w:val="center"/>
            </w:pPr>
            <w:r w:rsidRPr="00EF4827">
              <w:t>20/02/20</w:t>
            </w:r>
          </w:p>
        </w:tc>
        <w:tc>
          <w:tcPr>
            <w:tcW w:w="3442" w:type="pct"/>
            <w:tcBorders>
              <w:left w:val="single" w:sz="1" w:space="0" w:color="000000"/>
              <w:bottom w:val="single" w:sz="2" w:space="0" w:color="000000"/>
              <w:right w:val="single" w:sz="1" w:space="0" w:color="000000"/>
            </w:tcBorders>
          </w:tcPr>
          <w:p w14:paraId="7E8C10C2" w14:textId="77777777" w:rsidR="0091494E" w:rsidRPr="00EF4827" w:rsidRDefault="0091494E" w:rsidP="0091494E">
            <w:pPr>
              <w:pStyle w:val="Contenutotabella"/>
              <w:snapToGrid w:val="0"/>
            </w:pPr>
            <w:r w:rsidRPr="00EF4827">
              <w:t>- Adeguamento documentazione in seguito a rilascio Disciplinare regionale aggiornato alla versione V11;</w:t>
            </w:r>
          </w:p>
          <w:p w14:paraId="5E6BD4F7" w14:textId="77777777" w:rsidR="0091494E" w:rsidRPr="00EF4827" w:rsidRDefault="0091494E" w:rsidP="0091494E">
            <w:pPr>
              <w:pStyle w:val="Contenutotabella"/>
              <w:snapToGrid w:val="0"/>
            </w:pPr>
            <w:r w:rsidRPr="00EF4827">
              <w:t>- Campo 124.0 (Periodo Competenza): Aggiornati valori ammessi per FAR/CAVS-RP (STER-B1003);</w:t>
            </w:r>
            <w:r w:rsidRPr="00EF4827">
              <w:br/>
            </w:r>
            <w:r w:rsidRPr="00EF4827">
              <w:rPr>
                <w:sz w:val="18"/>
              </w:rPr>
              <w:t>VALORI AMMESSI YYYY-MM dal 2018-01 a 2099-04</w:t>
            </w:r>
          </w:p>
        </w:tc>
      </w:tr>
      <w:tr w:rsidR="0091494E" w:rsidRPr="00EF4827" w14:paraId="538711FF" w14:textId="77777777" w:rsidTr="00030401">
        <w:tc>
          <w:tcPr>
            <w:tcW w:w="779" w:type="pct"/>
            <w:tcBorders>
              <w:top w:val="single" w:sz="2" w:space="0" w:color="000000"/>
              <w:left w:val="single" w:sz="2" w:space="0" w:color="000000"/>
              <w:bottom w:val="single" w:sz="4" w:space="0" w:color="auto"/>
              <w:right w:val="single" w:sz="2" w:space="0" w:color="000000"/>
            </w:tcBorders>
          </w:tcPr>
          <w:p w14:paraId="50604B80" w14:textId="77777777" w:rsidR="0091494E" w:rsidRPr="00EF4827" w:rsidRDefault="0091494E" w:rsidP="0091494E">
            <w:pPr>
              <w:pStyle w:val="Contenutotabella"/>
              <w:snapToGrid w:val="0"/>
              <w:jc w:val="center"/>
            </w:pPr>
            <w:r w:rsidRPr="00EF4827">
              <w:t>V09</w:t>
            </w:r>
          </w:p>
        </w:tc>
        <w:tc>
          <w:tcPr>
            <w:tcW w:w="779" w:type="pct"/>
            <w:tcBorders>
              <w:top w:val="single" w:sz="2" w:space="0" w:color="000000"/>
              <w:left w:val="single" w:sz="2" w:space="0" w:color="000000"/>
              <w:bottom w:val="single" w:sz="4" w:space="0" w:color="auto"/>
              <w:right w:val="single" w:sz="2" w:space="0" w:color="000000"/>
            </w:tcBorders>
          </w:tcPr>
          <w:p w14:paraId="193D43E5" w14:textId="77777777" w:rsidR="0091494E" w:rsidRPr="00EF4827" w:rsidRDefault="0091494E" w:rsidP="0091494E">
            <w:pPr>
              <w:pStyle w:val="Contenutotabella"/>
              <w:snapToGrid w:val="0"/>
              <w:jc w:val="center"/>
            </w:pPr>
            <w:r w:rsidRPr="00EF4827">
              <w:t>20/03/19</w:t>
            </w:r>
          </w:p>
        </w:tc>
        <w:tc>
          <w:tcPr>
            <w:tcW w:w="3442" w:type="pct"/>
            <w:tcBorders>
              <w:top w:val="single" w:sz="2" w:space="0" w:color="000000"/>
              <w:left w:val="single" w:sz="2" w:space="0" w:color="000000"/>
              <w:bottom w:val="single" w:sz="4" w:space="0" w:color="auto"/>
              <w:right w:val="single" w:sz="2" w:space="0" w:color="000000"/>
            </w:tcBorders>
          </w:tcPr>
          <w:p w14:paraId="5E626C3A" w14:textId="77777777" w:rsidR="0091494E" w:rsidRPr="00EF4827" w:rsidRDefault="0091494E" w:rsidP="0091494E">
            <w:pPr>
              <w:pStyle w:val="Contenutotabella"/>
              <w:snapToGrid w:val="0"/>
            </w:pPr>
            <w:r w:rsidRPr="00EF4827">
              <w:t>- Adeguamento documentazione in seguito a rilascio Disciplinare regionale aggiornato alla versione V09; causa le modifiche sui tracciati record e l’aggiunta di nuovi eventi flusso le grammatiche XSD passano a nuova versione: 003</w:t>
            </w:r>
          </w:p>
          <w:p w14:paraId="00DEC437" w14:textId="77777777" w:rsidR="0091494E" w:rsidRPr="00EF4827" w:rsidRDefault="0091494E" w:rsidP="0091494E">
            <w:pPr>
              <w:pStyle w:val="Contenutotabella"/>
              <w:snapToGrid w:val="0"/>
              <w:rPr>
                <w:b/>
              </w:rPr>
            </w:pPr>
          </w:p>
          <w:p w14:paraId="7D1A2EF8" w14:textId="77777777" w:rsidR="0091494E" w:rsidRPr="00EF4827" w:rsidRDefault="0091494E" w:rsidP="0091494E">
            <w:pPr>
              <w:pStyle w:val="Contenutotabella"/>
              <w:snapToGrid w:val="0"/>
            </w:pPr>
            <w:r w:rsidRPr="00EF4827">
              <w:rPr>
                <w:b/>
              </w:rPr>
              <w:t>TRACCIATI ANAGRAFICI</w:t>
            </w:r>
          </w:p>
          <w:p w14:paraId="7088DAC0" w14:textId="77777777" w:rsidR="0091494E" w:rsidRPr="00EF4827" w:rsidRDefault="0091494E" w:rsidP="0091494E">
            <w:pPr>
              <w:pStyle w:val="Contenutotabella"/>
              <w:snapToGrid w:val="0"/>
            </w:pPr>
            <w:r w:rsidRPr="00EF4827">
              <w:t xml:space="preserve">- Campo 06.0: modificato il nome del campo a </w:t>
            </w:r>
            <w:proofErr w:type="spellStart"/>
            <w:r w:rsidRPr="00EF4827">
              <w:t>codiceIdentificativoAssistito</w:t>
            </w:r>
            <w:proofErr w:type="spellEnd"/>
            <w:r w:rsidRPr="00EF4827">
              <w:t>, risulta essere alfanumerico con lunghezza massima di 20 sia per SIAD che per FAR/CAVS-RP (STER-A0003 e STER-B0003);</w:t>
            </w:r>
          </w:p>
          <w:p w14:paraId="4D3CEA77" w14:textId="77777777" w:rsidR="0091494E" w:rsidRPr="00EF4827" w:rsidRDefault="0091494E" w:rsidP="0091494E">
            <w:pPr>
              <w:pStyle w:val="Contenutotabella"/>
              <w:snapToGrid w:val="0"/>
            </w:pPr>
            <w:r w:rsidRPr="00EF4827">
              <w:t xml:space="preserve">- Campo 122.0: inserimento nuovo campo alfanumerico lungo al massimo </w:t>
            </w:r>
            <w:r w:rsidRPr="00EF4827">
              <w:lastRenderedPageBreak/>
              <w:t>20 caratteri e facoltativo per SIAD e FAR/CAVS-RP (STER-A0003 e STER-B0003);</w:t>
            </w:r>
          </w:p>
          <w:p w14:paraId="34FBB4AB" w14:textId="77777777" w:rsidR="0091494E" w:rsidRPr="00EF4827" w:rsidRDefault="0091494E" w:rsidP="0091494E">
            <w:pPr>
              <w:pStyle w:val="Contenutotabella"/>
              <w:snapToGrid w:val="0"/>
            </w:pPr>
            <w:r w:rsidRPr="00EF4827">
              <w:t>- Campo 22.0: aggiunti valori 18 e 98 alla lista valori ammessi SIAD-RP (STER-A0003), reso condizionale su FAR/CAVS-RP(STER-B0003);</w:t>
            </w:r>
          </w:p>
          <w:p w14:paraId="374ECB01" w14:textId="77777777" w:rsidR="0091494E" w:rsidRPr="00EF4827" w:rsidRDefault="0091494E" w:rsidP="0091494E">
            <w:pPr>
              <w:pStyle w:val="Contenutotabella"/>
              <w:snapToGrid w:val="0"/>
            </w:pPr>
            <w:r w:rsidRPr="00EF4827">
              <w:t>- Campo 24.0: aggiunti valori 2 alla lista valori ammessi SIAD-RP (STER-A0003), aggiunti valori 14, 17 alla lista valori ammessi FAR/CAVS-RP e reso condizionale su FAR/CAVS-RP (STER-B0003);</w:t>
            </w:r>
          </w:p>
          <w:p w14:paraId="64CEB8C2" w14:textId="77777777" w:rsidR="0091494E" w:rsidRPr="00EF4827" w:rsidRDefault="0091494E" w:rsidP="0091494E">
            <w:pPr>
              <w:pStyle w:val="Contenutotabella"/>
              <w:snapToGrid w:val="0"/>
            </w:pPr>
            <w:r w:rsidRPr="00EF4827">
              <w:t>- Campo 27.0: aggiunti valori 18,19,20,21,22,23 alla lista valori ammessi FAR/CAVS-RP (STER-B0003);</w:t>
            </w:r>
          </w:p>
          <w:p w14:paraId="6992CAAF" w14:textId="77777777" w:rsidR="0091494E" w:rsidRPr="00EF4827" w:rsidRDefault="0091494E" w:rsidP="0091494E">
            <w:pPr>
              <w:pStyle w:val="Contenutotabella"/>
              <w:snapToGrid w:val="0"/>
            </w:pPr>
            <w:r w:rsidRPr="00EF4827">
              <w:t>- Campo 34.1: rimosso il campo dal tracciato anagrafico, gestito su nuovo evento per SIAD e FAR/CAVS-RP (STER-A0003 e STER-B0003);</w:t>
            </w:r>
          </w:p>
          <w:p w14:paraId="3F767E1B" w14:textId="77777777" w:rsidR="0091494E" w:rsidRPr="00EF4827" w:rsidRDefault="0091494E" w:rsidP="0091494E">
            <w:pPr>
              <w:pStyle w:val="Contenutotabella"/>
              <w:snapToGrid w:val="0"/>
            </w:pPr>
            <w:r w:rsidRPr="00EF4827">
              <w:t>- Campo 34.2: rimosso il campo dal tracciato anagrafico, gestito su nuovo evento per SIAD e FAR/CAVS-RP (STER-A0003 e STER-B0003);</w:t>
            </w:r>
          </w:p>
          <w:p w14:paraId="3FD0A62E" w14:textId="77777777" w:rsidR="0091494E" w:rsidRPr="00EF4827" w:rsidRDefault="0091494E" w:rsidP="0091494E">
            <w:pPr>
              <w:pStyle w:val="Contenutotabella"/>
              <w:snapToGrid w:val="0"/>
            </w:pPr>
            <w:r w:rsidRPr="00EF4827">
              <w:t>- Campo 34.3: rimosso il campo dal tracciato anagrafico, gestito su nuovo evento per SIAD e FAR/CAVS-RP (STER-A0003 e STER-B0003);</w:t>
            </w:r>
          </w:p>
          <w:p w14:paraId="4283FA6B" w14:textId="77777777" w:rsidR="0091494E" w:rsidRPr="00EF4827" w:rsidRDefault="0091494E" w:rsidP="0091494E">
            <w:pPr>
              <w:pStyle w:val="Contenutotabella"/>
              <w:snapToGrid w:val="0"/>
            </w:pPr>
            <w:r w:rsidRPr="00EF4827">
              <w:t>- Campo 123.0: aggiunto nuovo campo alfanumerico FAR/CAVS-RP (STER-B0003);</w:t>
            </w:r>
          </w:p>
          <w:p w14:paraId="5C2AAE31" w14:textId="77777777" w:rsidR="0091494E" w:rsidRPr="00EF4827" w:rsidRDefault="0091494E" w:rsidP="0091494E">
            <w:pPr>
              <w:pStyle w:val="Contenutotabella"/>
              <w:snapToGrid w:val="0"/>
            </w:pPr>
            <w:r w:rsidRPr="00EF4827">
              <w:t>- Campo 13.0: reso il campo condizionale per FAR/CAVS-RP (STER-B0003);</w:t>
            </w:r>
          </w:p>
          <w:p w14:paraId="6C69670A" w14:textId="77777777" w:rsidR="0091494E" w:rsidRPr="00EF4827" w:rsidRDefault="0091494E" w:rsidP="0091494E">
            <w:pPr>
              <w:pStyle w:val="Contenutotabella"/>
              <w:snapToGrid w:val="0"/>
            </w:pPr>
            <w:r w:rsidRPr="00EF4827">
              <w:t>- Campo 14.0: reso il campo condizionale per FAR/CAVS-RP (STER-B0003);</w:t>
            </w:r>
          </w:p>
          <w:p w14:paraId="22A2D149" w14:textId="77777777" w:rsidR="0091494E" w:rsidRPr="00EF4827" w:rsidRDefault="0091494E" w:rsidP="0091494E">
            <w:pPr>
              <w:pStyle w:val="Contenutotabella"/>
              <w:snapToGrid w:val="0"/>
            </w:pPr>
            <w:r w:rsidRPr="00EF4827">
              <w:t>- Campo 21.0: reso il campo condizionale per FAR/CAVS-RP (STER-B0003);</w:t>
            </w:r>
          </w:p>
          <w:p w14:paraId="5B43B1AA" w14:textId="77777777" w:rsidR="0091494E" w:rsidRPr="00EF4827" w:rsidRDefault="0091494E" w:rsidP="0091494E">
            <w:pPr>
              <w:pStyle w:val="Contenutotabella"/>
              <w:snapToGrid w:val="0"/>
            </w:pPr>
            <w:r w:rsidRPr="00EF4827">
              <w:t>- Campo 23.1: reso il campo condizionale per FAR/CAVS-RP (STER-B0003);</w:t>
            </w:r>
          </w:p>
          <w:p w14:paraId="4F039FEC" w14:textId="77777777" w:rsidR="0091494E" w:rsidRPr="00EF4827" w:rsidRDefault="0091494E" w:rsidP="0091494E">
            <w:pPr>
              <w:pStyle w:val="Contenutotabella"/>
              <w:snapToGrid w:val="0"/>
            </w:pPr>
          </w:p>
          <w:p w14:paraId="591B006B" w14:textId="77777777" w:rsidR="0091494E" w:rsidRPr="00EF4827" w:rsidRDefault="0091494E" w:rsidP="0091494E">
            <w:pPr>
              <w:pStyle w:val="Contenutotabella"/>
              <w:snapToGrid w:val="0"/>
              <w:rPr>
                <w:b/>
              </w:rPr>
            </w:pPr>
            <w:r w:rsidRPr="00EF4827">
              <w:rPr>
                <w:b/>
              </w:rPr>
              <w:t>TRACCIATI EVENTI</w:t>
            </w:r>
          </w:p>
          <w:p w14:paraId="7BEBE0FC" w14:textId="77777777" w:rsidR="0091494E" w:rsidRPr="00EF4827" w:rsidRDefault="0091494E" w:rsidP="0091494E">
            <w:pPr>
              <w:pStyle w:val="Contenutotabella"/>
              <w:snapToGrid w:val="0"/>
            </w:pPr>
            <w:r w:rsidRPr="00EF4827">
              <w:t xml:space="preserve">- Aggiunto nuovo evento </w:t>
            </w:r>
            <w:r w:rsidRPr="00EF4827">
              <w:rPr>
                <w:b/>
              </w:rPr>
              <w:t>TARIFFA</w:t>
            </w:r>
            <w:r w:rsidRPr="00EF4827">
              <w:t xml:space="preserve"> su tracciato SIAD e FAR/CAVS-RP (STER-A1003 e STER-B1003);</w:t>
            </w:r>
          </w:p>
          <w:p w14:paraId="232314C4" w14:textId="77777777" w:rsidR="0091494E" w:rsidRPr="00EF4827" w:rsidRDefault="0091494E" w:rsidP="0091494E">
            <w:pPr>
              <w:pStyle w:val="Contenutotabella"/>
              <w:snapToGrid w:val="0"/>
            </w:pPr>
            <w:r w:rsidRPr="00EF4827">
              <w:t>- Campo 124.0: campo obbligatorio di tipo data su SIAD e FAR/CAVS-RP (STER-A1003 e STER-B1003);</w:t>
            </w:r>
          </w:p>
          <w:p w14:paraId="13E0685D" w14:textId="77777777" w:rsidR="0091494E" w:rsidRPr="00EF4827" w:rsidRDefault="0091494E" w:rsidP="0091494E">
            <w:pPr>
              <w:pStyle w:val="Contenutotabella"/>
              <w:snapToGrid w:val="0"/>
            </w:pPr>
            <w:r w:rsidRPr="00EF4827">
              <w:t>- Campo 34.1: campo numerico obbligatorio di 9 numeri da 0.01 a 999999.99 SIAD e FAR/CAVS-RP (STER-A1003 e STER-B1003);</w:t>
            </w:r>
          </w:p>
          <w:p w14:paraId="2310845D" w14:textId="77777777" w:rsidR="0091494E" w:rsidRPr="00EF4827" w:rsidRDefault="0091494E" w:rsidP="0091494E">
            <w:pPr>
              <w:pStyle w:val="Contenutotabella"/>
              <w:snapToGrid w:val="0"/>
            </w:pPr>
            <w:r w:rsidRPr="00EF4827">
              <w:t>- Campo 34.2: campo numerico facoltativo di 9 numeri da 0 a 999999.99 SIAD e FAR/CAVS-RP (STER-A1003 e STER-B1003);</w:t>
            </w:r>
          </w:p>
          <w:p w14:paraId="4BB2AFB0" w14:textId="77777777" w:rsidR="0091494E" w:rsidRPr="00EF4827" w:rsidRDefault="0091494E" w:rsidP="0091494E">
            <w:pPr>
              <w:pStyle w:val="Contenutotabella"/>
              <w:snapToGrid w:val="0"/>
            </w:pPr>
            <w:r w:rsidRPr="00EF4827">
              <w:t>- Campo 34.3: campo numerico facoltativo di 9 numeri da 0 a 999999.99 SIAD e FAR/CAVS-RP (STER-A1003 e STER-B1003);</w:t>
            </w:r>
          </w:p>
          <w:p w14:paraId="210ACCDB" w14:textId="77777777" w:rsidR="0091494E" w:rsidRPr="00EF4827" w:rsidRDefault="0091494E" w:rsidP="0091494E">
            <w:pPr>
              <w:pStyle w:val="Contenutotabella"/>
              <w:snapToGrid w:val="0"/>
            </w:pPr>
            <w:r w:rsidRPr="00EF4827">
              <w:t>- Campo 125.0 aggiunto nuovo campo alfanumerico SIAD e FAR/CAVS-RP (STER-A1003 e STER-B1003);</w:t>
            </w:r>
          </w:p>
          <w:p w14:paraId="36619FD6" w14:textId="77777777" w:rsidR="0091494E" w:rsidRPr="00EF4827" w:rsidRDefault="0091494E" w:rsidP="0091494E">
            <w:pPr>
              <w:pStyle w:val="Contenutotabella"/>
              <w:snapToGrid w:val="0"/>
            </w:pPr>
            <w:r w:rsidRPr="00EF4827">
              <w:t>- Campo 126.0 aggiunto nuovo campo alfanumerico SIAD e FAR/CAVS-RP (STER-A1003 e STER-B1003);</w:t>
            </w:r>
          </w:p>
          <w:p w14:paraId="5A3DAA02" w14:textId="77777777" w:rsidR="0091494E" w:rsidRPr="00EF4827" w:rsidRDefault="0091494E" w:rsidP="0091494E">
            <w:pPr>
              <w:pStyle w:val="Contenutotabella"/>
              <w:snapToGrid w:val="0"/>
            </w:pPr>
          </w:p>
          <w:p w14:paraId="0AB003B1" w14:textId="77777777" w:rsidR="0091494E" w:rsidRPr="00EF4827" w:rsidRDefault="0091494E" w:rsidP="0091494E">
            <w:pPr>
              <w:pStyle w:val="Contenutotabella"/>
              <w:snapToGrid w:val="0"/>
            </w:pPr>
            <w:r w:rsidRPr="00EF4827">
              <w:t xml:space="preserve">- Aggiunto nuovo evento </w:t>
            </w:r>
            <w:r w:rsidRPr="00EF4827">
              <w:rPr>
                <w:b/>
              </w:rPr>
              <w:t>PRESTAZIONI SEMIRESIDENZIALI</w:t>
            </w:r>
            <w:r w:rsidRPr="00EF4827">
              <w:t xml:space="preserve"> su tracciato FAR/CAVS-RP(STER-B1003);</w:t>
            </w:r>
          </w:p>
          <w:p w14:paraId="1D8A6589" w14:textId="77777777" w:rsidR="0091494E" w:rsidRPr="00EF4827" w:rsidRDefault="0091494E" w:rsidP="0091494E">
            <w:pPr>
              <w:pStyle w:val="Contenutotabella"/>
              <w:snapToGrid w:val="0"/>
            </w:pPr>
            <w:r w:rsidRPr="00EF4827">
              <w:t>- Campo 127.0 aggiunto nuovo campo alfanumerico FAR-RP (STER-B1003);</w:t>
            </w:r>
          </w:p>
          <w:p w14:paraId="6165F024" w14:textId="77777777" w:rsidR="0091494E" w:rsidRPr="00EF4827" w:rsidRDefault="0091494E" w:rsidP="0091494E">
            <w:pPr>
              <w:pStyle w:val="Contenutotabella"/>
              <w:snapToGrid w:val="0"/>
            </w:pPr>
            <w:r w:rsidRPr="00EF4827">
              <w:t>- Campo 128.0 aggiunto nuovo campo alfanumerico FAR-RP (STER-</w:t>
            </w:r>
            <w:r w:rsidRPr="00EF4827">
              <w:lastRenderedPageBreak/>
              <w:t>B1003);</w:t>
            </w:r>
          </w:p>
          <w:p w14:paraId="1EBA77D6" w14:textId="77777777" w:rsidR="0091494E" w:rsidRPr="00EF4827" w:rsidRDefault="0091494E" w:rsidP="0091494E">
            <w:pPr>
              <w:pStyle w:val="Contenutotabella"/>
              <w:snapToGrid w:val="0"/>
            </w:pPr>
            <w:r w:rsidRPr="00EF4827">
              <w:t>- Campo 129.0 aggiunto nuovo campo alfanumerico FAR-RP (STER-B1003);</w:t>
            </w:r>
          </w:p>
          <w:p w14:paraId="72940FA7" w14:textId="77777777" w:rsidR="0091494E" w:rsidRPr="00EF4827" w:rsidRDefault="0091494E" w:rsidP="0091494E">
            <w:pPr>
              <w:pStyle w:val="Contenutotabella"/>
              <w:snapToGrid w:val="0"/>
            </w:pPr>
          </w:p>
          <w:p w14:paraId="35295B60" w14:textId="77777777" w:rsidR="0091494E" w:rsidRPr="00EF4827" w:rsidRDefault="0091494E" w:rsidP="0091494E">
            <w:pPr>
              <w:pStyle w:val="Contenutotabella"/>
              <w:snapToGrid w:val="0"/>
            </w:pPr>
            <w:r w:rsidRPr="00EF4827">
              <w:t xml:space="preserve">- Aggiunto nuovo evento </w:t>
            </w:r>
            <w:r w:rsidRPr="00EF4827">
              <w:rPr>
                <w:b/>
              </w:rPr>
              <w:t>PRESTAZIONI AMBULATORIALI</w:t>
            </w:r>
            <w:r w:rsidRPr="00EF4827">
              <w:t xml:space="preserve"> su tracciato CAVS-RP(STER-B1003);</w:t>
            </w:r>
          </w:p>
          <w:p w14:paraId="0EA34653" w14:textId="77777777" w:rsidR="0091494E" w:rsidRPr="00EF4827" w:rsidRDefault="0091494E" w:rsidP="0091494E">
            <w:pPr>
              <w:pStyle w:val="Contenutotabella"/>
              <w:snapToGrid w:val="0"/>
            </w:pPr>
            <w:r w:rsidRPr="00EF4827">
              <w:t>- Campo 130.0 aggiunto nuovo campo alfanumerico CAVS-RP (STER-B1003);</w:t>
            </w:r>
          </w:p>
          <w:p w14:paraId="28CD8677" w14:textId="77777777" w:rsidR="0091494E" w:rsidRPr="00EF4827" w:rsidRDefault="0091494E" w:rsidP="0091494E">
            <w:pPr>
              <w:pStyle w:val="Contenutotabella"/>
              <w:snapToGrid w:val="0"/>
            </w:pPr>
            <w:r w:rsidRPr="00EF4827">
              <w:t>- Campo 131.0 aggiunto nuovo campo alfanumerico CAVS -RP (STER-B1003);</w:t>
            </w:r>
          </w:p>
          <w:p w14:paraId="6FAC526D" w14:textId="77777777" w:rsidR="0091494E" w:rsidRPr="00EF4827" w:rsidRDefault="0091494E" w:rsidP="0091494E">
            <w:pPr>
              <w:pStyle w:val="Contenutotabella"/>
              <w:snapToGrid w:val="0"/>
            </w:pPr>
            <w:r w:rsidRPr="00EF4827">
              <w:t>- Campo 132.0 aggiunto nuovo campo alfanumerico CAVS -RP (STER-B1003);</w:t>
            </w:r>
          </w:p>
          <w:p w14:paraId="40E31F93" w14:textId="77777777" w:rsidR="0091494E" w:rsidRPr="00EF4827" w:rsidRDefault="0091494E" w:rsidP="0091494E">
            <w:pPr>
              <w:pStyle w:val="Contenutotabella"/>
              <w:snapToGrid w:val="0"/>
            </w:pPr>
            <w:r w:rsidRPr="00EF4827">
              <w:t>- Campo 133.0 aggiunto nuovo campo alfanumerico CAVS-RP (STER-B1003);</w:t>
            </w:r>
          </w:p>
          <w:p w14:paraId="643F2D88" w14:textId="77777777" w:rsidR="0091494E" w:rsidRPr="00EF4827" w:rsidRDefault="0091494E" w:rsidP="0091494E">
            <w:pPr>
              <w:pStyle w:val="Contenutotabella"/>
              <w:snapToGrid w:val="0"/>
            </w:pPr>
            <w:r w:rsidRPr="00EF4827">
              <w:t>- Campo 134.0 aggiunto nuovo campo alfanumerico CAVS -RP (STER-B1003);</w:t>
            </w:r>
          </w:p>
          <w:p w14:paraId="66C2A028" w14:textId="77777777" w:rsidR="0091494E" w:rsidRPr="00EF4827" w:rsidRDefault="0091494E" w:rsidP="0091494E">
            <w:pPr>
              <w:pStyle w:val="Contenutotabella"/>
              <w:snapToGrid w:val="0"/>
            </w:pPr>
            <w:r w:rsidRPr="00EF4827">
              <w:t xml:space="preserve">- Campo 135.0 aggiunto nuovo campo alfanumerico CAVS -RP (STER-B1003); </w:t>
            </w:r>
          </w:p>
        </w:tc>
      </w:tr>
      <w:tr w:rsidR="0091494E" w:rsidRPr="00EF4827" w14:paraId="662B74FF" w14:textId="77777777" w:rsidTr="00030401">
        <w:tc>
          <w:tcPr>
            <w:tcW w:w="779" w:type="pct"/>
            <w:vMerge w:val="restart"/>
            <w:tcBorders>
              <w:top w:val="single" w:sz="4" w:space="0" w:color="auto"/>
              <w:left w:val="single" w:sz="2" w:space="0" w:color="000000"/>
              <w:right w:val="single" w:sz="2" w:space="0" w:color="000000"/>
            </w:tcBorders>
          </w:tcPr>
          <w:p w14:paraId="7FCA39F3" w14:textId="77777777" w:rsidR="0091494E" w:rsidRPr="00EF4827" w:rsidRDefault="0091494E" w:rsidP="0091494E">
            <w:pPr>
              <w:pStyle w:val="Contenutotabella"/>
              <w:snapToGrid w:val="0"/>
              <w:jc w:val="center"/>
            </w:pPr>
            <w:r w:rsidRPr="00EF4827">
              <w:lastRenderedPageBreak/>
              <w:t>V08</w:t>
            </w:r>
          </w:p>
        </w:tc>
        <w:tc>
          <w:tcPr>
            <w:tcW w:w="779" w:type="pct"/>
            <w:tcBorders>
              <w:top w:val="single" w:sz="4" w:space="0" w:color="auto"/>
              <w:left w:val="single" w:sz="2" w:space="0" w:color="000000"/>
              <w:bottom w:val="single" w:sz="1" w:space="0" w:color="000000"/>
              <w:right w:val="single" w:sz="2" w:space="0" w:color="000000"/>
            </w:tcBorders>
          </w:tcPr>
          <w:p w14:paraId="0C1E2913" w14:textId="77777777" w:rsidR="0091494E" w:rsidRPr="00EF4827" w:rsidRDefault="0091494E" w:rsidP="0091494E">
            <w:pPr>
              <w:pStyle w:val="Contenutotabella"/>
              <w:snapToGrid w:val="0"/>
              <w:jc w:val="center"/>
            </w:pPr>
            <w:r w:rsidRPr="00EF4827">
              <w:t>23/01/17</w:t>
            </w:r>
          </w:p>
        </w:tc>
        <w:tc>
          <w:tcPr>
            <w:tcW w:w="3442" w:type="pct"/>
            <w:tcBorders>
              <w:top w:val="single" w:sz="4" w:space="0" w:color="auto"/>
              <w:left w:val="single" w:sz="2" w:space="0" w:color="000000"/>
              <w:bottom w:val="single" w:sz="1" w:space="0" w:color="000000"/>
              <w:right w:val="single" w:sz="2" w:space="0" w:color="000000"/>
            </w:tcBorders>
          </w:tcPr>
          <w:p w14:paraId="7C1A72E0" w14:textId="77777777" w:rsidR="0091494E" w:rsidRPr="00EF4827" w:rsidRDefault="0091494E" w:rsidP="0091494E">
            <w:pPr>
              <w:pStyle w:val="Contenutotabella"/>
              <w:snapToGrid w:val="0"/>
              <w:rPr>
                <w:b/>
              </w:rPr>
            </w:pPr>
            <w:r w:rsidRPr="00EF4827">
              <w:rPr>
                <w:b/>
              </w:rPr>
              <w:t>TRACCIATI EVENTI</w:t>
            </w:r>
          </w:p>
          <w:p w14:paraId="1DB5E553" w14:textId="77777777" w:rsidR="0091494E" w:rsidRPr="00EF4827" w:rsidRDefault="0091494E" w:rsidP="0091494E">
            <w:pPr>
              <w:pStyle w:val="Contenutotabella"/>
              <w:snapToGrid w:val="0"/>
            </w:pPr>
            <w:r w:rsidRPr="00EF4827">
              <w:t>- Campo 111.0: corretto refuso su condizione di obbligatorietà e valori ammessi FAR/CAVS-RP (STER-B1002).</w:t>
            </w:r>
          </w:p>
        </w:tc>
      </w:tr>
      <w:tr w:rsidR="0091494E" w:rsidRPr="00EF4827" w14:paraId="79932AAD" w14:textId="77777777" w:rsidTr="00331E11">
        <w:tc>
          <w:tcPr>
            <w:tcW w:w="779" w:type="pct"/>
            <w:vMerge/>
            <w:tcBorders>
              <w:left w:val="single" w:sz="1" w:space="0" w:color="000000"/>
              <w:bottom w:val="single" w:sz="1" w:space="0" w:color="000000"/>
            </w:tcBorders>
          </w:tcPr>
          <w:p w14:paraId="2C343E4B" w14:textId="77777777" w:rsidR="0091494E" w:rsidRPr="00EF4827" w:rsidRDefault="0091494E" w:rsidP="0091494E">
            <w:pPr>
              <w:pStyle w:val="Contenutotabella"/>
              <w:snapToGrid w:val="0"/>
              <w:jc w:val="center"/>
            </w:pPr>
          </w:p>
        </w:tc>
        <w:tc>
          <w:tcPr>
            <w:tcW w:w="779" w:type="pct"/>
            <w:tcBorders>
              <w:left w:val="single" w:sz="1" w:space="0" w:color="000000"/>
              <w:bottom w:val="single" w:sz="1" w:space="0" w:color="000000"/>
            </w:tcBorders>
          </w:tcPr>
          <w:p w14:paraId="6B468D0C" w14:textId="77777777" w:rsidR="0091494E" w:rsidRPr="00EF4827" w:rsidRDefault="0091494E" w:rsidP="0091494E">
            <w:pPr>
              <w:pStyle w:val="Contenutotabella"/>
              <w:snapToGrid w:val="0"/>
              <w:jc w:val="center"/>
            </w:pPr>
            <w:r w:rsidRPr="00EF4827">
              <w:t>10/01/17</w:t>
            </w:r>
          </w:p>
        </w:tc>
        <w:tc>
          <w:tcPr>
            <w:tcW w:w="3442" w:type="pct"/>
            <w:tcBorders>
              <w:left w:val="single" w:sz="1" w:space="0" w:color="000000"/>
              <w:bottom w:val="single" w:sz="1" w:space="0" w:color="000000"/>
              <w:right w:val="single" w:sz="1" w:space="0" w:color="000000"/>
            </w:tcBorders>
          </w:tcPr>
          <w:p w14:paraId="0C9E0258" w14:textId="77777777" w:rsidR="0091494E" w:rsidRPr="00EF4827" w:rsidRDefault="0091494E" w:rsidP="0091494E">
            <w:pPr>
              <w:pStyle w:val="Contenutotabella"/>
              <w:snapToGrid w:val="0"/>
            </w:pPr>
            <w:r w:rsidRPr="00EF4827">
              <w:t>- Adeguamento documentazione in seguito a rilascio Disciplinare regionale aggiornato alla versione V08 con Determinazione Dirigenziale del 23/12/2016 n. 885/A1412A dell’Assessorato alla Tutela della Salute e Sanità della Regione Piemonte;</w:t>
            </w:r>
          </w:p>
          <w:p w14:paraId="24CC9C8C" w14:textId="77777777" w:rsidR="0091494E" w:rsidRPr="00EF4827" w:rsidRDefault="0091494E" w:rsidP="0091494E">
            <w:pPr>
              <w:pStyle w:val="Contenutotabella"/>
              <w:snapToGrid w:val="0"/>
              <w:rPr>
                <w:b/>
              </w:rPr>
            </w:pPr>
          </w:p>
          <w:p w14:paraId="589E71A3" w14:textId="77777777" w:rsidR="0091494E" w:rsidRPr="00EF4827" w:rsidRDefault="0091494E" w:rsidP="0091494E">
            <w:pPr>
              <w:pStyle w:val="Contenutotabella"/>
              <w:snapToGrid w:val="0"/>
            </w:pPr>
            <w:r w:rsidRPr="00EF4827">
              <w:rPr>
                <w:b/>
              </w:rPr>
              <w:t>TRACCIATI ANAGRAFICI</w:t>
            </w:r>
          </w:p>
          <w:p w14:paraId="517A5EB1" w14:textId="77777777" w:rsidR="0091494E" w:rsidRPr="00EF4827" w:rsidRDefault="0091494E" w:rsidP="0091494E">
            <w:pPr>
              <w:pStyle w:val="Contenutotabella"/>
              <w:snapToGrid w:val="0"/>
            </w:pPr>
            <w:r w:rsidRPr="00EF4827">
              <w:t>- Campo 22.0: aggiunto valore 9 alla lista valori ammessi FAR/CAVS-RP (STER-B0002);</w:t>
            </w:r>
          </w:p>
          <w:p w14:paraId="5E8F9C64" w14:textId="77777777" w:rsidR="0091494E" w:rsidRPr="00EF4827" w:rsidRDefault="0091494E" w:rsidP="0091494E">
            <w:pPr>
              <w:pStyle w:val="Contenutotabella"/>
              <w:snapToGrid w:val="0"/>
            </w:pPr>
            <w:r w:rsidRPr="00EF4827">
              <w:t>- Campo 23.0: aggiunto valore 9 alla lista valori ammessi FAR/CAVS-RP (STER-B0002);</w:t>
            </w:r>
          </w:p>
          <w:p w14:paraId="466F9E57" w14:textId="77777777" w:rsidR="0091494E" w:rsidRPr="00EF4827" w:rsidRDefault="0091494E" w:rsidP="0091494E">
            <w:pPr>
              <w:pStyle w:val="Contenutotabella"/>
              <w:snapToGrid w:val="0"/>
            </w:pPr>
          </w:p>
          <w:p w14:paraId="431A4CAB" w14:textId="77777777" w:rsidR="0091494E" w:rsidRPr="00EF4827" w:rsidRDefault="0091494E" w:rsidP="0091494E">
            <w:pPr>
              <w:pStyle w:val="Contenutotabella"/>
              <w:snapToGrid w:val="0"/>
              <w:rPr>
                <w:b/>
              </w:rPr>
            </w:pPr>
            <w:r w:rsidRPr="00EF4827">
              <w:rPr>
                <w:b/>
              </w:rPr>
              <w:t>TRACCIATI EVENTI</w:t>
            </w:r>
          </w:p>
          <w:p w14:paraId="62FC0686" w14:textId="77777777" w:rsidR="0091494E" w:rsidRPr="00EF4827" w:rsidRDefault="0091494E" w:rsidP="0091494E">
            <w:pPr>
              <w:pStyle w:val="Contenutotabella"/>
              <w:snapToGrid w:val="0"/>
            </w:pPr>
            <w:r w:rsidRPr="00EF4827">
              <w:t>- Campo 109.0: aggiunti valori 18 e 98 alla lista valori ammessi FAR/CAVS-RP (STER-B1002).</w:t>
            </w:r>
          </w:p>
        </w:tc>
      </w:tr>
      <w:tr w:rsidR="0091494E" w:rsidRPr="00EF4827" w14:paraId="23237120" w14:textId="77777777" w:rsidTr="00331E11">
        <w:tc>
          <w:tcPr>
            <w:tcW w:w="779" w:type="pct"/>
            <w:tcBorders>
              <w:left w:val="single" w:sz="1" w:space="0" w:color="000000"/>
              <w:bottom w:val="single" w:sz="1" w:space="0" w:color="000000"/>
            </w:tcBorders>
          </w:tcPr>
          <w:p w14:paraId="1DD9338C" w14:textId="77777777" w:rsidR="0091494E" w:rsidRPr="00EF4827" w:rsidRDefault="0091494E" w:rsidP="0091494E">
            <w:pPr>
              <w:pStyle w:val="Contenutotabella"/>
              <w:snapToGrid w:val="0"/>
              <w:jc w:val="center"/>
            </w:pPr>
            <w:r w:rsidRPr="00EF4827">
              <w:t>V07</w:t>
            </w:r>
          </w:p>
        </w:tc>
        <w:tc>
          <w:tcPr>
            <w:tcW w:w="779" w:type="pct"/>
            <w:tcBorders>
              <w:left w:val="single" w:sz="1" w:space="0" w:color="000000"/>
              <w:bottom w:val="single" w:sz="1" w:space="0" w:color="000000"/>
            </w:tcBorders>
          </w:tcPr>
          <w:p w14:paraId="309B4FB6" w14:textId="77777777" w:rsidR="0091494E" w:rsidRPr="00EF4827" w:rsidRDefault="0091494E" w:rsidP="0091494E">
            <w:pPr>
              <w:pStyle w:val="Contenutotabella"/>
              <w:snapToGrid w:val="0"/>
              <w:jc w:val="center"/>
            </w:pPr>
            <w:r w:rsidRPr="00EF4827">
              <w:t>30/09/16</w:t>
            </w:r>
          </w:p>
          <w:p w14:paraId="514DC864" w14:textId="77777777" w:rsidR="0091494E" w:rsidRPr="00EF4827" w:rsidRDefault="0091494E" w:rsidP="0091494E">
            <w:pPr>
              <w:pStyle w:val="Contenutotabella"/>
              <w:snapToGrid w:val="0"/>
              <w:jc w:val="center"/>
            </w:pPr>
          </w:p>
        </w:tc>
        <w:tc>
          <w:tcPr>
            <w:tcW w:w="3442" w:type="pct"/>
            <w:tcBorders>
              <w:left w:val="single" w:sz="1" w:space="0" w:color="000000"/>
              <w:bottom w:val="single" w:sz="1" w:space="0" w:color="000000"/>
              <w:right w:val="single" w:sz="1" w:space="0" w:color="000000"/>
            </w:tcBorders>
          </w:tcPr>
          <w:p w14:paraId="300D84E9" w14:textId="77777777" w:rsidR="0091494E" w:rsidRPr="00EF4827" w:rsidRDefault="0091494E" w:rsidP="0091494E">
            <w:pPr>
              <w:pStyle w:val="Contenutotabella"/>
              <w:snapToGrid w:val="0"/>
            </w:pPr>
            <w:r w:rsidRPr="00EF4827">
              <w:t>- Adeguamento documentazione in seguito a rilascio Disciplinare regionale aggiornato alla versione V08 con Determinazione Dirigenziale del 15/09/2016 n. 543/A1412A dell’Assessorato alla Tutela della Salute e Sanità della Regione Piemonte;</w:t>
            </w:r>
          </w:p>
          <w:p w14:paraId="11B0BDA8" w14:textId="77777777" w:rsidR="0091494E" w:rsidRPr="00EF4827" w:rsidRDefault="0091494E" w:rsidP="0091494E">
            <w:pPr>
              <w:pStyle w:val="Contenutotabella"/>
              <w:snapToGrid w:val="0"/>
              <w:rPr>
                <w:b/>
              </w:rPr>
            </w:pPr>
          </w:p>
          <w:p w14:paraId="446895CC" w14:textId="77777777" w:rsidR="0091494E" w:rsidRPr="00EF4827" w:rsidRDefault="0091494E" w:rsidP="0091494E">
            <w:pPr>
              <w:pStyle w:val="Contenutotabella"/>
              <w:snapToGrid w:val="0"/>
              <w:rPr>
                <w:b/>
              </w:rPr>
            </w:pPr>
            <w:r w:rsidRPr="00EF4827">
              <w:rPr>
                <w:b/>
              </w:rPr>
              <w:t>TRACCIATI ANAGRAFICI</w:t>
            </w:r>
          </w:p>
          <w:p w14:paraId="7B477CB0" w14:textId="77777777" w:rsidR="0091494E" w:rsidRPr="00EF4827" w:rsidRDefault="0091494E" w:rsidP="0091494E">
            <w:pPr>
              <w:pStyle w:val="Contenutotabella"/>
              <w:snapToGrid w:val="0"/>
            </w:pPr>
            <w:r w:rsidRPr="00EF4827">
              <w:t>- Aggiunto campo 118.0 al tracciato SIAD-RP (STER_A0);</w:t>
            </w:r>
          </w:p>
          <w:p w14:paraId="00875404" w14:textId="77777777" w:rsidR="0091494E" w:rsidRPr="00EF4827" w:rsidRDefault="0091494E" w:rsidP="0091494E">
            <w:pPr>
              <w:pStyle w:val="Contenutotabella"/>
              <w:snapToGrid w:val="0"/>
            </w:pPr>
            <w:r w:rsidRPr="00EF4827">
              <w:t>- Aggiunto campo 117.0 al tracciato SIAD-RP (STER_A0) e FAR/CAVS-RP (STER_B0);</w:t>
            </w:r>
          </w:p>
          <w:p w14:paraId="62AEDC77" w14:textId="77777777" w:rsidR="0091494E" w:rsidRPr="00EF4827" w:rsidRDefault="0091494E" w:rsidP="0091494E">
            <w:pPr>
              <w:pStyle w:val="Contenutotabella"/>
              <w:snapToGrid w:val="0"/>
            </w:pPr>
            <w:r w:rsidRPr="00EF4827">
              <w:t>- Introdotto tracciato CAVS-RP in FAR-RP (inclusione dati CAVS-RP nel tracciato FAR-RP attraverso condizionalità e valorizzazioni specifiche);</w:t>
            </w:r>
          </w:p>
          <w:p w14:paraId="694CB837" w14:textId="77777777" w:rsidR="0091494E" w:rsidRPr="00EF4827" w:rsidRDefault="0091494E" w:rsidP="0091494E">
            <w:pPr>
              <w:pStyle w:val="Contenutotabella"/>
              <w:snapToGrid w:val="0"/>
            </w:pPr>
            <w:r w:rsidRPr="00EF4827">
              <w:lastRenderedPageBreak/>
              <w:t>- Campo 02.0 Tracciato SIAD-RP e FAR/CAVS-RP Aggiunta stringa 'CA' ai valori ammessi;</w:t>
            </w:r>
          </w:p>
          <w:p w14:paraId="3F440C5E" w14:textId="77777777" w:rsidR="0091494E" w:rsidRPr="00EF4827" w:rsidRDefault="0091494E" w:rsidP="0091494E">
            <w:pPr>
              <w:pStyle w:val="Contenutotabella"/>
              <w:snapToGrid w:val="0"/>
            </w:pPr>
            <w:r w:rsidRPr="00EF4827">
              <w:t>- Campo 21.0 Campo facoltativo per FAR/CAVS-RP;</w:t>
            </w:r>
          </w:p>
          <w:p w14:paraId="309B4BB0" w14:textId="77777777" w:rsidR="0091494E" w:rsidRPr="00EF4827" w:rsidRDefault="0091494E" w:rsidP="0091494E">
            <w:pPr>
              <w:pStyle w:val="Contenutotabella"/>
              <w:snapToGrid w:val="0"/>
            </w:pPr>
            <w:r w:rsidRPr="00EF4827">
              <w:t>- Campo 22.0 Aggiunti valori 7,8 alla lista valori ammessi SIAD_RP;</w:t>
            </w:r>
          </w:p>
          <w:p w14:paraId="50B37B19" w14:textId="77777777" w:rsidR="0091494E" w:rsidRPr="00EF4827" w:rsidRDefault="0091494E" w:rsidP="0091494E">
            <w:pPr>
              <w:pStyle w:val="Contenutotabella"/>
              <w:snapToGrid w:val="0"/>
            </w:pPr>
            <w:r w:rsidRPr="00EF4827">
              <w:t>Aggiunta lista valori ammessi FAR/CAVS-RP identica a lista SIAD-RP;</w:t>
            </w:r>
          </w:p>
          <w:p w14:paraId="108657F5" w14:textId="77777777" w:rsidR="0091494E" w:rsidRPr="00EF4827" w:rsidRDefault="0091494E" w:rsidP="0091494E">
            <w:pPr>
              <w:pStyle w:val="Contenutotabella"/>
              <w:snapToGrid w:val="0"/>
            </w:pPr>
            <w:r w:rsidRPr="00EF4827">
              <w:t>- Campo 23.1 Aggiunta lista valori ammessi FAR/CAVS-RP;</w:t>
            </w:r>
          </w:p>
          <w:p w14:paraId="0CE91EBC" w14:textId="77777777" w:rsidR="0091494E" w:rsidRPr="00EF4827" w:rsidRDefault="0091494E" w:rsidP="0091494E">
            <w:pPr>
              <w:pStyle w:val="Contenutotabella"/>
              <w:snapToGrid w:val="0"/>
            </w:pPr>
            <w:r w:rsidRPr="00EF4827">
              <w:t>- Campo 24.0 Rimossi valori 2,4,6 e aggiunti valori 7,8 alla lista valori ammessi per il tracciato SIAD-RP;</w:t>
            </w:r>
          </w:p>
          <w:p w14:paraId="664CC5C5" w14:textId="77777777" w:rsidR="0091494E" w:rsidRPr="00EF4827" w:rsidRDefault="0091494E" w:rsidP="0091494E">
            <w:pPr>
              <w:pStyle w:val="Contenutotabella"/>
              <w:snapToGrid w:val="0"/>
            </w:pPr>
            <w:r w:rsidRPr="00EF4827">
              <w:t>Rimosso valore 6 e aggiunti valori 12,13,14 alla lista valori ammessi per il tracciato FAR/CAVS-RP;</w:t>
            </w:r>
          </w:p>
          <w:p w14:paraId="2A4C0E9A" w14:textId="77777777" w:rsidR="0091494E" w:rsidRPr="00EF4827" w:rsidRDefault="0091494E" w:rsidP="0091494E">
            <w:pPr>
              <w:pStyle w:val="Contenutotabella"/>
              <w:snapToGrid w:val="0"/>
            </w:pPr>
            <w:r w:rsidRPr="00EF4827">
              <w:t>Aggiunta lista valori ammessi per il tracciato FAR/CAVS-RP;</w:t>
            </w:r>
          </w:p>
          <w:p w14:paraId="42D90356" w14:textId="77777777" w:rsidR="0091494E" w:rsidRPr="00EF4827" w:rsidRDefault="0091494E" w:rsidP="0091494E">
            <w:pPr>
              <w:pStyle w:val="Contenutotabella"/>
              <w:snapToGrid w:val="0"/>
            </w:pPr>
            <w:r w:rsidRPr="00EF4827">
              <w:t>- Campo 26.0 Aggiunta cifra 6 ai valori ammessi;</w:t>
            </w:r>
          </w:p>
          <w:p w14:paraId="1A61C878" w14:textId="77777777" w:rsidR="0091494E" w:rsidRPr="00EF4827" w:rsidRDefault="0091494E" w:rsidP="0091494E">
            <w:pPr>
              <w:pStyle w:val="Contenutotabella"/>
              <w:snapToGrid w:val="0"/>
            </w:pPr>
            <w:r w:rsidRPr="00EF4827">
              <w:t>- Campo 27.0 Aggiunti valori 15,16,17 alla lista valori ammessi per il tracciato FAR/CAVS-RP;</w:t>
            </w:r>
          </w:p>
          <w:p w14:paraId="34546F59" w14:textId="77777777" w:rsidR="0091494E" w:rsidRPr="00EF4827" w:rsidRDefault="0091494E" w:rsidP="0091494E">
            <w:pPr>
              <w:pStyle w:val="Contenutotabella"/>
              <w:snapToGrid w:val="0"/>
            </w:pPr>
            <w:r w:rsidRPr="00EF4827">
              <w:t>Aggiunta lista valori ammessi per il tracciato FAR/CAVS-RP;</w:t>
            </w:r>
          </w:p>
          <w:p w14:paraId="26407550" w14:textId="77777777" w:rsidR="0091494E" w:rsidRPr="00EF4827" w:rsidRDefault="0091494E" w:rsidP="0091494E">
            <w:pPr>
              <w:pStyle w:val="Contenutotabella"/>
              <w:snapToGrid w:val="0"/>
            </w:pPr>
            <w:r w:rsidRPr="00EF4827">
              <w:t>- Campo 32.0 Reso campo facoltativo per FAR/CAVS-RP;</w:t>
            </w:r>
          </w:p>
          <w:p w14:paraId="11E13896" w14:textId="77777777" w:rsidR="0091494E" w:rsidRPr="00EF4827" w:rsidRDefault="0091494E" w:rsidP="0091494E">
            <w:pPr>
              <w:pStyle w:val="Contenutotabella"/>
              <w:snapToGrid w:val="0"/>
            </w:pPr>
            <w:r w:rsidRPr="00EF4827">
              <w:t>- Campo 33.0 Reso campo facoltativo per FAR/CAVS-RP;</w:t>
            </w:r>
          </w:p>
          <w:p w14:paraId="084480A7" w14:textId="77777777" w:rsidR="0091494E" w:rsidRPr="00EF4827" w:rsidRDefault="0091494E" w:rsidP="0091494E">
            <w:pPr>
              <w:pStyle w:val="Contenutotabella"/>
              <w:snapToGrid w:val="0"/>
            </w:pPr>
            <w:r w:rsidRPr="00EF4827">
              <w:t>- Campo 34.2 Reso campo facoltativo per FAR/CAVS-RP;</w:t>
            </w:r>
          </w:p>
          <w:p w14:paraId="470835F3" w14:textId="77777777" w:rsidR="0091494E" w:rsidRPr="00EF4827" w:rsidRDefault="0091494E" w:rsidP="0091494E">
            <w:pPr>
              <w:pStyle w:val="Contenutotabella"/>
              <w:snapToGrid w:val="0"/>
            </w:pPr>
            <w:r w:rsidRPr="00EF4827">
              <w:t>- Campo 34.3 Reso campo facoltativo per FAR/CAVS-RP;</w:t>
            </w:r>
          </w:p>
          <w:p w14:paraId="210A765C" w14:textId="77777777" w:rsidR="0091494E" w:rsidRPr="00EF4827" w:rsidRDefault="0091494E" w:rsidP="0091494E">
            <w:pPr>
              <w:pStyle w:val="Contenutotabella"/>
              <w:snapToGrid w:val="0"/>
            </w:pPr>
          </w:p>
          <w:p w14:paraId="296B5B0D" w14:textId="77777777" w:rsidR="0091494E" w:rsidRPr="00EF4827" w:rsidRDefault="0091494E" w:rsidP="0091494E">
            <w:pPr>
              <w:pStyle w:val="Contenutotabella"/>
              <w:snapToGrid w:val="0"/>
              <w:rPr>
                <w:b/>
              </w:rPr>
            </w:pPr>
            <w:r w:rsidRPr="00EF4827">
              <w:rPr>
                <w:b/>
              </w:rPr>
              <w:t>TRACCIATI EVENTI</w:t>
            </w:r>
          </w:p>
          <w:p w14:paraId="1690BAF9" w14:textId="77777777" w:rsidR="0091494E" w:rsidRPr="00EF4827" w:rsidRDefault="0091494E" w:rsidP="0091494E">
            <w:pPr>
              <w:pStyle w:val="Contenutotabella"/>
              <w:snapToGrid w:val="0"/>
            </w:pPr>
            <w:r w:rsidRPr="00EF4827">
              <w:t>- Introdotto tracciato CAVS in FAR (inclusione dati CAVS nel tracciato FAR attraverso condizionalità e valorizzazioni specifiche);</w:t>
            </w:r>
          </w:p>
          <w:p w14:paraId="49618D3E" w14:textId="77777777" w:rsidR="0091494E" w:rsidRPr="00EF4827" w:rsidRDefault="0091494E" w:rsidP="0091494E">
            <w:pPr>
              <w:pStyle w:val="Contenutotabella"/>
              <w:snapToGrid w:val="0"/>
            </w:pPr>
            <w:r w:rsidRPr="00EF4827">
              <w:t>- Campo 119.0 Nuovo campo facoltativo tacciato FAR/CAVS-RP (STER_B1) di lunghezza 6-8;</w:t>
            </w:r>
          </w:p>
          <w:p w14:paraId="3E745280" w14:textId="77777777" w:rsidR="0091494E" w:rsidRPr="00EF4827" w:rsidRDefault="0091494E" w:rsidP="0091494E">
            <w:pPr>
              <w:pStyle w:val="Contenutotabella"/>
              <w:snapToGrid w:val="0"/>
            </w:pPr>
            <w:r w:rsidRPr="00EF4827">
              <w:t>- Campo 120.0 Nuovo campo facoltativo tacciato FAR/CAVS-RP (STER_B1) di lunghezza 1;</w:t>
            </w:r>
          </w:p>
          <w:p w14:paraId="0F8DBD36" w14:textId="77777777" w:rsidR="0091494E" w:rsidRPr="00EF4827" w:rsidRDefault="0091494E" w:rsidP="0091494E">
            <w:pPr>
              <w:pStyle w:val="Contenutotabella"/>
              <w:snapToGrid w:val="0"/>
            </w:pPr>
            <w:r w:rsidRPr="00EF4827">
              <w:t>- Campo 121.0 Nuovo campo facoltativo tacciato FAR/CAVS-RP (STER_B1) di lunghezza 1;</w:t>
            </w:r>
          </w:p>
          <w:p w14:paraId="4BA089BF" w14:textId="77777777" w:rsidR="0091494E" w:rsidRPr="00EF4827" w:rsidRDefault="0091494E" w:rsidP="0091494E">
            <w:pPr>
              <w:pStyle w:val="Contenutotabella"/>
              <w:snapToGrid w:val="0"/>
            </w:pPr>
            <w:r w:rsidRPr="00EF4827">
              <w:t>- Campo 42.1 Cambiata condizionalità FAR/CAVS-RP (da NBB a OBB);</w:t>
            </w:r>
          </w:p>
          <w:p w14:paraId="68D14903" w14:textId="77777777" w:rsidR="0091494E" w:rsidRPr="00EF4827" w:rsidRDefault="0091494E" w:rsidP="0091494E">
            <w:pPr>
              <w:pStyle w:val="Contenutotabella"/>
              <w:snapToGrid w:val="0"/>
            </w:pPr>
            <w:r w:rsidRPr="00EF4827">
              <w:t>- Campo 82.0 Aggiunto valore 14 alla lista valori ammessi per il tracciato SIAD-RP;</w:t>
            </w:r>
          </w:p>
          <w:p w14:paraId="3FEAF61F" w14:textId="77777777" w:rsidR="0091494E" w:rsidRPr="00EF4827" w:rsidRDefault="0091494E" w:rsidP="0091494E">
            <w:pPr>
              <w:pStyle w:val="Contenutotabella"/>
              <w:snapToGrid w:val="0"/>
            </w:pPr>
            <w:r w:rsidRPr="00EF4827">
              <w:t>- Campo 103.0 Reso campo non obbligatorio per FAR/CAVS-RP;</w:t>
            </w:r>
          </w:p>
          <w:p w14:paraId="33F0CAAB" w14:textId="77777777" w:rsidR="0091494E" w:rsidRPr="00EF4827" w:rsidRDefault="0091494E" w:rsidP="0091494E">
            <w:pPr>
              <w:pStyle w:val="Contenutotabella"/>
              <w:snapToGrid w:val="0"/>
            </w:pPr>
            <w:r w:rsidRPr="00EF4827">
              <w:t>- Campo 104.0 Reso campo facoltativo per FAR/CAVS-RP;</w:t>
            </w:r>
          </w:p>
          <w:p w14:paraId="379BDFEF" w14:textId="77777777" w:rsidR="0091494E" w:rsidRPr="00EF4827" w:rsidRDefault="0091494E" w:rsidP="0091494E">
            <w:pPr>
              <w:pStyle w:val="Contenutotabella"/>
              <w:snapToGrid w:val="0"/>
            </w:pPr>
            <w:r w:rsidRPr="00EF4827">
              <w:t>- Campo 105.0 Reso campo facoltativo per FAR/CAVS-RP;</w:t>
            </w:r>
          </w:p>
          <w:p w14:paraId="71EA972F" w14:textId="77777777" w:rsidR="0091494E" w:rsidRPr="00EF4827" w:rsidRDefault="0091494E" w:rsidP="0091494E">
            <w:pPr>
              <w:pStyle w:val="Contenutotabella"/>
              <w:snapToGrid w:val="0"/>
            </w:pPr>
            <w:r w:rsidRPr="00EF4827">
              <w:t>- Campo 106.0 Reso campo facoltativo per FAR/CAVS-RP;</w:t>
            </w:r>
          </w:p>
          <w:p w14:paraId="4FB6CB3A" w14:textId="77777777" w:rsidR="0091494E" w:rsidRPr="00EF4827" w:rsidRDefault="0091494E" w:rsidP="0091494E">
            <w:pPr>
              <w:pStyle w:val="Contenutotabella"/>
              <w:snapToGrid w:val="0"/>
            </w:pPr>
            <w:r w:rsidRPr="00EF4827">
              <w:t>- Campo 111.1 Reso campo facoltativo per FAR/CAVS-RP;</w:t>
            </w:r>
          </w:p>
          <w:p w14:paraId="329F524D" w14:textId="77777777" w:rsidR="0091494E" w:rsidRPr="00EF4827" w:rsidRDefault="0091494E" w:rsidP="0091494E">
            <w:pPr>
              <w:pStyle w:val="Contenutotabella"/>
              <w:snapToGrid w:val="0"/>
            </w:pPr>
            <w:r w:rsidRPr="00EF4827">
              <w:t>Rimossi valori 9,10,11 dalla lista valori ammessi per il tracciato SIAD-RP;</w:t>
            </w:r>
          </w:p>
          <w:p w14:paraId="252532D5" w14:textId="77777777" w:rsidR="0091494E" w:rsidRPr="00EF4827" w:rsidRDefault="0091494E" w:rsidP="0091494E">
            <w:pPr>
              <w:pStyle w:val="Contenutotabella"/>
              <w:snapToGrid w:val="0"/>
            </w:pPr>
            <w:r w:rsidRPr="00EF4827">
              <w:t>Rimosso valore 3 e aggiunti valori 4,5 alla lista valori ammessi per il tracciato FAR/CAVS-RP;</w:t>
            </w:r>
          </w:p>
          <w:p w14:paraId="1F1BED92" w14:textId="77777777" w:rsidR="0091494E" w:rsidRPr="00EF4827" w:rsidRDefault="0091494E" w:rsidP="0091494E">
            <w:pPr>
              <w:pStyle w:val="Contenutotabella"/>
              <w:snapToGrid w:val="0"/>
            </w:pPr>
            <w:r w:rsidRPr="00EF4827">
              <w:t>- Campo 111.2 Rimossi valori 9,10,11 dalla lista valori ammessi per il tracciato SIAD-RP;</w:t>
            </w:r>
          </w:p>
          <w:p w14:paraId="0D75CBDD" w14:textId="77777777" w:rsidR="0091494E" w:rsidRPr="00EF4827" w:rsidRDefault="0091494E" w:rsidP="0091494E">
            <w:pPr>
              <w:pStyle w:val="Contenutotabella"/>
              <w:snapToGrid w:val="0"/>
            </w:pPr>
            <w:r w:rsidRPr="00EF4827">
              <w:t>- Campo 111.3 Rimossi valori 9,10,11 dalla lista valori ammessi per il tracciato SIAD-RP;</w:t>
            </w:r>
          </w:p>
          <w:p w14:paraId="7B1A9E3F" w14:textId="77777777" w:rsidR="0091494E" w:rsidRPr="00EF4827" w:rsidRDefault="0091494E" w:rsidP="0091494E">
            <w:pPr>
              <w:pStyle w:val="Contenutotabella"/>
              <w:snapToGrid w:val="0"/>
            </w:pPr>
            <w:r w:rsidRPr="00EF4827">
              <w:t>- Campo 111.4 Rimossi valori 9,10,11 dalla lista valori ammessi per il tracciato SIAD-RP;</w:t>
            </w:r>
          </w:p>
          <w:p w14:paraId="4735C33C" w14:textId="77777777" w:rsidR="0091494E" w:rsidRPr="00EF4827" w:rsidRDefault="0091494E" w:rsidP="0091494E">
            <w:pPr>
              <w:pStyle w:val="Contenutotabella"/>
              <w:snapToGrid w:val="0"/>
            </w:pPr>
            <w:r w:rsidRPr="00EF4827">
              <w:t>- Campo 115.0 Reso campo Facoltativo per FAR/CAVS-RP;</w:t>
            </w:r>
          </w:p>
          <w:p w14:paraId="748FA172" w14:textId="77777777" w:rsidR="0091494E" w:rsidRPr="00EF4827" w:rsidRDefault="0091494E" w:rsidP="0091494E">
            <w:pPr>
              <w:pStyle w:val="Contenutotabella"/>
              <w:snapToGrid w:val="0"/>
            </w:pPr>
            <w:r w:rsidRPr="00EF4827">
              <w:lastRenderedPageBreak/>
              <w:t>- Campo 37.0 modificata regola grammaticale per accettare tracciato CAVS-RP;</w:t>
            </w:r>
          </w:p>
          <w:p w14:paraId="45318BA6" w14:textId="77777777" w:rsidR="0091494E" w:rsidRPr="00EF4827" w:rsidRDefault="0091494E" w:rsidP="0091494E">
            <w:pPr>
              <w:pStyle w:val="Contenutotabella"/>
              <w:snapToGrid w:val="0"/>
            </w:pPr>
            <w:r w:rsidRPr="00EF4827">
              <w:t>- Campo 103.0 modificata regola grammaticale per accettare tracciato CAVS-RP;</w:t>
            </w:r>
          </w:p>
          <w:p w14:paraId="18C73540" w14:textId="77777777" w:rsidR="0091494E" w:rsidRPr="00EF4827" w:rsidRDefault="0091494E" w:rsidP="0091494E">
            <w:pPr>
              <w:pStyle w:val="Contenutotabella"/>
              <w:snapToGrid w:val="0"/>
            </w:pPr>
            <w:r w:rsidRPr="00EF4827">
              <w:t>- Campo 107.0 modificata regola grammaticale per accettare tracciato CAVS-RP;</w:t>
            </w:r>
          </w:p>
          <w:p w14:paraId="2D5298D7" w14:textId="77777777" w:rsidR="0091494E" w:rsidRPr="00EF4827" w:rsidRDefault="0091494E" w:rsidP="0091494E">
            <w:pPr>
              <w:pStyle w:val="Contenutotabella"/>
              <w:snapToGrid w:val="0"/>
            </w:pPr>
            <w:r w:rsidRPr="00EF4827">
              <w:t>- Campo 109.0 Aggiunti valori 13,97 alla lista valori ammessi per il tracciato SIAD-RP;</w:t>
            </w:r>
          </w:p>
          <w:p w14:paraId="54BE399C" w14:textId="77777777" w:rsidR="0091494E" w:rsidRPr="00EF4827" w:rsidRDefault="0091494E" w:rsidP="0091494E">
            <w:pPr>
              <w:pStyle w:val="Contenutotabella"/>
              <w:snapToGrid w:val="0"/>
            </w:pPr>
            <w:r w:rsidRPr="00EF4827">
              <w:t>Aggiunti valori 10,11 alla lista valori ammessi per il tracciato FAR/CAVS-RP;</w:t>
            </w:r>
          </w:p>
          <w:p w14:paraId="20B4F6C8" w14:textId="77777777" w:rsidR="0091494E" w:rsidRPr="00EF4827" w:rsidRDefault="0091494E" w:rsidP="0091494E">
            <w:pPr>
              <w:pStyle w:val="Contenutotabella"/>
              <w:snapToGrid w:val="0"/>
            </w:pPr>
            <w:r w:rsidRPr="00EF4827">
              <w:t>Aggiunta lista valori ammessi per il tracciato FAR/CAVS-RP;</w:t>
            </w:r>
          </w:p>
          <w:p w14:paraId="596C19B7" w14:textId="77777777" w:rsidR="0091494E" w:rsidRPr="00EF4827" w:rsidRDefault="0091494E" w:rsidP="0091494E">
            <w:pPr>
              <w:pStyle w:val="Contenutotabella"/>
              <w:snapToGrid w:val="0"/>
            </w:pPr>
          </w:p>
        </w:tc>
      </w:tr>
      <w:tr w:rsidR="0091494E" w:rsidRPr="00EF4827" w14:paraId="06AA0BAB" w14:textId="77777777" w:rsidTr="00331E11">
        <w:tc>
          <w:tcPr>
            <w:tcW w:w="779" w:type="pct"/>
            <w:tcBorders>
              <w:left w:val="single" w:sz="1" w:space="0" w:color="000000"/>
              <w:bottom w:val="single" w:sz="2" w:space="0" w:color="000000"/>
            </w:tcBorders>
          </w:tcPr>
          <w:p w14:paraId="21B7A4D4" w14:textId="77777777" w:rsidR="0091494E" w:rsidRPr="00EF4827" w:rsidRDefault="0091494E" w:rsidP="0091494E">
            <w:pPr>
              <w:pStyle w:val="Contenutotabella"/>
              <w:snapToGrid w:val="0"/>
              <w:jc w:val="center"/>
            </w:pPr>
            <w:r w:rsidRPr="00EF4827">
              <w:lastRenderedPageBreak/>
              <w:t>V06</w:t>
            </w:r>
          </w:p>
        </w:tc>
        <w:tc>
          <w:tcPr>
            <w:tcW w:w="779" w:type="pct"/>
            <w:tcBorders>
              <w:left w:val="single" w:sz="1" w:space="0" w:color="000000"/>
              <w:bottom w:val="single" w:sz="2" w:space="0" w:color="000000"/>
            </w:tcBorders>
          </w:tcPr>
          <w:p w14:paraId="1D3B2871" w14:textId="77777777" w:rsidR="0091494E" w:rsidRPr="00EF4827" w:rsidRDefault="0091494E" w:rsidP="0091494E">
            <w:pPr>
              <w:pStyle w:val="Contenutotabella"/>
              <w:snapToGrid w:val="0"/>
              <w:jc w:val="center"/>
            </w:pPr>
            <w:r w:rsidRPr="00EF4827">
              <w:t>20/05/14</w:t>
            </w:r>
          </w:p>
        </w:tc>
        <w:tc>
          <w:tcPr>
            <w:tcW w:w="3442" w:type="pct"/>
            <w:tcBorders>
              <w:left w:val="single" w:sz="1" w:space="0" w:color="000000"/>
              <w:bottom w:val="single" w:sz="2" w:space="0" w:color="000000"/>
              <w:right w:val="single" w:sz="1" w:space="0" w:color="000000"/>
            </w:tcBorders>
          </w:tcPr>
          <w:p w14:paraId="018B3F36" w14:textId="77777777" w:rsidR="0091494E" w:rsidRPr="00EF4827" w:rsidRDefault="0091494E" w:rsidP="0091494E">
            <w:pPr>
              <w:pStyle w:val="Contenutotabella"/>
              <w:snapToGrid w:val="0"/>
            </w:pPr>
            <w:r w:rsidRPr="00EF4827">
              <w:t>- Adeguamento documentazione in seguito a rilascio Disciplinare regionale aggiornato tramite Determinazione Dirigenziale n. 460/DB2019 del 15/05/2014 da parte dell’Assessorato alla Tutela della Salute e Sanità della Regione Piemonte;</w:t>
            </w:r>
          </w:p>
          <w:p w14:paraId="5604AB05" w14:textId="77777777" w:rsidR="0091494E" w:rsidRPr="00EF4827" w:rsidRDefault="0091494E" w:rsidP="0091494E">
            <w:pPr>
              <w:pStyle w:val="Contenutotabella"/>
              <w:snapToGrid w:val="0"/>
            </w:pPr>
            <w:r w:rsidRPr="00EF4827">
              <w:t>- Aggiunta Cronologia variazioni;</w:t>
            </w:r>
          </w:p>
          <w:p w14:paraId="0C21C5B3" w14:textId="77777777" w:rsidR="0091494E" w:rsidRPr="00EF4827" w:rsidRDefault="0091494E" w:rsidP="0091494E">
            <w:pPr>
              <w:pStyle w:val="Contenutotabella"/>
              <w:snapToGrid w:val="0"/>
            </w:pPr>
            <w:r w:rsidRPr="00EF4827">
              <w:t>- Aggiunto paragrafo “Riferimenti normativi”.</w:t>
            </w:r>
          </w:p>
        </w:tc>
      </w:tr>
      <w:tr w:rsidR="0091494E" w:rsidRPr="00EF4827" w14:paraId="09EF82B9" w14:textId="77777777" w:rsidTr="00331E11">
        <w:tc>
          <w:tcPr>
            <w:tcW w:w="779" w:type="pct"/>
            <w:tcBorders>
              <w:top w:val="single" w:sz="2" w:space="0" w:color="000000"/>
              <w:left w:val="single" w:sz="2" w:space="0" w:color="000000"/>
              <w:bottom w:val="single" w:sz="2" w:space="0" w:color="000000"/>
              <w:right w:val="single" w:sz="2" w:space="0" w:color="000000"/>
            </w:tcBorders>
          </w:tcPr>
          <w:p w14:paraId="448E55F8" w14:textId="77777777" w:rsidR="0091494E" w:rsidRPr="00EF4827" w:rsidRDefault="0091494E" w:rsidP="0091494E">
            <w:pPr>
              <w:pStyle w:val="Contenutotabella"/>
              <w:snapToGrid w:val="0"/>
              <w:jc w:val="center"/>
            </w:pPr>
            <w:r w:rsidRPr="00EF4827">
              <w:t>V05</w:t>
            </w:r>
          </w:p>
        </w:tc>
        <w:tc>
          <w:tcPr>
            <w:tcW w:w="779" w:type="pct"/>
            <w:tcBorders>
              <w:top w:val="single" w:sz="2" w:space="0" w:color="000000"/>
              <w:left w:val="single" w:sz="2" w:space="0" w:color="000000"/>
              <w:bottom w:val="single" w:sz="2" w:space="0" w:color="000000"/>
              <w:right w:val="single" w:sz="2" w:space="0" w:color="000000"/>
            </w:tcBorders>
          </w:tcPr>
          <w:p w14:paraId="2384E370" w14:textId="77777777" w:rsidR="0091494E" w:rsidRPr="00EF4827" w:rsidRDefault="0091494E" w:rsidP="0091494E">
            <w:pPr>
              <w:pStyle w:val="Contenutotabella"/>
              <w:snapToGrid w:val="0"/>
              <w:jc w:val="center"/>
            </w:pPr>
            <w:r w:rsidRPr="00EF4827">
              <w:t>21/02/12</w:t>
            </w:r>
          </w:p>
        </w:tc>
        <w:tc>
          <w:tcPr>
            <w:tcW w:w="3442" w:type="pct"/>
            <w:tcBorders>
              <w:top w:val="single" w:sz="2" w:space="0" w:color="000000"/>
              <w:left w:val="single" w:sz="2" w:space="0" w:color="000000"/>
              <w:bottom w:val="single" w:sz="2" w:space="0" w:color="000000"/>
              <w:right w:val="single" w:sz="2" w:space="0" w:color="000000"/>
            </w:tcBorders>
          </w:tcPr>
          <w:p w14:paraId="3C15F915" w14:textId="77777777" w:rsidR="0091494E" w:rsidRPr="00EF4827" w:rsidRDefault="0091494E" w:rsidP="0091494E">
            <w:pPr>
              <w:pStyle w:val="Contenutotabella"/>
              <w:snapToGrid w:val="0"/>
            </w:pPr>
            <w:r w:rsidRPr="00EF4827">
              <w:t>- Inserita cronologia variazioni;</w:t>
            </w:r>
          </w:p>
          <w:p w14:paraId="320179B7" w14:textId="77777777" w:rsidR="0091494E" w:rsidRPr="00EF4827" w:rsidRDefault="0091494E" w:rsidP="0091494E">
            <w:pPr>
              <w:pStyle w:val="Contenutotabella"/>
              <w:snapToGrid w:val="0"/>
            </w:pPr>
            <w:r w:rsidRPr="00EF4827">
              <w:t>- Paragrafi 4.1.1, 4.2.2, 5.1.1, 5.2.2, 5.4.1, 5.5.2, 5.7.1, 5.8.2: aggiornata denominazione grammatiche XSD;</w:t>
            </w:r>
          </w:p>
          <w:p w14:paraId="7DA72836" w14:textId="77777777" w:rsidR="0091494E" w:rsidRPr="00EF4827" w:rsidRDefault="0091494E" w:rsidP="0091494E">
            <w:pPr>
              <w:pStyle w:val="Contenutotabella"/>
              <w:snapToGrid w:val="0"/>
            </w:pPr>
            <w:r w:rsidRPr="00EF4827">
              <w:t>- Paragrafi 4.2.1, 5.2.1, 5.5.1, 5.8.1: aggiornata denominazione modelli XML;</w:t>
            </w:r>
          </w:p>
          <w:p w14:paraId="10BE8B71" w14:textId="77777777" w:rsidR="0091494E" w:rsidRPr="00EF4827" w:rsidRDefault="0091494E" w:rsidP="0091494E">
            <w:pPr>
              <w:pStyle w:val="Contenutotabella"/>
              <w:snapToGrid w:val="0"/>
            </w:pPr>
            <w:r w:rsidRPr="00EF4827">
              <w:t>- Campo 15.0: aggiornata obbligatorietà valorizzazione;</w:t>
            </w:r>
          </w:p>
          <w:p w14:paraId="78F83036" w14:textId="77777777" w:rsidR="0091494E" w:rsidRPr="00EF4827" w:rsidRDefault="0091494E" w:rsidP="0091494E">
            <w:pPr>
              <w:pStyle w:val="Contenutotabella"/>
              <w:snapToGrid w:val="0"/>
            </w:pPr>
            <w:r w:rsidRPr="00EF4827">
              <w:t>- Campo 24.0 tracciato SIAD-RP: aggiornata lunghezza valore; tracciato FAR-RP: aggiornate norme di codifica;</w:t>
            </w:r>
          </w:p>
          <w:p w14:paraId="645E705D" w14:textId="77777777" w:rsidR="0091494E" w:rsidRPr="00EF4827" w:rsidRDefault="0091494E" w:rsidP="0091494E">
            <w:pPr>
              <w:pStyle w:val="Contenutotabella"/>
              <w:snapToGrid w:val="0"/>
            </w:pPr>
            <w:r w:rsidRPr="00EF4827">
              <w:t>- Campo 109.0 tracciato FAR-RP: aggiornate lunghezza valore e norme di codifica;</w:t>
            </w:r>
          </w:p>
          <w:p w14:paraId="16099D98" w14:textId="77777777" w:rsidR="0091494E" w:rsidRPr="00EF4827" w:rsidRDefault="0091494E" w:rsidP="0091494E">
            <w:pPr>
              <w:pStyle w:val="Contenutotabella"/>
              <w:snapToGrid w:val="0"/>
            </w:pPr>
            <w:r w:rsidRPr="00EF4827">
              <w:t>- Campi 111.1, 111.2, 111.3, 111.4 tracciato SIAD-RP: aggiornate lunghezza valore e norme di codifica;</w:t>
            </w:r>
          </w:p>
        </w:tc>
      </w:tr>
      <w:tr w:rsidR="0091494E" w:rsidRPr="00EF4827" w14:paraId="43F08139" w14:textId="77777777" w:rsidTr="00331E11">
        <w:tc>
          <w:tcPr>
            <w:tcW w:w="779" w:type="pct"/>
            <w:tcBorders>
              <w:top w:val="single" w:sz="2" w:space="0" w:color="000000"/>
              <w:left w:val="single" w:sz="2" w:space="0" w:color="000000"/>
              <w:bottom w:val="single" w:sz="2" w:space="0" w:color="000000"/>
              <w:right w:val="single" w:sz="2" w:space="0" w:color="000000"/>
            </w:tcBorders>
          </w:tcPr>
          <w:p w14:paraId="4476B704" w14:textId="77777777" w:rsidR="0091494E" w:rsidRPr="00EF4827" w:rsidRDefault="0091494E" w:rsidP="0091494E">
            <w:pPr>
              <w:pStyle w:val="Contenutotabella"/>
              <w:snapToGrid w:val="0"/>
              <w:jc w:val="center"/>
            </w:pPr>
            <w:r w:rsidRPr="00EF4827">
              <w:t>V04</w:t>
            </w:r>
          </w:p>
        </w:tc>
        <w:tc>
          <w:tcPr>
            <w:tcW w:w="779" w:type="pct"/>
            <w:tcBorders>
              <w:top w:val="single" w:sz="2" w:space="0" w:color="000000"/>
              <w:left w:val="single" w:sz="2" w:space="0" w:color="000000"/>
              <w:bottom w:val="single" w:sz="2" w:space="0" w:color="000000"/>
              <w:right w:val="single" w:sz="2" w:space="0" w:color="000000"/>
            </w:tcBorders>
          </w:tcPr>
          <w:p w14:paraId="1957FD0E" w14:textId="77777777" w:rsidR="0091494E" w:rsidRPr="00EF4827" w:rsidRDefault="0091494E" w:rsidP="0091494E">
            <w:pPr>
              <w:pStyle w:val="Contenutotabella"/>
              <w:snapToGrid w:val="0"/>
              <w:jc w:val="center"/>
            </w:pPr>
          </w:p>
        </w:tc>
        <w:tc>
          <w:tcPr>
            <w:tcW w:w="3442" w:type="pct"/>
            <w:tcBorders>
              <w:top w:val="single" w:sz="2" w:space="0" w:color="000000"/>
              <w:left w:val="single" w:sz="2" w:space="0" w:color="000000"/>
              <w:bottom w:val="single" w:sz="2" w:space="0" w:color="000000"/>
              <w:right w:val="single" w:sz="2" w:space="0" w:color="000000"/>
            </w:tcBorders>
          </w:tcPr>
          <w:p w14:paraId="5F93CB70" w14:textId="77777777" w:rsidR="0091494E" w:rsidRPr="00EF4827" w:rsidRDefault="0091494E" w:rsidP="0091494E">
            <w:pPr>
              <w:pStyle w:val="Contenutotabella"/>
              <w:snapToGrid w:val="0"/>
            </w:pPr>
            <w:r w:rsidRPr="00EF4827">
              <w:t>Aggiornati campi secondo indicazione regionale.</w:t>
            </w:r>
          </w:p>
        </w:tc>
      </w:tr>
      <w:tr w:rsidR="0091494E" w:rsidRPr="00EF4827" w14:paraId="5EF51BFF" w14:textId="77777777" w:rsidTr="00331E11">
        <w:tc>
          <w:tcPr>
            <w:tcW w:w="779" w:type="pct"/>
            <w:tcBorders>
              <w:top w:val="single" w:sz="2" w:space="0" w:color="000000"/>
              <w:left w:val="single" w:sz="2" w:space="0" w:color="000000"/>
              <w:bottom w:val="single" w:sz="2" w:space="0" w:color="000000"/>
              <w:right w:val="single" w:sz="2" w:space="0" w:color="000000"/>
            </w:tcBorders>
          </w:tcPr>
          <w:p w14:paraId="7C9A3302" w14:textId="77777777" w:rsidR="0091494E" w:rsidRPr="00EF4827" w:rsidRDefault="0091494E" w:rsidP="0091494E">
            <w:pPr>
              <w:pStyle w:val="Contenutotabella"/>
              <w:snapToGrid w:val="0"/>
              <w:jc w:val="center"/>
            </w:pPr>
            <w:r w:rsidRPr="00EF4827">
              <w:t>V03</w:t>
            </w:r>
          </w:p>
        </w:tc>
        <w:tc>
          <w:tcPr>
            <w:tcW w:w="779" w:type="pct"/>
            <w:tcBorders>
              <w:top w:val="single" w:sz="2" w:space="0" w:color="000000"/>
              <w:left w:val="single" w:sz="2" w:space="0" w:color="000000"/>
              <w:bottom w:val="single" w:sz="2" w:space="0" w:color="000000"/>
              <w:right w:val="single" w:sz="2" w:space="0" w:color="000000"/>
            </w:tcBorders>
          </w:tcPr>
          <w:p w14:paraId="42A3C29F" w14:textId="77777777" w:rsidR="0091494E" w:rsidRPr="00EF4827" w:rsidRDefault="0091494E" w:rsidP="0091494E">
            <w:pPr>
              <w:pStyle w:val="Contenutotabella"/>
              <w:snapToGrid w:val="0"/>
              <w:jc w:val="center"/>
            </w:pPr>
          </w:p>
        </w:tc>
        <w:tc>
          <w:tcPr>
            <w:tcW w:w="3442" w:type="pct"/>
            <w:tcBorders>
              <w:top w:val="single" w:sz="2" w:space="0" w:color="000000"/>
              <w:left w:val="single" w:sz="2" w:space="0" w:color="000000"/>
              <w:bottom w:val="single" w:sz="2" w:space="0" w:color="000000"/>
              <w:right w:val="single" w:sz="2" w:space="0" w:color="000000"/>
            </w:tcBorders>
          </w:tcPr>
          <w:p w14:paraId="1F6E2102" w14:textId="77777777" w:rsidR="0091494E" w:rsidRPr="00EF4827" w:rsidRDefault="0091494E" w:rsidP="0091494E">
            <w:pPr>
              <w:pStyle w:val="Contenutotabella"/>
              <w:snapToGrid w:val="0"/>
            </w:pPr>
            <w:r w:rsidRPr="00EF4827">
              <w:t>Aggiornati campi secondo indicazione regionale.</w:t>
            </w:r>
          </w:p>
        </w:tc>
      </w:tr>
      <w:tr w:rsidR="0091494E" w:rsidRPr="00EF4827" w14:paraId="7CF0B6CE" w14:textId="77777777" w:rsidTr="00331E11">
        <w:tc>
          <w:tcPr>
            <w:tcW w:w="779" w:type="pct"/>
            <w:tcBorders>
              <w:top w:val="single" w:sz="2" w:space="0" w:color="000000"/>
              <w:left w:val="single" w:sz="2" w:space="0" w:color="000000"/>
              <w:bottom w:val="single" w:sz="2" w:space="0" w:color="000000"/>
              <w:right w:val="single" w:sz="2" w:space="0" w:color="000000"/>
            </w:tcBorders>
          </w:tcPr>
          <w:p w14:paraId="7C3FF068" w14:textId="77777777" w:rsidR="0091494E" w:rsidRPr="00EF4827" w:rsidRDefault="0091494E" w:rsidP="0091494E">
            <w:pPr>
              <w:pStyle w:val="Contenutotabella"/>
              <w:snapToGrid w:val="0"/>
              <w:jc w:val="center"/>
            </w:pPr>
            <w:r w:rsidRPr="00EF4827">
              <w:t>V02</w:t>
            </w:r>
          </w:p>
        </w:tc>
        <w:tc>
          <w:tcPr>
            <w:tcW w:w="779" w:type="pct"/>
            <w:tcBorders>
              <w:top w:val="single" w:sz="2" w:space="0" w:color="000000"/>
              <w:left w:val="single" w:sz="2" w:space="0" w:color="000000"/>
              <w:bottom w:val="single" w:sz="2" w:space="0" w:color="000000"/>
              <w:right w:val="single" w:sz="2" w:space="0" w:color="000000"/>
            </w:tcBorders>
          </w:tcPr>
          <w:p w14:paraId="3BF6BFC4" w14:textId="77777777" w:rsidR="0091494E" w:rsidRPr="00EF4827" w:rsidRDefault="0091494E" w:rsidP="0091494E">
            <w:pPr>
              <w:pStyle w:val="Contenutotabella"/>
              <w:snapToGrid w:val="0"/>
              <w:jc w:val="center"/>
            </w:pPr>
          </w:p>
        </w:tc>
        <w:tc>
          <w:tcPr>
            <w:tcW w:w="3442" w:type="pct"/>
            <w:tcBorders>
              <w:top w:val="single" w:sz="2" w:space="0" w:color="000000"/>
              <w:left w:val="single" w:sz="2" w:space="0" w:color="000000"/>
              <w:bottom w:val="single" w:sz="2" w:space="0" w:color="000000"/>
              <w:right w:val="single" w:sz="2" w:space="0" w:color="000000"/>
            </w:tcBorders>
          </w:tcPr>
          <w:p w14:paraId="042790F5" w14:textId="77777777" w:rsidR="0091494E" w:rsidRPr="00EF4827" w:rsidRDefault="0091494E" w:rsidP="0091494E">
            <w:pPr>
              <w:pStyle w:val="Contenutotabella"/>
              <w:snapToGrid w:val="0"/>
            </w:pPr>
            <w:r w:rsidRPr="00EF4827">
              <w:t>Aggiornati campi secondo indicazione regionale.</w:t>
            </w:r>
          </w:p>
        </w:tc>
      </w:tr>
      <w:tr w:rsidR="0091494E" w:rsidRPr="00EF4827" w14:paraId="3A413AED" w14:textId="77777777" w:rsidTr="00331E11">
        <w:tc>
          <w:tcPr>
            <w:tcW w:w="779" w:type="pct"/>
            <w:tcBorders>
              <w:top w:val="single" w:sz="2" w:space="0" w:color="000000"/>
              <w:left w:val="single" w:sz="2" w:space="0" w:color="000000"/>
              <w:bottom w:val="single" w:sz="2" w:space="0" w:color="000000"/>
              <w:right w:val="single" w:sz="2" w:space="0" w:color="000000"/>
            </w:tcBorders>
          </w:tcPr>
          <w:p w14:paraId="39A1F8B1" w14:textId="77777777" w:rsidR="0091494E" w:rsidRPr="00EF4827" w:rsidRDefault="0091494E" w:rsidP="0091494E">
            <w:pPr>
              <w:pStyle w:val="Contenutotabella"/>
              <w:snapToGrid w:val="0"/>
              <w:jc w:val="center"/>
            </w:pPr>
            <w:r w:rsidRPr="00EF4827">
              <w:t>V01</w:t>
            </w:r>
          </w:p>
        </w:tc>
        <w:tc>
          <w:tcPr>
            <w:tcW w:w="779" w:type="pct"/>
            <w:tcBorders>
              <w:top w:val="single" w:sz="2" w:space="0" w:color="000000"/>
              <w:left w:val="single" w:sz="2" w:space="0" w:color="000000"/>
              <w:bottom w:val="single" w:sz="2" w:space="0" w:color="000000"/>
              <w:right w:val="single" w:sz="2" w:space="0" w:color="000000"/>
            </w:tcBorders>
          </w:tcPr>
          <w:p w14:paraId="15CE81E2" w14:textId="77777777" w:rsidR="0091494E" w:rsidRPr="00EF4827" w:rsidRDefault="0091494E" w:rsidP="0091494E">
            <w:pPr>
              <w:pStyle w:val="Contenutotabella"/>
              <w:snapToGrid w:val="0"/>
              <w:jc w:val="center"/>
            </w:pPr>
          </w:p>
        </w:tc>
        <w:tc>
          <w:tcPr>
            <w:tcW w:w="3442" w:type="pct"/>
            <w:tcBorders>
              <w:top w:val="single" w:sz="2" w:space="0" w:color="000000"/>
              <w:left w:val="single" w:sz="2" w:space="0" w:color="000000"/>
              <w:bottom w:val="single" w:sz="2" w:space="0" w:color="000000"/>
              <w:right w:val="single" w:sz="2" w:space="0" w:color="000000"/>
            </w:tcBorders>
          </w:tcPr>
          <w:p w14:paraId="2E597DF0" w14:textId="77777777" w:rsidR="0091494E" w:rsidRPr="00EF4827" w:rsidRDefault="0091494E" w:rsidP="0091494E">
            <w:pPr>
              <w:pStyle w:val="Contenutotabella"/>
              <w:snapToGrid w:val="0"/>
            </w:pPr>
            <w:r w:rsidRPr="00EF4827">
              <w:t>Versione iniziale del documento.</w:t>
            </w:r>
          </w:p>
        </w:tc>
      </w:tr>
    </w:tbl>
    <w:p w14:paraId="737E6EA9" w14:textId="77777777" w:rsidR="005D3D63" w:rsidRPr="00EF4827" w:rsidRDefault="005D3D63" w:rsidP="005D3D63"/>
    <w:p w14:paraId="54683E0F" w14:textId="77777777" w:rsidR="005D3D63" w:rsidRPr="00EF4827" w:rsidRDefault="005D3D63" w:rsidP="005D3D63">
      <w:pPr>
        <w:pStyle w:val="Titolo2"/>
      </w:pPr>
      <w:bookmarkStart w:id="8" w:name="_Toc388372716"/>
      <w:bookmarkStart w:id="9" w:name="_Toc388372871"/>
      <w:bookmarkStart w:id="10" w:name="_Toc64901409"/>
      <w:r w:rsidRPr="00EF4827">
        <w:t>Riferimenti normativi</w:t>
      </w:r>
      <w:bookmarkEnd w:id="8"/>
      <w:bookmarkEnd w:id="9"/>
      <w:bookmarkEnd w:id="10"/>
    </w:p>
    <w:p w14:paraId="3E21983F" w14:textId="77777777" w:rsidR="005D3D63" w:rsidRPr="00EF4827" w:rsidRDefault="005D3D63" w:rsidP="005D3D63"/>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
        <w:gridCol w:w="283"/>
        <w:gridCol w:w="8050"/>
      </w:tblGrid>
      <w:tr w:rsidR="00EF4827" w:rsidRPr="00EF4827" w14:paraId="700F0B6C" w14:textId="77777777" w:rsidTr="00C555EF">
        <w:trPr>
          <w:trHeight w:val="445"/>
          <w:jc w:val="center"/>
        </w:trPr>
        <w:tc>
          <w:tcPr>
            <w:tcW w:w="634" w:type="dxa"/>
          </w:tcPr>
          <w:p w14:paraId="29DA77B7" w14:textId="77777777" w:rsidR="00591B62" w:rsidRPr="00EF4827" w:rsidRDefault="00591B62" w:rsidP="004F0531">
            <w:pPr>
              <w:jc w:val="center"/>
            </w:pPr>
            <w:r w:rsidRPr="00EF4827">
              <w:t>[D1]</w:t>
            </w:r>
          </w:p>
        </w:tc>
        <w:tc>
          <w:tcPr>
            <w:tcW w:w="283" w:type="dxa"/>
          </w:tcPr>
          <w:p w14:paraId="3D2F5E41" w14:textId="77777777" w:rsidR="00591B62" w:rsidRPr="00EF4827" w:rsidRDefault="00591B62" w:rsidP="00544E6E">
            <w:pPr>
              <w:jc w:val="center"/>
            </w:pPr>
            <w:r w:rsidRPr="00EF4827">
              <w:t>-</w:t>
            </w:r>
          </w:p>
        </w:tc>
        <w:tc>
          <w:tcPr>
            <w:tcW w:w="8110" w:type="dxa"/>
          </w:tcPr>
          <w:p w14:paraId="5D3FB4FC" w14:textId="327B1B29" w:rsidR="003C334D" w:rsidRPr="00EF4827" w:rsidRDefault="00591B62" w:rsidP="00E5052F">
            <w:pPr>
              <w:jc w:val="both"/>
            </w:pPr>
            <w:r w:rsidRPr="00EF4827">
              <w:t xml:space="preserve">Determinazione Dirigenziale </w:t>
            </w:r>
            <w:r w:rsidR="003C334D" w:rsidRPr="00EF4827">
              <w:t xml:space="preserve">n. 460/DB2019 </w:t>
            </w:r>
            <w:r w:rsidRPr="00EF4827">
              <w:t>del 15/05/2014 dell’Assessorato alla Tutela della Salute e Sanità della Regione Piemonte</w:t>
            </w:r>
          </w:p>
        </w:tc>
      </w:tr>
      <w:tr w:rsidR="00E5052F" w:rsidRPr="00EF4827" w14:paraId="3A78CBF1" w14:textId="77777777" w:rsidTr="00D74973">
        <w:trPr>
          <w:trHeight w:val="167"/>
          <w:jc w:val="center"/>
        </w:trPr>
        <w:tc>
          <w:tcPr>
            <w:tcW w:w="634" w:type="dxa"/>
          </w:tcPr>
          <w:p w14:paraId="7731A29B" w14:textId="77777777" w:rsidR="00E5052F" w:rsidRPr="00EF4827" w:rsidRDefault="00E5052F" w:rsidP="004F0531">
            <w:pPr>
              <w:jc w:val="center"/>
            </w:pPr>
          </w:p>
        </w:tc>
        <w:tc>
          <w:tcPr>
            <w:tcW w:w="283" w:type="dxa"/>
          </w:tcPr>
          <w:p w14:paraId="4637F976" w14:textId="77777777" w:rsidR="00E5052F" w:rsidRPr="00EF4827" w:rsidRDefault="00E5052F" w:rsidP="00D74973">
            <w:pPr>
              <w:jc w:val="center"/>
            </w:pPr>
          </w:p>
        </w:tc>
        <w:tc>
          <w:tcPr>
            <w:tcW w:w="8110" w:type="dxa"/>
          </w:tcPr>
          <w:p w14:paraId="6C6A0619" w14:textId="77777777" w:rsidR="00E5052F" w:rsidRPr="00EF4827" w:rsidRDefault="00E5052F" w:rsidP="00D74973">
            <w:pPr>
              <w:jc w:val="both"/>
            </w:pPr>
          </w:p>
        </w:tc>
      </w:tr>
      <w:tr w:rsidR="004F0531" w:rsidRPr="00EF4827" w14:paraId="07E57FF1" w14:textId="77777777" w:rsidTr="00C555EF">
        <w:trPr>
          <w:trHeight w:val="445"/>
          <w:jc w:val="center"/>
        </w:trPr>
        <w:tc>
          <w:tcPr>
            <w:tcW w:w="634" w:type="dxa"/>
          </w:tcPr>
          <w:p w14:paraId="08182F68" w14:textId="49EE159A" w:rsidR="004F0531" w:rsidRPr="00EF4827" w:rsidRDefault="004F0531" w:rsidP="004F0531">
            <w:pPr>
              <w:jc w:val="center"/>
            </w:pPr>
            <w:r w:rsidRPr="00EF4827">
              <w:t>[D2]</w:t>
            </w:r>
          </w:p>
        </w:tc>
        <w:tc>
          <w:tcPr>
            <w:tcW w:w="283" w:type="dxa"/>
          </w:tcPr>
          <w:p w14:paraId="22DF6FF7" w14:textId="77777777" w:rsidR="004F0531" w:rsidRPr="00EF4827" w:rsidRDefault="004F0531" w:rsidP="004F0531">
            <w:pPr>
              <w:jc w:val="center"/>
            </w:pPr>
          </w:p>
        </w:tc>
        <w:tc>
          <w:tcPr>
            <w:tcW w:w="8110" w:type="dxa"/>
          </w:tcPr>
          <w:p w14:paraId="70D71FA2" w14:textId="5421123F" w:rsidR="004F0531" w:rsidRPr="00EF4827" w:rsidRDefault="004F0531" w:rsidP="004F0531">
            <w:pPr>
              <w:jc w:val="both"/>
            </w:pPr>
            <w:r w:rsidRPr="00EF4827">
              <w:t xml:space="preserve">Determinazione Dirigenziale </w:t>
            </w:r>
            <w:r w:rsidRPr="003C334D">
              <w:t>n. 417/A14 del 19</w:t>
            </w:r>
            <w:r>
              <w:t>/07/</w:t>
            </w:r>
            <w:r w:rsidRPr="003C334D">
              <w:t>2016 “Sistema regionale dei flussi informativi sanitari in attuazione della D.G.R. n. 13-6981 del 30 dicembre 2013”.</w:t>
            </w:r>
          </w:p>
        </w:tc>
      </w:tr>
      <w:tr w:rsidR="004F0531" w:rsidRPr="00EF4827" w14:paraId="443400F8" w14:textId="77777777" w:rsidTr="00C555EF">
        <w:trPr>
          <w:trHeight w:val="167"/>
          <w:jc w:val="center"/>
        </w:trPr>
        <w:tc>
          <w:tcPr>
            <w:tcW w:w="634" w:type="dxa"/>
          </w:tcPr>
          <w:p w14:paraId="0C36334F" w14:textId="77777777" w:rsidR="004F0531" w:rsidRPr="00EF4827" w:rsidRDefault="004F0531" w:rsidP="004F0531">
            <w:pPr>
              <w:jc w:val="center"/>
            </w:pPr>
          </w:p>
        </w:tc>
        <w:tc>
          <w:tcPr>
            <w:tcW w:w="283" w:type="dxa"/>
          </w:tcPr>
          <w:p w14:paraId="165B27F5" w14:textId="77777777" w:rsidR="004F0531" w:rsidRPr="00EF4827" w:rsidRDefault="004F0531" w:rsidP="004F0531">
            <w:pPr>
              <w:jc w:val="center"/>
            </w:pPr>
          </w:p>
        </w:tc>
        <w:tc>
          <w:tcPr>
            <w:tcW w:w="8110" w:type="dxa"/>
          </w:tcPr>
          <w:p w14:paraId="421895B4" w14:textId="77777777" w:rsidR="004F0531" w:rsidRPr="00EF4827" w:rsidRDefault="004F0531" w:rsidP="004F0531">
            <w:pPr>
              <w:jc w:val="both"/>
            </w:pPr>
          </w:p>
        </w:tc>
      </w:tr>
      <w:tr w:rsidR="004F0531" w:rsidRPr="00EF4827" w14:paraId="49B17498" w14:textId="77777777" w:rsidTr="00C555EF">
        <w:trPr>
          <w:trHeight w:val="445"/>
          <w:jc w:val="center"/>
        </w:trPr>
        <w:tc>
          <w:tcPr>
            <w:tcW w:w="634" w:type="dxa"/>
          </w:tcPr>
          <w:p w14:paraId="1A15F71F" w14:textId="688AFF7E" w:rsidR="004F0531" w:rsidRPr="00EF4827" w:rsidRDefault="004F0531" w:rsidP="004F0531">
            <w:pPr>
              <w:jc w:val="center"/>
            </w:pPr>
            <w:r w:rsidRPr="00EF4827">
              <w:lastRenderedPageBreak/>
              <w:t>[D3]</w:t>
            </w:r>
          </w:p>
        </w:tc>
        <w:tc>
          <w:tcPr>
            <w:tcW w:w="283" w:type="dxa"/>
          </w:tcPr>
          <w:p w14:paraId="57B62F9C" w14:textId="77777777" w:rsidR="004F0531" w:rsidRPr="00EF4827" w:rsidRDefault="004F0531" w:rsidP="004F0531">
            <w:pPr>
              <w:jc w:val="center"/>
            </w:pPr>
            <w:r w:rsidRPr="00EF4827">
              <w:t>-</w:t>
            </w:r>
          </w:p>
        </w:tc>
        <w:tc>
          <w:tcPr>
            <w:tcW w:w="8110" w:type="dxa"/>
          </w:tcPr>
          <w:p w14:paraId="034D5B3A" w14:textId="4FE1A09E" w:rsidR="004F0531" w:rsidRPr="00EF4827" w:rsidRDefault="004F0531" w:rsidP="004F0531">
            <w:pPr>
              <w:jc w:val="both"/>
            </w:pPr>
            <w:r w:rsidRPr="00EF4827">
              <w:t>Determinazione Dirigenziale n. 543/A1412A del 15/09/2016 “Sistema regionale dei flussi informativi sanitari – Adeguamento dei flussi informativi in attuazione alla D.G.R. n. 13-6981 del 30 dicembre 2013”</w:t>
            </w:r>
          </w:p>
        </w:tc>
      </w:tr>
      <w:tr w:rsidR="004F0531" w:rsidRPr="00EF4827" w14:paraId="226DBB99" w14:textId="77777777" w:rsidTr="00C555EF">
        <w:trPr>
          <w:trHeight w:val="119"/>
          <w:jc w:val="center"/>
        </w:trPr>
        <w:tc>
          <w:tcPr>
            <w:tcW w:w="634" w:type="dxa"/>
          </w:tcPr>
          <w:p w14:paraId="37D2D1B9" w14:textId="77777777" w:rsidR="004F0531" w:rsidRPr="00EF4827" w:rsidRDefault="004F0531" w:rsidP="004F0531">
            <w:pPr>
              <w:jc w:val="center"/>
            </w:pPr>
          </w:p>
        </w:tc>
        <w:tc>
          <w:tcPr>
            <w:tcW w:w="283" w:type="dxa"/>
          </w:tcPr>
          <w:p w14:paraId="2DC48345" w14:textId="77777777" w:rsidR="004F0531" w:rsidRPr="00EF4827" w:rsidRDefault="004F0531" w:rsidP="004F0531">
            <w:pPr>
              <w:jc w:val="center"/>
            </w:pPr>
          </w:p>
        </w:tc>
        <w:tc>
          <w:tcPr>
            <w:tcW w:w="8110" w:type="dxa"/>
          </w:tcPr>
          <w:p w14:paraId="66ECB878" w14:textId="77777777" w:rsidR="004F0531" w:rsidRPr="00EF4827" w:rsidRDefault="004F0531" w:rsidP="004F0531">
            <w:pPr>
              <w:jc w:val="both"/>
            </w:pPr>
          </w:p>
        </w:tc>
      </w:tr>
      <w:tr w:rsidR="004F0531" w:rsidRPr="00EF4827" w14:paraId="0EC59010" w14:textId="77777777" w:rsidTr="00C555EF">
        <w:trPr>
          <w:trHeight w:val="445"/>
          <w:jc w:val="center"/>
        </w:trPr>
        <w:tc>
          <w:tcPr>
            <w:tcW w:w="634" w:type="dxa"/>
          </w:tcPr>
          <w:p w14:paraId="66C2948D" w14:textId="35D976DB" w:rsidR="004F0531" w:rsidRPr="00EF4827" w:rsidRDefault="004F0531" w:rsidP="004F0531">
            <w:pPr>
              <w:jc w:val="center"/>
            </w:pPr>
            <w:r w:rsidRPr="00EF4827">
              <w:t>[D4]</w:t>
            </w:r>
          </w:p>
        </w:tc>
        <w:tc>
          <w:tcPr>
            <w:tcW w:w="283" w:type="dxa"/>
          </w:tcPr>
          <w:p w14:paraId="51C9D95C" w14:textId="77777777" w:rsidR="004F0531" w:rsidRPr="00EF4827" w:rsidRDefault="004F0531" w:rsidP="004F0531">
            <w:pPr>
              <w:jc w:val="center"/>
            </w:pPr>
            <w:r w:rsidRPr="00EF4827">
              <w:t>-</w:t>
            </w:r>
          </w:p>
        </w:tc>
        <w:tc>
          <w:tcPr>
            <w:tcW w:w="8110" w:type="dxa"/>
          </w:tcPr>
          <w:p w14:paraId="47A48D17" w14:textId="05F2028C" w:rsidR="004F0531" w:rsidRPr="00EF4827" w:rsidRDefault="004F0531" w:rsidP="004F0531">
            <w:pPr>
              <w:jc w:val="both"/>
            </w:pPr>
            <w:r w:rsidRPr="00EF4827">
              <w:t>Determinazione Dirigenziale n. 885/A1412A del 23/12/2016 “Sistema regionale dei flussi informativi sanitari – Adeguamento dei flussi informativi in attuazione alla D.G.R. n. 13-6981 del 30 dicembre 2013”</w:t>
            </w:r>
          </w:p>
        </w:tc>
      </w:tr>
      <w:tr w:rsidR="004F0531" w:rsidRPr="00EF4827" w14:paraId="58872705" w14:textId="77777777" w:rsidTr="00C555EF">
        <w:trPr>
          <w:trHeight w:val="119"/>
          <w:jc w:val="center"/>
        </w:trPr>
        <w:tc>
          <w:tcPr>
            <w:tcW w:w="634" w:type="dxa"/>
          </w:tcPr>
          <w:p w14:paraId="4C346E15" w14:textId="77777777" w:rsidR="004F0531" w:rsidRPr="00EF4827" w:rsidRDefault="004F0531" w:rsidP="004F0531">
            <w:pPr>
              <w:jc w:val="center"/>
            </w:pPr>
          </w:p>
        </w:tc>
        <w:tc>
          <w:tcPr>
            <w:tcW w:w="283" w:type="dxa"/>
          </w:tcPr>
          <w:p w14:paraId="12700548" w14:textId="77777777" w:rsidR="004F0531" w:rsidRPr="00EF4827" w:rsidRDefault="004F0531" w:rsidP="004F0531">
            <w:pPr>
              <w:jc w:val="center"/>
            </w:pPr>
          </w:p>
        </w:tc>
        <w:tc>
          <w:tcPr>
            <w:tcW w:w="8110" w:type="dxa"/>
          </w:tcPr>
          <w:p w14:paraId="6E8752FA" w14:textId="77777777" w:rsidR="004F0531" w:rsidRPr="00EF4827" w:rsidRDefault="004F0531" w:rsidP="004F0531">
            <w:pPr>
              <w:jc w:val="both"/>
            </w:pPr>
          </w:p>
        </w:tc>
      </w:tr>
      <w:tr w:rsidR="004F0531" w:rsidRPr="00EF4827" w14:paraId="09A5E18F" w14:textId="77777777" w:rsidTr="00C555EF">
        <w:trPr>
          <w:trHeight w:val="445"/>
          <w:jc w:val="center"/>
        </w:trPr>
        <w:tc>
          <w:tcPr>
            <w:tcW w:w="634" w:type="dxa"/>
          </w:tcPr>
          <w:p w14:paraId="53F0E1BA" w14:textId="1C8CC6C9" w:rsidR="004F0531" w:rsidRPr="00EF4827" w:rsidRDefault="004F0531" w:rsidP="004F0531">
            <w:pPr>
              <w:jc w:val="center"/>
            </w:pPr>
            <w:r w:rsidRPr="00EF4827">
              <w:t>[D5]</w:t>
            </w:r>
          </w:p>
        </w:tc>
        <w:tc>
          <w:tcPr>
            <w:tcW w:w="283" w:type="dxa"/>
          </w:tcPr>
          <w:p w14:paraId="5B108086" w14:textId="77777777" w:rsidR="004F0531" w:rsidRPr="00EF4827" w:rsidRDefault="004F0531" w:rsidP="004F0531">
            <w:pPr>
              <w:jc w:val="center"/>
            </w:pPr>
            <w:r w:rsidRPr="00EF4827">
              <w:t>-</w:t>
            </w:r>
          </w:p>
        </w:tc>
        <w:tc>
          <w:tcPr>
            <w:tcW w:w="8110" w:type="dxa"/>
          </w:tcPr>
          <w:p w14:paraId="231F7A5C" w14:textId="5EF9B924" w:rsidR="004F0531" w:rsidRPr="00EF4827" w:rsidRDefault="004F0531" w:rsidP="004F0531">
            <w:pPr>
              <w:jc w:val="both"/>
            </w:pPr>
            <w:r w:rsidRPr="00EF4827">
              <w:t>Determinazione Dirigenziale n. 925/A1416B del 21/12/2018 “Sistema regionale dei flussi informativi sanitari – Adeguamento dei flussi informativi in attuazione alla D.G.R. n. 13-6981 del 30 dicembre 2013”</w:t>
            </w:r>
          </w:p>
        </w:tc>
      </w:tr>
      <w:tr w:rsidR="004F0531" w:rsidRPr="00EF4827" w14:paraId="2B28A780" w14:textId="77777777" w:rsidTr="00D74973">
        <w:trPr>
          <w:trHeight w:val="167"/>
          <w:jc w:val="center"/>
        </w:trPr>
        <w:tc>
          <w:tcPr>
            <w:tcW w:w="634" w:type="dxa"/>
          </w:tcPr>
          <w:p w14:paraId="4734B4E4" w14:textId="77777777" w:rsidR="004F0531" w:rsidRPr="00EF4827" w:rsidRDefault="004F0531" w:rsidP="004F0531">
            <w:pPr>
              <w:jc w:val="center"/>
            </w:pPr>
          </w:p>
        </w:tc>
        <w:tc>
          <w:tcPr>
            <w:tcW w:w="283" w:type="dxa"/>
          </w:tcPr>
          <w:p w14:paraId="4C0C6E96" w14:textId="77777777" w:rsidR="004F0531" w:rsidRPr="00EF4827" w:rsidRDefault="004F0531" w:rsidP="004F0531">
            <w:pPr>
              <w:jc w:val="center"/>
            </w:pPr>
          </w:p>
        </w:tc>
        <w:tc>
          <w:tcPr>
            <w:tcW w:w="8110" w:type="dxa"/>
          </w:tcPr>
          <w:p w14:paraId="13FB4F94" w14:textId="77777777" w:rsidR="004F0531" w:rsidRPr="00EF4827" w:rsidRDefault="004F0531" w:rsidP="004F0531">
            <w:pPr>
              <w:jc w:val="both"/>
            </w:pPr>
          </w:p>
        </w:tc>
      </w:tr>
      <w:tr w:rsidR="004F0531" w:rsidRPr="00EF4827" w14:paraId="66D65990" w14:textId="77777777" w:rsidTr="00C555EF">
        <w:trPr>
          <w:trHeight w:val="445"/>
          <w:jc w:val="center"/>
        </w:trPr>
        <w:tc>
          <w:tcPr>
            <w:tcW w:w="634" w:type="dxa"/>
          </w:tcPr>
          <w:p w14:paraId="019B5B83" w14:textId="6A07FD5B" w:rsidR="004F0531" w:rsidRPr="00EF4827" w:rsidRDefault="004F0531" w:rsidP="004F0531">
            <w:pPr>
              <w:jc w:val="center"/>
            </w:pPr>
            <w:r w:rsidRPr="00EF4827">
              <w:t>[D6]</w:t>
            </w:r>
          </w:p>
        </w:tc>
        <w:tc>
          <w:tcPr>
            <w:tcW w:w="283" w:type="dxa"/>
          </w:tcPr>
          <w:p w14:paraId="40126D0F" w14:textId="77777777" w:rsidR="004F0531" w:rsidRPr="00EF4827" w:rsidRDefault="004F0531" w:rsidP="004F0531">
            <w:pPr>
              <w:jc w:val="center"/>
            </w:pPr>
          </w:p>
        </w:tc>
        <w:tc>
          <w:tcPr>
            <w:tcW w:w="8110" w:type="dxa"/>
          </w:tcPr>
          <w:p w14:paraId="1DEEA255" w14:textId="428DD70B" w:rsidR="004F0531" w:rsidRPr="00EF4827" w:rsidRDefault="004F0531" w:rsidP="004F0531">
            <w:pPr>
              <w:jc w:val="both"/>
            </w:pPr>
            <w:r w:rsidRPr="00EF4827">
              <w:t>Determinazione Dirigenziale n. 586/A14 del 29/07/2019 “Sistema regionale dei flussi informativi sanitari – Adeguamento dei flussi informativi in attuazione alla D.G.R. n. 13-6981 del 30 dicembre 2013”</w:t>
            </w:r>
          </w:p>
        </w:tc>
      </w:tr>
      <w:tr w:rsidR="004F0531" w:rsidRPr="00EF4827" w14:paraId="4E527D25" w14:textId="77777777" w:rsidTr="00D74973">
        <w:trPr>
          <w:trHeight w:val="167"/>
          <w:jc w:val="center"/>
        </w:trPr>
        <w:tc>
          <w:tcPr>
            <w:tcW w:w="634" w:type="dxa"/>
          </w:tcPr>
          <w:p w14:paraId="51AE9EF5" w14:textId="77777777" w:rsidR="004F0531" w:rsidRPr="00EF4827" w:rsidRDefault="004F0531" w:rsidP="004F0531">
            <w:pPr>
              <w:jc w:val="center"/>
            </w:pPr>
          </w:p>
        </w:tc>
        <w:tc>
          <w:tcPr>
            <w:tcW w:w="283" w:type="dxa"/>
          </w:tcPr>
          <w:p w14:paraId="33150574" w14:textId="77777777" w:rsidR="004F0531" w:rsidRPr="00EF4827" w:rsidRDefault="004F0531" w:rsidP="004F0531">
            <w:pPr>
              <w:jc w:val="center"/>
            </w:pPr>
          </w:p>
        </w:tc>
        <w:tc>
          <w:tcPr>
            <w:tcW w:w="8110" w:type="dxa"/>
          </w:tcPr>
          <w:p w14:paraId="487F14EC" w14:textId="77777777" w:rsidR="004F0531" w:rsidRPr="00EF4827" w:rsidRDefault="004F0531" w:rsidP="004F0531">
            <w:pPr>
              <w:jc w:val="both"/>
            </w:pPr>
          </w:p>
        </w:tc>
      </w:tr>
      <w:tr w:rsidR="004F0531" w:rsidRPr="00EF4827" w14:paraId="23CC6FEE" w14:textId="77777777" w:rsidTr="00C555EF">
        <w:trPr>
          <w:trHeight w:val="445"/>
          <w:jc w:val="center"/>
        </w:trPr>
        <w:tc>
          <w:tcPr>
            <w:tcW w:w="634" w:type="dxa"/>
          </w:tcPr>
          <w:p w14:paraId="7E4D8D33" w14:textId="4D5022B0" w:rsidR="004F0531" w:rsidRPr="00EF4827" w:rsidRDefault="004F0531" w:rsidP="004F0531">
            <w:pPr>
              <w:jc w:val="center"/>
            </w:pPr>
            <w:r w:rsidRPr="00EF4827">
              <w:t>[D7]</w:t>
            </w:r>
          </w:p>
        </w:tc>
        <w:tc>
          <w:tcPr>
            <w:tcW w:w="283" w:type="dxa"/>
          </w:tcPr>
          <w:p w14:paraId="002EE441" w14:textId="77777777" w:rsidR="004F0531" w:rsidRPr="00EF4827" w:rsidRDefault="004F0531" w:rsidP="004F0531">
            <w:pPr>
              <w:jc w:val="center"/>
            </w:pPr>
          </w:p>
        </w:tc>
        <w:tc>
          <w:tcPr>
            <w:tcW w:w="8110" w:type="dxa"/>
          </w:tcPr>
          <w:p w14:paraId="21F73582" w14:textId="3CE63E9A" w:rsidR="004F0531" w:rsidRPr="00EF4827" w:rsidRDefault="004F0531" w:rsidP="004F0531">
            <w:pPr>
              <w:jc w:val="both"/>
            </w:pPr>
            <w:r w:rsidRPr="00EF4827">
              <w:t>Determinazione Dirigenziale n. 945/A14 del 20/12/2019 “Sistema regionale dei flussi informativi sanitari – Adeguamento dei flussi informativi in attuazione alla D.G.R. n. 13-6981 del 30 dicembre 2013”</w:t>
            </w:r>
          </w:p>
        </w:tc>
      </w:tr>
      <w:tr w:rsidR="004F0531" w:rsidRPr="00EF4827" w14:paraId="50750175" w14:textId="77777777" w:rsidTr="00D74973">
        <w:trPr>
          <w:trHeight w:val="167"/>
          <w:jc w:val="center"/>
        </w:trPr>
        <w:tc>
          <w:tcPr>
            <w:tcW w:w="634" w:type="dxa"/>
          </w:tcPr>
          <w:p w14:paraId="4D97E55C" w14:textId="77777777" w:rsidR="004F0531" w:rsidRPr="00EF4827" w:rsidRDefault="004F0531" w:rsidP="004F0531">
            <w:pPr>
              <w:jc w:val="center"/>
            </w:pPr>
          </w:p>
        </w:tc>
        <w:tc>
          <w:tcPr>
            <w:tcW w:w="283" w:type="dxa"/>
          </w:tcPr>
          <w:p w14:paraId="5746C9FF" w14:textId="77777777" w:rsidR="004F0531" w:rsidRPr="00EF4827" w:rsidRDefault="004F0531" w:rsidP="004F0531">
            <w:pPr>
              <w:jc w:val="center"/>
            </w:pPr>
          </w:p>
        </w:tc>
        <w:tc>
          <w:tcPr>
            <w:tcW w:w="8110" w:type="dxa"/>
          </w:tcPr>
          <w:p w14:paraId="51C011BB" w14:textId="77777777" w:rsidR="004F0531" w:rsidRPr="00EF4827" w:rsidRDefault="004F0531" w:rsidP="004F0531">
            <w:pPr>
              <w:jc w:val="both"/>
            </w:pPr>
          </w:p>
        </w:tc>
      </w:tr>
      <w:tr w:rsidR="004F0531" w:rsidRPr="00EF4827" w14:paraId="0E5E9088" w14:textId="77777777" w:rsidTr="00C555EF">
        <w:trPr>
          <w:trHeight w:val="445"/>
          <w:jc w:val="center"/>
        </w:trPr>
        <w:tc>
          <w:tcPr>
            <w:tcW w:w="634" w:type="dxa"/>
          </w:tcPr>
          <w:p w14:paraId="15D3DE37" w14:textId="0868EE00" w:rsidR="004F0531" w:rsidRPr="00EF4827" w:rsidRDefault="004F0531" w:rsidP="004F0531">
            <w:pPr>
              <w:jc w:val="center"/>
            </w:pPr>
            <w:r w:rsidRPr="00EF4827">
              <w:t>[D8]</w:t>
            </w:r>
          </w:p>
        </w:tc>
        <w:tc>
          <w:tcPr>
            <w:tcW w:w="283" w:type="dxa"/>
          </w:tcPr>
          <w:p w14:paraId="7C00AAC9" w14:textId="77777777" w:rsidR="004F0531" w:rsidRPr="00EF4827" w:rsidRDefault="004F0531" w:rsidP="004F0531">
            <w:pPr>
              <w:jc w:val="center"/>
            </w:pPr>
          </w:p>
        </w:tc>
        <w:tc>
          <w:tcPr>
            <w:tcW w:w="8110" w:type="dxa"/>
          </w:tcPr>
          <w:p w14:paraId="40A4D3CF" w14:textId="05585487" w:rsidR="004F0531" w:rsidRPr="00EF4827" w:rsidRDefault="004F0531" w:rsidP="004F0531">
            <w:pPr>
              <w:jc w:val="both"/>
            </w:pPr>
            <w:r w:rsidRPr="00EF4827">
              <w:t>Determinazione Dirigenziale n. 647/A1416C del 30/06/2020 “Sistema regionale dei flussi informativi sanitari – Adeguamento dei flussi informativi in attuazione alla D.G.R. n. 13-6981 del 30 dicembre 2013”</w:t>
            </w:r>
          </w:p>
        </w:tc>
      </w:tr>
      <w:tr w:rsidR="004F0531" w:rsidRPr="00EF4827" w14:paraId="0AE85DA2" w14:textId="77777777" w:rsidTr="00D74973">
        <w:trPr>
          <w:trHeight w:val="167"/>
          <w:jc w:val="center"/>
        </w:trPr>
        <w:tc>
          <w:tcPr>
            <w:tcW w:w="634" w:type="dxa"/>
          </w:tcPr>
          <w:p w14:paraId="33C5CD21" w14:textId="77777777" w:rsidR="004F0531" w:rsidRPr="00EF4827" w:rsidRDefault="004F0531" w:rsidP="004F0531">
            <w:pPr>
              <w:jc w:val="center"/>
            </w:pPr>
          </w:p>
        </w:tc>
        <w:tc>
          <w:tcPr>
            <w:tcW w:w="283" w:type="dxa"/>
          </w:tcPr>
          <w:p w14:paraId="465B4CD8" w14:textId="77777777" w:rsidR="004F0531" w:rsidRPr="00EF4827" w:rsidRDefault="004F0531" w:rsidP="004F0531">
            <w:pPr>
              <w:jc w:val="center"/>
            </w:pPr>
          </w:p>
        </w:tc>
        <w:tc>
          <w:tcPr>
            <w:tcW w:w="8110" w:type="dxa"/>
          </w:tcPr>
          <w:p w14:paraId="379FDCDA" w14:textId="77777777" w:rsidR="004F0531" w:rsidRPr="00EF4827" w:rsidRDefault="004F0531" w:rsidP="004F0531">
            <w:pPr>
              <w:jc w:val="both"/>
            </w:pPr>
          </w:p>
        </w:tc>
      </w:tr>
      <w:tr w:rsidR="004F0531" w:rsidRPr="00EF4827" w14:paraId="5ADD2C68" w14:textId="77777777" w:rsidTr="00C555EF">
        <w:trPr>
          <w:trHeight w:val="445"/>
          <w:jc w:val="center"/>
        </w:trPr>
        <w:tc>
          <w:tcPr>
            <w:tcW w:w="634" w:type="dxa"/>
          </w:tcPr>
          <w:p w14:paraId="5205FB2A" w14:textId="74F9C3E7" w:rsidR="004F0531" w:rsidRPr="00EF4827" w:rsidRDefault="004F0531" w:rsidP="004F0531">
            <w:pPr>
              <w:jc w:val="center"/>
            </w:pPr>
            <w:r w:rsidRPr="00EF4827">
              <w:t>[D9]</w:t>
            </w:r>
          </w:p>
        </w:tc>
        <w:tc>
          <w:tcPr>
            <w:tcW w:w="283" w:type="dxa"/>
          </w:tcPr>
          <w:p w14:paraId="4A8154D9" w14:textId="77777777" w:rsidR="004F0531" w:rsidRPr="00EF4827" w:rsidRDefault="004F0531" w:rsidP="004F0531">
            <w:pPr>
              <w:jc w:val="center"/>
            </w:pPr>
          </w:p>
        </w:tc>
        <w:tc>
          <w:tcPr>
            <w:tcW w:w="8110" w:type="dxa"/>
          </w:tcPr>
          <w:p w14:paraId="5EA0D376" w14:textId="6BB9E603" w:rsidR="004F0531" w:rsidRPr="00EF4827" w:rsidRDefault="004F0531" w:rsidP="004F0531">
            <w:pPr>
              <w:jc w:val="both"/>
            </w:pPr>
            <w:r w:rsidRPr="00EF4827">
              <w:t>Determinazione Dirigenziale n. 1531/A14 del 7/12/2020 “Sistema regionale dei flussi informativi sanitari – Adeguamento dei flussi informativi in attuazione alla D.G.R. n. 13-6981 del 30 dicembre 2013”</w:t>
            </w:r>
          </w:p>
        </w:tc>
      </w:tr>
      <w:tr w:rsidR="004F0531" w:rsidRPr="00EF4827" w14:paraId="5679518D" w14:textId="77777777" w:rsidTr="00D74973">
        <w:trPr>
          <w:trHeight w:val="167"/>
          <w:jc w:val="center"/>
        </w:trPr>
        <w:tc>
          <w:tcPr>
            <w:tcW w:w="634" w:type="dxa"/>
          </w:tcPr>
          <w:p w14:paraId="0F5CB971" w14:textId="77777777" w:rsidR="004F0531" w:rsidRPr="00EF4827" w:rsidRDefault="004F0531" w:rsidP="004F0531">
            <w:pPr>
              <w:jc w:val="center"/>
            </w:pPr>
          </w:p>
        </w:tc>
        <w:tc>
          <w:tcPr>
            <w:tcW w:w="283" w:type="dxa"/>
          </w:tcPr>
          <w:p w14:paraId="7342D041" w14:textId="77777777" w:rsidR="004F0531" w:rsidRPr="00EF4827" w:rsidRDefault="004F0531" w:rsidP="004F0531">
            <w:pPr>
              <w:jc w:val="center"/>
            </w:pPr>
          </w:p>
        </w:tc>
        <w:tc>
          <w:tcPr>
            <w:tcW w:w="8110" w:type="dxa"/>
          </w:tcPr>
          <w:p w14:paraId="653C5442" w14:textId="77777777" w:rsidR="004F0531" w:rsidRPr="00EF4827" w:rsidRDefault="004F0531" w:rsidP="004F0531">
            <w:pPr>
              <w:jc w:val="both"/>
            </w:pPr>
          </w:p>
        </w:tc>
      </w:tr>
      <w:tr w:rsidR="004F0531" w:rsidRPr="00EF4827" w14:paraId="211656F0" w14:textId="77777777" w:rsidTr="00C555EF">
        <w:trPr>
          <w:trHeight w:val="445"/>
          <w:jc w:val="center"/>
        </w:trPr>
        <w:tc>
          <w:tcPr>
            <w:tcW w:w="634" w:type="dxa"/>
          </w:tcPr>
          <w:p w14:paraId="51D0BFA8" w14:textId="0E382927" w:rsidR="004F0531" w:rsidRPr="00EF4827" w:rsidRDefault="004F0531" w:rsidP="004F0531">
            <w:pPr>
              <w:jc w:val="center"/>
            </w:pPr>
            <w:bookmarkStart w:id="11" w:name="_Hlk64047579"/>
            <w:r w:rsidRPr="00EF4827">
              <w:t>[D</w:t>
            </w:r>
            <w:r>
              <w:t>10</w:t>
            </w:r>
            <w:r w:rsidRPr="00EF4827">
              <w:t>]</w:t>
            </w:r>
          </w:p>
        </w:tc>
        <w:tc>
          <w:tcPr>
            <w:tcW w:w="283" w:type="dxa"/>
          </w:tcPr>
          <w:p w14:paraId="50556D51" w14:textId="77777777" w:rsidR="004F0531" w:rsidRPr="00EF4827" w:rsidRDefault="004F0531" w:rsidP="004F0531">
            <w:pPr>
              <w:jc w:val="center"/>
            </w:pPr>
          </w:p>
        </w:tc>
        <w:tc>
          <w:tcPr>
            <w:tcW w:w="8110" w:type="dxa"/>
          </w:tcPr>
          <w:p w14:paraId="784F9BBB" w14:textId="4DAD3BBC" w:rsidR="004F0531" w:rsidRPr="00EF4827" w:rsidRDefault="004F0531" w:rsidP="004F0531">
            <w:pPr>
              <w:jc w:val="both"/>
            </w:pPr>
            <w:r w:rsidRPr="00EF4827">
              <w:t>Determinazione Dirigenziale n. 139/A14 del 1/02/202</w:t>
            </w:r>
            <w:r w:rsidR="00972965">
              <w:t>1</w:t>
            </w:r>
            <w:r w:rsidRPr="00EF4827">
              <w:t xml:space="preserve"> “Sistema regionale dei flussi informativi sanitari – Adeguamento dei flussi informativi in attuazione alla D.G.R. n. 13-6981 del 30 dicembre 2013”</w:t>
            </w:r>
          </w:p>
        </w:tc>
      </w:tr>
    </w:tbl>
    <w:p w14:paraId="71FD8A1D" w14:textId="77777777" w:rsidR="005D3D63" w:rsidRPr="00EF4827" w:rsidRDefault="005D3D63">
      <w:pPr>
        <w:widowControl/>
        <w:suppressAutoHyphens w:val="0"/>
        <w:spacing w:line="240" w:lineRule="auto"/>
        <w:rPr>
          <w:rFonts w:ascii="Arial" w:hAnsi="Arial"/>
          <w:b/>
          <w:sz w:val="24"/>
        </w:rPr>
      </w:pPr>
      <w:bookmarkStart w:id="12" w:name="__RefHeading__7_299485111"/>
      <w:bookmarkEnd w:id="11"/>
      <w:bookmarkEnd w:id="12"/>
      <w:r w:rsidRPr="00EF4827">
        <w:br w:type="page"/>
      </w:r>
    </w:p>
    <w:p w14:paraId="26A86FCD" w14:textId="77777777" w:rsidR="00E5700D" w:rsidRPr="00EF4827" w:rsidRDefault="00E5700D">
      <w:pPr>
        <w:pStyle w:val="Titolo1"/>
      </w:pPr>
      <w:bookmarkStart w:id="13" w:name="_Toc64901410"/>
      <w:r w:rsidRPr="00EF4827">
        <w:lastRenderedPageBreak/>
        <w:t>Requisiti di validazione degli schemi XML tramite XSD</w:t>
      </w:r>
      <w:bookmarkEnd w:id="13"/>
    </w:p>
    <w:p w14:paraId="26D5C94A" w14:textId="77777777" w:rsidR="00E5700D" w:rsidRPr="00EF4827" w:rsidRDefault="00E5700D"/>
    <w:p w14:paraId="7297F019" w14:textId="77777777" w:rsidR="00E5700D" w:rsidRPr="00EF4827" w:rsidRDefault="00E5700D">
      <w:pPr>
        <w:pStyle w:val="Paragraph1"/>
        <w:spacing w:before="0" w:line="240" w:lineRule="atLeast"/>
      </w:pPr>
      <w:r w:rsidRPr="00EF4827">
        <w:t>Un</w:t>
      </w:r>
      <w:r w:rsidR="00AD75DD" w:rsidRPr="00EF4827">
        <w:t>o</w:t>
      </w:r>
      <w:r w:rsidRPr="00EF4827">
        <w:t xml:space="preserve"> </w:t>
      </w:r>
      <w:r w:rsidR="005C14A5" w:rsidRPr="00EF4827">
        <w:t>schema XSD</w:t>
      </w:r>
      <w:r w:rsidRPr="00EF4827">
        <w:t xml:space="preserve"> definisce il tipo di un documento XML in termini di vincoli: quali elementi </w:t>
      </w:r>
      <w:r w:rsidR="005C14A5" w:rsidRPr="00EF4827">
        <w:t>e</w:t>
      </w:r>
      <w:r w:rsidRPr="00EF4827">
        <w:t xml:space="preserve"> attributi possono apparire, in quale relazione reciproca, quale tipo di dati può contenere, ed altro. Può essere usata anche con un programma di validazione, al fine di accertare a quale tipo appartiene un determinato documento XML.</w:t>
      </w:r>
    </w:p>
    <w:p w14:paraId="49E2F594" w14:textId="77777777" w:rsidR="00E5700D" w:rsidRPr="00EF4827" w:rsidRDefault="00E5700D"/>
    <w:p w14:paraId="22F40A68" w14:textId="77777777" w:rsidR="00E5700D" w:rsidRPr="00EF4827" w:rsidRDefault="00E5700D">
      <w:pPr>
        <w:pStyle w:val="Titolo2"/>
      </w:pPr>
      <w:bookmarkStart w:id="14" w:name="__RefHeading__9_299485111"/>
      <w:bookmarkStart w:id="15" w:name="_Toc64901411"/>
      <w:bookmarkEnd w:id="14"/>
      <w:r w:rsidRPr="00EF4827">
        <w:t>Elenco dei controlli previsti</w:t>
      </w:r>
      <w:bookmarkEnd w:id="15"/>
    </w:p>
    <w:p w14:paraId="073FF0E1" w14:textId="77777777" w:rsidR="00E5700D" w:rsidRPr="00EF4827" w:rsidRDefault="00E5700D"/>
    <w:p w14:paraId="3B08AAF3" w14:textId="77777777" w:rsidR="00E5700D" w:rsidRPr="00EF4827" w:rsidRDefault="00E5700D">
      <w:pPr>
        <w:pStyle w:val="Paragraph1"/>
        <w:spacing w:before="0" w:line="240" w:lineRule="atLeast"/>
      </w:pPr>
      <w:r w:rsidRPr="00EF4827">
        <w:t>Nell’ambito del progetto di revisione dei Flussi Massivi, a partire dai flussi della Mobilità Sanitaria, vengono decentrati i cosiddetti controlli formali all’accettazione dei file. Storicamente sono definiti controlli formali le seguenti tipologie di controlli.</w:t>
      </w:r>
    </w:p>
    <w:p w14:paraId="5693037E" w14:textId="77777777" w:rsidR="00E5700D" w:rsidRPr="00EF4827" w:rsidRDefault="00E5700D"/>
    <w:p w14:paraId="60F9E318" w14:textId="77777777" w:rsidR="00E5700D" w:rsidRPr="00EF4827" w:rsidRDefault="00E5700D"/>
    <w:p w14:paraId="6D8A0641" w14:textId="77777777" w:rsidR="00E5700D" w:rsidRPr="00EF4827" w:rsidRDefault="00E5700D">
      <w:pPr>
        <w:numPr>
          <w:ilvl w:val="1"/>
          <w:numId w:val="7"/>
        </w:numPr>
      </w:pPr>
      <w:r w:rsidRPr="00EF4827">
        <w:t>Campo obbligatorio non valorizzato</w:t>
      </w:r>
    </w:p>
    <w:p w14:paraId="631ED316" w14:textId="77777777" w:rsidR="00E5700D" w:rsidRPr="00EF4827" w:rsidRDefault="00E5700D">
      <w:pPr>
        <w:numPr>
          <w:ilvl w:val="1"/>
          <w:numId w:val="7"/>
        </w:numPr>
      </w:pPr>
      <w:r w:rsidRPr="00EF4827">
        <w:t xml:space="preserve">Valore non accettabile </w:t>
      </w:r>
    </w:p>
    <w:p w14:paraId="3094ED5A" w14:textId="77777777" w:rsidR="00E5700D" w:rsidRPr="00EF4827" w:rsidRDefault="00E5700D">
      <w:pPr>
        <w:numPr>
          <w:ilvl w:val="1"/>
          <w:numId w:val="7"/>
        </w:numPr>
      </w:pPr>
      <w:r w:rsidRPr="00EF4827">
        <w:t>Valore non numerico</w:t>
      </w:r>
    </w:p>
    <w:p w14:paraId="5C6260EC" w14:textId="77777777" w:rsidR="00E5700D" w:rsidRPr="00EF4827" w:rsidRDefault="00E5700D">
      <w:pPr>
        <w:numPr>
          <w:ilvl w:val="1"/>
          <w:numId w:val="7"/>
        </w:numPr>
      </w:pPr>
      <w:r w:rsidRPr="00EF4827">
        <w:t xml:space="preserve">Valore non presente in tabella </w:t>
      </w:r>
    </w:p>
    <w:p w14:paraId="452D25A9" w14:textId="77777777" w:rsidR="00E5700D" w:rsidRPr="00EF4827" w:rsidRDefault="00E5700D">
      <w:pPr>
        <w:numPr>
          <w:ilvl w:val="1"/>
          <w:numId w:val="7"/>
        </w:numPr>
      </w:pPr>
      <w:r w:rsidRPr="00EF4827">
        <w:t>Data non Valida</w:t>
      </w:r>
    </w:p>
    <w:p w14:paraId="700A9BC2" w14:textId="77777777" w:rsidR="00E5700D" w:rsidRPr="00EF4827" w:rsidRDefault="00E5700D">
      <w:pPr>
        <w:numPr>
          <w:ilvl w:val="1"/>
          <w:numId w:val="7"/>
        </w:numPr>
      </w:pPr>
      <w:r w:rsidRPr="00EF4827">
        <w:t>Campo Formalmente Errato</w:t>
      </w:r>
    </w:p>
    <w:p w14:paraId="620659BC" w14:textId="77777777" w:rsidR="00E5700D" w:rsidRPr="00EF4827" w:rsidRDefault="00E5700D">
      <w:pPr>
        <w:numPr>
          <w:ilvl w:val="1"/>
          <w:numId w:val="7"/>
        </w:numPr>
      </w:pPr>
      <w:r w:rsidRPr="00EF4827">
        <w:t>Valore non Alfabetico</w:t>
      </w:r>
    </w:p>
    <w:p w14:paraId="28AD6FAB" w14:textId="77777777" w:rsidR="00E5700D" w:rsidRPr="00EF4827" w:rsidRDefault="00E5700D">
      <w:pPr>
        <w:numPr>
          <w:ilvl w:val="1"/>
          <w:numId w:val="7"/>
        </w:numPr>
      </w:pPr>
      <w:r w:rsidRPr="00EF4827">
        <w:t>Valore non coerente nell’intera Ricetta</w:t>
      </w:r>
    </w:p>
    <w:p w14:paraId="20A1BBF4" w14:textId="77777777" w:rsidR="00E5700D" w:rsidRPr="00EF4827" w:rsidRDefault="00E5700D"/>
    <w:p w14:paraId="77B44865" w14:textId="77777777" w:rsidR="00E5700D" w:rsidRPr="00EF4827" w:rsidRDefault="00E5700D">
      <w:pPr>
        <w:pStyle w:val="Paragraph1"/>
        <w:spacing w:before="0" w:line="240" w:lineRule="atLeast"/>
      </w:pPr>
      <w:r w:rsidRPr="00EF4827">
        <w:t>Tali controlli vengono sostituiti tramite grammatiche XSD seguendo gli standard e i vincoli definiti dal W3C per la versione 1.0; con i passaggi a versioni successive degli standard W3C è ipotizzabile un ulteriore raffinamento dei controlli formali attuabili sui file XML.</w:t>
      </w:r>
    </w:p>
    <w:p w14:paraId="5A4A32D7" w14:textId="77777777" w:rsidR="00E5700D" w:rsidRPr="00EF4827" w:rsidRDefault="00E5700D"/>
    <w:p w14:paraId="6B8D4E86" w14:textId="77777777" w:rsidR="00E5700D" w:rsidRPr="00EF4827" w:rsidRDefault="00E5700D">
      <w:pPr>
        <w:pStyle w:val="Paragraph1"/>
        <w:spacing w:before="0" w:line="240" w:lineRule="atLeast"/>
      </w:pPr>
      <w:r w:rsidRPr="00EF4827">
        <w:t xml:space="preserve">Per la versione 1.0 degli schemi applicati al presente flusso si precede di spostare nella logica dei controlli effettuati tramite XSD </w:t>
      </w:r>
      <w:r w:rsidR="005C14A5" w:rsidRPr="00EF4827">
        <w:t>i seguenti</w:t>
      </w:r>
      <w:r w:rsidRPr="00EF4827">
        <w:t xml:space="preserve"> controlli:  </w:t>
      </w:r>
    </w:p>
    <w:p w14:paraId="270A6484" w14:textId="77777777" w:rsidR="00E5700D" w:rsidRPr="00EF4827" w:rsidRDefault="00E5700D"/>
    <w:p w14:paraId="54BEDCEA" w14:textId="77777777" w:rsidR="00E5700D" w:rsidRPr="00EF4827" w:rsidRDefault="00E5700D">
      <w:pPr>
        <w:numPr>
          <w:ilvl w:val="0"/>
          <w:numId w:val="7"/>
        </w:numPr>
      </w:pPr>
      <w:r w:rsidRPr="00EF4827">
        <w:t>campi obbligatori</w:t>
      </w:r>
    </w:p>
    <w:p w14:paraId="392DE95B" w14:textId="77777777" w:rsidR="00E5700D" w:rsidRPr="00EF4827" w:rsidRDefault="00E5700D">
      <w:pPr>
        <w:ind w:left="360"/>
      </w:pPr>
    </w:p>
    <w:p w14:paraId="315E1490" w14:textId="77777777" w:rsidR="00E5700D" w:rsidRPr="00EF4827" w:rsidRDefault="00E5700D">
      <w:pPr>
        <w:numPr>
          <w:ilvl w:val="0"/>
          <w:numId w:val="7"/>
        </w:numPr>
      </w:pPr>
      <w:r w:rsidRPr="00EF4827">
        <w:t xml:space="preserve">enumerazioni o liste di valori ammessi come definite nelle schede dei singoli campi del documento [A4] </w:t>
      </w:r>
    </w:p>
    <w:p w14:paraId="01479D40" w14:textId="77777777" w:rsidR="00E5700D" w:rsidRPr="00EF4827" w:rsidRDefault="00E5700D"/>
    <w:p w14:paraId="336857EC" w14:textId="77777777" w:rsidR="00E5700D" w:rsidRPr="00EF4827" w:rsidRDefault="00E5700D">
      <w:pPr>
        <w:numPr>
          <w:ilvl w:val="0"/>
          <w:numId w:val="7"/>
        </w:numPr>
        <w:jc w:val="both"/>
      </w:pPr>
      <w:r w:rsidRPr="00EF4827">
        <w:t xml:space="preserve">per campi con enumerazioni di codici afferenti a basi dati centralizzate la cui numerosità e/o variabilità nel tempo sia </w:t>
      </w:r>
      <w:r w:rsidR="005C14A5" w:rsidRPr="00EF4827">
        <w:t>elevata, individuare</w:t>
      </w:r>
      <w:r w:rsidRPr="00EF4827">
        <w:t xml:space="preserve"> le regole minime di accettazione formale del </w:t>
      </w:r>
      <w:r w:rsidR="005C14A5" w:rsidRPr="00EF4827">
        <w:t>campo codificato</w:t>
      </w:r>
      <w:r w:rsidRPr="00EF4827">
        <w:t xml:space="preserve">; per esempio codici che debbano essere composti da solo cifre numeriche escludere la possibilità di caricare caratteri alfabetici o caratteri speciali; tali tipologie di controllo vengono definite </w:t>
      </w:r>
      <w:r w:rsidRPr="00EF4827">
        <w:rPr>
          <w:b/>
          <w:i/>
        </w:rPr>
        <w:t>Verifica Formale</w:t>
      </w:r>
      <w:r w:rsidRPr="00EF4827">
        <w:t xml:space="preserve"> con l’acronimo “VF”</w:t>
      </w:r>
    </w:p>
    <w:p w14:paraId="4501D100" w14:textId="77777777" w:rsidR="00E5700D" w:rsidRPr="00EF4827" w:rsidRDefault="00E5700D">
      <w:pPr>
        <w:ind w:left="360"/>
      </w:pPr>
    </w:p>
    <w:p w14:paraId="71BBD14A" w14:textId="77777777" w:rsidR="00E5700D" w:rsidRPr="00EF4827" w:rsidRDefault="00E5700D">
      <w:pPr>
        <w:numPr>
          <w:ilvl w:val="0"/>
          <w:numId w:val="7"/>
        </w:numPr>
        <w:jc w:val="both"/>
      </w:pPr>
      <w:r w:rsidRPr="00EF4827">
        <w:t>per le data individuare il formato di data valido; verificare rispetto a controlli formali eventuali intervalli temporali (per esempio “maggiore di</w:t>
      </w:r>
      <w:r w:rsidR="005C14A5" w:rsidRPr="00EF4827">
        <w:t>”)</w:t>
      </w:r>
    </w:p>
    <w:p w14:paraId="4D58F5C6" w14:textId="77777777" w:rsidR="00E5700D" w:rsidRPr="00EF4827" w:rsidRDefault="00E5700D"/>
    <w:p w14:paraId="68D98A5D" w14:textId="77777777" w:rsidR="00E5700D" w:rsidRPr="00EF4827" w:rsidRDefault="00E5700D">
      <w:pPr>
        <w:numPr>
          <w:ilvl w:val="0"/>
          <w:numId w:val="7"/>
        </w:numPr>
      </w:pPr>
      <w:r w:rsidRPr="00EF4827">
        <w:t>lunghezza del singolo campo, fissa, minima, massima al fine di rispettare l’attuale disegno degli archivi centralizzati e il dettaglio delle codifiche richieste</w:t>
      </w:r>
    </w:p>
    <w:p w14:paraId="7C9DFF07" w14:textId="77777777" w:rsidR="00E5700D" w:rsidRPr="00EF4827" w:rsidRDefault="00E5700D"/>
    <w:p w14:paraId="544DA94D" w14:textId="77777777" w:rsidR="00E5700D" w:rsidRPr="00EF4827" w:rsidRDefault="00E5700D"/>
    <w:p w14:paraId="4264CF41" w14:textId="77777777" w:rsidR="00E5700D" w:rsidRPr="00EF4827" w:rsidRDefault="00E5700D">
      <w:pPr>
        <w:pStyle w:val="Titolo2"/>
      </w:pPr>
      <w:bookmarkStart w:id="16" w:name="__RefHeading__11_299485111"/>
      <w:bookmarkStart w:id="17" w:name="_Toc64901412"/>
      <w:bookmarkEnd w:id="16"/>
      <w:r w:rsidRPr="00EF4827">
        <w:lastRenderedPageBreak/>
        <w:t>Elenco dei controlli proposti</w:t>
      </w:r>
      <w:bookmarkEnd w:id="17"/>
    </w:p>
    <w:p w14:paraId="306FDA1D" w14:textId="77777777" w:rsidR="00E5700D" w:rsidRPr="00EF4827" w:rsidRDefault="00E5700D"/>
    <w:p w14:paraId="4E0F5AC8" w14:textId="77777777" w:rsidR="00E5700D" w:rsidRPr="00EF4827" w:rsidRDefault="00E5700D">
      <w:pPr>
        <w:pStyle w:val="Paragraph1"/>
        <w:spacing w:before="0" w:line="240" w:lineRule="atLeast"/>
      </w:pPr>
      <w:r w:rsidRPr="00EF4827">
        <w:t>Si creano in base alle specifiche 1.0 del W3C dei controlli per stabilire quando un valore di un campo sia formalmente errato, senza confrontarlo ad una possibile enumerazione di valori. Tale strategia viene definita per trovare un bilanciamento tra le necessità di controllo e la gestione di sistemi di codifica complessi o che presentino una numerosità elevata e soggetta a variazioni periodiche, tali da indurre criticità di gestione e manutenzione degli schemi XSD di controllo.</w:t>
      </w:r>
    </w:p>
    <w:p w14:paraId="3E1A991A" w14:textId="77777777" w:rsidR="00E5700D" w:rsidRPr="00EF4827" w:rsidRDefault="00E5700D">
      <w:pPr>
        <w:jc w:val="both"/>
      </w:pPr>
    </w:p>
    <w:p w14:paraId="1D704A3F" w14:textId="77777777" w:rsidR="00E5700D" w:rsidRPr="00EF4827" w:rsidRDefault="00E5700D">
      <w:pPr>
        <w:jc w:val="both"/>
      </w:pPr>
      <w:r w:rsidRPr="00EF4827">
        <w:t>A titolo di esempio si riportano alcune casistiche: codici prestazioni, codici farmaci, codici ASL d’Italia, codici comuni, codici ICD9-</w:t>
      </w:r>
      <w:r w:rsidR="005C14A5" w:rsidRPr="00EF4827">
        <w:t>CM soggetti</w:t>
      </w:r>
      <w:r w:rsidRPr="00EF4827">
        <w:t xml:space="preserve"> a periodi di validità</w:t>
      </w:r>
    </w:p>
    <w:p w14:paraId="77DD1785" w14:textId="77777777" w:rsidR="00E5700D" w:rsidRPr="00EF4827" w:rsidRDefault="00E5700D">
      <w:pPr>
        <w:jc w:val="both"/>
      </w:pPr>
    </w:p>
    <w:p w14:paraId="77DC31D7" w14:textId="77777777" w:rsidR="00E5700D" w:rsidRPr="00EF4827" w:rsidRDefault="005C14A5">
      <w:pPr>
        <w:pStyle w:val="Paragraph1"/>
        <w:spacing w:before="0" w:line="240" w:lineRule="atLeast"/>
      </w:pPr>
      <w:r w:rsidRPr="00EF4827">
        <w:t>È</w:t>
      </w:r>
      <w:r w:rsidR="00E5700D" w:rsidRPr="00EF4827">
        <w:t xml:space="preserve"> tuttavia ipotizzabile definire uno o più regole di validazione che possano essere applicati a delle variabili per limitare comunque l’invio di informazioni palesemente errate.</w:t>
      </w:r>
    </w:p>
    <w:p w14:paraId="5570EDEE" w14:textId="77777777" w:rsidR="00E5700D" w:rsidRPr="00EF4827" w:rsidRDefault="00E5700D"/>
    <w:p w14:paraId="6864A1CB" w14:textId="77777777" w:rsidR="00E5700D" w:rsidRPr="00EF4827" w:rsidRDefault="00E5700D">
      <w:pPr>
        <w:pStyle w:val="Paragraph1"/>
        <w:spacing w:before="0" w:line="240" w:lineRule="atLeast"/>
      </w:pPr>
      <w:r w:rsidRPr="00EF4827">
        <w:t xml:space="preserve">Di seguito vengono descritti i principali vincoli definibili tramite la </w:t>
      </w:r>
      <w:r w:rsidR="005C14A5" w:rsidRPr="00EF4827">
        <w:t>sintassi XSD</w:t>
      </w:r>
      <w:r w:rsidRPr="00EF4827">
        <w:t xml:space="preserve"> versione 1.0</w:t>
      </w:r>
    </w:p>
    <w:p w14:paraId="779FDCE2" w14:textId="77777777" w:rsidR="00E5700D" w:rsidRPr="00EF4827" w:rsidRDefault="00E5700D">
      <w:pPr>
        <w:pStyle w:val="Paragraph1"/>
        <w:spacing w:before="0" w:line="240" w:lineRule="atLeast"/>
      </w:pPr>
    </w:p>
    <w:p w14:paraId="4AE9B8C5" w14:textId="77777777" w:rsidR="00E5700D" w:rsidRPr="00EF4827" w:rsidRDefault="00E5700D">
      <w:pPr>
        <w:pStyle w:val="Paragraph1"/>
        <w:spacing w:before="0" w:line="240" w:lineRule="atLeast"/>
      </w:pPr>
      <w:r w:rsidRPr="00EF4827">
        <w:t>Tipo di dato associabile ad un campo:</w:t>
      </w:r>
    </w:p>
    <w:p w14:paraId="03624259" w14:textId="77777777" w:rsidR="00E5700D" w:rsidRPr="00EF4827" w:rsidRDefault="00E5700D">
      <w:pPr>
        <w:pStyle w:val="Paragraph1"/>
        <w:numPr>
          <w:ilvl w:val="0"/>
          <w:numId w:val="11"/>
        </w:numPr>
        <w:spacing w:before="0" w:line="240" w:lineRule="atLeast"/>
      </w:pPr>
      <w:r w:rsidRPr="00EF4827">
        <w:t>Stringhe (contenenti qualsiasi carattere ASCII)</w:t>
      </w:r>
    </w:p>
    <w:p w14:paraId="6B980F92" w14:textId="77777777" w:rsidR="00E5700D" w:rsidRPr="00EF4827" w:rsidRDefault="00E5700D">
      <w:pPr>
        <w:pStyle w:val="Paragraph1"/>
        <w:numPr>
          <w:ilvl w:val="0"/>
          <w:numId w:val="11"/>
        </w:numPr>
        <w:spacing w:before="0" w:line="240" w:lineRule="atLeast"/>
      </w:pPr>
      <w:r w:rsidRPr="00EF4827">
        <w:t>Numeri decimali (numeri decimali fino ad un massimo di 18 cifre dopo la virgola)</w:t>
      </w:r>
    </w:p>
    <w:p w14:paraId="439A3991" w14:textId="77777777" w:rsidR="00E5700D" w:rsidRPr="00EF4827" w:rsidRDefault="00E5700D">
      <w:pPr>
        <w:pStyle w:val="Paragraph1"/>
        <w:numPr>
          <w:ilvl w:val="0"/>
          <w:numId w:val="11"/>
        </w:numPr>
        <w:spacing w:before="0" w:line="240" w:lineRule="atLeast"/>
      </w:pPr>
      <w:r w:rsidRPr="00EF4827">
        <w:t>Numeri interi (solo numeri interi da 0 a 9 positivi e negativi senza decimali)</w:t>
      </w:r>
    </w:p>
    <w:p w14:paraId="0E9F4E50" w14:textId="77777777" w:rsidR="00E5700D" w:rsidRPr="00EF4827" w:rsidRDefault="00E5700D">
      <w:pPr>
        <w:pStyle w:val="Paragraph1"/>
        <w:numPr>
          <w:ilvl w:val="1"/>
          <w:numId w:val="11"/>
        </w:numPr>
        <w:spacing w:before="0" w:line="240" w:lineRule="atLeast"/>
        <w:jc w:val="left"/>
      </w:pPr>
      <w:r w:rsidRPr="00EF4827">
        <w:t>byte:</w:t>
      </w:r>
      <w:r w:rsidRPr="00EF4827">
        <w:tab/>
      </w:r>
      <w:r w:rsidRPr="00EF4827">
        <w:tab/>
        <w:t>numeri intero a 8-bit (positivi e negativi)</w:t>
      </w:r>
    </w:p>
    <w:p w14:paraId="108C165A" w14:textId="77777777" w:rsidR="00E5700D" w:rsidRPr="00EF4827" w:rsidRDefault="00E5700D">
      <w:pPr>
        <w:pStyle w:val="Paragraph1"/>
        <w:numPr>
          <w:ilvl w:val="1"/>
          <w:numId w:val="11"/>
        </w:numPr>
        <w:spacing w:before="0" w:line="240" w:lineRule="atLeast"/>
        <w:jc w:val="left"/>
      </w:pPr>
      <w:r w:rsidRPr="00EF4827">
        <w:t>short:</w:t>
      </w:r>
      <w:r w:rsidRPr="00EF4827">
        <w:tab/>
      </w:r>
      <w:r w:rsidRPr="00EF4827">
        <w:tab/>
        <w:t>numeri interi a 16-bit (positivi e negativi)</w:t>
      </w:r>
    </w:p>
    <w:p w14:paraId="69423284" w14:textId="77777777" w:rsidR="00E5700D" w:rsidRPr="00EF4827" w:rsidRDefault="00E5700D">
      <w:pPr>
        <w:pStyle w:val="Paragraph1"/>
        <w:numPr>
          <w:ilvl w:val="1"/>
          <w:numId w:val="11"/>
        </w:numPr>
        <w:spacing w:before="0" w:line="240" w:lineRule="atLeast"/>
        <w:jc w:val="left"/>
      </w:pPr>
      <w:proofErr w:type="spellStart"/>
      <w:r w:rsidRPr="00EF4827">
        <w:t>int</w:t>
      </w:r>
      <w:proofErr w:type="spellEnd"/>
      <w:r w:rsidRPr="00EF4827">
        <w:t>:</w:t>
      </w:r>
      <w:r w:rsidRPr="00EF4827">
        <w:tab/>
      </w:r>
      <w:r w:rsidRPr="00EF4827">
        <w:tab/>
        <w:t>numeri interi a 32-bit (positivi e negativi)</w:t>
      </w:r>
    </w:p>
    <w:p w14:paraId="2B98D828" w14:textId="77777777" w:rsidR="00E5700D" w:rsidRPr="00EF4827" w:rsidRDefault="00E5700D">
      <w:pPr>
        <w:pStyle w:val="Paragraph1"/>
        <w:numPr>
          <w:ilvl w:val="1"/>
          <w:numId w:val="11"/>
        </w:numPr>
        <w:spacing w:before="0" w:line="240" w:lineRule="atLeast"/>
        <w:jc w:val="left"/>
      </w:pPr>
      <w:r w:rsidRPr="00EF4827">
        <w:t>long:</w:t>
      </w:r>
      <w:r w:rsidRPr="00EF4827">
        <w:tab/>
      </w:r>
      <w:r w:rsidRPr="00EF4827">
        <w:tab/>
        <w:t>numeri interi a 64-bit (positivi e negativi)</w:t>
      </w:r>
    </w:p>
    <w:p w14:paraId="21A94715" w14:textId="77777777" w:rsidR="00E5700D" w:rsidRPr="00EF4827" w:rsidRDefault="00E5700D">
      <w:pPr>
        <w:pStyle w:val="Paragraph1"/>
        <w:numPr>
          <w:ilvl w:val="1"/>
          <w:numId w:val="11"/>
        </w:numPr>
        <w:spacing w:before="0" w:line="240" w:lineRule="atLeast"/>
        <w:jc w:val="left"/>
      </w:pPr>
      <w:proofErr w:type="spellStart"/>
      <w:r w:rsidRPr="00EF4827">
        <w:t>decimal</w:t>
      </w:r>
      <w:proofErr w:type="spellEnd"/>
      <w:r w:rsidRPr="00EF4827">
        <w:t>:</w:t>
      </w:r>
      <w:r w:rsidRPr="00EF4827">
        <w:tab/>
      </w:r>
      <w:r w:rsidRPr="00EF4827">
        <w:tab/>
        <w:t>numeri decimali</w:t>
      </w:r>
    </w:p>
    <w:p w14:paraId="7618AE38" w14:textId="77777777" w:rsidR="00E5700D" w:rsidRPr="00EF4827" w:rsidRDefault="00E5700D">
      <w:pPr>
        <w:pStyle w:val="Paragraph1"/>
        <w:numPr>
          <w:ilvl w:val="1"/>
          <w:numId w:val="11"/>
        </w:numPr>
        <w:spacing w:before="0" w:line="240" w:lineRule="atLeast"/>
        <w:jc w:val="left"/>
      </w:pPr>
      <w:proofErr w:type="spellStart"/>
      <w:r w:rsidRPr="00EF4827">
        <w:t>integer</w:t>
      </w:r>
      <w:proofErr w:type="spellEnd"/>
      <w:r w:rsidRPr="00EF4827">
        <w:t>:</w:t>
      </w:r>
      <w:r w:rsidRPr="00EF4827">
        <w:tab/>
      </w:r>
      <w:r w:rsidRPr="00EF4827">
        <w:tab/>
        <w:t>numeri interi semplici</w:t>
      </w:r>
    </w:p>
    <w:p w14:paraId="2BE08006" w14:textId="77777777" w:rsidR="00E5700D" w:rsidRPr="00EF4827" w:rsidRDefault="00E5700D">
      <w:pPr>
        <w:pStyle w:val="Paragraph1"/>
        <w:numPr>
          <w:ilvl w:val="1"/>
          <w:numId w:val="11"/>
        </w:numPr>
        <w:spacing w:before="0" w:line="240" w:lineRule="atLeast"/>
        <w:jc w:val="left"/>
      </w:pPr>
      <w:proofErr w:type="spellStart"/>
      <w:r w:rsidRPr="00EF4827">
        <w:t>negativeInteger</w:t>
      </w:r>
      <w:proofErr w:type="spellEnd"/>
      <w:r w:rsidRPr="00EF4827">
        <w:t>:</w:t>
      </w:r>
      <w:r w:rsidRPr="00EF4827">
        <w:tab/>
        <w:t>numeri interi negativi (-1,-2,</w:t>
      </w:r>
      <w:r w:rsidR="005C14A5" w:rsidRPr="00EF4827">
        <w:t xml:space="preserve"> </w:t>
      </w:r>
      <w:r w:rsidR="00480D59" w:rsidRPr="00EF4827">
        <w:t>etc.</w:t>
      </w:r>
      <w:r w:rsidRPr="00EF4827">
        <w:t>.)</w:t>
      </w:r>
    </w:p>
    <w:p w14:paraId="5E9C2C63" w14:textId="77777777" w:rsidR="00E5700D" w:rsidRPr="00EF4827" w:rsidRDefault="00E5700D">
      <w:pPr>
        <w:pStyle w:val="Paragraph1"/>
        <w:numPr>
          <w:ilvl w:val="1"/>
          <w:numId w:val="11"/>
        </w:numPr>
        <w:spacing w:before="0" w:line="240" w:lineRule="atLeast"/>
        <w:jc w:val="left"/>
      </w:pPr>
      <w:proofErr w:type="spellStart"/>
      <w:r w:rsidRPr="00EF4827">
        <w:t>nonNegativeInteger</w:t>
      </w:r>
      <w:proofErr w:type="spellEnd"/>
      <w:r w:rsidRPr="00EF4827">
        <w:t xml:space="preserve">:  numeri </w:t>
      </w:r>
      <w:r w:rsidR="00CC46C9" w:rsidRPr="00EF4827">
        <w:t>interi non</w:t>
      </w:r>
      <w:r w:rsidRPr="00EF4827">
        <w:t xml:space="preserve"> negativi (0,1,2</w:t>
      </w:r>
      <w:r w:rsidR="00480D59" w:rsidRPr="00EF4827">
        <w:t>, etc.</w:t>
      </w:r>
      <w:r w:rsidRPr="00EF4827">
        <w:t>)</w:t>
      </w:r>
    </w:p>
    <w:p w14:paraId="285FB360" w14:textId="77777777" w:rsidR="00E5700D" w:rsidRPr="00EF4827" w:rsidRDefault="00E5700D">
      <w:pPr>
        <w:pStyle w:val="Paragraph1"/>
        <w:numPr>
          <w:ilvl w:val="1"/>
          <w:numId w:val="11"/>
        </w:numPr>
        <w:spacing w:before="0" w:line="240" w:lineRule="atLeast"/>
        <w:jc w:val="left"/>
      </w:pPr>
      <w:proofErr w:type="spellStart"/>
      <w:r w:rsidRPr="00EF4827">
        <w:t>nonPositiveInteger</w:t>
      </w:r>
      <w:proofErr w:type="spellEnd"/>
      <w:r w:rsidRPr="00EF4827">
        <w:t>: numeri interi non positivi (0,-1,-2</w:t>
      </w:r>
      <w:r w:rsidR="00480D59" w:rsidRPr="00EF4827">
        <w:t>, etc.</w:t>
      </w:r>
      <w:r w:rsidRPr="00EF4827">
        <w:t>)</w:t>
      </w:r>
    </w:p>
    <w:p w14:paraId="7A712271" w14:textId="77777777" w:rsidR="00E5700D" w:rsidRPr="00EF4827" w:rsidRDefault="00E5700D">
      <w:pPr>
        <w:pStyle w:val="Paragraph1"/>
        <w:numPr>
          <w:ilvl w:val="1"/>
          <w:numId w:val="11"/>
        </w:numPr>
        <w:spacing w:before="0" w:line="240" w:lineRule="atLeast"/>
        <w:jc w:val="left"/>
      </w:pPr>
      <w:proofErr w:type="spellStart"/>
      <w:r w:rsidRPr="00EF4827">
        <w:t>positiveInteger</w:t>
      </w:r>
      <w:proofErr w:type="spellEnd"/>
      <w:r w:rsidRPr="00EF4827">
        <w:t>:</w:t>
      </w:r>
      <w:r w:rsidRPr="00EF4827">
        <w:tab/>
        <w:t>numeri interi positivi (1,2,3</w:t>
      </w:r>
      <w:r w:rsidR="00480D59" w:rsidRPr="00EF4827">
        <w:t>, etc.</w:t>
      </w:r>
      <w:r w:rsidRPr="00EF4827">
        <w:t>)</w:t>
      </w:r>
    </w:p>
    <w:p w14:paraId="61434E92" w14:textId="77777777" w:rsidR="00E5700D" w:rsidRPr="00EF4827" w:rsidRDefault="00E5700D">
      <w:pPr>
        <w:pStyle w:val="Paragraph1"/>
        <w:numPr>
          <w:ilvl w:val="1"/>
          <w:numId w:val="11"/>
        </w:numPr>
        <w:spacing w:before="0" w:line="240" w:lineRule="atLeast"/>
        <w:jc w:val="left"/>
      </w:pPr>
      <w:proofErr w:type="spellStart"/>
      <w:r w:rsidRPr="00EF4827">
        <w:t>unsignedByte</w:t>
      </w:r>
      <w:proofErr w:type="spellEnd"/>
      <w:r w:rsidRPr="00EF4827">
        <w:t>:</w:t>
      </w:r>
      <w:r w:rsidRPr="00EF4827">
        <w:tab/>
        <w:t>numeri interi a 8-bit senza segno</w:t>
      </w:r>
    </w:p>
    <w:p w14:paraId="6E2A2B40" w14:textId="77777777" w:rsidR="00E5700D" w:rsidRPr="00EF4827" w:rsidRDefault="00E5700D">
      <w:pPr>
        <w:pStyle w:val="Paragraph1"/>
        <w:numPr>
          <w:ilvl w:val="1"/>
          <w:numId w:val="11"/>
        </w:numPr>
        <w:spacing w:before="0" w:line="240" w:lineRule="atLeast"/>
        <w:jc w:val="left"/>
      </w:pPr>
      <w:proofErr w:type="spellStart"/>
      <w:r w:rsidRPr="00EF4827">
        <w:t>unsignedShort</w:t>
      </w:r>
      <w:proofErr w:type="spellEnd"/>
      <w:r w:rsidRPr="00EF4827">
        <w:t>:</w:t>
      </w:r>
      <w:r w:rsidRPr="00EF4827">
        <w:tab/>
        <w:t>numeri interi a 16-bit senza segno</w:t>
      </w:r>
    </w:p>
    <w:p w14:paraId="62CA2BE3" w14:textId="77777777" w:rsidR="00E5700D" w:rsidRPr="00EF4827" w:rsidRDefault="00E5700D">
      <w:pPr>
        <w:pStyle w:val="Paragraph1"/>
        <w:numPr>
          <w:ilvl w:val="1"/>
          <w:numId w:val="11"/>
        </w:numPr>
        <w:spacing w:before="0" w:line="240" w:lineRule="atLeast"/>
        <w:jc w:val="left"/>
      </w:pPr>
      <w:proofErr w:type="spellStart"/>
      <w:r w:rsidRPr="00EF4827">
        <w:t>unsignedInt</w:t>
      </w:r>
      <w:proofErr w:type="spellEnd"/>
      <w:r w:rsidRPr="00EF4827">
        <w:t>:</w:t>
      </w:r>
      <w:r w:rsidRPr="00EF4827">
        <w:tab/>
        <w:t>numeri interi a 32-bit senza segno</w:t>
      </w:r>
    </w:p>
    <w:p w14:paraId="01028434" w14:textId="77777777" w:rsidR="00E5700D" w:rsidRPr="00EF4827" w:rsidRDefault="00E5700D">
      <w:pPr>
        <w:pStyle w:val="Paragraph1"/>
        <w:numPr>
          <w:ilvl w:val="1"/>
          <w:numId w:val="11"/>
        </w:numPr>
        <w:spacing w:before="0" w:line="240" w:lineRule="atLeast"/>
        <w:jc w:val="left"/>
      </w:pPr>
      <w:proofErr w:type="spellStart"/>
      <w:r w:rsidRPr="00EF4827">
        <w:t>unsignedLong</w:t>
      </w:r>
      <w:proofErr w:type="spellEnd"/>
      <w:r w:rsidRPr="00EF4827">
        <w:t>:</w:t>
      </w:r>
      <w:r w:rsidRPr="00EF4827">
        <w:tab/>
        <w:t>numeri interi a 64-bit senza segno</w:t>
      </w:r>
    </w:p>
    <w:p w14:paraId="58965F1C" w14:textId="77777777" w:rsidR="00E5700D" w:rsidRPr="00EF4827" w:rsidRDefault="00E5700D">
      <w:pPr>
        <w:pStyle w:val="Paragraph1"/>
        <w:numPr>
          <w:ilvl w:val="0"/>
          <w:numId w:val="11"/>
        </w:numPr>
        <w:spacing w:before="0" w:line="240" w:lineRule="atLeast"/>
      </w:pPr>
      <w:r w:rsidRPr="00EF4827">
        <w:t>Valori booleani (</w:t>
      </w:r>
      <w:proofErr w:type="spellStart"/>
      <w:r w:rsidRPr="00EF4827">
        <w:t>true</w:t>
      </w:r>
      <w:proofErr w:type="spellEnd"/>
      <w:r w:rsidRPr="00EF4827">
        <w:t xml:space="preserve"> / false)</w:t>
      </w:r>
    </w:p>
    <w:p w14:paraId="1BCB9310" w14:textId="77777777" w:rsidR="00E5700D" w:rsidRPr="00EF4827" w:rsidRDefault="00E5700D">
      <w:pPr>
        <w:pStyle w:val="Paragraph1"/>
        <w:numPr>
          <w:ilvl w:val="0"/>
          <w:numId w:val="11"/>
        </w:numPr>
        <w:spacing w:before="0" w:line="240" w:lineRule="atLeast"/>
      </w:pPr>
      <w:r w:rsidRPr="00EF4827">
        <w:t>Date (nel formato “</w:t>
      </w:r>
      <w:proofErr w:type="spellStart"/>
      <w:r w:rsidRPr="00EF4827">
        <w:t>aaaa</w:t>
      </w:r>
      <w:proofErr w:type="spellEnd"/>
      <w:r w:rsidRPr="00EF4827">
        <w:t>-mm-gg”)</w:t>
      </w:r>
    </w:p>
    <w:p w14:paraId="6BD57C3D" w14:textId="77777777" w:rsidR="00E5700D" w:rsidRPr="00EF4827" w:rsidRDefault="00E5700D">
      <w:pPr>
        <w:pStyle w:val="Paragraph1"/>
        <w:numPr>
          <w:ilvl w:val="0"/>
          <w:numId w:val="11"/>
        </w:numPr>
        <w:spacing w:before="0" w:line="240" w:lineRule="atLeast"/>
      </w:pPr>
      <w:r w:rsidRPr="00EF4827">
        <w:t>Orari (nel formato “</w:t>
      </w:r>
      <w:proofErr w:type="spellStart"/>
      <w:r w:rsidRPr="00EF4827">
        <w:t>hh:mm:ss</w:t>
      </w:r>
      <w:proofErr w:type="spellEnd"/>
      <w:r w:rsidRPr="00EF4827">
        <w:t>”)</w:t>
      </w:r>
    </w:p>
    <w:p w14:paraId="780C2F89" w14:textId="77777777" w:rsidR="00E5700D" w:rsidRPr="00EF4827" w:rsidRDefault="00E5700D">
      <w:pPr>
        <w:pStyle w:val="Paragraph1"/>
        <w:spacing w:before="0" w:line="240" w:lineRule="atLeast"/>
      </w:pPr>
    </w:p>
    <w:p w14:paraId="068892E2" w14:textId="77777777" w:rsidR="00E5700D" w:rsidRPr="00EF4827" w:rsidRDefault="00E5700D">
      <w:pPr>
        <w:pStyle w:val="Paragraph1"/>
        <w:spacing w:before="0" w:line="240" w:lineRule="atLeast"/>
      </w:pPr>
      <w:r w:rsidRPr="00EF4827">
        <w:t xml:space="preserve">Valori </w:t>
      </w:r>
      <w:proofErr w:type="spellStart"/>
      <w:r w:rsidRPr="00EF4827">
        <w:t>preimpostabili</w:t>
      </w:r>
      <w:proofErr w:type="spellEnd"/>
      <w:r w:rsidRPr="00EF4827">
        <w:t>:</w:t>
      </w:r>
    </w:p>
    <w:p w14:paraId="4077A22C" w14:textId="77777777" w:rsidR="00E5700D" w:rsidRPr="00EF4827" w:rsidRDefault="00E5700D">
      <w:pPr>
        <w:pStyle w:val="Paragraph1"/>
        <w:numPr>
          <w:ilvl w:val="0"/>
          <w:numId w:val="9"/>
        </w:numPr>
        <w:spacing w:before="0" w:line="240" w:lineRule="atLeast"/>
      </w:pPr>
      <w:r w:rsidRPr="00EF4827">
        <w:t>Assegnare ad un campo un valore di default</w:t>
      </w:r>
    </w:p>
    <w:p w14:paraId="4895430E" w14:textId="77777777" w:rsidR="00E5700D" w:rsidRPr="00EF4827" w:rsidRDefault="00E5700D">
      <w:pPr>
        <w:pStyle w:val="Paragraph1"/>
        <w:numPr>
          <w:ilvl w:val="0"/>
          <w:numId w:val="9"/>
        </w:numPr>
        <w:spacing w:before="0" w:line="240" w:lineRule="atLeast"/>
      </w:pPr>
      <w:r w:rsidRPr="00EF4827">
        <w:t>Assegnare ad un campo un valore unico e statico</w:t>
      </w:r>
    </w:p>
    <w:p w14:paraId="213A5E75" w14:textId="77777777" w:rsidR="00E5700D" w:rsidRPr="00EF4827" w:rsidRDefault="00E5700D">
      <w:pPr>
        <w:pStyle w:val="Paragraph1"/>
        <w:spacing w:before="0" w:line="240" w:lineRule="atLeast"/>
      </w:pPr>
    </w:p>
    <w:p w14:paraId="57467755" w14:textId="77777777" w:rsidR="00E5700D" w:rsidRPr="00EF4827" w:rsidRDefault="00E5700D">
      <w:pPr>
        <w:pStyle w:val="Paragraph1"/>
        <w:spacing w:before="0" w:line="240" w:lineRule="atLeast"/>
      </w:pPr>
      <w:r w:rsidRPr="00EF4827">
        <w:t>Caratteristiche associabili agli attributi di un campo:</w:t>
      </w:r>
    </w:p>
    <w:p w14:paraId="455CE6FF" w14:textId="77777777" w:rsidR="00E5700D" w:rsidRPr="00EF4827" w:rsidRDefault="00E5700D">
      <w:pPr>
        <w:pStyle w:val="Paragraph1"/>
        <w:numPr>
          <w:ilvl w:val="0"/>
          <w:numId w:val="10"/>
        </w:numPr>
        <w:spacing w:before="0" w:line="240" w:lineRule="atLeast"/>
      </w:pPr>
      <w:r w:rsidRPr="00EF4827">
        <w:t xml:space="preserve">Definire che l’attributo è Opzionale </w:t>
      </w:r>
    </w:p>
    <w:p w14:paraId="1816ACCA" w14:textId="77777777" w:rsidR="00E5700D" w:rsidRPr="00EF4827" w:rsidRDefault="00E5700D">
      <w:pPr>
        <w:pStyle w:val="Paragraph1"/>
        <w:numPr>
          <w:ilvl w:val="0"/>
          <w:numId w:val="10"/>
        </w:numPr>
        <w:spacing w:before="0" w:line="240" w:lineRule="atLeast"/>
      </w:pPr>
      <w:r w:rsidRPr="00EF4827">
        <w:t>Definire che l’attributo è Obbligatorio</w:t>
      </w:r>
    </w:p>
    <w:p w14:paraId="38EF874B" w14:textId="77777777" w:rsidR="00E5700D" w:rsidRPr="00EF4827" w:rsidRDefault="00E5700D">
      <w:pPr>
        <w:pStyle w:val="Paragraph1"/>
        <w:spacing w:before="0" w:line="240" w:lineRule="atLeast"/>
      </w:pPr>
    </w:p>
    <w:p w14:paraId="58260DC7" w14:textId="77777777" w:rsidR="00E5700D" w:rsidRPr="00EF4827" w:rsidRDefault="00E5700D">
      <w:pPr>
        <w:pStyle w:val="Paragraph1"/>
        <w:spacing w:before="0" w:line="240" w:lineRule="atLeast"/>
      </w:pPr>
      <w:r w:rsidRPr="00EF4827">
        <w:t xml:space="preserve">Restrizioni associabili ad un campo di tipo </w:t>
      </w:r>
      <w:r w:rsidRPr="00EF4827">
        <w:rPr>
          <w:b/>
        </w:rPr>
        <w:t>numerico</w:t>
      </w:r>
      <w:r w:rsidRPr="00EF4827">
        <w:t>:</w:t>
      </w:r>
    </w:p>
    <w:p w14:paraId="46EB7AB6" w14:textId="77777777" w:rsidR="00E5700D" w:rsidRPr="00EF4827" w:rsidRDefault="00E5700D">
      <w:pPr>
        <w:pStyle w:val="Paragraph1"/>
        <w:numPr>
          <w:ilvl w:val="0"/>
          <w:numId w:val="8"/>
        </w:numPr>
        <w:spacing w:before="0" w:line="240" w:lineRule="atLeast"/>
      </w:pPr>
      <w:r w:rsidRPr="00EF4827">
        <w:t>Valore minimo accettabile (&gt;=0)</w:t>
      </w:r>
    </w:p>
    <w:p w14:paraId="52CF75C7" w14:textId="77777777" w:rsidR="00E5700D" w:rsidRPr="00EF4827" w:rsidRDefault="00E5700D">
      <w:pPr>
        <w:pStyle w:val="Paragraph1"/>
        <w:numPr>
          <w:ilvl w:val="0"/>
          <w:numId w:val="8"/>
        </w:numPr>
        <w:spacing w:before="0" w:line="240" w:lineRule="atLeast"/>
      </w:pPr>
      <w:r w:rsidRPr="00EF4827">
        <w:t>Valore massimo accettabile (&gt;=0)</w:t>
      </w:r>
    </w:p>
    <w:p w14:paraId="7BE62F14" w14:textId="77777777" w:rsidR="00E5700D" w:rsidRPr="00EF4827" w:rsidRDefault="00E5700D">
      <w:pPr>
        <w:pStyle w:val="Paragraph1"/>
        <w:numPr>
          <w:ilvl w:val="0"/>
          <w:numId w:val="8"/>
        </w:numPr>
        <w:spacing w:before="0" w:line="240" w:lineRule="atLeast"/>
      </w:pPr>
      <w:r w:rsidRPr="00EF4827">
        <w:lastRenderedPageBreak/>
        <w:t>Numero massimo di decimali consentiti dopo la virgola (&gt;=0)</w:t>
      </w:r>
    </w:p>
    <w:p w14:paraId="48A8FFA9" w14:textId="77777777" w:rsidR="00E5700D" w:rsidRPr="00EF4827" w:rsidRDefault="00E5700D">
      <w:pPr>
        <w:pStyle w:val="Paragraph1"/>
        <w:numPr>
          <w:ilvl w:val="0"/>
          <w:numId w:val="8"/>
        </w:numPr>
        <w:spacing w:before="0" w:line="240" w:lineRule="atLeast"/>
      </w:pPr>
      <w:r w:rsidRPr="00EF4827">
        <w:t>Definizione di una lista di valori accettati</w:t>
      </w:r>
    </w:p>
    <w:p w14:paraId="1664D7BB" w14:textId="77777777" w:rsidR="00E5700D" w:rsidRPr="00EF4827" w:rsidRDefault="00E5700D">
      <w:pPr>
        <w:pStyle w:val="Paragraph1"/>
        <w:numPr>
          <w:ilvl w:val="0"/>
          <w:numId w:val="8"/>
        </w:numPr>
        <w:spacing w:before="0" w:line="240" w:lineRule="atLeast"/>
      </w:pPr>
      <w:r w:rsidRPr="00EF4827">
        <w:t>Pattern (controlli formali sui singoli caratteri del campo)</w:t>
      </w:r>
    </w:p>
    <w:p w14:paraId="35B4D289" w14:textId="77777777" w:rsidR="00E5700D" w:rsidRPr="00EF4827" w:rsidRDefault="00E5700D">
      <w:pPr>
        <w:pStyle w:val="Paragraph1"/>
        <w:spacing w:before="0" w:line="240" w:lineRule="atLeast"/>
      </w:pPr>
    </w:p>
    <w:p w14:paraId="74FDB50C" w14:textId="77777777" w:rsidR="00E5700D" w:rsidRPr="00EF4827" w:rsidRDefault="00E5700D">
      <w:pPr>
        <w:pStyle w:val="Paragraph1"/>
        <w:spacing w:before="0" w:line="240" w:lineRule="atLeast"/>
      </w:pPr>
      <w:r w:rsidRPr="00EF4827">
        <w:t xml:space="preserve">Restrizioni associabili ad un campo di tipo </w:t>
      </w:r>
      <w:r w:rsidRPr="00EF4827">
        <w:rPr>
          <w:b/>
        </w:rPr>
        <w:t>data</w:t>
      </w:r>
      <w:r w:rsidRPr="00EF4827">
        <w:t>:</w:t>
      </w:r>
    </w:p>
    <w:p w14:paraId="4417810C" w14:textId="77777777" w:rsidR="00E5700D" w:rsidRPr="00EF4827" w:rsidRDefault="00E5700D">
      <w:pPr>
        <w:pStyle w:val="Paragraph1"/>
        <w:numPr>
          <w:ilvl w:val="0"/>
          <w:numId w:val="8"/>
        </w:numPr>
        <w:spacing w:before="0" w:line="240" w:lineRule="atLeast"/>
      </w:pPr>
      <w:r w:rsidRPr="00EF4827">
        <w:t>Valore minimo accettabile (&gt;=0)</w:t>
      </w:r>
    </w:p>
    <w:p w14:paraId="54BE9495" w14:textId="77777777" w:rsidR="00E5700D" w:rsidRPr="00EF4827" w:rsidRDefault="00E5700D">
      <w:pPr>
        <w:pStyle w:val="Paragraph1"/>
        <w:numPr>
          <w:ilvl w:val="0"/>
          <w:numId w:val="8"/>
        </w:numPr>
        <w:spacing w:before="0" w:line="240" w:lineRule="atLeast"/>
      </w:pPr>
      <w:r w:rsidRPr="00EF4827">
        <w:t>Valore massimo accettabile (&gt;=0)</w:t>
      </w:r>
    </w:p>
    <w:p w14:paraId="2E56EF32" w14:textId="77777777" w:rsidR="00E5700D" w:rsidRPr="00EF4827" w:rsidRDefault="00E5700D">
      <w:pPr>
        <w:pStyle w:val="Paragraph1"/>
        <w:numPr>
          <w:ilvl w:val="0"/>
          <w:numId w:val="8"/>
        </w:numPr>
        <w:spacing w:before="0" w:line="240" w:lineRule="atLeast"/>
      </w:pPr>
      <w:r w:rsidRPr="00EF4827">
        <w:t>Definizione di una lista di valori accettati</w:t>
      </w:r>
    </w:p>
    <w:p w14:paraId="58232D8D" w14:textId="77777777" w:rsidR="00E5700D" w:rsidRPr="00EF4827" w:rsidRDefault="00E5700D">
      <w:pPr>
        <w:pStyle w:val="Paragraph1"/>
        <w:numPr>
          <w:ilvl w:val="0"/>
          <w:numId w:val="8"/>
        </w:numPr>
        <w:spacing w:before="0" w:line="240" w:lineRule="atLeast"/>
      </w:pPr>
      <w:r w:rsidRPr="00EF4827">
        <w:t>Pattern (controlli formali sui singoli caratteri del campo)</w:t>
      </w:r>
    </w:p>
    <w:p w14:paraId="589752A3" w14:textId="77777777" w:rsidR="00E5700D" w:rsidRPr="00EF4827" w:rsidRDefault="00E5700D">
      <w:pPr>
        <w:pStyle w:val="Paragraph1"/>
        <w:spacing w:before="0" w:line="240" w:lineRule="atLeast"/>
      </w:pPr>
    </w:p>
    <w:p w14:paraId="404A1DF1" w14:textId="77777777" w:rsidR="00E5700D" w:rsidRPr="00EF4827" w:rsidRDefault="00E5700D">
      <w:pPr>
        <w:pStyle w:val="Paragraph1"/>
        <w:spacing w:before="0" w:line="240" w:lineRule="atLeast"/>
      </w:pPr>
      <w:r w:rsidRPr="00EF4827">
        <w:t xml:space="preserve">Restrizioni associabili ad un campo di tipo </w:t>
      </w:r>
      <w:r w:rsidRPr="00EF4827">
        <w:rPr>
          <w:b/>
        </w:rPr>
        <w:t>stringa</w:t>
      </w:r>
      <w:r w:rsidRPr="00EF4827">
        <w:t>:</w:t>
      </w:r>
    </w:p>
    <w:p w14:paraId="766B8183" w14:textId="77777777" w:rsidR="00E5700D" w:rsidRPr="00EF4827" w:rsidRDefault="00E5700D">
      <w:pPr>
        <w:pStyle w:val="Paragraph1"/>
        <w:numPr>
          <w:ilvl w:val="0"/>
          <w:numId w:val="3"/>
        </w:numPr>
        <w:spacing w:before="0" w:line="240" w:lineRule="atLeast"/>
      </w:pPr>
      <w:r w:rsidRPr="00EF4827">
        <w:t>Lunghezza del campo (&gt;=0)</w:t>
      </w:r>
    </w:p>
    <w:p w14:paraId="15546C10" w14:textId="77777777" w:rsidR="00E5700D" w:rsidRPr="00EF4827" w:rsidRDefault="00E5700D">
      <w:pPr>
        <w:pStyle w:val="Paragraph1"/>
        <w:numPr>
          <w:ilvl w:val="0"/>
          <w:numId w:val="3"/>
        </w:numPr>
        <w:spacing w:before="0" w:line="240" w:lineRule="atLeast"/>
      </w:pPr>
      <w:r w:rsidRPr="00EF4827">
        <w:t>Lunghezza minima del campo (&gt;=0)</w:t>
      </w:r>
    </w:p>
    <w:p w14:paraId="62C263D3" w14:textId="77777777" w:rsidR="00E5700D" w:rsidRPr="00EF4827" w:rsidRDefault="00E5700D">
      <w:pPr>
        <w:pStyle w:val="Paragraph1"/>
        <w:numPr>
          <w:ilvl w:val="0"/>
          <w:numId w:val="3"/>
        </w:numPr>
        <w:spacing w:before="0" w:line="240" w:lineRule="atLeast"/>
      </w:pPr>
      <w:r w:rsidRPr="00EF4827">
        <w:t>Lunghezza massima del campo (&gt;=0 oppure Qualunque)</w:t>
      </w:r>
    </w:p>
    <w:p w14:paraId="567C7077" w14:textId="77777777" w:rsidR="00E5700D" w:rsidRPr="00EF4827" w:rsidRDefault="00E5700D">
      <w:pPr>
        <w:pStyle w:val="Paragraph1"/>
        <w:numPr>
          <w:ilvl w:val="0"/>
          <w:numId w:val="3"/>
        </w:numPr>
        <w:spacing w:before="0" w:line="240" w:lineRule="atLeast"/>
      </w:pPr>
      <w:r w:rsidRPr="00EF4827">
        <w:t>Tipo di gestione delle spaziature: Specifica come deve essere gestita una spaziatura (tabulati, spazi, ritorni a capo)</w:t>
      </w:r>
    </w:p>
    <w:p w14:paraId="7EF364C3" w14:textId="77777777" w:rsidR="00E5700D" w:rsidRPr="00EF4827" w:rsidRDefault="00E5700D">
      <w:pPr>
        <w:pStyle w:val="Paragraph1"/>
        <w:numPr>
          <w:ilvl w:val="1"/>
          <w:numId w:val="3"/>
        </w:numPr>
        <w:spacing w:before="0" w:line="240" w:lineRule="atLeast"/>
      </w:pPr>
      <w:r w:rsidRPr="00EF4827">
        <w:t>Mantenere il tipo di spaziatura originale</w:t>
      </w:r>
    </w:p>
    <w:p w14:paraId="5A6D7D62" w14:textId="77777777" w:rsidR="00E5700D" w:rsidRPr="00EF4827" w:rsidRDefault="00E5700D">
      <w:pPr>
        <w:pStyle w:val="Paragraph1"/>
        <w:numPr>
          <w:ilvl w:val="1"/>
          <w:numId w:val="3"/>
        </w:numPr>
        <w:spacing w:before="0" w:line="240" w:lineRule="atLeast"/>
      </w:pPr>
      <w:r w:rsidRPr="00EF4827">
        <w:t>Sostituire le spaziature con un carattere Blank</w:t>
      </w:r>
    </w:p>
    <w:p w14:paraId="356FEBD9" w14:textId="77777777" w:rsidR="00E5700D" w:rsidRPr="00EF4827" w:rsidRDefault="00E5700D">
      <w:pPr>
        <w:pStyle w:val="Paragraph1"/>
        <w:numPr>
          <w:ilvl w:val="0"/>
          <w:numId w:val="8"/>
        </w:numPr>
        <w:spacing w:before="0" w:line="240" w:lineRule="atLeast"/>
      </w:pPr>
      <w:r w:rsidRPr="00EF4827">
        <w:t>Definizione di una lista di valori accettati</w:t>
      </w:r>
    </w:p>
    <w:p w14:paraId="21B7B61B" w14:textId="77777777" w:rsidR="00E5700D" w:rsidRPr="00EF4827" w:rsidRDefault="00E5700D">
      <w:pPr>
        <w:pStyle w:val="Paragraph1"/>
        <w:numPr>
          <w:ilvl w:val="0"/>
          <w:numId w:val="8"/>
        </w:numPr>
        <w:spacing w:before="0" w:line="240" w:lineRule="atLeast"/>
      </w:pPr>
      <w:r w:rsidRPr="00EF4827">
        <w:t>Pattern (controlli formali sui singoli caratteri del campo)</w:t>
      </w:r>
    </w:p>
    <w:p w14:paraId="1FD1EE38" w14:textId="77777777" w:rsidR="00E5700D" w:rsidRPr="00EF4827" w:rsidRDefault="00E5700D">
      <w:pPr>
        <w:pStyle w:val="Paragraph1"/>
        <w:numPr>
          <w:ilvl w:val="0"/>
          <w:numId w:val="3"/>
        </w:numPr>
        <w:spacing w:before="0" w:line="240" w:lineRule="atLeast"/>
      </w:pPr>
      <w:r w:rsidRPr="00EF4827">
        <w:t>Normalizzazione del valore (elimina eventuali spazi vuoti all’inizio ed alla fine del valore inserito)</w:t>
      </w:r>
    </w:p>
    <w:p w14:paraId="53ACADF6" w14:textId="77777777" w:rsidR="00E5700D" w:rsidRPr="00EF4827" w:rsidRDefault="00E5700D">
      <w:pPr>
        <w:pStyle w:val="Paragraph1"/>
        <w:spacing w:before="0" w:line="240" w:lineRule="atLeast"/>
      </w:pPr>
    </w:p>
    <w:p w14:paraId="229AAB7B" w14:textId="77777777" w:rsidR="00E5700D" w:rsidRPr="00EF4827" w:rsidRDefault="00E5700D">
      <w:pPr>
        <w:pStyle w:val="Titolo2"/>
        <w:pageBreakBefore/>
      </w:pPr>
      <w:bookmarkStart w:id="18" w:name="__RefHeading__13_299485111"/>
      <w:bookmarkStart w:id="19" w:name="_Toc64901413"/>
      <w:bookmarkEnd w:id="18"/>
      <w:r w:rsidRPr="00EF4827">
        <w:lastRenderedPageBreak/>
        <w:t>Implementazione dei controlli</w:t>
      </w:r>
      <w:bookmarkEnd w:id="19"/>
    </w:p>
    <w:p w14:paraId="22B163DA" w14:textId="77777777" w:rsidR="00E5700D" w:rsidRPr="00EF4827" w:rsidRDefault="00E5700D">
      <w:pPr>
        <w:pStyle w:val="Paragraph1"/>
        <w:spacing w:before="0" w:line="240" w:lineRule="atLeast"/>
      </w:pPr>
    </w:p>
    <w:p w14:paraId="0A5077B1" w14:textId="77777777" w:rsidR="00E5700D" w:rsidRPr="00EF4827" w:rsidRDefault="00E5700D" w:rsidP="00413C5B">
      <w:pPr>
        <w:pStyle w:val="Paragraph1"/>
        <w:spacing w:before="0" w:line="240" w:lineRule="atLeast"/>
      </w:pPr>
      <w:r w:rsidRPr="00EF4827">
        <w:t>Sfruttando le possibilità elencate precedentemente vengono pertanto proposti i seguenti tipi di presenze e di controlli formali da applicare ai campi (tag) del tracciato XML.</w:t>
      </w:r>
    </w:p>
    <w:p w14:paraId="4C0C7E71" w14:textId="77777777" w:rsidR="00E5700D" w:rsidRPr="00EF4827" w:rsidRDefault="00E5700D">
      <w:pPr>
        <w:rPr>
          <w:b/>
        </w:rPr>
      </w:pPr>
    </w:p>
    <w:tbl>
      <w:tblPr>
        <w:tblW w:w="0" w:type="auto"/>
        <w:tblInd w:w="5" w:type="dxa"/>
        <w:tblLayout w:type="fixed"/>
        <w:tblCellMar>
          <w:left w:w="0" w:type="dxa"/>
          <w:right w:w="0" w:type="dxa"/>
        </w:tblCellMar>
        <w:tblLook w:val="0000" w:firstRow="0" w:lastRow="0" w:firstColumn="0" w:lastColumn="0" w:noHBand="0" w:noVBand="0"/>
      </w:tblPr>
      <w:tblGrid>
        <w:gridCol w:w="682"/>
        <w:gridCol w:w="8803"/>
      </w:tblGrid>
      <w:tr w:rsidR="00EF4827" w:rsidRPr="00EF4827" w14:paraId="4B2065A5" w14:textId="77777777">
        <w:tc>
          <w:tcPr>
            <w:tcW w:w="682" w:type="dxa"/>
            <w:tcBorders>
              <w:top w:val="single" w:sz="4" w:space="0" w:color="000000"/>
              <w:left w:val="single" w:sz="4" w:space="0" w:color="000000"/>
              <w:bottom w:val="single" w:sz="4" w:space="0" w:color="000000"/>
            </w:tcBorders>
          </w:tcPr>
          <w:p w14:paraId="165B9749" w14:textId="77777777" w:rsidR="00E5700D" w:rsidRPr="00EF4827" w:rsidRDefault="00E5700D">
            <w:pPr>
              <w:snapToGrid w:val="0"/>
              <w:jc w:val="center"/>
              <w:rPr>
                <w:b/>
              </w:rPr>
            </w:pPr>
            <w:r w:rsidRPr="00EF4827">
              <w:rPr>
                <w:b/>
              </w:rPr>
              <w:t>OBB</w:t>
            </w:r>
          </w:p>
        </w:tc>
        <w:tc>
          <w:tcPr>
            <w:tcW w:w="8803" w:type="dxa"/>
            <w:tcBorders>
              <w:top w:val="single" w:sz="4" w:space="0" w:color="000000"/>
              <w:left w:val="single" w:sz="4" w:space="0" w:color="000000"/>
              <w:bottom w:val="single" w:sz="4" w:space="0" w:color="000000"/>
              <w:right w:val="single" w:sz="4" w:space="0" w:color="000000"/>
            </w:tcBorders>
          </w:tcPr>
          <w:p w14:paraId="52C78404" w14:textId="77777777" w:rsidR="00E5700D" w:rsidRPr="00EF4827" w:rsidRDefault="00E5700D">
            <w:pPr>
              <w:snapToGrid w:val="0"/>
            </w:pPr>
            <w:r w:rsidRPr="00EF4827">
              <w:t>Campo obbligatorio</w:t>
            </w:r>
          </w:p>
        </w:tc>
      </w:tr>
      <w:tr w:rsidR="00EF4827" w:rsidRPr="00EF4827" w14:paraId="7CC3F39A" w14:textId="77777777">
        <w:tc>
          <w:tcPr>
            <w:tcW w:w="682" w:type="dxa"/>
            <w:tcBorders>
              <w:top w:val="single" w:sz="4" w:space="0" w:color="000000"/>
              <w:left w:val="single" w:sz="4" w:space="0" w:color="000000"/>
              <w:bottom w:val="single" w:sz="4" w:space="0" w:color="000000"/>
            </w:tcBorders>
          </w:tcPr>
          <w:p w14:paraId="34E83CC4" w14:textId="77777777" w:rsidR="00E5700D" w:rsidRPr="00EF4827" w:rsidRDefault="00E5700D">
            <w:pPr>
              <w:snapToGrid w:val="0"/>
              <w:jc w:val="center"/>
              <w:rPr>
                <w:b/>
              </w:rPr>
            </w:pPr>
            <w:r w:rsidRPr="00EF4827">
              <w:rPr>
                <w:b/>
              </w:rPr>
              <w:t>LIS</w:t>
            </w:r>
          </w:p>
        </w:tc>
        <w:tc>
          <w:tcPr>
            <w:tcW w:w="8803" w:type="dxa"/>
            <w:tcBorders>
              <w:top w:val="single" w:sz="4" w:space="0" w:color="000000"/>
              <w:left w:val="single" w:sz="4" w:space="0" w:color="000000"/>
              <w:bottom w:val="single" w:sz="4" w:space="0" w:color="000000"/>
              <w:right w:val="single" w:sz="4" w:space="0" w:color="000000"/>
            </w:tcBorders>
          </w:tcPr>
          <w:p w14:paraId="4C6FEC2A" w14:textId="77777777" w:rsidR="00E5700D" w:rsidRPr="00EF4827" w:rsidRDefault="00E5700D">
            <w:pPr>
              <w:snapToGrid w:val="0"/>
            </w:pPr>
            <w:r w:rsidRPr="00EF4827">
              <w:t>Lista Valori specifica e predefinita</w:t>
            </w:r>
          </w:p>
        </w:tc>
      </w:tr>
      <w:tr w:rsidR="00EF4827" w:rsidRPr="00EF4827" w14:paraId="26E65924" w14:textId="77777777">
        <w:tc>
          <w:tcPr>
            <w:tcW w:w="682" w:type="dxa"/>
            <w:tcBorders>
              <w:top w:val="single" w:sz="4" w:space="0" w:color="000000"/>
              <w:left w:val="single" w:sz="4" w:space="0" w:color="000000"/>
              <w:bottom w:val="single" w:sz="4" w:space="0" w:color="000000"/>
            </w:tcBorders>
          </w:tcPr>
          <w:p w14:paraId="04654DD0" w14:textId="77777777" w:rsidR="00E5700D" w:rsidRPr="00EF4827" w:rsidRDefault="00E5700D">
            <w:pPr>
              <w:snapToGrid w:val="0"/>
              <w:jc w:val="center"/>
              <w:rPr>
                <w:b/>
              </w:rPr>
            </w:pPr>
            <w:r w:rsidRPr="00EF4827">
              <w:rPr>
                <w:b/>
              </w:rPr>
              <w:t>VF01</w:t>
            </w:r>
          </w:p>
        </w:tc>
        <w:tc>
          <w:tcPr>
            <w:tcW w:w="8803" w:type="dxa"/>
            <w:tcBorders>
              <w:top w:val="single" w:sz="4" w:space="0" w:color="000000"/>
              <w:left w:val="single" w:sz="4" w:space="0" w:color="000000"/>
              <w:bottom w:val="single" w:sz="4" w:space="0" w:color="000000"/>
              <w:right w:val="single" w:sz="4" w:space="0" w:color="000000"/>
            </w:tcBorders>
          </w:tcPr>
          <w:p w14:paraId="3D66E992" w14:textId="77777777" w:rsidR="00E5700D" w:rsidRPr="00EF4827" w:rsidRDefault="00E5700D">
            <w:pPr>
              <w:snapToGrid w:val="0"/>
            </w:pPr>
            <w:r w:rsidRPr="00EF4827">
              <w:t xml:space="preserve">Codice composto solo da caratteri numerici </w:t>
            </w:r>
          </w:p>
          <w:p w14:paraId="301B6B0B" w14:textId="77777777" w:rsidR="00E5700D" w:rsidRPr="00EF4827" w:rsidRDefault="00E5700D">
            <w:r w:rsidRPr="00EF4827">
              <w:t>(es: ”00000000”, “123”,”543344”,”01”)</w:t>
            </w:r>
          </w:p>
        </w:tc>
      </w:tr>
      <w:tr w:rsidR="00EF4827" w:rsidRPr="00EF4827" w14:paraId="7092C53C" w14:textId="77777777">
        <w:tc>
          <w:tcPr>
            <w:tcW w:w="682" w:type="dxa"/>
            <w:tcBorders>
              <w:top w:val="single" w:sz="4" w:space="0" w:color="000000"/>
              <w:left w:val="single" w:sz="4" w:space="0" w:color="000000"/>
              <w:bottom w:val="single" w:sz="4" w:space="0" w:color="000000"/>
            </w:tcBorders>
          </w:tcPr>
          <w:p w14:paraId="6DF6933E" w14:textId="77777777" w:rsidR="00E5700D" w:rsidRPr="00EF4827" w:rsidRDefault="00E5700D">
            <w:pPr>
              <w:snapToGrid w:val="0"/>
              <w:jc w:val="center"/>
              <w:rPr>
                <w:b/>
              </w:rPr>
            </w:pPr>
            <w:r w:rsidRPr="00EF4827">
              <w:rPr>
                <w:b/>
              </w:rPr>
              <w:t>VF02</w:t>
            </w:r>
          </w:p>
        </w:tc>
        <w:tc>
          <w:tcPr>
            <w:tcW w:w="8803" w:type="dxa"/>
            <w:tcBorders>
              <w:top w:val="single" w:sz="4" w:space="0" w:color="000000"/>
              <w:left w:val="single" w:sz="4" w:space="0" w:color="000000"/>
              <w:bottom w:val="single" w:sz="4" w:space="0" w:color="000000"/>
              <w:right w:val="single" w:sz="4" w:space="0" w:color="000000"/>
            </w:tcBorders>
          </w:tcPr>
          <w:p w14:paraId="277B9135" w14:textId="77777777" w:rsidR="00E5700D" w:rsidRPr="00EF4827" w:rsidRDefault="00E5700D">
            <w:pPr>
              <w:snapToGrid w:val="0"/>
            </w:pPr>
            <w:r w:rsidRPr="00EF4827">
              <w:t xml:space="preserve">Codice composto dal primo carattere alfabetico maiuscolo seguito da caratteri numerici </w:t>
            </w:r>
          </w:p>
          <w:p w14:paraId="4A7E7672" w14:textId="77777777" w:rsidR="00E5700D" w:rsidRPr="00EF4827" w:rsidRDefault="00E5700D">
            <w:pPr>
              <w:rPr>
                <w:lang w:val="en-GB"/>
              </w:rPr>
            </w:pPr>
            <w:r w:rsidRPr="00EF4827">
              <w:rPr>
                <w:lang w:val="en-GB"/>
              </w:rPr>
              <w:t>(es: “A210”</w:t>
            </w:r>
            <w:r w:rsidR="00CC46C9" w:rsidRPr="00EF4827">
              <w:rPr>
                <w:lang w:val="en-GB"/>
              </w:rPr>
              <w:t>,” B</w:t>
            </w:r>
            <w:r w:rsidRPr="00EF4827">
              <w:rPr>
                <w:lang w:val="en-GB"/>
              </w:rPr>
              <w:t>44532”, “S01”)</w:t>
            </w:r>
          </w:p>
        </w:tc>
      </w:tr>
      <w:tr w:rsidR="00EF4827" w:rsidRPr="002C68B3" w14:paraId="226F6D53" w14:textId="77777777">
        <w:tc>
          <w:tcPr>
            <w:tcW w:w="682" w:type="dxa"/>
            <w:tcBorders>
              <w:top w:val="single" w:sz="4" w:space="0" w:color="000000"/>
              <w:left w:val="single" w:sz="4" w:space="0" w:color="000000"/>
              <w:bottom w:val="single" w:sz="4" w:space="0" w:color="000000"/>
            </w:tcBorders>
          </w:tcPr>
          <w:p w14:paraId="49A5761F" w14:textId="77777777" w:rsidR="00E5700D" w:rsidRPr="00EF4827" w:rsidRDefault="00E5700D">
            <w:pPr>
              <w:snapToGrid w:val="0"/>
              <w:jc w:val="center"/>
              <w:rPr>
                <w:b/>
              </w:rPr>
            </w:pPr>
            <w:r w:rsidRPr="00EF4827">
              <w:rPr>
                <w:b/>
              </w:rPr>
              <w:t>VF03</w:t>
            </w:r>
          </w:p>
        </w:tc>
        <w:tc>
          <w:tcPr>
            <w:tcW w:w="8803" w:type="dxa"/>
            <w:tcBorders>
              <w:top w:val="single" w:sz="4" w:space="0" w:color="000000"/>
              <w:left w:val="single" w:sz="4" w:space="0" w:color="000000"/>
              <w:bottom w:val="single" w:sz="4" w:space="0" w:color="000000"/>
              <w:right w:val="single" w:sz="4" w:space="0" w:color="000000"/>
            </w:tcBorders>
          </w:tcPr>
          <w:p w14:paraId="6BB16FAE" w14:textId="77777777" w:rsidR="00E5700D" w:rsidRPr="00EF4827" w:rsidRDefault="00E5700D">
            <w:pPr>
              <w:snapToGrid w:val="0"/>
            </w:pPr>
            <w:r w:rsidRPr="00EF4827">
              <w:t xml:space="preserve">Codice composto da caratteri alfanumerici esclusi i caratteri speciali ovvero lettere dell’alfabeto maiuscole e/o caratteri numerici </w:t>
            </w:r>
          </w:p>
          <w:p w14:paraId="1116600C" w14:textId="77777777" w:rsidR="00E5700D" w:rsidRPr="00EF4827" w:rsidRDefault="00E5700D">
            <w:pPr>
              <w:rPr>
                <w:lang w:val="es-ES_tradnl"/>
              </w:rPr>
            </w:pPr>
            <w:r w:rsidRPr="00EF4827">
              <w:rPr>
                <w:lang w:val="es-ES_tradnl"/>
              </w:rPr>
              <w:t>(es: “CRRPLO76R02E020J”,”124EERO2000”,”A1”,”1133234”,”RRTOED”)</w:t>
            </w:r>
          </w:p>
        </w:tc>
      </w:tr>
      <w:tr w:rsidR="00EF4827" w:rsidRPr="00EF4827" w14:paraId="2BA814D4" w14:textId="77777777">
        <w:tc>
          <w:tcPr>
            <w:tcW w:w="682" w:type="dxa"/>
            <w:tcBorders>
              <w:top w:val="single" w:sz="4" w:space="0" w:color="000000"/>
              <w:left w:val="single" w:sz="4" w:space="0" w:color="000000"/>
              <w:bottom w:val="single" w:sz="4" w:space="0" w:color="000000"/>
            </w:tcBorders>
          </w:tcPr>
          <w:p w14:paraId="27C1CF23" w14:textId="77777777" w:rsidR="00E5700D" w:rsidRPr="00EF4827" w:rsidRDefault="00E5700D">
            <w:pPr>
              <w:snapToGrid w:val="0"/>
              <w:jc w:val="center"/>
              <w:rPr>
                <w:b/>
              </w:rPr>
            </w:pPr>
            <w:r w:rsidRPr="00EF4827">
              <w:rPr>
                <w:b/>
              </w:rPr>
              <w:t>VF04</w:t>
            </w:r>
          </w:p>
        </w:tc>
        <w:tc>
          <w:tcPr>
            <w:tcW w:w="8803" w:type="dxa"/>
            <w:tcBorders>
              <w:top w:val="single" w:sz="4" w:space="0" w:color="000000"/>
              <w:left w:val="single" w:sz="4" w:space="0" w:color="000000"/>
              <w:bottom w:val="single" w:sz="4" w:space="0" w:color="000000"/>
              <w:right w:val="single" w:sz="4" w:space="0" w:color="000000"/>
            </w:tcBorders>
          </w:tcPr>
          <w:p w14:paraId="51343E37" w14:textId="77777777" w:rsidR="00E5700D" w:rsidRPr="00EF4827" w:rsidRDefault="00E5700D">
            <w:pPr>
              <w:snapToGrid w:val="0"/>
            </w:pPr>
            <w:r w:rsidRPr="00EF4827">
              <w:t>Codice composto solo da caratteri alfabetici maiuscoli, [apice singolo], [spazio], [virgola], [punto], [backslash], [meno] senza cifre numeriche e/o altri caratteri speciali.</w:t>
            </w:r>
          </w:p>
          <w:p w14:paraId="5C43AF47" w14:textId="77777777" w:rsidR="00E5700D" w:rsidRPr="00EF4827" w:rsidRDefault="00E5700D">
            <w:r w:rsidRPr="00EF4827">
              <w:t>(es:</w:t>
            </w:r>
            <w:r w:rsidR="00E36F37" w:rsidRPr="00EF4827">
              <w:t xml:space="preserve"> “</w:t>
            </w:r>
            <w:r w:rsidRPr="00EF4827">
              <w:t>MARIO DE’MATTEI”, </w:t>
            </w:r>
            <w:r w:rsidR="00E36F37" w:rsidRPr="00EF4827">
              <w:t>“</w:t>
            </w:r>
            <w:r w:rsidRPr="00EF4827">
              <w:t xml:space="preserve">ROSSI\GIAN,MARIO.”, </w:t>
            </w:r>
            <w:r w:rsidR="00E36F37" w:rsidRPr="00EF4827">
              <w:t>“</w:t>
            </w:r>
            <w:r w:rsidRPr="00EF4827">
              <w:t>IMPIEGATO”,</w:t>
            </w:r>
            <w:r w:rsidR="00E36F37" w:rsidRPr="00EF4827">
              <w:t xml:space="preserve"> “</w:t>
            </w:r>
            <w:r w:rsidRPr="00EF4827">
              <w:t>NON-PRESENTE”)</w:t>
            </w:r>
          </w:p>
        </w:tc>
      </w:tr>
      <w:tr w:rsidR="00EF4827" w:rsidRPr="00EF4827" w14:paraId="03ABAA20" w14:textId="77777777">
        <w:tc>
          <w:tcPr>
            <w:tcW w:w="682" w:type="dxa"/>
            <w:tcBorders>
              <w:top w:val="single" w:sz="4" w:space="0" w:color="000000"/>
              <w:left w:val="single" w:sz="4" w:space="0" w:color="000000"/>
              <w:bottom w:val="single" w:sz="4" w:space="0" w:color="000000"/>
            </w:tcBorders>
          </w:tcPr>
          <w:p w14:paraId="6A33E147" w14:textId="77777777" w:rsidR="00E5700D" w:rsidRPr="00EF4827" w:rsidRDefault="00E5700D">
            <w:pPr>
              <w:snapToGrid w:val="0"/>
              <w:jc w:val="center"/>
              <w:rPr>
                <w:b/>
              </w:rPr>
            </w:pPr>
            <w:r w:rsidRPr="00EF4827">
              <w:rPr>
                <w:b/>
              </w:rPr>
              <w:t>VF10</w:t>
            </w:r>
          </w:p>
        </w:tc>
        <w:tc>
          <w:tcPr>
            <w:tcW w:w="8803" w:type="dxa"/>
            <w:tcBorders>
              <w:top w:val="single" w:sz="4" w:space="0" w:color="000000"/>
              <w:left w:val="single" w:sz="4" w:space="0" w:color="000000"/>
              <w:bottom w:val="single" w:sz="4" w:space="0" w:color="000000"/>
              <w:right w:val="single" w:sz="4" w:space="0" w:color="000000"/>
            </w:tcBorders>
          </w:tcPr>
          <w:p w14:paraId="63565FF2" w14:textId="77777777" w:rsidR="00E5700D" w:rsidRPr="00EF4827" w:rsidRDefault="00E5700D">
            <w:pPr>
              <w:snapToGrid w:val="0"/>
            </w:pPr>
            <w:r w:rsidRPr="00EF4827">
              <w:t>Campo “Data” nel seguente formato “GGMMAAAA”</w:t>
            </w:r>
          </w:p>
        </w:tc>
      </w:tr>
      <w:tr w:rsidR="00EF4827" w:rsidRPr="00EF4827" w14:paraId="257450DE" w14:textId="77777777">
        <w:tc>
          <w:tcPr>
            <w:tcW w:w="682" w:type="dxa"/>
            <w:tcBorders>
              <w:top w:val="single" w:sz="4" w:space="0" w:color="000000"/>
              <w:left w:val="single" w:sz="4" w:space="0" w:color="000000"/>
              <w:bottom w:val="single" w:sz="4" w:space="0" w:color="000000"/>
            </w:tcBorders>
          </w:tcPr>
          <w:p w14:paraId="6BAA2D9E" w14:textId="77777777" w:rsidR="00E5700D" w:rsidRPr="00EF4827" w:rsidRDefault="00E5700D">
            <w:pPr>
              <w:snapToGrid w:val="0"/>
              <w:jc w:val="center"/>
              <w:rPr>
                <w:b/>
              </w:rPr>
            </w:pPr>
            <w:r w:rsidRPr="00EF4827">
              <w:rPr>
                <w:b/>
              </w:rPr>
              <w:t>VFP</w:t>
            </w:r>
          </w:p>
        </w:tc>
        <w:tc>
          <w:tcPr>
            <w:tcW w:w="8803" w:type="dxa"/>
            <w:tcBorders>
              <w:top w:val="single" w:sz="4" w:space="0" w:color="000000"/>
              <w:left w:val="single" w:sz="4" w:space="0" w:color="000000"/>
              <w:bottom w:val="single" w:sz="4" w:space="0" w:color="000000"/>
              <w:right w:val="single" w:sz="4" w:space="0" w:color="000000"/>
            </w:tcBorders>
          </w:tcPr>
          <w:p w14:paraId="7AA4F5BD" w14:textId="77777777" w:rsidR="00E5700D" w:rsidRPr="00EF4827" w:rsidRDefault="00E5700D">
            <w:pPr>
              <w:snapToGrid w:val="0"/>
            </w:pPr>
            <w:r w:rsidRPr="00EF4827">
              <w:t>Verifica formale Personalizzata</w:t>
            </w:r>
          </w:p>
        </w:tc>
      </w:tr>
      <w:tr w:rsidR="00E5700D" w:rsidRPr="00EF4827" w14:paraId="587868D8" w14:textId="77777777">
        <w:tc>
          <w:tcPr>
            <w:tcW w:w="682" w:type="dxa"/>
            <w:tcBorders>
              <w:top w:val="single" w:sz="4" w:space="0" w:color="000000"/>
              <w:left w:val="single" w:sz="4" w:space="0" w:color="000000"/>
              <w:bottom w:val="single" w:sz="4" w:space="0" w:color="000000"/>
            </w:tcBorders>
          </w:tcPr>
          <w:p w14:paraId="7A4F1C34" w14:textId="77777777" w:rsidR="00E5700D" w:rsidRPr="00EF4827" w:rsidRDefault="00E5700D">
            <w:pPr>
              <w:snapToGrid w:val="0"/>
              <w:jc w:val="center"/>
              <w:rPr>
                <w:b/>
              </w:rPr>
            </w:pPr>
            <w:r w:rsidRPr="00EF4827">
              <w:rPr>
                <w:b/>
              </w:rPr>
              <w:t>NUM</w:t>
            </w:r>
          </w:p>
        </w:tc>
        <w:tc>
          <w:tcPr>
            <w:tcW w:w="8803" w:type="dxa"/>
            <w:tcBorders>
              <w:top w:val="single" w:sz="4" w:space="0" w:color="000000"/>
              <w:left w:val="single" w:sz="4" w:space="0" w:color="000000"/>
              <w:bottom w:val="single" w:sz="4" w:space="0" w:color="000000"/>
              <w:right w:val="single" w:sz="4" w:space="0" w:color="000000"/>
            </w:tcBorders>
          </w:tcPr>
          <w:p w14:paraId="47F9E2A3" w14:textId="77777777" w:rsidR="00E5700D" w:rsidRPr="00EF4827" w:rsidRDefault="00E5700D">
            <w:pPr>
              <w:snapToGrid w:val="0"/>
            </w:pPr>
            <w:r w:rsidRPr="00EF4827">
              <w:t>Campo numerico intero, ovvero senza decimal</w:t>
            </w:r>
            <w:r w:rsidR="00E36F37" w:rsidRPr="00EF4827">
              <w:t>i</w:t>
            </w:r>
            <w:r w:rsidRPr="00EF4827">
              <w:br/>
              <w:t>(es: 0, 123, 543344, 1)</w:t>
            </w:r>
          </w:p>
        </w:tc>
      </w:tr>
    </w:tbl>
    <w:p w14:paraId="1E5B1A4F" w14:textId="77777777" w:rsidR="00E5700D" w:rsidRPr="00EF4827" w:rsidRDefault="00E5700D"/>
    <w:p w14:paraId="280D1B7F" w14:textId="77777777" w:rsidR="00E5700D" w:rsidRPr="00EF4827" w:rsidRDefault="00E5700D">
      <w:pPr>
        <w:pStyle w:val="Titolo3"/>
      </w:pPr>
      <w:bookmarkStart w:id="20" w:name="__RefHeading__15_299485111"/>
      <w:bookmarkStart w:id="21" w:name="_Toc64901414"/>
      <w:bookmarkEnd w:id="20"/>
      <w:r w:rsidRPr="00EF4827">
        <w:t>Controllo OBB</w:t>
      </w:r>
      <w:bookmarkEnd w:id="21"/>
    </w:p>
    <w:p w14:paraId="19E4A5F7" w14:textId="77777777" w:rsidR="00E5700D" w:rsidRPr="00EF4827" w:rsidRDefault="00E5700D">
      <w:pPr>
        <w:pStyle w:val="Paragraph1"/>
        <w:spacing w:before="0" w:line="240" w:lineRule="atLeast"/>
      </w:pPr>
      <w:r w:rsidRPr="00EF4827">
        <w:t>La verifica che un campo sia obbligatorio avviene attraverso l’applicazione di costrutti diversi a seconda della tipologia di dati associati a tale campo, nel particolare sono stati adottate le seguenti modalità:</w:t>
      </w:r>
    </w:p>
    <w:p w14:paraId="73BFAB80" w14:textId="77777777" w:rsidR="00E5700D" w:rsidRPr="00EF4827" w:rsidRDefault="00E5700D">
      <w:pPr>
        <w:pStyle w:val="Paragraph1"/>
        <w:spacing w:before="0" w:line="240" w:lineRule="atLeast"/>
      </w:pPr>
    </w:p>
    <w:p w14:paraId="1B23453D" w14:textId="77777777" w:rsidR="00E5700D" w:rsidRPr="00EF4827" w:rsidRDefault="00E5700D">
      <w:pPr>
        <w:numPr>
          <w:ilvl w:val="0"/>
          <w:numId w:val="7"/>
        </w:numPr>
      </w:pPr>
      <w:r w:rsidRPr="00EF4827">
        <w:rPr>
          <w:b/>
        </w:rPr>
        <w:t>Validazione LISTE VALORI (LIS)</w:t>
      </w:r>
      <w:r w:rsidRPr="00EF4827">
        <w:t>: definendo un elemento vuoto come primo valore della lista tramite il costrutto: &lt;</w:t>
      </w:r>
      <w:proofErr w:type="spellStart"/>
      <w:r w:rsidRPr="00EF4827">
        <w:t>xs:enumeration</w:t>
      </w:r>
      <w:proofErr w:type="spellEnd"/>
      <w:r w:rsidRPr="00EF4827">
        <w:t xml:space="preserve"> </w:t>
      </w:r>
      <w:proofErr w:type="spellStart"/>
      <w:r w:rsidRPr="00EF4827">
        <w:t>value</w:t>
      </w:r>
      <w:proofErr w:type="spellEnd"/>
      <w:r w:rsidRPr="00EF4827">
        <w:t>=""/&gt;  il campo sarà automaticamente facoltativo, in ogni altro caso il campo sarà obbligatorio.</w:t>
      </w:r>
    </w:p>
    <w:p w14:paraId="3323F2D4" w14:textId="77777777" w:rsidR="00E5700D" w:rsidRPr="00EF4827" w:rsidRDefault="00E5700D"/>
    <w:p w14:paraId="0527754D" w14:textId="77777777" w:rsidR="00E5700D" w:rsidRPr="00EF4827" w:rsidRDefault="00E5700D">
      <w:pPr>
        <w:numPr>
          <w:ilvl w:val="0"/>
          <w:numId w:val="7"/>
        </w:numPr>
      </w:pPr>
      <w:r w:rsidRPr="00EF4827">
        <w:rPr>
          <w:b/>
        </w:rPr>
        <w:t>Validazione PATTERN (Verifica Formale)</w:t>
      </w:r>
      <w:r w:rsidRPr="00EF4827">
        <w:t>: implementando il carattere speciale “?” al fondo dell’algoritmo tramite il costrutto: &lt;</w:t>
      </w:r>
      <w:proofErr w:type="spellStart"/>
      <w:r w:rsidRPr="00EF4827">
        <w:t>xs:pattern</w:t>
      </w:r>
      <w:proofErr w:type="spellEnd"/>
      <w:r w:rsidRPr="00EF4827">
        <w:t xml:space="preserve"> </w:t>
      </w:r>
      <w:proofErr w:type="spellStart"/>
      <w:r w:rsidRPr="00EF4827">
        <w:t>value</w:t>
      </w:r>
      <w:proofErr w:type="spellEnd"/>
      <w:r w:rsidRPr="00EF4827">
        <w:t>="(A)?"/&gt; il campo sarà automaticamente facoltativo, in ogni altro caso il campo sarà obbligatorio.</w:t>
      </w:r>
    </w:p>
    <w:p w14:paraId="55CBCCFC" w14:textId="77777777" w:rsidR="00E5700D" w:rsidRPr="00EF4827" w:rsidRDefault="00E5700D"/>
    <w:p w14:paraId="0683BA5D" w14:textId="77777777" w:rsidR="00E5700D" w:rsidRPr="00EF4827" w:rsidRDefault="00E5700D">
      <w:pPr>
        <w:pStyle w:val="Titolo3"/>
      </w:pPr>
      <w:bookmarkStart w:id="22" w:name="__RefHeading__17_299485111"/>
      <w:bookmarkStart w:id="23" w:name="_Toc64901415"/>
      <w:bookmarkEnd w:id="22"/>
      <w:r w:rsidRPr="00EF4827">
        <w:t>Controllo LIS</w:t>
      </w:r>
      <w:bookmarkEnd w:id="23"/>
    </w:p>
    <w:p w14:paraId="06913AF6" w14:textId="77777777" w:rsidR="00E5700D" w:rsidRPr="00EF4827" w:rsidRDefault="00E5700D"/>
    <w:p w14:paraId="0C8F9330" w14:textId="77777777" w:rsidR="00E5700D" w:rsidRPr="00EF4827" w:rsidRDefault="00E5700D">
      <w:r w:rsidRPr="00EF4827">
        <w:t>LIS = Lista Valori specifica e predefinita</w:t>
      </w:r>
    </w:p>
    <w:p w14:paraId="7B0E452B" w14:textId="77777777" w:rsidR="00E5700D" w:rsidRPr="00EF4827" w:rsidRDefault="00E5700D">
      <w:pPr>
        <w:jc w:val="both"/>
      </w:pPr>
    </w:p>
    <w:p w14:paraId="6D806D51" w14:textId="77777777" w:rsidR="00E5700D" w:rsidRPr="00EF4827" w:rsidRDefault="00E5700D">
      <w:pPr>
        <w:jc w:val="both"/>
      </w:pPr>
      <w:r w:rsidRPr="00EF4827">
        <w:t xml:space="preserve">Viene implementato mediante l’enumerazione dei codici, estratti dalle tabelle e/o basi dati di riferimento tramite i costrutti </w:t>
      </w:r>
      <w:proofErr w:type="spellStart"/>
      <w:r w:rsidRPr="00EF4827">
        <w:t>xs:restriction</w:t>
      </w:r>
      <w:proofErr w:type="spellEnd"/>
      <w:r w:rsidRPr="00EF4827">
        <w:t xml:space="preserve"> base="</w:t>
      </w:r>
      <w:proofErr w:type="spellStart"/>
      <w:r w:rsidRPr="00EF4827">
        <w:t>xs:string</w:t>
      </w:r>
      <w:proofErr w:type="spellEnd"/>
      <w:r w:rsidRPr="00EF4827">
        <w:t xml:space="preserve">”; </w:t>
      </w:r>
      <w:proofErr w:type="spellStart"/>
      <w:r w:rsidRPr="00EF4827">
        <w:t>xs:length</w:t>
      </w:r>
      <w:proofErr w:type="spellEnd"/>
      <w:r w:rsidRPr="00EF4827">
        <w:t xml:space="preserve"> </w:t>
      </w:r>
      <w:proofErr w:type="spellStart"/>
      <w:r w:rsidRPr="00EF4827">
        <w:t>value</w:t>
      </w:r>
      <w:proofErr w:type="spellEnd"/>
      <w:r w:rsidRPr="00EF4827">
        <w:t xml:space="preserve">; </w:t>
      </w:r>
      <w:proofErr w:type="spellStart"/>
      <w:r w:rsidRPr="00EF4827">
        <w:t>xs:enumeration</w:t>
      </w:r>
      <w:proofErr w:type="spellEnd"/>
      <w:r w:rsidRPr="00EF4827">
        <w:t xml:space="preserve"> </w:t>
      </w:r>
      <w:proofErr w:type="spellStart"/>
      <w:r w:rsidRPr="00EF4827">
        <w:t>value</w:t>
      </w:r>
      <w:proofErr w:type="spellEnd"/>
      <w:r w:rsidRPr="00EF4827">
        <w:t xml:space="preserve"> ovvero definendo un tipo stringa, con una lunghezza fissa e predefinita secondo il tag e successivamente enumerando i valori ammessi per il tag.</w:t>
      </w:r>
    </w:p>
    <w:p w14:paraId="72EEAF70" w14:textId="77777777" w:rsidR="00E5700D" w:rsidRPr="00EF4827" w:rsidRDefault="00E5700D"/>
    <w:p w14:paraId="49CD54FF" w14:textId="77777777" w:rsidR="00E5700D" w:rsidRPr="00EF4827" w:rsidRDefault="00E5700D">
      <w:r w:rsidRPr="00EF4827">
        <w:t>Esempio costrutto di enumerazione:</w:t>
      </w:r>
    </w:p>
    <w:p w14:paraId="65429779" w14:textId="77777777" w:rsidR="00E5700D" w:rsidRPr="00002B3A" w:rsidRDefault="00E5700D">
      <w:pPr>
        <w:rPr>
          <w:rStyle w:val="t1"/>
          <w:color w:val="auto"/>
        </w:rPr>
      </w:pPr>
      <w:r w:rsidRPr="00002B3A">
        <w:rPr>
          <w:rStyle w:val="t1"/>
          <w:color w:val="auto"/>
        </w:rPr>
        <w:t>&lt;</w:t>
      </w:r>
      <w:proofErr w:type="spellStart"/>
      <w:r w:rsidRPr="00002B3A">
        <w:rPr>
          <w:rStyle w:val="t1"/>
          <w:color w:val="auto"/>
        </w:rPr>
        <w:t>xs:element</w:t>
      </w:r>
      <w:proofErr w:type="spellEnd"/>
      <w:r w:rsidRPr="00002B3A">
        <w:rPr>
          <w:rStyle w:val="t1"/>
          <w:color w:val="auto"/>
        </w:rPr>
        <w:t xml:space="preserve"> name="</w:t>
      </w:r>
      <w:proofErr w:type="spellStart"/>
      <w:r w:rsidRPr="00002B3A">
        <w:rPr>
          <w:rStyle w:val="t1"/>
          <w:color w:val="auto"/>
        </w:rPr>
        <w:t>aslTerritoriale</w:t>
      </w:r>
      <w:proofErr w:type="spellEnd"/>
      <w:r w:rsidRPr="00002B3A">
        <w:rPr>
          <w:rStyle w:val="t1"/>
          <w:color w:val="auto"/>
        </w:rPr>
        <w:t>"&gt;</w:t>
      </w:r>
    </w:p>
    <w:p w14:paraId="46B9D8D2" w14:textId="77777777" w:rsidR="00E5700D" w:rsidRPr="00EF4827" w:rsidRDefault="00E5700D">
      <w:pPr>
        <w:rPr>
          <w:rStyle w:val="t1"/>
          <w:color w:val="auto"/>
          <w:lang w:val="en-GB"/>
        </w:rPr>
      </w:pPr>
      <w:r w:rsidRPr="00002B3A">
        <w:rPr>
          <w:rStyle w:val="t1"/>
          <w:color w:val="auto"/>
        </w:rPr>
        <w:t xml:space="preserve">    </w:t>
      </w:r>
      <w:r w:rsidRPr="00EF4827">
        <w:rPr>
          <w:rStyle w:val="t1"/>
          <w:color w:val="auto"/>
          <w:lang w:val="en-GB"/>
        </w:rPr>
        <w:t>&lt;</w:t>
      </w:r>
      <w:proofErr w:type="spellStart"/>
      <w:r w:rsidRPr="00EF4827">
        <w:rPr>
          <w:rStyle w:val="t1"/>
          <w:color w:val="auto"/>
          <w:lang w:val="en-GB"/>
        </w:rPr>
        <w:t>xs:simpleType</w:t>
      </w:r>
      <w:proofErr w:type="spellEnd"/>
      <w:r w:rsidRPr="00EF4827">
        <w:rPr>
          <w:rStyle w:val="t1"/>
          <w:color w:val="auto"/>
          <w:lang w:val="en-GB"/>
        </w:rPr>
        <w:t>&gt;</w:t>
      </w:r>
    </w:p>
    <w:p w14:paraId="62BFBE4A" w14:textId="77777777" w:rsidR="00E5700D" w:rsidRPr="00EF4827" w:rsidRDefault="00E5700D">
      <w:pPr>
        <w:rPr>
          <w:rStyle w:val="t1"/>
          <w:color w:val="auto"/>
          <w:lang w:val="en-GB"/>
        </w:rPr>
      </w:pPr>
      <w:r w:rsidRPr="00EF4827">
        <w:rPr>
          <w:rStyle w:val="t1"/>
          <w:color w:val="auto"/>
          <w:lang w:val="en-GB"/>
        </w:rPr>
        <w:t xml:space="preserve">      &lt;</w:t>
      </w:r>
      <w:proofErr w:type="spellStart"/>
      <w:r w:rsidRPr="00EF4827">
        <w:rPr>
          <w:rStyle w:val="t1"/>
          <w:color w:val="auto"/>
          <w:lang w:val="en-GB"/>
        </w:rPr>
        <w:t>xs:restriction</w:t>
      </w:r>
      <w:proofErr w:type="spellEnd"/>
      <w:r w:rsidRPr="00EF4827">
        <w:rPr>
          <w:rStyle w:val="t1"/>
          <w:color w:val="auto"/>
          <w:lang w:val="en-GB"/>
        </w:rPr>
        <w:t xml:space="preserve"> base="</w:t>
      </w:r>
      <w:proofErr w:type="spellStart"/>
      <w:r w:rsidRPr="00EF4827">
        <w:rPr>
          <w:rStyle w:val="t1"/>
          <w:color w:val="auto"/>
          <w:lang w:val="en-GB"/>
        </w:rPr>
        <w:t>xs:string</w:t>
      </w:r>
      <w:proofErr w:type="spellEnd"/>
      <w:r w:rsidRPr="00EF4827">
        <w:rPr>
          <w:rStyle w:val="t1"/>
          <w:color w:val="auto"/>
          <w:lang w:val="en-GB"/>
        </w:rPr>
        <w:t>"&gt;</w:t>
      </w:r>
    </w:p>
    <w:p w14:paraId="70F3FA17" w14:textId="77777777" w:rsidR="00E5700D" w:rsidRPr="00EF4827" w:rsidRDefault="00E5700D">
      <w:pPr>
        <w:rPr>
          <w:rStyle w:val="t1"/>
          <w:color w:val="auto"/>
          <w:lang w:val="en-GB"/>
        </w:rPr>
      </w:pPr>
      <w:r w:rsidRPr="00EF4827">
        <w:rPr>
          <w:rStyle w:val="t1"/>
          <w:color w:val="auto"/>
          <w:lang w:val="en-GB"/>
        </w:rPr>
        <w:t xml:space="preserve">        &lt;</w:t>
      </w:r>
      <w:proofErr w:type="spellStart"/>
      <w:r w:rsidRPr="00EF4827">
        <w:rPr>
          <w:rStyle w:val="t1"/>
          <w:color w:val="auto"/>
          <w:lang w:val="en-GB"/>
        </w:rPr>
        <w:t>xs:length</w:t>
      </w:r>
      <w:proofErr w:type="spellEnd"/>
      <w:r w:rsidRPr="00EF4827">
        <w:rPr>
          <w:rStyle w:val="t1"/>
          <w:color w:val="auto"/>
          <w:lang w:val="en-GB"/>
        </w:rPr>
        <w:t xml:space="preserve"> value="3"/&gt;</w:t>
      </w:r>
    </w:p>
    <w:p w14:paraId="5ACE430F" w14:textId="77777777" w:rsidR="00E5700D" w:rsidRPr="00EF4827" w:rsidRDefault="00E5700D">
      <w:pPr>
        <w:rPr>
          <w:rStyle w:val="t1"/>
          <w:color w:val="auto"/>
          <w:lang w:val="en-GB"/>
        </w:rPr>
      </w:pPr>
      <w:r w:rsidRPr="00EF4827">
        <w:rPr>
          <w:rStyle w:val="t1"/>
          <w:color w:val="auto"/>
          <w:lang w:val="en-GB"/>
        </w:rPr>
        <w:lastRenderedPageBreak/>
        <w:t xml:space="preserve">        &lt;</w:t>
      </w:r>
      <w:proofErr w:type="spellStart"/>
      <w:r w:rsidRPr="00EF4827">
        <w:rPr>
          <w:rStyle w:val="t1"/>
          <w:color w:val="auto"/>
          <w:lang w:val="en-GB"/>
        </w:rPr>
        <w:t>xs:enumeration</w:t>
      </w:r>
      <w:proofErr w:type="spellEnd"/>
      <w:r w:rsidRPr="00EF4827">
        <w:rPr>
          <w:rStyle w:val="t1"/>
          <w:color w:val="auto"/>
          <w:lang w:val="en-GB"/>
        </w:rPr>
        <w:t xml:space="preserve"> value="201"/&gt;</w:t>
      </w:r>
    </w:p>
    <w:p w14:paraId="35EF7649" w14:textId="77777777" w:rsidR="00E5700D" w:rsidRPr="00EF4827" w:rsidRDefault="00E5700D">
      <w:pPr>
        <w:rPr>
          <w:rStyle w:val="t1"/>
          <w:color w:val="auto"/>
          <w:lang w:val="en-GB"/>
        </w:rPr>
      </w:pPr>
      <w:r w:rsidRPr="00EF4827">
        <w:rPr>
          <w:rStyle w:val="t1"/>
          <w:color w:val="auto"/>
          <w:lang w:val="en-GB"/>
        </w:rPr>
        <w:t xml:space="preserve">        &lt;</w:t>
      </w:r>
      <w:proofErr w:type="spellStart"/>
      <w:r w:rsidRPr="00EF4827">
        <w:rPr>
          <w:rStyle w:val="t1"/>
          <w:color w:val="auto"/>
          <w:lang w:val="en-GB"/>
        </w:rPr>
        <w:t>xs:enumeration</w:t>
      </w:r>
      <w:proofErr w:type="spellEnd"/>
      <w:r w:rsidRPr="00EF4827">
        <w:rPr>
          <w:rStyle w:val="t1"/>
          <w:color w:val="auto"/>
          <w:lang w:val="en-GB"/>
        </w:rPr>
        <w:t xml:space="preserve"> value="202"/&gt;</w:t>
      </w:r>
    </w:p>
    <w:p w14:paraId="3E998E36" w14:textId="77777777" w:rsidR="00E5700D" w:rsidRPr="00EF4827" w:rsidRDefault="00E5700D">
      <w:pPr>
        <w:rPr>
          <w:rStyle w:val="t1"/>
          <w:color w:val="auto"/>
        </w:rPr>
      </w:pPr>
      <w:r w:rsidRPr="00EF4827">
        <w:rPr>
          <w:rStyle w:val="t1"/>
          <w:color w:val="auto"/>
          <w:lang w:val="en-GB"/>
        </w:rPr>
        <w:t xml:space="preserve">         </w:t>
      </w:r>
      <w:r w:rsidRPr="00EF4827">
        <w:rPr>
          <w:rStyle w:val="t1"/>
          <w:color w:val="auto"/>
        </w:rPr>
        <w:t>..</w:t>
      </w:r>
    </w:p>
    <w:p w14:paraId="23F1703B" w14:textId="77777777" w:rsidR="00E5700D" w:rsidRPr="00EF4827" w:rsidRDefault="00E5700D">
      <w:pPr>
        <w:rPr>
          <w:rStyle w:val="t1"/>
          <w:color w:val="auto"/>
        </w:rPr>
      </w:pPr>
      <w:r w:rsidRPr="00EF4827">
        <w:rPr>
          <w:rStyle w:val="t1"/>
          <w:color w:val="auto"/>
        </w:rPr>
        <w:t xml:space="preserve">         ..</w:t>
      </w:r>
    </w:p>
    <w:p w14:paraId="006B4D45" w14:textId="77777777" w:rsidR="00E5700D" w:rsidRPr="00EF4827" w:rsidRDefault="00E5700D"/>
    <w:p w14:paraId="2F800EA2" w14:textId="77777777" w:rsidR="00E5700D" w:rsidRPr="00EF4827" w:rsidRDefault="00E5700D">
      <w:pPr>
        <w:pStyle w:val="Titolo3"/>
        <w:ind w:left="720" w:hanging="720"/>
      </w:pPr>
      <w:bookmarkStart w:id="24" w:name="__RefHeading__19_299485111"/>
      <w:bookmarkStart w:id="25" w:name="_Toc64901416"/>
      <w:bookmarkEnd w:id="24"/>
      <w:r w:rsidRPr="00EF4827">
        <w:t>Verifica formale VF01</w:t>
      </w:r>
      <w:bookmarkEnd w:id="25"/>
    </w:p>
    <w:p w14:paraId="5EBE2A07" w14:textId="77777777" w:rsidR="00E5700D" w:rsidRPr="00EF4827" w:rsidRDefault="00E5700D"/>
    <w:p w14:paraId="405F3755" w14:textId="77777777" w:rsidR="00E5700D" w:rsidRPr="00EF4827" w:rsidRDefault="00E5700D">
      <w:pPr>
        <w:jc w:val="both"/>
      </w:pPr>
      <w:r w:rsidRPr="00EF4827">
        <w:t>VF01 = Codice composto solo da caratteri numerici</w:t>
      </w:r>
    </w:p>
    <w:p w14:paraId="1FDA7F83" w14:textId="77777777" w:rsidR="00E5700D" w:rsidRPr="00EF4827" w:rsidRDefault="00E5700D">
      <w:pPr>
        <w:jc w:val="both"/>
      </w:pPr>
    </w:p>
    <w:p w14:paraId="1C5A90F2" w14:textId="77777777" w:rsidR="00E5700D" w:rsidRPr="00EF4827" w:rsidRDefault="00E5700D">
      <w:pPr>
        <w:jc w:val="both"/>
      </w:pPr>
      <w:r w:rsidRPr="00EF4827">
        <w:t xml:space="preserve">Viene implementato tramite il costrutto </w:t>
      </w:r>
      <w:proofErr w:type="spellStart"/>
      <w:r w:rsidRPr="00EF4827">
        <w:rPr>
          <w:rStyle w:val="t1"/>
          <w:color w:val="auto"/>
        </w:rPr>
        <w:t>xs:pattern</w:t>
      </w:r>
      <w:proofErr w:type="spellEnd"/>
      <w:r w:rsidRPr="00EF4827">
        <w:t xml:space="preserve"> </w:t>
      </w:r>
      <w:proofErr w:type="spellStart"/>
      <w:r w:rsidRPr="00EF4827">
        <w:rPr>
          <w:rStyle w:val="t1"/>
          <w:color w:val="auto"/>
        </w:rPr>
        <w:t>value</w:t>
      </w:r>
      <w:proofErr w:type="spellEnd"/>
      <w:r w:rsidRPr="00EF4827">
        <w:t xml:space="preserve"> reiterato sul numero di caratteri presenti nel tag del campo; i valori ammessi sono esclusivamente di tipo numerico:  </w:t>
      </w:r>
    </w:p>
    <w:p w14:paraId="59774AE9" w14:textId="77777777" w:rsidR="00E5700D" w:rsidRPr="00EF4827" w:rsidRDefault="00E5700D"/>
    <w:p w14:paraId="5081B2EC" w14:textId="77777777" w:rsidR="00E5700D" w:rsidRPr="00EF4827" w:rsidRDefault="00E5700D">
      <w:r w:rsidRPr="00EF4827">
        <w:t>Esempio costrutto VF01:</w:t>
      </w:r>
    </w:p>
    <w:p w14:paraId="1AB9DF41" w14:textId="77777777" w:rsidR="00E5700D" w:rsidRPr="00EF4827" w:rsidRDefault="00E5700D">
      <w:pPr>
        <w:rPr>
          <w:rStyle w:val="m1"/>
          <w:color w:val="auto"/>
        </w:rPr>
      </w:pPr>
      <w:r w:rsidRPr="00EF4827">
        <w:rPr>
          <w:rStyle w:val="m1"/>
          <w:color w:val="auto"/>
        </w:rPr>
        <w:t>&lt;</w:t>
      </w:r>
      <w:proofErr w:type="spellStart"/>
      <w:r w:rsidRPr="00EF4827">
        <w:rPr>
          <w:rStyle w:val="t1"/>
          <w:color w:val="auto"/>
        </w:rPr>
        <w:t>xs:pattern</w:t>
      </w:r>
      <w:proofErr w:type="spellEnd"/>
      <w:r w:rsidRPr="00EF4827">
        <w:t xml:space="preserve"> </w:t>
      </w:r>
      <w:proofErr w:type="spellStart"/>
      <w:r w:rsidRPr="00EF4827">
        <w:rPr>
          <w:rStyle w:val="t1"/>
          <w:color w:val="auto"/>
        </w:rPr>
        <w:t>value</w:t>
      </w:r>
      <w:proofErr w:type="spellEnd"/>
      <w:r w:rsidRPr="00EF4827">
        <w:rPr>
          <w:rStyle w:val="m1"/>
          <w:color w:val="auto"/>
        </w:rPr>
        <w:t>="</w:t>
      </w:r>
      <w:r w:rsidRPr="00EF4827">
        <w:t>[0-9]{6}</w:t>
      </w:r>
      <w:r w:rsidRPr="00EF4827">
        <w:rPr>
          <w:rStyle w:val="m1"/>
          <w:color w:val="auto"/>
        </w:rPr>
        <w:t xml:space="preserve">" /&gt; </w:t>
      </w:r>
    </w:p>
    <w:p w14:paraId="67B67A15" w14:textId="77777777" w:rsidR="00413C5B" w:rsidRPr="00EF4827" w:rsidRDefault="00413C5B"/>
    <w:p w14:paraId="5E765DAE" w14:textId="77777777" w:rsidR="00E5700D" w:rsidRPr="00EF4827" w:rsidRDefault="00E5700D">
      <w:r w:rsidRPr="00EF4827">
        <w:t xml:space="preserve">Verifica che il codice sia composto da 6 elementi esclusivamente numerici  </w:t>
      </w:r>
    </w:p>
    <w:p w14:paraId="7DF4C52F" w14:textId="77777777" w:rsidR="00E5700D" w:rsidRPr="00EF4827" w:rsidRDefault="00E5700D"/>
    <w:p w14:paraId="323D8846" w14:textId="77777777" w:rsidR="00E5700D" w:rsidRPr="00EF4827" w:rsidRDefault="00E5700D">
      <w:pPr>
        <w:pStyle w:val="Titolo3"/>
        <w:ind w:left="720" w:hanging="720"/>
      </w:pPr>
      <w:bookmarkStart w:id="26" w:name="__RefHeading__21_299485111"/>
      <w:bookmarkStart w:id="27" w:name="_Toc64901417"/>
      <w:bookmarkEnd w:id="26"/>
      <w:r w:rsidRPr="00EF4827">
        <w:t>Verifica Formale VF02</w:t>
      </w:r>
      <w:bookmarkEnd w:id="27"/>
    </w:p>
    <w:p w14:paraId="7DA1A3FE" w14:textId="77777777" w:rsidR="00E5700D" w:rsidRPr="00EF4827" w:rsidRDefault="00E5700D"/>
    <w:p w14:paraId="3D1D3AD0" w14:textId="77777777" w:rsidR="00E5700D" w:rsidRPr="00EF4827" w:rsidRDefault="00E5700D">
      <w:r w:rsidRPr="00EF4827">
        <w:t>VF02  = Codice composto dal primo carattere alfabetico maiuscolo seguito da caratteri numerici</w:t>
      </w:r>
    </w:p>
    <w:p w14:paraId="25661B00" w14:textId="77777777" w:rsidR="00E5700D" w:rsidRPr="00EF4827" w:rsidRDefault="00E5700D"/>
    <w:p w14:paraId="592695E2" w14:textId="77777777" w:rsidR="00E5700D" w:rsidRPr="00EF4827" w:rsidRDefault="00E5700D" w:rsidP="00413C5B">
      <w:pPr>
        <w:jc w:val="both"/>
      </w:pPr>
      <w:r w:rsidRPr="00EF4827">
        <w:t xml:space="preserve">Viene implementato tramite il costrutto </w:t>
      </w:r>
      <w:proofErr w:type="spellStart"/>
      <w:r w:rsidRPr="00EF4827">
        <w:rPr>
          <w:rStyle w:val="t1"/>
          <w:color w:val="auto"/>
        </w:rPr>
        <w:t>xs:pattern</w:t>
      </w:r>
      <w:proofErr w:type="spellEnd"/>
      <w:r w:rsidRPr="00EF4827">
        <w:t xml:space="preserve"> </w:t>
      </w:r>
      <w:proofErr w:type="spellStart"/>
      <w:r w:rsidRPr="00EF4827">
        <w:rPr>
          <w:rStyle w:val="t1"/>
          <w:color w:val="auto"/>
        </w:rPr>
        <w:t>value</w:t>
      </w:r>
      <w:proofErr w:type="spellEnd"/>
      <w:r w:rsidRPr="00EF4827">
        <w:t xml:space="preserve"> reiterato sul numero di caratteri presenti nel tag del campo; i valori ammessi sono costituiti dal primo carattere alfabetico seguito da cifre numeriche</w:t>
      </w:r>
    </w:p>
    <w:p w14:paraId="3850D27F" w14:textId="77777777" w:rsidR="00413C5B" w:rsidRPr="00EF4827" w:rsidRDefault="00413C5B"/>
    <w:p w14:paraId="0FA83259" w14:textId="77777777" w:rsidR="00E5700D" w:rsidRPr="00EF4827" w:rsidRDefault="00E5700D">
      <w:r w:rsidRPr="00EF4827">
        <w:t>Esempio costrutto VF02:</w:t>
      </w:r>
    </w:p>
    <w:p w14:paraId="42A03C80" w14:textId="77777777" w:rsidR="00E5700D" w:rsidRPr="00002B3A" w:rsidRDefault="00E5700D">
      <w:pPr>
        <w:rPr>
          <w:rStyle w:val="m1"/>
          <w:color w:val="auto"/>
        </w:rPr>
      </w:pPr>
      <w:r w:rsidRPr="00002B3A">
        <w:rPr>
          <w:rStyle w:val="m1"/>
          <w:color w:val="auto"/>
        </w:rPr>
        <w:t>&lt;</w:t>
      </w:r>
      <w:proofErr w:type="spellStart"/>
      <w:r w:rsidRPr="00002B3A">
        <w:rPr>
          <w:rStyle w:val="t1"/>
          <w:color w:val="auto"/>
        </w:rPr>
        <w:t>xs:pattern</w:t>
      </w:r>
      <w:proofErr w:type="spellEnd"/>
      <w:r w:rsidRPr="00002B3A">
        <w:t xml:space="preserve"> </w:t>
      </w:r>
      <w:proofErr w:type="spellStart"/>
      <w:r w:rsidRPr="00002B3A">
        <w:rPr>
          <w:rStyle w:val="t1"/>
          <w:color w:val="auto"/>
        </w:rPr>
        <w:t>value</w:t>
      </w:r>
      <w:proofErr w:type="spellEnd"/>
      <w:r w:rsidRPr="00002B3A">
        <w:rPr>
          <w:rStyle w:val="m1"/>
          <w:color w:val="auto"/>
        </w:rPr>
        <w:t>="</w:t>
      </w:r>
      <w:r w:rsidRPr="00002B3A">
        <w:t>[A-Z]{1}[0-9]{3}</w:t>
      </w:r>
      <w:r w:rsidRPr="00002B3A">
        <w:rPr>
          <w:rStyle w:val="m1"/>
          <w:color w:val="auto"/>
        </w:rPr>
        <w:t xml:space="preserve">" /&gt; </w:t>
      </w:r>
    </w:p>
    <w:p w14:paraId="183DCEDF" w14:textId="77777777" w:rsidR="00413C5B" w:rsidRPr="00002B3A" w:rsidRDefault="00413C5B" w:rsidP="00413C5B">
      <w:pPr>
        <w:jc w:val="both"/>
      </w:pPr>
    </w:p>
    <w:p w14:paraId="163608B9" w14:textId="77777777" w:rsidR="00E5700D" w:rsidRPr="00EF4827" w:rsidRDefault="00E5700D" w:rsidP="00413C5B">
      <w:pPr>
        <w:jc w:val="both"/>
      </w:pPr>
      <w:r w:rsidRPr="00EF4827">
        <w:t xml:space="preserve">Verifica che il codice sia composto da 4 elementi di cui il primo alfabetico maiuscolo ed i successivi esclusivamente numerici  </w:t>
      </w:r>
    </w:p>
    <w:p w14:paraId="31F94E2A" w14:textId="77777777" w:rsidR="00E5700D" w:rsidRPr="00EF4827" w:rsidRDefault="00E5700D"/>
    <w:p w14:paraId="44387A7F" w14:textId="77777777" w:rsidR="00E5700D" w:rsidRPr="00EF4827" w:rsidRDefault="00E5700D">
      <w:pPr>
        <w:pStyle w:val="Titolo3"/>
        <w:ind w:left="720" w:hanging="720"/>
      </w:pPr>
      <w:bookmarkStart w:id="28" w:name="__RefHeading__23_299485111"/>
      <w:bookmarkStart w:id="29" w:name="_Toc64901418"/>
      <w:bookmarkEnd w:id="28"/>
      <w:r w:rsidRPr="00EF4827">
        <w:t>Verifica Formale VF03</w:t>
      </w:r>
      <w:bookmarkEnd w:id="29"/>
    </w:p>
    <w:p w14:paraId="45C040CA" w14:textId="77777777" w:rsidR="00E5700D" w:rsidRPr="00EF4827" w:rsidRDefault="00E5700D"/>
    <w:p w14:paraId="7B825960" w14:textId="77777777" w:rsidR="00E5700D" w:rsidRPr="00EF4827" w:rsidRDefault="00E5700D" w:rsidP="00413C5B">
      <w:pPr>
        <w:jc w:val="both"/>
      </w:pPr>
      <w:r w:rsidRPr="00EF4827">
        <w:t>VF03 = Codice composto da caratteri alfanumerici esclusi i caratteri speciali (lettere dell’alfabeto maiuscole e caratteri numerici)</w:t>
      </w:r>
    </w:p>
    <w:p w14:paraId="52ABA977" w14:textId="77777777" w:rsidR="00E5700D" w:rsidRPr="00EF4827" w:rsidRDefault="00E5700D"/>
    <w:p w14:paraId="1E912229" w14:textId="77777777" w:rsidR="00E5700D" w:rsidRPr="00EF4827" w:rsidRDefault="00E5700D" w:rsidP="00413C5B">
      <w:pPr>
        <w:jc w:val="both"/>
      </w:pPr>
      <w:r w:rsidRPr="00EF4827">
        <w:t xml:space="preserve">Viene implementato tramite il costrutto </w:t>
      </w:r>
      <w:proofErr w:type="spellStart"/>
      <w:r w:rsidRPr="00EF4827">
        <w:rPr>
          <w:rStyle w:val="t1"/>
          <w:color w:val="auto"/>
        </w:rPr>
        <w:t>xs:pattern</w:t>
      </w:r>
      <w:proofErr w:type="spellEnd"/>
      <w:r w:rsidRPr="00EF4827">
        <w:t xml:space="preserve"> </w:t>
      </w:r>
      <w:proofErr w:type="spellStart"/>
      <w:r w:rsidRPr="00EF4827">
        <w:rPr>
          <w:rStyle w:val="t1"/>
          <w:color w:val="auto"/>
        </w:rPr>
        <w:t>value</w:t>
      </w:r>
      <w:proofErr w:type="spellEnd"/>
      <w:r w:rsidRPr="00EF4827">
        <w:t xml:space="preserve"> reiterato sul numero di caratteri presenti nel tag del campo; i valori ammessi sono esclusivamente di tipo alfanumerico  </w:t>
      </w:r>
    </w:p>
    <w:p w14:paraId="40D82FE6" w14:textId="77777777" w:rsidR="00413C5B" w:rsidRPr="00EF4827" w:rsidRDefault="00413C5B">
      <w:pPr>
        <w:pStyle w:val="Paragraph1"/>
        <w:spacing w:before="0" w:line="240" w:lineRule="atLeast"/>
      </w:pPr>
    </w:p>
    <w:p w14:paraId="40B25C74" w14:textId="77777777" w:rsidR="00E5700D" w:rsidRPr="00EF4827" w:rsidRDefault="00E5700D">
      <w:pPr>
        <w:pStyle w:val="Paragraph1"/>
        <w:spacing w:before="0" w:line="240" w:lineRule="atLeast"/>
      </w:pPr>
      <w:r w:rsidRPr="00EF4827">
        <w:t>Esempio costrutto VF03:</w:t>
      </w:r>
    </w:p>
    <w:p w14:paraId="15919613" w14:textId="77777777" w:rsidR="00E5700D" w:rsidRPr="00002B3A" w:rsidRDefault="00E5700D">
      <w:pPr>
        <w:rPr>
          <w:rStyle w:val="m1"/>
          <w:color w:val="auto"/>
        </w:rPr>
      </w:pPr>
      <w:r w:rsidRPr="00002B3A">
        <w:rPr>
          <w:rStyle w:val="m1"/>
          <w:color w:val="auto"/>
        </w:rPr>
        <w:t>&lt;</w:t>
      </w:r>
      <w:proofErr w:type="spellStart"/>
      <w:r w:rsidRPr="00002B3A">
        <w:rPr>
          <w:rStyle w:val="t1"/>
          <w:color w:val="auto"/>
        </w:rPr>
        <w:t>xs:pattern</w:t>
      </w:r>
      <w:proofErr w:type="spellEnd"/>
      <w:r w:rsidRPr="00002B3A">
        <w:t xml:space="preserve"> </w:t>
      </w:r>
      <w:proofErr w:type="spellStart"/>
      <w:r w:rsidRPr="00002B3A">
        <w:rPr>
          <w:rStyle w:val="t1"/>
          <w:color w:val="auto"/>
        </w:rPr>
        <w:t>value</w:t>
      </w:r>
      <w:proofErr w:type="spellEnd"/>
      <w:r w:rsidRPr="00002B3A">
        <w:rPr>
          <w:rStyle w:val="m1"/>
          <w:color w:val="auto"/>
        </w:rPr>
        <w:t>="</w:t>
      </w:r>
      <w:r w:rsidRPr="00002B3A">
        <w:t>[A-Z0-9]{3}</w:t>
      </w:r>
      <w:r w:rsidRPr="00002B3A">
        <w:rPr>
          <w:rStyle w:val="m1"/>
          <w:color w:val="auto"/>
        </w:rPr>
        <w:t xml:space="preserve">" /&gt; </w:t>
      </w:r>
    </w:p>
    <w:p w14:paraId="0D3718C5" w14:textId="77777777" w:rsidR="00413C5B" w:rsidRPr="00002B3A" w:rsidRDefault="00413C5B" w:rsidP="00413C5B">
      <w:pPr>
        <w:jc w:val="both"/>
      </w:pPr>
    </w:p>
    <w:p w14:paraId="15BDE415" w14:textId="77777777" w:rsidR="00E5700D" w:rsidRPr="00EF4827" w:rsidRDefault="00E5700D" w:rsidP="00413C5B">
      <w:pPr>
        <w:jc w:val="both"/>
      </w:pPr>
      <w:r w:rsidRPr="00EF4827">
        <w:t xml:space="preserve">Verifica che il codice sia composto da 3 elementi esclusivamente alfanumerici </w:t>
      </w:r>
    </w:p>
    <w:p w14:paraId="30E3BB0B" w14:textId="77777777" w:rsidR="00E5700D" w:rsidRPr="00EF4827" w:rsidRDefault="00E5700D"/>
    <w:p w14:paraId="2B8B5E6D" w14:textId="77777777" w:rsidR="00E5700D" w:rsidRPr="00EF4827" w:rsidRDefault="00E5700D">
      <w:pPr>
        <w:pStyle w:val="Titolo3"/>
        <w:ind w:left="720" w:hanging="720"/>
      </w:pPr>
      <w:bookmarkStart w:id="30" w:name="__RefHeading__25_299485111"/>
      <w:bookmarkStart w:id="31" w:name="_Toc64901419"/>
      <w:bookmarkEnd w:id="30"/>
      <w:r w:rsidRPr="00EF4827">
        <w:t>Verifica Formale VF04</w:t>
      </w:r>
      <w:bookmarkEnd w:id="31"/>
    </w:p>
    <w:p w14:paraId="1CB255BD" w14:textId="77777777" w:rsidR="00E5700D" w:rsidRPr="00EF4827" w:rsidRDefault="00E5700D"/>
    <w:p w14:paraId="008FFAD9" w14:textId="77777777" w:rsidR="00E5700D" w:rsidRPr="00EF4827" w:rsidRDefault="00E5700D" w:rsidP="00413C5B">
      <w:pPr>
        <w:jc w:val="both"/>
      </w:pPr>
      <w:r w:rsidRPr="00EF4827">
        <w:t xml:space="preserve">VF04  = Codice composto solo da caratteri alfabetici maiuscoli, [apice singolo], [spazio], [virgola], [punto], </w:t>
      </w:r>
      <w:r w:rsidRPr="00EF4827">
        <w:lastRenderedPageBreak/>
        <w:t>[backslash], [meno] senza cifre numeriche e/o altri caratteri speciali.</w:t>
      </w:r>
    </w:p>
    <w:p w14:paraId="2E96F960" w14:textId="77777777" w:rsidR="00E5700D" w:rsidRPr="00EF4827" w:rsidRDefault="00E5700D"/>
    <w:p w14:paraId="70E9A799" w14:textId="77777777" w:rsidR="00E5700D" w:rsidRPr="00EF4827" w:rsidRDefault="00E5700D" w:rsidP="00413C5B">
      <w:pPr>
        <w:jc w:val="both"/>
      </w:pPr>
      <w:r w:rsidRPr="00EF4827">
        <w:t xml:space="preserve">Viene implementato tramite il costrutto </w:t>
      </w:r>
      <w:proofErr w:type="spellStart"/>
      <w:r w:rsidRPr="00EF4827">
        <w:rPr>
          <w:rStyle w:val="t1"/>
          <w:color w:val="auto"/>
        </w:rPr>
        <w:t>xs:pattern</w:t>
      </w:r>
      <w:proofErr w:type="spellEnd"/>
      <w:r w:rsidRPr="00EF4827">
        <w:t xml:space="preserve"> </w:t>
      </w:r>
      <w:proofErr w:type="spellStart"/>
      <w:r w:rsidRPr="00EF4827">
        <w:rPr>
          <w:rStyle w:val="t1"/>
          <w:color w:val="auto"/>
        </w:rPr>
        <w:t>value</w:t>
      </w:r>
      <w:proofErr w:type="spellEnd"/>
      <w:r w:rsidRPr="00EF4827">
        <w:t xml:space="preserve"> reiterato sul numero di caratteri presenti nel tag del campo; i valori ammessi sono esclusivamente di tipo alfabetico maiuscolo, [apice singolo], [spazio], [virgola], [punto], [backslash], [meno]; l’apice e lo spazio sono consentiti solo dal secondo carattere in poi.</w:t>
      </w:r>
    </w:p>
    <w:p w14:paraId="4ECF881D" w14:textId="77777777" w:rsidR="00413C5B" w:rsidRPr="00EF4827" w:rsidRDefault="00413C5B">
      <w:pPr>
        <w:pStyle w:val="Paragraph1"/>
        <w:spacing w:before="0" w:line="240" w:lineRule="atLeast"/>
      </w:pPr>
    </w:p>
    <w:p w14:paraId="0AA59595" w14:textId="77777777" w:rsidR="00E5700D" w:rsidRPr="00EF4827" w:rsidRDefault="00E5700D">
      <w:pPr>
        <w:pStyle w:val="Paragraph1"/>
        <w:spacing w:before="0" w:line="240" w:lineRule="atLeast"/>
      </w:pPr>
      <w:r w:rsidRPr="00EF4827">
        <w:t>Esempio costrutto VF04:</w:t>
      </w:r>
    </w:p>
    <w:p w14:paraId="0D682ED4" w14:textId="77777777" w:rsidR="00E5700D" w:rsidRPr="00EF4827" w:rsidRDefault="00E5700D">
      <w:pPr>
        <w:rPr>
          <w:rStyle w:val="m1"/>
          <w:color w:val="auto"/>
        </w:rPr>
      </w:pPr>
      <w:r w:rsidRPr="00EF4827">
        <w:rPr>
          <w:rStyle w:val="m1"/>
          <w:color w:val="auto"/>
        </w:rPr>
        <w:t>&lt;</w:t>
      </w:r>
      <w:proofErr w:type="spellStart"/>
      <w:r w:rsidRPr="00EF4827">
        <w:rPr>
          <w:rStyle w:val="t1"/>
          <w:color w:val="auto"/>
        </w:rPr>
        <w:t>xs:pattern</w:t>
      </w:r>
      <w:proofErr w:type="spellEnd"/>
      <w:r w:rsidRPr="00EF4827">
        <w:t xml:space="preserve"> </w:t>
      </w:r>
      <w:proofErr w:type="spellStart"/>
      <w:r w:rsidRPr="00EF4827">
        <w:rPr>
          <w:rStyle w:val="t1"/>
          <w:color w:val="auto"/>
        </w:rPr>
        <w:t>value</w:t>
      </w:r>
      <w:proofErr w:type="spellEnd"/>
      <w:r w:rsidRPr="00EF4827">
        <w:rPr>
          <w:rStyle w:val="m1"/>
          <w:color w:val="auto"/>
        </w:rPr>
        <w:t>="</w:t>
      </w:r>
      <w:r w:rsidRPr="00EF4827">
        <w:t>[A-Z]{1}[A-Z ' ,.\-]{0,4}</w:t>
      </w:r>
      <w:r w:rsidRPr="00EF4827">
        <w:rPr>
          <w:rStyle w:val="m1"/>
          <w:color w:val="auto"/>
        </w:rPr>
        <w:t xml:space="preserve">" /&gt; </w:t>
      </w:r>
    </w:p>
    <w:p w14:paraId="70D9293E" w14:textId="77777777" w:rsidR="00413C5B" w:rsidRPr="00EF4827" w:rsidRDefault="00413C5B"/>
    <w:p w14:paraId="5610327F" w14:textId="77777777" w:rsidR="00E5700D" w:rsidRPr="00EF4827" w:rsidRDefault="00E5700D" w:rsidP="00413C5B">
      <w:pPr>
        <w:jc w:val="both"/>
      </w:pPr>
      <w:r w:rsidRPr="00EF4827">
        <w:t>Verifica che il codice sia composto da 1 a 5 elementi esclusivamente alfanumerici maiuscoli dove dal secondo elemento in poi sono ammessi anche i caratteri SPAZIO, SINGOLO_APICE, VIRGOLA, PUNTO, BACKSLASH e MENO</w:t>
      </w:r>
    </w:p>
    <w:p w14:paraId="466E1F75" w14:textId="77777777" w:rsidR="00E5700D" w:rsidRPr="00EF4827" w:rsidRDefault="00E5700D"/>
    <w:p w14:paraId="09B9A5DF" w14:textId="77777777" w:rsidR="00E5700D" w:rsidRPr="00EF4827" w:rsidRDefault="00E5700D">
      <w:pPr>
        <w:pStyle w:val="Titolo3"/>
        <w:ind w:left="720" w:hanging="720"/>
      </w:pPr>
      <w:bookmarkStart w:id="32" w:name="__RefHeading__27_299485111"/>
      <w:bookmarkStart w:id="33" w:name="_Toc64901420"/>
      <w:bookmarkEnd w:id="32"/>
      <w:r w:rsidRPr="00EF4827">
        <w:t>Verifica Formale VF10</w:t>
      </w:r>
      <w:bookmarkEnd w:id="33"/>
    </w:p>
    <w:p w14:paraId="321D11BD" w14:textId="77777777" w:rsidR="00E5700D" w:rsidRPr="00EF4827" w:rsidRDefault="00E5700D"/>
    <w:p w14:paraId="203E3C34" w14:textId="77777777" w:rsidR="00E5700D" w:rsidRPr="00EF4827" w:rsidRDefault="00E5700D">
      <w:r w:rsidRPr="00EF4827">
        <w:t>VF10  = Campo “Data” nel seguente formato “GGMMAAAA”</w:t>
      </w:r>
    </w:p>
    <w:p w14:paraId="0E9867BE" w14:textId="77777777" w:rsidR="00E5700D" w:rsidRPr="00EF4827" w:rsidRDefault="00E5700D"/>
    <w:p w14:paraId="07D09721" w14:textId="77777777" w:rsidR="00E5700D" w:rsidRPr="00EF4827" w:rsidRDefault="00E5700D" w:rsidP="00413C5B">
      <w:pPr>
        <w:jc w:val="both"/>
      </w:pPr>
      <w:r w:rsidRPr="00EF4827">
        <w:t xml:space="preserve">Viene implementato tramite il costrutto </w:t>
      </w:r>
      <w:proofErr w:type="spellStart"/>
      <w:r w:rsidRPr="00EF4827">
        <w:rPr>
          <w:rStyle w:val="t1"/>
          <w:color w:val="auto"/>
        </w:rPr>
        <w:t>xs:pattern</w:t>
      </w:r>
      <w:proofErr w:type="spellEnd"/>
      <w:r w:rsidRPr="00EF4827">
        <w:t xml:space="preserve"> </w:t>
      </w:r>
      <w:proofErr w:type="spellStart"/>
      <w:r w:rsidRPr="00EF4827">
        <w:rPr>
          <w:rStyle w:val="t1"/>
          <w:color w:val="auto"/>
        </w:rPr>
        <w:t>value</w:t>
      </w:r>
      <w:proofErr w:type="spellEnd"/>
      <w:r w:rsidRPr="00EF4827">
        <w:t xml:space="preserve"> i valori ammessi sono esclusivamente di tipo numerico e devono seguire la formattazione seguente “GGMMAAAA”.</w:t>
      </w:r>
    </w:p>
    <w:p w14:paraId="68427BD1" w14:textId="77777777" w:rsidR="00413C5B" w:rsidRPr="00EF4827" w:rsidRDefault="00413C5B"/>
    <w:p w14:paraId="5994EEEB" w14:textId="77777777" w:rsidR="00E5700D" w:rsidRPr="00EF4827" w:rsidRDefault="00E5700D">
      <w:r w:rsidRPr="00EF4827">
        <w:t>Dove:</w:t>
      </w:r>
    </w:p>
    <w:p w14:paraId="419EA016" w14:textId="77777777" w:rsidR="00E5700D" w:rsidRPr="00EF4827" w:rsidRDefault="00E5700D">
      <w:r w:rsidRPr="00EF4827">
        <w:t>GG = Giorno in formato alfanumerico di 2 cifre (da 01 a 31)</w:t>
      </w:r>
    </w:p>
    <w:p w14:paraId="7D704959" w14:textId="77777777" w:rsidR="00E5700D" w:rsidRPr="00EF4827" w:rsidRDefault="00E5700D">
      <w:r w:rsidRPr="00EF4827">
        <w:t>MM = Mese il formato alfanumerico di 2 cifre (da 01 a 12)</w:t>
      </w:r>
    </w:p>
    <w:p w14:paraId="57BAE7F9" w14:textId="77777777" w:rsidR="00E5700D" w:rsidRPr="00EF4827" w:rsidRDefault="00E5700D">
      <w:r w:rsidRPr="00EF4827">
        <w:t>AAAA = Anno in formato numerico di 4 cifre</w:t>
      </w:r>
    </w:p>
    <w:p w14:paraId="3862130D" w14:textId="77777777" w:rsidR="00E5700D" w:rsidRPr="00EF4827" w:rsidRDefault="00E5700D"/>
    <w:p w14:paraId="25819A2A" w14:textId="77777777" w:rsidR="00E5700D" w:rsidRPr="00EF4827" w:rsidRDefault="00E5700D">
      <w:pPr>
        <w:pStyle w:val="Paragraph1"/>
        <w:spacing w:before="0" w:line="240" w:lineRule="atLeast"/>
      </w:pPr>
      <w:r w:rsidRPr="00EF4827">
        <w:t>Esempio costrutto VF10:</w:t>
      </w:r>
    </w:p>
    <w:p w14:paraId="7803F8D3" w14:textId="77777777" w:rsidR="00E5700D" w:rsidRPr="00EF4827" w:rsidRDefault="00E5700D">
      <w:pPr>
        <w:rPr>
          <w:rStyle w:val="m1"/>
          <w:color w:val="auto"/>
        </w:rPr>
      </w:pPr>
      <w:r w:rsidRPr="00EF4827">
        <w:rPr>
          <w:rStyle w:val="m1"/>
          <w:color w:val="auto"/>
        </w:rPr>
        <w:t>&lt;</w:t>
      </w:r>
      <w:proofErr w:type="spellStart"/>
      <w:r w:rsidRPr="00EF4827">
        <w:rPr>
          <w:rStyle w:val="m1"/>
          <w:color w:val="auto"/>
        </w:rPr>
        <w:t>xs:pattern</w:t>
      </w:r>
      <w:proofErr w:type="spellEnd"/>
      <w:r w:rsidRPr="00EF4827">
        <w:rPr>
          <w:rStyle w:val="m1"/>
          <w:color w:val="auto"/>
        </w:rPr>
        <w:t xml:space="preserve"> value="(([0][1-9]|[1-2][0-9]|[3][0-1])(01|02|03|04|05|06|07|08|09|10|11|12)(20)[0-9]{2})?"/&gt;</w:t>
      </w:r>
    </w:p>
    <w:p w14:paraId="4B6DA000" w14:textId="77777777" w:rsidR="00413C5B" w:rsidRPr="00EF4827" w:rsidRDefault="00413C5B"/>
    <w:p w14:paraId="47A008D3" w14:textId="77777777" w:rsidR="00E5700D" w:rsidRPr="00EF4827" w:rsidRDefault="00E5700D" w:rsidP="00413C5B">
      <w:pPr>
        <w:jc w:val="both"/>
      </w:pPr>
      <w:r w:rsidRPr="00EF4827">
        <w:t>Verifica che il codice sia composto da 8 caratteri esclusivamente numerici, dove i primi 2 compresi tra “01” e “31” seguiti da 2 caratteri compresi tra “01” e “12”, seguiti da 4 caratteri compresi tra “2000” e “2099”.</w:t>
      </w:r>
    </w:p>
    <w:p w14:paraId="617F64E9" w14:textId="77777777" w:rsidR="00E5700D" w:rsidRPr="00EF4827" w:rsidRDefault="00E5700D"/>
    <w:p w14:paraId="6F4F2BD0" w14:textId="77777777" w:rsidR="00E5700D" w:rsidRPr="00EF4827" w:rsidRDefault="00E5700D">
      <w:pPr>
        <w:pStyle w:val="Titolo3"/>
        <w:ind w:left="720" w:hanging="720"/>
      </w:pPr>
      <w:bookmarkStart w:id="34" w:name="__RefHeading__29_299485111"/>
      <w:bookmarkStart w:id="35" w:name="_Toc64901421"/>
      <w:bookmarkEnd w:id="34"/>
      <w:r w:rsidRPr="00EF4827">
        <w:t>Verifica Formale VFP</w:t>
      </w:r>
      <w:bookmarkEnd w:id="35"/>
    </w:p>
    <w:p w14:paraId="4B50BD5A" w14:textId="77777777" w:rsidR="00E5700D" w:rsidRPr="00EF4827" w:rsidRDefault="00E5700D"/>
    <w:p w14:paraId="737D0A05" w14:textId="77777777" w:rsidR="00E5700D" w:rsidRPr="00EF4827" w:rsidRDefault="00E5700D">
      <w:r w:rsidRPr="00EF4827">
        <w:t>VFP = Verifica formale Personalizzata.</w:t>
      </w:r>
    </w:p>
    <w:p w14:paraId="1EF66A57" w14:textId="77777777" w:rsidR="00413C5B" w:rsidRPr="00EF4827" w:rsidRDefault="00413C5B"/>
    <w:p w14:paraId="6E5A3D48" w14:textId="77777777" w:rsidR="00E5700D" w:rsidRPr="00EF4827" w:rsidRDefault="00E5700D" w:rsidP="00413C5B">
      <w:pPr>
        <w:jc w:val="both"/>
      </w:pPr>
      <w:r w:rsidRPr="00EF4827">
        <w:t>Si applica a tutti quei campi che non seguono una delle regole definite precedentemente ma che necessitano di una formattazione particolare specifica definita di volta in volta a seconda delle esigenze.</w:t>
      </w:r>
    </w:p>
    <w:p w14:paraId="16EDDD68" w14:textId="77777777" w:rsidR="00E5700D" w:rsidRPr="00EF4827" w:rsidRDefault="00E5700D"/>
    <w:p w14:paraId="3E53A823" w14:textId="77777777" w:rsidR="00E5700D" w:rsidRPr="00EF4827" w:rsidRDefault="00E5700D">
      <w:pPr>
        <w:pStyle w:val="Titolo3"/>
        <w:ind w:left="720" w:hanging="720"/>
      </w:pPr>
      <w:bookmarkStart w:id="36" w:name="__RefHeading__31_299485111"/>
      <w:bookmarkStart w:id="37" w:name="_Toc64901422"/>
      <w:bookmarkEnd w:id="36"/>
      <w:r w:rsidRPr="00EF4827">
        <w:t>Verifica Formale NUM</w:t>
      </w:r>
      <w:bookmarkEnd w:id="37"/>
    </w:p>
    <w:p w14:paraId="2A6619E3" w14:textId="77777777" w:rsidR="00E5700D" w:rsidRPr="00EF4827" w:rsidRDefault="00E5700D"/>
    <w:p w14:paraId="29FBE4C5" w14:textId="77777777" w:rsidR="00E5700D" w:rsidRPr="00EF4827" w:rsidRDefault="00E5700D">
      <w:r w:rsidRPr="00EF4827">
        <w:t>NUM  = Campo numerico intero</w:t>
      </w:r>
    </w:p>
    <w:p w14:paraId="3F842219" w14:textId="77777777" w:rsidR="00E5700D" w:rsidRPr="00EF4827" w:rsidRDefault="00E5700D"/>
    <w:p w14:paraId="4B1CEC54" w14:textId="77777777" w:rsidR="00E5700D" w:rsidRPr="00EF4827" w:rsidRDefault="00E5700D" w:rsidP="00413C5B">
      <w:pPr>
        <w:jc w:val="both"/>
      </w:pPr>
      <w:r w:rsidRPr="00EF4827">
        <w:t xml:space="preserve">Viene implementato tramite il costrutto </w:t>
      </w:r>
      <w:r w:rsidRPr="00EF4827">
        <w:rPr>
          <w:rStyle w:val="t1"/>
          <w:color w:val="auto"/>
        </w:rPr>
        <w:t>&lt;</w:t>
      </w:r>
      <w:proofErr w:type="spellStart"/>
      <w:r w:rsidRPr="00EF4827">
        <w:rPr>
          <w:rStyle w:val="t1"/>
          <w:color w:val="auto"/>
        </w:rPr>
        <w:t>xs:restriction</w:t>
      </w:r>
      <w:proofErr w:type="spellEnd"/>
      <w:r w:rsidRPr="00EF4827">
        <w:rPr>
          <w:rStyle w:val="t1"/>
          <w:color w:val="auto"/>
        </w:rPr>
        <w:t xml:space="preserve"> base="</w:t>
      </w:r>
      <w:proofErr w:type="spellStart"/>
      <w:r w:rsidRPr="00EF4827">
        <w:rPr>
          <w:rStyle w:val="t1"/>
          <w:color w:val="auto"/>
        </w:rPr>
        <w:t>xs:integer</w:t>
      </w:r>
      <w:proofErr w:type="spellEnd"/>
      <w:r w:rsidRPr="00EF4827">
        <w:rPr>
          <w:rStyle w:val="t1"/>
          <w:color w:val="auto"/>
        </w:rPr>
        <w:t>"&gt;</w:t>
      </w:r>
      <w:r w:rsidRPr="00EF4827">
        <w:t xml:space="preserve"> i valori ammessi sono esclusivamente di tipo numerico intero, ovvero senza decimali</w:t>
      </w:r>
    </w:p>
    <w:p w14:paraId="2FA324CA" w14:textId="77777777" w:rsidR="00E5700D" w:rsidRPr="00EF4827" w:rsidRDefault="00E5700D"/>
    <w:p w14:paraId="20C71DCB" w14:textId="77777777" w:rsidR="00E5700D" w:rsidRPr="00EF4827" w:rsidRDefault="00E5700D">
      <w:pPr>
        <w:pStyle w:val="Paragraph1"/>
        <w:spacing w:before="0" w:line="240" w:lineRule="atLeast"/>
      </w:pPr>
      <w:r w:rsidRPr="00EF4827">
        <w:t>Esempio costrutto NUM:</w:t>
      </w:r>
    </w:p>
    <w:p w14:paraId="11CEC85F" w14:textId="77777777" w:rsidR="00E5700D" w:rsidRPr="00EF4827" w:rsidRDefault="00E5700D">
      <w:pPr>
        <w:rPr>
          <w:rStyle w:val="m1"/>
          <w:color w:val="auto"/>
        </w:rPr>
      </w:pPr>
      <w:r w:rsidRPr="00EF4827">
        <w:rPr>
          <w:rStyle w:val="m1"/>
          <w:color w:val="auto"/>
        </w:rPr>
        <w:t>&lt;</w:t>
      </w:r>
      <w:proofErr w:type="spellStart"/>
      <w:r w:rsidRPr="00EF4827">
        <w:rPr>
          <w:rStyle w:val="m1"/>
          <w:color w:val="auto"/>
        </w:rPr>
        <w:t>xs:restriction</w:t>
      </w:r>
      <w:proofErr w:type="spellEnd"/>
      <w:r w:rsidRPr="00EF4827">
        <w:rPr>
          <w:rStyle w:val="m1"/>
          <w:color w:val="auto"/>
        </w:rPr>
        <w:t xml:space="preserve"> base="</w:t>
      </w:r>
      <w:proofErr w:type="spellStart"/>
      <w:r w:rsidRPr="00EF4827">
        <w:rPr>
          <w:rStyle w:val="m1"/>
          <w:color w:val="auto"/>
        </w:rPr>
        <w:t>xs:integer</w:t>
      </w:r>
      <w:proofErr w:type="spellEnd"/>
      <w:r w:rsidRPr="00EF4827">
        <w:rPr>
          <w:rStyle w:val="m1"/>
          <w:color w:val="auto"/>
        </w:rPr>
        <w:t>"&gt;&lt;</w:t>
      </w:r>
      <w:proofErr w:type="spellStart"/>
      <w:r w:rsidRPr="00EF4827">
        <w:rPr>
          <w:rStyle w:val="m1"/>
          <w:color w:val="auto"/>
        </w:rPr>
        <w:t>xs:minInclusive</w:t>
      </w:r>
      <w:proofErr w:type="spellEnd"/>
      <w:r w:rsidRPr="00EF4827">
        <w:rPr>
          <w:rStyle w:val="m1"/>
          <w:color w:val="auto"/>
        </w:rPr>
        <w:t xml:space="preserve"> </w:t>
      </w:r>
      <w:proofErr w:type="spellStart"/>
      <w:r w:rsidRPr="00EF4827">
        <w:rPr>
          <w:rStyle w:val="m1"/>
          <w:color w:val="auto"/>
        </w:rPr>
        <w:t>value</w:t>
      </w:r>
      <w:proofErr w:type="spellEnd"/>
      <w:r w:rsidRPr="00EF4827">
        <w:rPr>
          <w:rStyle w:val="m1"/>
          <w:color w:val="auto"/>
        </w:rPr>
        <w:t>="1"/&gt;&lt;</w:t>
      </w:r>
      <w:proofErr w:type="spellStart"/>
      <w:r w:rsidRPr="00EF4827">
        <w:rPr>
          <w:rStyle w:val="m1"/>
          <w:color w:val="auto"/>
        </w:rPr>
        <w:t>xs:maxInclusive</w:t>
      </w:r>
      <w:proofErr w:type="spellEnd"/>
      <w:r w:rsidRPr="00EF4827">
        <w:rPr>
          <w:rStyle w:val="m1"/>
          <w:color w:val="auto"/>
        </w:rPr>
        <w:t xml:space="preserve"> </w:t>
      </w:r>
      <w:proofErr w:type="spellStart"/>
      <w:r w:rsidRPr="00EF4827">
        <w:rPr>
          <w:rStyle w:val="m1"/>
          <w:color w:val="auto"/>
        </w:rPr>
        <w:t>value</w:t>
      </w:r>
      <w:proofErr w:type="spellEnd"/>
      <w:r w:rsidRPr="00EF4827">
        <w:rPr>
          <w:rStyle w:val="m1"/>
          <w:color w:val="auto"/>
        </w:rPr>
        <w:t>="99"/&gt;</w:t>
      </w:r>
      <w:r w:rsidRPr="00EF4827">
        <w:rPr>
          <w:rStyle w:val="m1"/>
          <w:color w:val="auto"/>
        </w:rPr>
        <w:tab/>
      </w:r>
    </w:p>
    <w:p w14:paraId="44E98CE6" w14:textId="77777777" w:rsidR="00413C5B" w:rsidRPr="00EF4827" w:rsidRDefault="00413C5B"/>
    <w:p w14:paraId="4ECF29B9" w14:textId="77777777" w:rsidR="00E5700D" w:rsidRPr="00EF4827" w:rsidRDefault="00E5700D" w:rsidP="00413C5B">
      <w:pPr>
        <w:jc w:val="both"/>
      </w:pPr>
      <w:r w:rsidRPr="00EF4827">
        <w:t>Verifica che il codice sia composto da un valore numerico intero compreso tra 1 e 99.</w:t>
      </w:r>
    </w:p>
    <w:p w14:paraId="7C8073B2" w14:textId="77777777" w:rsidR="00E5700D" w:rsidRPr="00EF4827" w:rsidRDefault="00E5700D">
      <w:pPr>
        <w:pageBreakBefore/>
      </w:pPr>
    </w:p>
    <w:p w14:paraId="66E37D88" w14:textId="77777777" w:rsidR="00E5700D" w:rsidRPr="00EF4827" w:rsidRDefault="00E5700D">
      <w:pPr>
        <w:pStyle w:val="Titolo1"/>
      </w:pPr>
      <w:bookmarkStart w:id="38" w:name="__RefHeading__33_299485111"/>
      <w:bookmarkEnd w:id="38"/>
      <w:r w:rsidRPr="00EF4827">
        <w:t xml:space="preserve"> </w:t>
      </w:r>
      <w:bookmarkStart w:id="39" w:name="_Toc64901423"/>
      <w:r w:rsidRPr="00EF4827">
        <w:t>Allegato 1 – Flusso Scheda assistenza domiciliare,</w:t>
      </w:r>
      <w:r w:rsidR="00935571" w:rsidRPr="00EF4827">
        <w:t xml:space="preserve"> </w:t>
      </w:r>
      <w:r w:rsidRPr="00EF4827">
        <w:t>dati Presa in carico (tracciato A000</w:t>
      </w:r>
      <w:r w:rsidR="0037295E" w:rsidRPr="00EF4827">
        <w:t>3</w:t>
      </w:r>
      <w:r w:rsidRPr="00EF4827">
        <w:t>)</w:t>
      </w:r>
      <w:bookmarkEnd w:id="39"/>
    </w:p>
    <w:p w14:paraId="4053ACA3" w14:textId="77777777" w:rsidR="00E5700D" w:rsidRPr="00EF4827" w:rsidRDefault="00E5700D"/>
    <w:p w14:paraId="6512C812" w14:textId="77777777" w:rsidR="00E5700D" w:rsidRPr="00EF4827" w:rsidRDefault="00E5700D">
      <w:pPr>
        <w:pStyle w:val="Titolo2"/>
      </w:pPr>
      <w:bookmarkStart w:id="40" w:name="__RefHeading__35_299485111"/>
      <w:bookmarkStart w:id="41" w:name="_Toc64901424"/>
      <w:bookmarkEnd w:id="40"/>
      <w:r w:rsidRPr="00EF4827">
        <w:t>Regole di validazione</w:t>
      </w:r>
      <w:bookmarkEnd w:id="41"/>
    </w:p>
    <w:p w14:paraId="1C925918" w14:textId="77777777" w:rsidR="00E5700D" w:rsidRPr="00EF4827" w:rsidRDefault="00E5700D"/>
    <w:p w14:paraId="3570BF8B" w14:textId="77777777" w:rsidR="00E5700D" w:rsidRPr="00EF4827" w:rsidRDefault="00E5700D" w:rsidP="00413C5B">
      <w:pPr>
        <w:jc w:val="both"/>
      </w:pPr>
      <w:r w:rsidRPr="00EF4827">
        <w:t>Nelle tabelle seguenti vengono riportati, al fine di favorire una migliore interpretazione dei campi elementari definiti nel file xml da generare, le descrizioni e le regole di compilazione di ciascun elemento.</w:t>
      </w:r>
    </w:p>
    <w:p w14:paraId="4170F876" w14:textId="77777777" w:rsidR="00E5700D" w:rsidRPr="00EF4827" w:rsidRDefault="00E5700D" w:rsidP="00413C5B">
      <w:pPr>
        <w:jc w:val="both"/>
      </w:pPr>
    </w:p>
    <w:p w14:paraId="25F88CDA" w14:textId="77777777" w:rsidR="00E5700D" w:rsidRPr="00EF4827" w:rsidRDefault="00E5700D" w:rsidP="00413C5B">
      <w:pPr>
        <w:jc w:val="both"/>
      </w:pPr>
      <w:r w:rsidRPr="00EF4827">
        <w:t>La struttura gerarchica generale del file XML è incorporata in una serie di tag &lt;scheda&gt; che rappresentano l’insieme di più informazioni relative ad un unico gruppo di dati.</w:t>
      </w:r>
    </w:p>
    <w:p w14:paraId="4B4053B2" w14:textId="77777777" w:rsidR="00E5700D" w:rsidRPr="00EF4827" w:rsidRDefault="00E5700D" w:rsidP="00413C5B">
      <w:pPr>
        <w:jc w:val="both"/>
      </w:pPr>
      <w:r w:rsidRPr="00EF4827">
        <w:t>Tale TAG &lt;scheda&gt; si ripete per il numero di volte necessario a riportare tutti i dati da inviare.</w:t>
      </w:r>
    </w:p>
    <w:p w14:paraId="7DD7BEF5" w14:textId="77777777" w:rsidR="00E5700D" w:rsidRPr="00EF4827" w:rsidRDefault="00E5700D" w:rsidP="00413C5B">
      <w:pPr>
        <w:jc w:val="both"/>
      </w:pPr>
    </w:p>
    <w:p w14:paraId="58C5C167" w14:textId="77777777" w:rsidR="00E5700D" w:rsidRPr="00EF4827" w:rsidRDefault="00E5700D" w:rsidP="00413C5B">
      <w:pPr>
        <w:jc w:val="both"/>
      </w:pPr>
      <w:r w:rsidRPr="00EF4827">
        <w:t>I campi in Grassetto e sottolineati nello schema dei dati si ripetono il numero di volte necessario a riportare i prodotti presenti nella ricetta.</w:t>
      </w:r>
    </w:p>
    <w:p w14:paraId="359964C2" w14:textId="77777777" w:rsidR="00E5700D" w:rsidRPr="00EF4827" w:rsidRDefault="00E5700D"/>
    <w:p w14:paraId="58BB463C" w14:textId="77777777" w:rsidR="00E5700D" w:rsidRPr="00EF4827" w:rsidRDefault="00E5700D">
      <w:pPr>
        <w:pStyle w:val="Titolo3"/>
      </w:pPr>
      <w:bookmarkStart w:id="42" w:name="__RefHeading__37_299485111"/>
      <w:bookmarkStart w:id="43" w:name="_Toc64901425"/>
      <w:bookmarkEnd w:id="42"/>
      <w:r w:rsidRPr="00EF4827">
        <w:t>Controlli XSD (ster_a000</w:t>
      </w:r>
      <w:r w:rsidR="00546FBF" w:rsidRPr="00EF4827">
        <w:t>3</w:t>
      </w:r>
      <w:r w:rsidRPr="00EF4827">
        <w:t>_01.xsd)</w:t>
      </w:r>
      <w:bookmarkEnd w:id="43"/>
    </w:p>
    <w:p w14:paraId="23824AE2" w14:textId="77777777" w:rsidR="00E5700D" w:rsidRPr="00EF4827" w:rsidRDefault="00E5700D"/>
    <w:p w14:paraId="587F86D5" w14:textId="77777777" w:rsidR="00E5700D" w:rsidRPr="00EF4827" w:rsidRDefault="00E5700D" w:rsidP="00413C5B">
      <w:pPr>
        <w:jc w:val="both"/>
      </w:pPr>
      <w:r w:rsidRPr="00EF4827">
        <w:t>Di seguito si riporta</w:t>
      </w:r>
      <w:r w:rsidR="00413C5B" w:rsidRPr="00EF4827">
        <w:t>no</w:t>
      </w:r>
      <w:r w:rsidRPr="00EF4827">
        <w:t xml:space="preserve"> il tracciato della Scheda assistenza domiciliare </w:t>
      </w:r>
      <w:r w:rsidR="00413C5B" w:rsidRPr="00EF4827">
        <w:t>di P</w:t>
      </w:r>
      <w:r w:rsidRPr="00EF4827">
        <w:t xml:space="preserve">resa in </w:t>
      </w:r>
      <w:r w:rsidR="00413C5B" w:rsidRPr="00EF4827">
        <w:t>C</w:t>
      </w:r>
      <w:r w:rsidRPr="00EF4827">
        <w:t>arico</w:t>
      </w:r>
      <w:r w:rsidR="00F54EA0" w:rsidRPr="00EF4827">
        <w:t xml:space="preserve">, </w:t>
      </w:r>
      <w:r w:rsidR="00413C5B" w:rsidRPr="00EF4827">
        <w:t xml:space="preserve">nonché </w:t>
      </w:r>
      <w:r w:rsidRPr="00EF4827">
        <w:t xml:space="preserve"> i controlli applicati ai singoli campi XML.</w:t>
      </w:r>
    </w:p>
    <w:p w14:paraId="2F648534" w14:textId="77777777" w:rsidR="00E5700D" w:rsidRPr="00EF4827" w:rsidRDefault="00E5700D">
      <w:pPr>
        <w:pStyle w:val="Intestazione1"/>
        <w:tabs>
          <w:tab w:val="clear" w:pos="4320"/>
          <w:tab w:val="clear" w:pos="8640"/>
        </w:tabs>
      </w:pPr>
      <w:r w:rsidRPr="00EF4827">
        <w:t xml:space="preserve"> </w:t>
      </w:r>
    </w:p>
    <w:p w14:paraId="3E56DDFA" w14:textId="77777777" w:rsidR="00E5700D" w:rsidRPr="00EF4827" w:rsidRDefault="00E5700D">
      <w:pPr>
        <w:jc w:val="center"/>
        <w:rPr>
          <w:b/>
        </w:rPr>
      </w:pPr>
      <w:r w:rsidRPr="00EF4827">
        <w:rPr>
          <w:b/>
        </w:rPr>
        <w:t>DATI PRESA IN CARICO</w:t>
      </w:r>
    </w:p>
    <w:p w14:paraId="258EA19B" w14:textId="77777777" w:rsidR="00E5700D" w:rsidRPr="00EF4827" w:rsidRDefault="00E5700D">
      <w:pPr>
        <w:jc w:val="center"/>
        <w:rPr>
          <w:sz w:val="18"/>
        </w:rPr>
      </w:pPr>
    </w:p>
    <w:tbl>
      <w:tblPr>
        <w:tblW w:w="9425" w:type="dxa"/>
        <w:tblInd w:w="5" w:type="dxa"/>
        <w:tblLayout w:type="fixed"/>
        <w:tblCellMar>
          <w:left w:w="0" w:type="dxa"/>
          <w:right w:w="0" w:type="dxa"/>
        </w:tblCellMar>
        <w:tblLook w:val="0000" w:firstRow="0" w:lastRow="0" w:firstColumn="0" w:lastColumn="0" w:noHBand="0" w:noVBand="0"/>
      </w:tblPr>
      <w:tblGrid>
        <w:gridCol w:w="595"/>
        <w:gridCol w:w="2119"/>
        <w:gridCol w:w="1311"/>
        <w:gridCol w:w="555"/>
        <w:gridCol w:w="855"/>
        <w:gridCol w:w="660"/>
        <w:gridCol w:w="3330"/>
      </w:tblGrid>
      <w:tr w:rsidR="00EF4827" w:rsidRPr="00EF4827" w14:paraId="1FFE6930" w14:textId="77777777" w:rsidTr="00546FBF">
        <w:trPr>
          <w:trHeight w:val="262"/>
          <w:tblHeader/>
        </w:trPr>
        <w:tc>
          <w:tcPr>
            <w:tcW w:w="595" w:type="dxa"/>
            <w:tcBorders>
              <w:top w:val="single" w:sz="4" w:space="0" w:color="000000"/>
              <w:left w:val="single" w:sz="4" w:space="0" w:color="000000"/>
              <w:bottom w:val="single" w:sz="4" w:space="0" w:color="000000"/>
            </w:tcBorders>
            <w:shd w:val="clear" w:color="auto" w:fill="00FFFF"/>
          </w:tcPr>
          <w:p w14:paraId="6BDA6C5B" w14:textId="77777777" w:rsidR="00E5700D" w:rsidRPr="00EF4827" w:rsidRDefault="00E5700D">
            <w:pPr>
              <w:snapToGrid w:val="0"/>
              <w:jc w:val="center"/>
              <w:rPr>
                <w:sz w:val="18"/>
              </w:rPr>
            </w:pPr>
            <w:r w:rsidRPr="00EF4827">
              <w:rPr>
                <w:sz w:val="18"/>
              </w:rPr>
              <w:t>N° campo</w:t>
            </w:r>
          </w:p>
        </w:tc>
        <w:tc>
          <w:tcPr>
            <w:tcW w:w="2119" w:type="dxa"/>
            <w:tcBorders>
              <w:top w:val="single" w:sz="4" w:space="0" w:color="000000"/>
              <w:left w:val="single" w:sz="4" w:space="0" w:color="000000"/>
              <w:bottom w:val="single" w:sz="4" w:space="0" w:color="000000"/>
            </w:tcBorders>
            <w:shd w:val="clear" w:color="auto" w:fill="00FFFF"/>
          </w:tcPr>
          <w:p w14:paraId="357BCFFA" w14:textId="77777777" w:rsidR="00E5700D" w:rsidRPr="00EF4827" w:rsidRDefault="00E5700D">
            <w:pPr>
              <w:snapToGrid w:val="0"/>
              <w:jc w:val="center"/>
              <w:rPr>
                <w:sz w:val="18"/>
              </w:rPr>
            </w:pPr>
            <w:r w:rsidRPr="00EF4827">
              <w:rPr>
                <w:sz w:val="18"/>
              </w:rPr>
              <w:t>Elemento XML</w:t>
            </w:r>
          </w:p>
        </w:tc>
        <w:tc>
          <w:tcPr>
            <w:tcW w:w="1311" w:type="dxa"/>
            <w:tcBorders>
              <w:top w:val="single" w:sz="4" w:space="0" w:color="000000"/>
              <w:left w:val="single" w:sz="4" w:space="0" w:color="000000"/>
              <w:bottom w:val="single" w:sz="4" w:space="0" w:color="000000"/>
            </w:tcBorders>
            <w:shd w:val="clear" w:color="auto" w:fill="00FFFF"/>
          </w:tcPr>
          <w:p w14:paraId="69E67978" w14:textId="77777777" w:rsidR="00E5700D" w:rsidRPr="00EF4827" w:rsidRDefault="00E5700D">
            <w:pPr>
              <w:snapToGrid w:val="0"/>
              <w:jc w:val="center"/>
              <w:rPr>
                <w:sz w:val="18"/>
              </w:rPr>
            </w:pPr>
            <w:r w:rsidRPr="00EF4827">
              <w:rPr>
                <w:sz w:val="18"/>
              </w:rPr>
              <w:t>Descrizione Funzionale</w:t>
            </w:r>
          </w:p>
        </w:tc>
        <w:tc>
          <w:tcPr>
            <w:tcW w:w="555" w:type="dxa"/>
            <w:tcBorders>
              <w:top w:val="single" w:sz="4" w:space="0" w:color="000000"/>
              <w:left w:val="single" w:sz="4" w:space="0" w:color="000000"/>
              <w:bottom w:val="single" w:sz="4" w:space="0" w:color="000000"/>
            </w:tcBorders>
            <w:shd w:val="clear" w:color="auto" w:fill="00FFFF"/>
          </w:tcPr>
          <w:p w14:paraId="49CECDA8" w14:textId="77777777" w:rsidR="00E5700D" w:rsidRPr="00EF4827" w:rsidRDefault="00E5700D">
            <w:pPr>
              <w:snapToGrid w:val="0"/>
              <w:jc w:val="center"/>
              <w:rPr>
                <w:sz w:val="18"/>
              </w:rPr>
            </w:pPr>
            <w:r w:rsidRPr="00EF4827">
              <w:rPr>
                <w:sz w:val="18"/>
              </w:rPr>
              <w:t>Lunghezza valore</w:t>
            </w:r>
          </w:p>
        </w:tc>
        <w:tc>
          <w:tcPr>
            <w:tcW w:w="855" w:type="dxa"/>
            <w:tcBorders>
              <w:top w:val="single" w:sz="4" w:space="0" w:color="000000"/>
              <w:left w:val="single" w:sz="4" w:space="0" w:color="000000"/>
              <w:bottom w:val="single" w:sz="4" w:space="0" w:color="000000"/>
            </w:tcBorders>
            <w:shd w:val="clear" w:color="auto" w:fill="00FFFF"/>
          </w:tcPr>
          <w:p w14:paraId="1DB47070" w14:textId="77777777" w:rsidR="00E5700D" w:rsidRPr="00EF4827" w:rsidRDefault="00E5700D">
            <w:pPr>
              <w:snapToGrid w:val="0"/>
              <w:jc w:val="center"/>
              <w:rPr>
                <w:sz w:val="18"/>
              </w:rPr>
            </w:pPr>
            <w:r w:rsidRPr="00EF4827">
              <w:rPr>
                <w:sz w:val="18"/>
              </w:rPr>
              <w:t>Valorizzazione</w:t>
            </w:r>
          </w:p>
        </w:tc>
        <w:tc>
          <w:tcPr>
            <w:tcW w:w="660" w:type="dxa"/>
            <w:tcBorders>
              <w:top w:val="single" w:sz="4" w:space="0" w:color="000000"/>
              <w:left w:val="single" w:sz="4" w:space="0" w:color="000000"/>
              <w:bottom w:val="single" w:sz="4" w:space="0" w:color="000000"/>
            </w:tcBorders>
            <w:shd w:val="clear" w:color="auto" w:fill="00FFFF"/>
          </w:tcPr>
          <w:p w14:paraId="2E4A3A53" w14:textId="77777777" w:rsidR="00E5700D" w:rsidRPr="00EF4827" w:rsidRDefault="00E5700D">
            <w:pPr>
              <w:snapToGrid w:val="0"/>
              <w:jc w:val="center"/>
              <w:rPr>
                <w:sz w:val="18"/>
              </w:rPr>
            </w:pPr>
            <w:r w:rsidRPr="00EF4827">
              <w:rPr>
                <w:sz w:val="18"/>
              </w:rPr>
              <w:t>Tipo Controllo</w:t>
            </w:r>
          </w:p>
        </w:tc>
        <w:tc>
          <w:tcPr>
            <w:tcW w:w="3330" w:type="dxa"/>
            <w:tcBorders>
              <w:top w:val="single" w:sz="4" w:space="0" w:color="000000"/>
              <w:left w:val="single" w:sz="4" w:space="0" w:color="000000"/>
              <w:bottom w:val="single" w:sz="4" w:space="0" w:color="000000"/>
              <w:right w:val="single" w:sz="4" w:space="0" w:color="000000"/>
            </w:tcBorders>
            <w:shd w:val="clear" w:color="auto" w:fill="00FFFF"/>
          </w:tcPr>
          <w:p w14:paraId="70AC607C" w14:textId="77777777" w:rsidR="00E5700D" w:rsidRPr="00EF4827" w:rsidRDefault="00E5700D">
            <w:pPr>
              <w:snapToGrid w:val="0"/>
              <w:jc w:val="center"/>
              <w:rPr>
                <w:sz w:val="18"/>
              </w:rPr>
            </w:pPr>
            <w:r w:rsidRPr="00EF4827">
              <w:rPr>
                <w:sz w:val="18"/>
              </w:rPr>
              <w:t>Norme di codifica</w:t>
            </w:r>
          </w:p>
        </w:tc>
      </w:tr>
      <w:tr w:rsidR="00EF4827" w:rsidRPr="00EF4827" w14:paraId="17BFDBE3" w14:textId="77777777" w:rsidTr="00546FBF">
        <w:trPr>
          <w:trHeight w:val="262"/>
        </w:trPr>
        <w:tc>
          <w:tcPr>
            <w:tcW w:w="595" w:type="dxa"/>
            <w:tcBorders>
              <w:top w:val="single" w:sz="4" w:space="0" w:color="000000"/>
              <w:left w:val="single" w:sz="4" w:space="0" w:color="000000"/>
              <w:bottom w:val="single" w:sz="4" w:space="0" w:color="000000"/>
            </w:tcBorders>
          </w:tcPr>
          <w:p w14:paraId="7E161EE4" w14:textId="77777777" w:rsidR="00546FBF" w:rsidRPr="00EF4827" w:rsidRDefault="00546FBF" w:rsidP="00546FBF">
            <w:pPr>
              <w:snapToGrid w:val="0"/>
              <w:jc w:val="center"/>
              <w:rPr>
                <w:sz w:val="18"/>
              </w:rPr>
            </w:pPr>
            <w:r w:rsidRPr="00EF4827">
              <w:rPr>
                <w:sz w:val="18"/>
              </w:rPr>
              <w:t>01.0</w:t>
            </w:r>
          </w:p>
        </w:tc>
        <w:tc>
          <w:tcPr>
            <w:tcW w:w="2119" w:type="dxa"/>
            <w:tcBorders>
              <w:top w:val="single" w:sz="4" w:space="0" w:color="000000"/>
              <w:left w:val="single" w:sz="4" w:space="0" w:color="000000"/>
              <w:bottom w:val="single" w:sz="4" w:space="0" w:color="000000"/>
            </w:tcBorders>
          </w:tcPr>
          <w:p w14:paraId="31AC0378" w14:textId="77777777" w:rsidR="00546FBF" w:rsidRPr="00EF4827" w:rsidRDefault="00546FBF" w:rsidP="00546FBF">
            <w:pPr>
              <w:snapToGrid w:val="0"/>
              <w:rPr>
                <w:sz w:val="18"/>
              </w:rPr>
            </w:pPr>
            <w:proofErr w:type="spellStart"/>
            <w:r w:rsidRPr="00EF4827">
              <w:rPr>
                <w:sz w:val="18"/>
              </w:rPr>
              <w:t>aziendaInviante</w:t>
            </w:r>
            <w:proofErr w:type="spellEnd"/>
          </w:p>
        </w:tc>
        <w:tc>
          <w:tcPr>
            <w:tcW w:w="1311" w:type="dxa"/>
            <w:tcBorders>
              <w:top w:val="single" w:sz="4" w:space="0" w:color="000000"/>
              <w:left w:val="single" w:sz="4" w:space="0" w:color="000000"/>
              <w:bottom w:val="single" w:sz="4" w:space="0" w:color="000000"/>
            </w:tcBorders>
          </w:tcPr>
          <w:p w14:paraId="2F0DE923" w14:textId="77777777" w:rsidR="00546FBF" w:rsidRPr="00EF4827" w:rsidRDefault="00546FBF" w:rsidP="00546FBF">
            <w:pPr>
              <w:snapToGrid w:val="0"/>
              <w:rPr>
                <w:sz w:val="18"/>
              </w:rPr>
            </w:pPr>
            <w:r w:rsidRPr="00EF4827">
              <w:rPr>
                <w:sz w:val="18"/>
              </w:rPr>
              <w:t>Azienda Inviante</w:t>
            </w:r>
          </w:p>
        </w:tc>
        <w:tc>
          <w:tcPr>
            <w:tcW w:w="555" w:type="dxa"/>
            <w:tcBorders>
              <w:top w:val="single" w:sz="4" w:space="0" w:color="000000"/>
              <w:left w:val="single" w:sz="4" w:space="0" w:color="000000"/>
              <w:bottom w:val="single" w:sz="4" w:space="0" w:color="000000"/>
            </w:tcBorders>
          </w:tcPr>
          <w:p w14:paraId="43B5B5B0" w14:textId="77777777" w:rsidR="00546FBF" w:rsidRPr="00EF4827" w:rsidRDefault="00546FBF" w:rsidP="00546FBF">
            <w:pPr>
              <w:snapToGrid w:val="0"/>
              <w:jc w:val="center"/>
              <w:rPr>
                <w:sz w:val="18"/>
              </w:rPr>
            </w:pPr>
            <w:r w:rsidRPr="00EF4827">
              <w:rPr>
                <w:sz w:val="18"/>
              </w:rPr>
              <w:t>3</w:t>
            </w:r>
          </w:p>
        </w:tc>
        <w:tc>
          <w:tcPr>
            <w:tcW w:w="855" w:type="dxa"/>
            <w:tcBorders>
              <w:top w:val="single" w:sz="4" w:space="0" w:color="000000"/>
              <w:left w:val="single" w:sz="4" w:space="0" w:color="000000"/>
              <w:bottom w:val="single" w:sz="4" w:space="0" w:color="000000"/>
            </w:tcBorders>
          </w:tcPr>
          <w:p w14:paraId="2D07EFD7" w14:textId="77777777" w:rsidR="00546FBF" w:rsidRPr="00EF4827" w:rsidRDefault="00546FBF" w:rsidP="00546FBF">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2488C8D9" w14:textId="77777777" w:rsidR="00546FBF" w:rsidRPr="00EF4827" w:rsidRDefault="00400815" w:rsidP="00546FBF">
            <w:pPr>
              <w:snapToGrid w:val="0"/>
              <w:jc w:val="center"/>
              <w:rPr>
                <w:sz w:val="18"/>
              </w:rPr>
            </w:pPr>
            <w:r w:rsidRPr="00EF4827">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2E8DFA16" w14:textId="77777777" w:rsidR="00546FBF" w:rsidRPr="00EF4827" w:rsidRDefault="00546FBF" w:rsidP="00546FBF">
            <w:pPr>
              <w:snapToGrid w:val="0"/>
              <w:rPr>
                <w:sz w:val="18"/>
              </w:rPr>
            </w:pPr>
            <w:r w:rsidRPr="00EF4827">
              <w:rPr>
                <w:sz w:val="18"/>
              </w:rPr>
              <w:t>Come da controllo</w:t>
            </w:r>
          </w:p>
        </w:tc>
      </w:tr>
      <w:tr w:rsidR="00EF4827" w:rsidRPr="00EF4827" w14:paraId="39D9F0AF" w14:textId="77777777" w:rsidTr="00546FBF">
        <w:trPr>
          <w:trHeight w:val="262"/>
        </w:trPr>
        <w:tc>
          <w:tcPr>
            <w:tcW w:w="595" w:type="dxa"/>
            <w:tcBorders>
              <w:top w:val="single" w:sz="4" w:space="0" w:color="000000"/>
              <w:left w:val="single" w:sz="4" w:space="0" w:color="000000"/>
              <w:bottom w:val="single" w:sz="4" w:space="0" w:color="000000"/>
            </w:tcBorders>
          </w:tcPr>
          <w:p w14:paraId="3663484A" w14:textId="77777777" w:rsidR="005B441F" w:rsidRPr="00EF4827" w:rsidRDefault="005B441F" w:rsidP="005B441F">
            <w:pPr>
              <w:snapToGrid w:val="0"/>
              <w:jc w:val="center"/>
              <w:rPr>
                <w:sz w:val="18"/>
              </w:rPr>
            </w:pPr>
            <w:r w:rsidRPr="00EF4827">
              <w:rPr>
                <w:sz w:val="18"/>
              </w:rPr>
              <w:t>02.0</w:t>
            </w:r>
          </w:p>
        </w:tc>
        <w:tc>
          <w:tcPr>
            <w:tcW w:w="2119" w:type="dxa"/>
            <w:tcBorders>
              <w:top w:val="single" w:sz="4" w:space="0" w:color="000000"/>
              <w:left w:val="single" w:sz="4" w:space="0" w:color="000000"/>
              <w:bottom w:val="single" w:sz="4" w:space="0" w:color="000000"/>
            </w:tcBorders>
          </w:tcPr>
          <w:p w14:paraId="19D91AE6" w14:textId="77777777" w:rsidR="005B441F" w:rsidRPr="00EF4827" w:rsidRDefault="005B441F" w:rsidP="005B441F">
            <w:pPr>
              <w:snapToGrid w:val="0"/>
              <w:rPr>
                <w:sz w:val="18"/>
              </w:rPr>
            </w:pPr>
            <w:proofErr w:type="spellStart"/>
            <w:r w:rsidRPr="00EF4827">
              <w:rPr>
                <w:sz w:val="18"/>
              </w:rPr>
              <w:t>tipoFlusso</w:t>
            </w:r>
            <w:proofErr w:type="spellEnd"/>
          </w:p>
        </w:tc>
        <w:tc>
          <w:tcPr>
            <w:tcW w:w="1311" w:type="dxa"/>
            <w:tcBorders>
              <w:top w:val="single" w:sz="4" w:space="0" w:color="000000"/>
              <w:left w:val="single" w:sz="4" w:space="0" w:color="000000"/>
              <w:bottom w:val="single" w:sz="4" w:space="0" w:color="000000"/>
            </w:tcBorders>
          </w:tcPr>
          <w:p w14:paraId="38E99F21" w14:textId="77777777" w:rsidR="005B441F" w:rsidRPr="00EF4827" w:rsidRDefault="005B441F" w:rsidP="005B441F">
            <w:pPr>
              <w:snapToGrid w:val="0"/>
              <w:rPr>
                <w:sz w:val="18"/>
              </w:rPr>
            </w:pPr>
            <w:r w:rsidRPr="00EF4827">
              <w:rPr>
                <w:sz w:val="18"/>
              </w:rPr>
              <w:t>Tipo Flusso</w:t>
            </w:r>
          </w:p>
        </w:tc>
        <w:tc>
          <w:tcPr>
            <w:tcW w:w="555" w:type="dxa"/>
            <w:tcBorders>
              <w:top w:val="single" w:sz="4" w:space="0" w:color="000000"/>
              <w:left w:val="single" w:sz="4" w:space="0" w:color="000000"/>
              <w:bottom w:val="single" w:sz="4" w:space="0" w:color="000000"/>
            </w:tcBorders>
          </w:tcPr>
          <w:p w14:paraId="758A89F4" w14:textId="77777777" w:rsidR="005B441F" w:rsidRPr="00EF4827" w:rsidRDefault="005B441F" w:rsidP="005B441F">
            <w:pPr>
              <w:snapToGrid w:val="0"/>
              <w:jc w:val="center"/>
              <w:rPr>
                <w:sz w:val="18"/>
              </w:rPr>
            </w:pPr>
            <w:r w:rsidRPr="00EF4827">
              <w:rPr>
                <w:sz w:val="18"/>
              </w:rPr>
              <w:t>2</w:t>
            </w:r>
          </w:p>
        </w:tc>
        <w:tc>
          <w:tcPr>
            <w:tcW w:w="855" w:type="dxa"/>
            <w:tcBorders>
              <w:top w:val="single" w:sz="4" w:space="0" w:color="000000"/>
              <w:left w:val="single" w:sz="4" w:space="0" w:color="000000"/>
              <w:bottom w:val="single" w:sz="4" w:space="0" w:color="000000"/>
            </w:tcBorders>
          </w:tcPr>
          <w:p w14:paraId="5EDB5518" w14:textId="77777777" w:rsidR="005B441F" w:rsidRPr="00EF4827" w:rsidRDefault="005B441F" w:rsidP="005B441F">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1F5C5283" w14:textId="77777777" w:rsidR="005B441F" w:rsidRPr="00EF4827" w:rsidRDefault="005B441F" w:rsidP="005B441F">
            <w:pPr>
              <w:snapToGrid w:val="0"/>
              <w:jc w:val="center"/>
              <w:rPr>
                <w:sz w:val="18"/>
              </w:rPr>
            </w:pPr>
            <w:r w:rsidRPr="00EF4827">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33D6286F" w14:textId="77777777" w:rsidR="005B441F" w:rsidRPr="00EF4827" w:rsidRDefault="005B441F" w:rsidP="005B441F">
            <w:pPr>
              <w:snapToGrid w:val="0"/>
              <w:rPr>
                <w:sz w:val="18"/>
              </w:rPr>
            </w:pPr>
            <w:r w:rsidRPr="00EF4827">
              <w:rPr>
                <w:sz w:val="18"/>
              </w:rPr>
              <w:t>Valori “DO”</w:t>
            </w:r>
          </w:p>
        </w:tc>
      </w:tr>
      <w:tr w:rsidR="00EF4827" w:rsidRPr="00EF4827" w14:paraId="5657720D" w14:textId="77777777" w:rsidTr="00546FBF">
        <w:trPr>
          <w:trHeight w:val="262"/>
        </w:trPr>
        <w:tc>
          <w:tcPr>
            <w:tcW w:w="595" w:type="dxa"/>
            <w:tcBorders>
              <w:top w:val="single" w:sz="4" w:space="0" w:color="000000"/>
              <w:left w:val="single" w:sz="4" w:space="0" w:color="000000"/>
              <w:bottom w:val="single" w:sz="4" w:space="0" w:color="000000"/>
            </w:tcBorders>
          </w:tcPr>
          <w:p w14:paraId="78F3328D" w14:textId="77777777" w:rsidR="005B441F" w:rsidRPr="00EF4827" w:rsidRDefault="005B441F" w:rsidP="005B441F">
            <w:pPr>
              <w:snapToGrid w:val="0"/>
              <w:jc w:val="center"/>
              <w:rPr>
                <w:sz w:val="18"/>
              </w:rPr>
            </w:pPr>
            <w:r w:rsidRPr="00EF4827">
              <w:rPr>
                <w:sz w:val="18"/>
              </w:rPr>
              <w:t>03.1</w:t>
            </w:r>
          </w:p>
        </w:tc>
        <w:tc>
          <w:tcPr>
            <w:tcW w:w="2119" w:type="dxa"/>
            <w:tcBorders>
              <w:top w:val="single" w:sz="4" w:space="0" w:color="000000"/>
              <w:left w:val="single" w:sz="4" w:space="0" w:color="000000"/>
              <w:bottom w:val="single" w:sz="4" w:space="0" w:color="000000"/>
            </w:tcBorders>
          </w:tcPr>
          <w:p w14:paraId="24E74848" w14:textId="77777777" w:rsidR="005B441F" w:rsidRPr="00EF4827" w:rsidRDefault="005B441F" w:rsidP="005B441F">
            <w:pPr>
              <w:snapToGrid w:val="0"/>
              <w:rPr>
                <w:sz w:val="18"/>
              </w:rPr>
            </w:pPr>
            <w:proofErr w:type="spellStart"/>
            <w:r w:rsidRPr="00EF4827">
              <w:rPr>
                <w:sz w:val="18"/>
              </w:rPr>
              <w:t>annoCartellaTerritoriale</w:t>
            </w:r>
            <w:proofErr w:type="spellEnd"/>
          </w:p>
        </w:tc>
        <w:tc>
          <w:tcPr>
            <w:tcW w:w="1311" w:type="dxa"/>
            <w:tcBorders>
              <w:top w:val="single" w:sz="4" w:space="0" w:color="000000"/>
              <w:left w:val="single" w:sz="4" w:space="0" w:color="000000"/>
              <w:bottom w:val="single" w:sz="4" w:space="0" w:color="000000"/>
            </w:tcBorders>
          </w:tcPr>
          <w:p w14:paraId="57CCABC6" w14:textId="77777777" w:rsidR="005B441F" w:rsidRPr="00EF4827" w:rsidRDefault="005B441F" w:rsidP="005B441F">
            <w:pPr>
              <w:snapToGrid w:val="0"/>
              <w:rPr>
                <w:sz w:val="18"/>
              </w:rPr>
            </w:pPr>
            <w:r w:rsidRPr="00EF4827">
              <w:rPr>
                <w:sz w:val="18"/>
              </w:rPr>
              <w:t>Anno della Cartella Territoriale</w:t>
            </w:r>
          </w:p>
        </w:tc>
        <w:tc>
          <w:tcPr>
            <w:tcW w:w="555" w:type="dxa"/>
            <w:tcBorders>
              <w:top w:val="single" w:sz="4" w:space="0" w:color="000000"/>
              <w:left w:val="single" w:sz="4" w:space="0" w:color="000000"/>
              <w:bottom w:val="single" w:sz="4" w:space="0" w:color="000000"/>
            </w:tcBorders>
          </w:tcPr>
          <w:p w14:paraId="61E6BEEB" w14:textId="77777777" w:rsidR="005B441F" w:rsidRPr="00EF4827" w:rsidRDefault="005B441F" w:rsidP="005B441F">
            <w:pPr>
              <w:snapToGrid w:val="0"/>
              <w:jc w:val="center"/>
              <w:rPr>
                <w:sz w:val="18"/>
              </w:rPr>
            </w:pPr>
            <w:r w:rsidRPr="00EF4827">
              <w:rPr>
                <w:sz w:val="18"/>
              </w:rPr>
              <w:t>4</w:t>
            </w:r>
          </w:p>
        </w:tc>
        <w:tc>
          <w:tcPr>
            <w:tcW w:w="855" w:type="dxa"/>
            <w:tcBorders>
              <w:top w:val="single" w:sz="4" w:space="0" w:color="000000"/>
              <w:left w:val="single" w:sz="4" w:space="0" w:color="000000"/>
              <w:bottom w:val="single" w:sz="4" w:space="0" w:color="000000"/>
            </w:tcBorders>
          </w:tcPr>
          <w:p w14:paraId="6C371E1A" w14:textId="77777777" w:rsidR="005B441F" w:rsidRPr="00EF4827" w:rsidRDefault="005B441F" w:rsidP="005B441F">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198AB865" w14:textId="77777777" w:rsidR="005B441F" w:rsidRPr="00EF4827" w:rsidRDefault="005B441F" w:rsidP="005B441F">
            <w:pPr>
              <w:snapToGrid w:val="0"/>
              <w:jc w:val="center"/>
              <w:rPr>
                <w:sz w:val="18"/>
              </w:rPr>
            </w:pPr>
            <w:r w:rsidRPr="00EF4827">
              <w:rPr>
                <w:sz w:val="18"/>
              </w:rPr>
              <w:t>NUM</w:t>
            </w:r>
          </w:p>
        </w:tc>
        <w:tc>
          <w:tcPr>
            <w:tcW w:w="3330" w:type="dxa"/>
            <w:tcBorders>
              <w:top w:val="single" w:sz="4" w:space="0" w:color="000000"/>
              <w:left w:val="single" w:sz="4" w:space="0" w:color="000000"/>
              <w:bottom w:val="single" w:sz="4" w:space="0" w:color="000000"/>
              <w:right w:val="single" w:sz="4" w:space="0" w:color="000000"/>
            </w:tcBorders>
          </w:tcPr>
          <w:p w14:paraId="79D0B25C" w14:textId="77777777" w:rsidR="005B441F" w:rsidRPr="00EF4827" w:rsidRDefault="005B441F" w:rsidP="005B441F">
            <w:pPr>
              <w:snapToGrid w:val="0"/>
              <w:rPr>
                <w:sz w:val="18"/>
              </w:rPr>
            </w:pPr>
            <w:r w:rsidRPr="00EF4827">
              <w:rPr>
                <w:sz w:val="18"/>
              </w:rPr>
              <w:t>Valori da 1900 a 2050</w:t>
            </w:r>
          </w:p>
        </w:tc>
      </w:tr>
      <w:tr w:rsidR="00EF4827" w:rsidRPr="00EF4827" w14:paraId="3E8681F4" w14:textId="77777777" w:rsidTr="00546FBF">
        <w:trPr>
          <w:trHeight w:val="262"/>
        </w:trPr>
        <w:tc>
          <w:tcPr>
            <w:tcW w:w="595" w:type="dxa"/>
            <w:tcBorders>
              <w:top w:val="single" w:sz="4" w:space="0" w:color="000000"/>
              <w:left w:val="single" w:sz="4" w:space="0" w:color="000000"/>
              <w:bottom w:val="single" w:sz="4" w:space="0" w:color="000000"/>
            </w:tcBorders>
          </w:tcPr>
          <w:p w14:paraId="73BF35A9" w14:textId="77777777" w:rsidR="005B441F" w:rsidRPr="00EF4827" w:rsidRDefault="005B441F" w:rsidP="005B441F">
            <w:pPr>
              <w:snapToGrid w:val="0"/>
              <w:jc w:val="center"/>
              <w:rPr>
                <w:sz w:val="18"/>
              </w:rPr>
            </w:pPr>
            <w:r w:rsidRPr="00EF4827">
              <w:rPr>
                <w:sz w:val="18"/>
              </w:rPr>
              <w:t>03.2</w:t>
            </w:r>
          </w:p>
        </w:tc>
        <w:tc>
          <w:tcPr>
            <w:tcW w:w="2119" w:type="dxa"/>
            <w:tcBorders>
              <w:top w:val="single" w:sz="4" w:space="0" w:color="000000"/>
              <w:left w:val="single" w:sz="4" w:space="0" w:color="000000"/>
              <w:bottom w:val="single" w:sz="4" w:space="0" w:color="000000"/>
            </w:tcBorders>
          </w:tcPr>
          <w:p w14:paraId="097A858A" w14:textId="77777777" w:rsidR="005B441F" w:rsidRPr="00EF4827" w:rsidRDefault="005B441F" w:rsidP="005B441F">
            <w:pPr>
              <w:snapToGrid w:val="0"/>
              <w:rPr>
                <w:sz w:val="18"/>
              </w:rPr>
            </w:pPr>
            <w:proofErr w:type="spellStart"/>
            <w:r w:rsidRPr="00EF4827">
              <w:rPr>
                <w:sz w:val="18"/>
              </w:rPr>
              <w:t>progressivoCartellaTerritoriale</w:t>
            </w:r>
            <w:proofErr w:type="spellEnd"/>
          </w:p>
        </w:tc>
        <w:tc>
          <w:tcPr>
            <w:tcW w:w="1311" w:type="dxa"/>
            <w:tcBorders>
              <w:top w:val="single" w:sz="4" w:space="0" w:color="000000"/>
              <w:left w:val="single" w:sz="4" w:space="0" w:color="000000"/>
              <w:bottom w:val="single" w:sz="4" w:space="0" w:color="000000"/>
            </w:tcBorders>
          </w:tcPr>
          <w:p w14:paraId="3C61BD66" w14:textId="77777777" w:rsidR="005B441F" w:rsidRPr="00EF4827" w:rsidRDefault="005B441F" w:rsidP="005B441F">
            <w:pPr>
              <w:snapToGrid w:val="0"/>
              <w:rPr>
                <w:sz w:val="18"/>
              </w:rPr>
            </w:pPr>
            <w:r w:rsidRPr="00EF4827">
              <w:rPr>
                <w:sz w:val="18"/>
              </w:rPr>
              <w:t>Progressivo della Cartella Territoriale</w:t>
            </w:r>
          </w:p>
        </w:tc>
        <w:tc>
          <w:tcPr>
            <w:tcW w:w="555" w:type="dxa"/>
            <w:tcBorders>
              <w:top w:val="single" w:sz="4" w:space="0" w:color="000000"/>
              <w:left w:val="single" w:sz="4" w:space="0" w:color="000000"/>
              <w:bottom w:val="single" w:sz="4" w:space="0" w:color="000000"/>
            </w:tcBorders>
          </w:tcPr>
          <w:p w14:paraId="0CABC9B9" w14:textId="77777777" w:rsidR="005B441F" w:rsidRPr="00EF4827" w:rsidRDefault="005B441F" w:rsidP="005B441F">
            <w:pPr>
              <w:snapToGrid w:val="0"/>
              <w:jc w:val="center"/>
              <w:rPr>
                <w:sz w:val="18"/>
              </w:rPr>
            </w:pPr>
            <w:r w:rsidRPr="00EF4827">
              <w:rPr>
                <w:sz w:val="18"/>
              </w:rPr>
              <w:t>1-8</w:t>
            </w:r>
          </w:p>
        </w:tc>
        <w:tc>
          <w:tcPr>
            <w:tcW w:w="855" w:type="dxa"/>
            <w:tcBorders>
              <w:top w:val="single" w:sz="4" w:space="0" w:color="000000"/>
              <w:left w:val="single" w:sz="4" w:space="0" w:color="000000"/>
              <w:bottom w:val="single" w:sz="4" w:space="0" w:color="000000"/>
            </w:tcBorders>
          </w:tcPr>
          <w:p w14:paraId="3566859D" w14:textId="77777777" w:rsidR="005B441F" w:rsidRPr="00EF4827" w:rsidRDefault="005B441F" w:rsidP="005B441F">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3920B5D9" w14:textId="77777777" w:rsidR="005B441F" w:rsidRPr="00EF4827" w:rsidRDefault="005B441F" w:rsidP="005B441F">
            <w:pPr>
              <w:snapToGrid w:val="0"/>
              <w:jc w:val="center"/>
              <w:rPr>
                <w:sz w:val="18"/>
              </w:rPr>
            </w:pPr>
            <w:r w:rsidRPr="00EF4827">
              <w:rPr>
                <w:sz w:val="18"/>
              </w:rPr>
              <w:t>VF01</w:t>
            </w:r>
          </w:p>
        </w:tc>
        <w:tc>
          <w:tcPr>
            <w:tcW w:w="3330" w:type="dxa"/>
            <w:tcBorders>
              <w:top w:val="single" w:sz="4" w:space="0" w:color="000000"/>
              <w:left w:val="single" w:sz="4" w:space="0" w:color="000000"/>
              <w:bottom w:val="single" w:sz="4" w:space="0" w:color="000000"/>
              <w:right w:val="single" w:sz="4" w:space="0" w:color="000000"/>
            </w:tcBorders>
          </w:tcPr>
          <w:p w14:paraId="36ED0932" w14:textId="77777777" w:rsidR="005B441F" w:rsidRPr="00EF4827" w:rsidRDefault="005B441F" w:rsidP="005B441F">
            <w:pPr>
              <w:snapToGrid w:val="0"/>
              <w:rPr>
                <w:sz w:val="18"/>
              </w:rPr>
            </w:pPr>
            <w:r w:rsidRPr="00EF4827">
              <w:rPr>
                <w:sz w:val="18"/>
              </w:rPr>
              <w:t>Come da controllo</w:t>
            </w:r>
          </w:p>
        </w:tc>
      </w:tr>
      <w:tr w:rsidR="00EF4827" w:rsidRPr="00EF4827" w14:paraId="35290447" w14:textId="77777777" w:rsidTr="00546FBF">
        <w:trPr>
          <w:trHeight w:val="262"/>
        </w:trPr>
        <w:tc>
          <w:tcPr>
            <w:tcW w:w="595" w:type="dxa"/>
            <w:tcBorders>
              <w:top w:val="single" w:sz="4" w:space="0" w:color="000000"/>
              <w:left w:val="single" w:sz="4" w:space="0" w:color="000000"/>
              <w:bottom w:val="single" w:sz="4" w:space="0" w:color="000000"/>
            </w:tcBorders>
          </w:tcPr>
          <w:p w14:paraId="49344FB9" w14:textId="77777777" w:rsidR="005B441F" w:rsidRPr="00EF4827" w:rsidRDefault="005B441F" w:rsidP="005B441F">
            <w:pPr>
              <w:snapToGrid w:val="0"/>
              <w:jc w:val="center"/>
              <w:rPr>
                <w:sz w:val="18"/>
              </w:rPr>
            </w:pPr>
            <w:r w:rsidRPr="00EF4827">
              <w:rPr>
                <w:sz w:val="18"/>
              </w:rPr>
              <w:t>04.0</w:t>
            </w:r>
          </w:p>
        </w:tc>
        <w:tc>
          <w:tcPr>
            <w:tcW w:w="2119" w:type="dxa"/>
            <w:tcBorders>
              <w:top w:val="single" w:sz="4" w:space="0" w:color="000000"/>
              <w:left w:val="single" w:sz="4" w:space="0" w:color="000000"/>
              <w:bottom w:val="single" w:sz="4" w:space="0" w:color="000000"/>
            </w:tcBorders>
          </w:tcPr>
          <w:p w14:paraId="76E33D20" w14:textId="77777777" w:rsidR="005B441F" w:rsidRPr="00EF4827" w:rsidRDefault="005B441F" w:rsidP="005B441F">
            <w:pPr>
              <w:snapToGrid w:val="0"/>
              <w:rPr>
                <w:sz w:val="18"/>
              </w:rPr>
            </w:pPr>
            <w:proofErr w:type="spellStart"/>
            <w:r w:rsidRPr="00EF4827">
              <w:rPr>
                <w:sz w:val="18"/>
              </w:rPr>
              <w:t>tipoMovimento</w:t>
            </w:r>
            <w:proofErr w:type="spellEnd"/>
          </w:p>
        </w:tc>
        <w:tc>
          <w:tcPr>
            <w:tcW w:w="1311" w:type="dxa"/>
            <w:tcBorders>
              <w:top w:val="single" w:sz="4" w:space="0" w:color="000000"/>
              <w:left w:val="single" w:sz="4" w:space="0" w:color="000000"/>
              <w:bottom w:val="single" w:sz="4" w:space="0" w:color="000000"/>
            </w:tcBorders>
          </w:tcPr>
          <w:p w14:paraId="06ACFB6D" w14:textId="77777777" w:rsidR="005B441F" w:rsidRPr="00EF4827" w:rsidRDefault="005B441F" w:rsidP="005B441F">
            <w:pPr>
              <w:snapToGrid w:val="0"/>
              <w:rPr>
                <w:sz w:val="18"/>
              </w:rPr>
            </w:pPr>
            <w:r w:rsidRPr="00EF4827">
              <w:rPr>
                <w:sz w:val="18"/>
              </w:rPr>
              <w:t>Tipo Movimento</w:t>
            </w:r>
          </w:p>
        </w:tc>
        <w:tc>
          <w:tcPr>
            <w:tcW w:w="555" w:type="dxa"/>
            <w:tcBorders>
              <w:top w:val="single" w:sz="4" w:space="0" w:color="000000"/>
              <w:left w:val="single" w:sz="4" w:space="0" w:color="000000"/>
              <w:bottom w:val="single" w:sz="4" w:space="0" w:color="000000"/>
            </w:tcBorders>
          </w:tcPr>
          <w:p w14:paraId="35362F62" w14:textId="77777777" w:rsidR="005B441F" w:rsidRPr="00EF4827" w:rsidRDefault="005B441F" w:rsidP="005B441F">
            <w:pPr>
              <w:snapToGrid w:val="0"/>
              <w:jc w:val="center"/>
              <w:rPr>
                <w:sz w:val="18"/>
              </w:rPr>
            </w:pPr>
            <w:r w:rsidRPr="00EF4827">
              <w:rPr>
                <w:sz w:val="18"/>
              </w:rPr>
              <w:t>1</w:t>
            </w:r>
          </w:p>
        </w:tc>
        <w:tc>
          <w:tcPr>
            <w:tcW w:w="855" w:type="dxa"/>
            <w:tcBorders>
              <w:top w:val="single" w:sz="4" w:space="0" w:color="000000"/>
              <w:left w:val="single" w:sz="4" w:space="0" w:color="000000"/>
              <w:bottom w:val="single" w:sz="4" w:space="0" w:color="000000"/>
            </w:tcBorders>
          </w:tcPr>
          <w:p w14:paraId="7AC49193" w14:textId="77777777" w:rsidR="005B441F" w:rsidRPr="00EF4827" w:rsidRDefault="005B441F" w:rsidP="005B441F">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62119F79" w14:textId="77777777" w:rsidR="005B441F" w:rsidRPr="00EF4827" w:rsidRDefault="005B441F" w:rsidP="005B441F">
            <w:pPr>
              <w:snapToGrid w:val="0"/>
              <w:jc w:val="center"/>
              <w:rPr>
                <w:sz w:val="18"/>
              </w:rPr>
            </w:pPr>
            <w:r w:rsidRPr="00EF4827">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591FD486" w14:textId="77777777" w:rsidR="005B441F" w:rsidRPr="00EF4827" w:rsidRDefault="005B441F" w:rsidP="005B441F">
            <w:pPr>
              <w:snapToGrid w:val="0"/>
              <w:rPr>
                <w:sz w:val="18"/>
              </w:rPr>
            </w:pPr>
            <w:r w:rsidRPr="00EF4827">
              <w:rPr>
                <w:sz w:val="18"/>
              </w:rPr>
              <w:t>Valori “I”, “S”, “C”</w:t>
            </w:r>
          </w:p>
        </w:tc>
      </w:tr>
      <w:tr w:rsidR="00EF4827" w:rsidRPr="00EF4827" w14:paraId="660BA659" w14:textId="77777777" w:rsidTr="00546FBF">
        <w:trPr>
          <w:trHeight w:val="262"/>
        </w:trPr>
        <w:tc>
          <w:tcPr>
            <w:tcW w:w="595" w:type="dxa"/>
            <w:tcBorders>
              <w:top w:val="single" w:sz="4" w:space="0" w:color="000000"/>
              <w:left w:val="single" w:sz="4" w:space="0" w:color="000000"/>
              <w:bottom w:val="single" w:sz="4" w:space="0" w:color="000000"/>
            </w:tcBorders>
          </w:tcPr>
          <w:p w14:paraId="0195EB58" w14:textId="77777777" w:rsidR="005B441F" w:rsidRPr="00EF4827" w:rsidRDefault="005B441F" w:rsidP="005B441F">
            <w:pPr>
              <w:snapToGrid w:val="0"/>
              <w:jc w:val="center"/>
              <w:rPr>
                <w:sz w:val="18"/>
              </w:rPr>
            </w:pPr>
            <w:r w:rsidRPr="00EF4827">
              <w:rPr>
                <w:sz w:val="18"/>
              </w:rPr>
              <w:t>05.0</w:t>
            </w:r>
          </w:p>
        </w:tc>
        <w:tc>
          <w:tcPr>
            <w:tcW w:w="2119" w:type="dxa"/>
            <w:tcBorders>
              <w:top w:val="single" w:sz="4" w:space="0" w:color="000000"/>
              <w:left w:val="single" w:sz="4" w:space="0" w:color="000000"/>
              <w:bottom w:val="single" w:sz="4" w:space="0" w:color="000000"/>
            </w:tcBorders>
          </w:tcPr>
          <w:p w14:paraId="6F723062" w14:textId="77777777" w:rsidR="005B441F" w:rsidRPr="00EF4827" w:rsidRDefault="005B441F" w:rsidP="005B441F">
            <w:pPr>
              <w:snapToGrid w:val="0"/>
              <w:rPr>
                <w:sz w:val="18"/>
              </w:rPr>
            </w:pPr>
            <w:proofErr w:type="spellStart"/>
            <w:r w:rsidRPr="00EF4827">
              <w:rPr>
                <w:sz w:val="18"/>
              </w:rPr>
              <w:t>idAura</w:t>
            </w:r>
            <w:proofErr w:type="spellEnd"/>
          </w:p>
        </w:tc>
        <w:tc>
          <w:tcPr>
            <w:tcW w:w="1311" w:type="dxa"/>
            <w:tcBorders>
              <w:top w:val="single" w:sz="4" w:space="0" w:color="000000"/>
              <w:left w:val="single" w:sz="4" w:space="0" w:color="000000"/>
              <w:bottom w:val="single" w:sz="4" w:space="0" w:color="000000"/>
            </w:tcBorders>
          </w:tcPr>
          <w:p w14:paraId="0AB72042" w14:textId="77777777" w:rsidR="005B441F" w:rsidRPr="00EF4827" w:rsidRDefault="005B441F" w:rsidP="005B441F">
            <w:pPr>
              <w:snapToGrid w:val="0"/>
              <w:rPr>
                <w:sz w:val="18"/>
              </w:rPr>
            </w:pPr>
            <w:r w:rsidRPr="00EF4827">
              <w:rPr>
                <w:sz w:val="18"/>
              </w:rPr>
              <w:t>Identificativo Aura</w:t>
            </w:r>
          </w:p>
        </w:tc>
        <w:tc>
          <w:tcPr>
            <w:tcW w:w="555" w:type="dxa"/>
            <w:tcBorders>
              <w:top w:val="single" w:sz="4" w:space="0" w:color="000000"/>
              <w:left w:val="single" w:sz="4" w:space="0" w:color="000000"/>
              <w:bottom w:val="single" w:sz="4" w:space="0" w:color="000000"/>
            </w:tcBorders>
          </w:tcPr>
          <w:p w14:paraId="2E5D3E59" w14:textId="77777777" w:rsidR="005B441F" w:rsidRPr="00EF4827" w:rsidRDefault="005B441F" w:rsidP="005B441F">
            <w:pPr>
              <w:snapToGrid w:val="0"/>
              <w:jc w:val="center"/>
              <w:rPr>
                <w:sz w:val="18"/>
              </w:rPr>
            </w:pPr>
            <w:r w:rsidRPr="00EF4827">
              <w:rPr>
                <w:sz w:val="18"/>
              </w:rPr>
              <w:t>1-10</w:t>
            </w:r>
          </w:p>
        </w:tc>
        <w:tc>
          <w:tcPr>
            <w:tcW w:w="855" w:type="dxa"/>
            <w:tcBorders>
              <w:top w:val="single" w:sz="4" w:space="0" w:color="000000"/>
              <w:left w:val="single" w:sz="4" w:space="0" w:color="000000"/>
              <w:bottom w:val="single" w:sz="4" w:space="0" w:color="000000"/>
            </w:tcBorders>
          </w:tcPr>
          <w:p w14:paraId="4A2DA2EA" w14:textId="77777777" w:rsidR="005B441F" w:rsidRPr="00EF4827" w:rsidRDefault="005B441F" w:rsidP="005B441F">
            <w:pPr>
              <w:snapToGrid w:val="0"/>
              <w:jc w:val="center"/>
              <w:rPr>
                <w:sz w:val="18"/>
              </w:rPr>
            </w:pPr>
          </w:p>
        </w:tc>
        <w:tc>
          <w:tcPr>
            <w:tcW w:w="660" w:type="dxa"/>
            <w:tcBorders>
              <w:top w:val="single" w:sz="4" w:space="0" w:color="000000"/>
              <w:left w:val="single" w:sz="4" w:space="0" w:color="000000"/>
              <w:bottom w:val="single" w:sz="4" w:space="0" w:color="000000"/>
            </w:tcBorders>
          </w:tcPr>
          <w:p w14:paraId="53CFC8E4" w14:textId="77777777" w:rsidR="005B441F" w:rsidRPr="00EF4827" w:rsidRDefault="005B441F" w:rsidP="005B441F">
            <w:pPr>
              <w:snapToGrid w:val="0"/>
              <w:jc w:val="center"/>
              <w:rPr>
                <w:sz w:val="18"/>
              </w:rPr>
            </w:pPr>
            <w:r w:rsidRPr="00EF4827">
              <w:rPr>
                <w:sz w:val="18"/>
              </w:rPr>
              <w:t>VFP</w:t>
            </w:r>
          </w:p>
        </w:tc>
        <w:tc>
          <w:tcPr>
            <w:tcW w:w="3330" w:type="dxa"/>
            <w:tcBorders>
              <w:top w:val="single" w:sz="4" w:space="0" w:color="000000"/>
              <w:left w:val="single" w:sz="4" w:space="0" w:color="000000"/>
              <w:bottom w:val="single" w:sz="4" w:space="0" w:color="000000"/>
              <w:right w:val="single" w:sz="4" w:space="0" w:color="000000"/>
            </w:tcBorders>
          </w:tcPr>
          <w:p w14:paraId="655AC385" w14:textId="77777777" w:rsidR="005B441F" w:rsidRPr="00EF4827" w:rsidRDefault="005B441F" w:rsidP="005B441F">
            <w:pPr>
              <w:snapToGrid w:val="0"/>
              <w:rPr>
                <w:sz w:val="18"/>
              </w:rPr>
            </w:pPr>
            <w:r w:rsidRPr="00EF4827">
              <w:rPr>
                <w:sz w:val="18"/>
              </w:rPr>
              <w:t>Valori da 1 a 9999999999</w:t>
            </w:r>
          </w:p>
        </w:tc>
      </w:tr>
      <w:tr w:rsidR="00EF4827" w:rsidRPr="00EF4827" w14:paraId="3961C92C" w14:textId="77777777" w:rsidTr="00546FBF">
        <w:trPr>
          <w:trHeight w:val="262"/>
        </w:trPr>
        <w:tc>
          <w:tcPr>
            <w:tcW w:w="595" w:type="dxa"/>
            <w:tcBorders>
              <w:top w:val="single" w:sz="4" w:space="0" w:color="000000"/>
              <w:left w:val="single" w:sz="4" w:space="0" w:color="000000"/>
              <w:bottom w:val="single" w:sz="4" w:space="0" w:color="000000"/>
            </w:tcBorders>
          </w:tcPr>
          <w:p w14:paraId="67F986C9" w14:textId="77777777" w:rsidR="005B441F" w:rsidRPr="00EF4827" w:rsidRDefault="005B441F" w:rsidP="005B441F">
            <w:pPr>
              <w:snapToGrid w:val="0"/>
              <w:jc w:val="center"/>
              <w:rPr>
                <w:sz w:val="18"/>
              </w:rPr>
            </w:pPr>
            <w:r w:rsidRPr="00EF4827">
              <w:rPr>
                <w:sz w:val="18"/>
              </w:rPr>
              <w:t>06.0</w:t>
            </w:r>
          </w:p>
        </w:tc>
        <w:tc>
          <w:tcPr>
            <w:tcW w:w="2119" w:type="dxa"/>
            <w:tcBorders>
              <w:top w:val="single" w:sz="4" w:space="0" w:color="000000"/>
              <w:left w:val="single" w:sz="4" w:space="0" w:color="000000"/>
              <w:bottom w:val="single" w:sz="4" w:space="0" w:color="000000"/>
            </w:tcBorders>
          </w:tcPr>
          <w:p w14:paraId="6AB4C0C8" w14:textId="77777777" w:rsidR="005B441F" w:rsidRPr="00EF4827" w:rsidRDefault="00546FBF" w:rsidP="005B441F">
            <w:pPr>
              <w:snapToGrid w:val="0"/>
              <w:rPr>
                <w:sz w:val="18"/>
              </w:rPr>
            </w:pPr>
            <w:proofErr w:type="spellStart"/>
            <w:r w:rsidRPr="00EF4827">
              <w:rPr>
                <w:sz w:val="18"/>
              </w:rPr>
              <w:t>codiceIdentificativoAssistito</w:t>
            </w:r>
            <w:proofErr w:type="spellEnd"/>
          </w:p>
        </w:tc>
        <w:tc>
          <w:tcPr>
            <w:tcW w:w="1311" w:type="dxa"/>
            <w:tcBorders>
              <w:top w:val="single" w:sz="4" w:space="0" w:color="000000"/>
              <w:left w:val="single" w:sz="4" w:space="0" w:color="000000"/>
              <w:bottom w:val="single" w:sz="4" w:space="0" w:color="000000"/>
            </w:tcBorders>
          </w:tcPr>
          <w:p w14:paraId="3354AAD9" w14:textId="77777777" w:rsidR="005B441F" w:rsidRPr="00EF4827" w:rsidRDefault="00546FBF" w:rsidP="005B441F">
            <w:pPr>
              <w:snapToGrid w:val="0"/>
              <w:rPr>
                <w:sz w:val="18"/>
              </w:rPr>
            </w:pPr>
            <w:r w:rsidRPr="00EF4827">
              <w:rPr>
                <w:sz w:val="18"/>
              </w:rPr>
              <w:t>Codice Identificativo Assistito</w:t>
            </w:r>
          </w:p>
        </w:tc>
        <w:tc>
          <w:tcPr>
            <w:tcW w:w="555" w:type="dxa"/>
            <w:tcBorders>
              <w:top w:val="single" w:sz="4" w:space="0" w:color="000000"/>
              <w:left w:val="single" w:sz="4" w:space="0" w:color="000000"/>
              <w:bottom w:val="single" w:sz="4" w:space="0" w:color="000000"/>
            </w:tcBorders>
          </w:tcPr>
          <w:p w14:paraId="522B19C7" w14:textId="77777777" w:rsidR="005B441F" w:rsidRPr="00EF4827" w:rsidRDefault="00546FBF" w:rsidP="005B441F">
            <w:pPr>
              <w:snapToGrid w:val="0"/>
              <w:jc w:val="center"/>
              <w:rPr>
                <w:sz w:val="18"/>
              </w:rPr>
            </w:pPr>
            <w:r w:rsidRPr="00EF4827">
              <w:rPr>
                <w:sz w:val="18"/>
              </w:rPr>
              <w:t>20</w:t>
            </w:r>
          </w:p>
        </w:tc>
        <w:tc>
          <w:tcPr>
            <w:tcW w:w="855" w:type="dxa"/>
            <w:tcBorders>
              <w:top w:val="single" w:sz="4" w:space="0" w:color="000000"/>
              <w:left w:val="single" w:sz="4" w:space="0" w:color="000000"/>
              <w:bottom w:val="single" w:sz="4" w:space="0" w:color="000000"/>
            </w:tcBorders>
          </w:tcPr>
          <w:p w14:paraId="5A88C40E" w14:textId="77777777" w:rsidR="005B441F" w:rsidRPr="00EF4827" w:rsidRDefault="005B441F" w:rsidP="005B441F">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4BD621FB" w14:textId="77777777" w:rsidR="005B441F" w:rsidRPr="00EF4827" w:rsidRDefault="005B441F" w:rsidP="005B441F">
            <w:pPr>
              <w:snapToGrid w:val="0"/>
              <w:jc w:val="center"/>
              <w:rPr>
                <w:sz w:val="18"/>
              </w:rPr>
            </w:pPr>
            <w:r w:rsidRPr="00EF4827">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70E26C4D" w14:textId="77777777" w:rsidR="005B441F" w:rsidRPr="00EF4827" w:rsidRDefault="005B441F" w:rsidP="005B441F">
            <w:pPr>
              <w:snapToGrid w:val="0"/>
              <w:rPr>
                <w:sz w:val="18"/>
              </w:rPr>
            </w:pPr>
            <w:r w:rsidRPr="00EF4827">
              <w:rPr>
                <w:sz w:val="18"/>
              </w:rPr>
              <w:t>Come da controllo</w:t>
            </w:r>
          </w:p>
        </w:tc>
      </w:tr>
      <w:tr w:rsidR="00EF4827" w:rsidRPr="00EF4827" w14:paraId="7509E343" w14:textId="77777777" w:rsidTr="009D7AE7">
        <w:trPr>
          <w:trHeight w:val="262"/>
        </w:trPr>
        <w:tc>
          <w:tcPr>
            <w:tcW w:w="595" w:type="dxa"/>
            <w:tcBorders>
              <w:top w:val="single" w:sz="4" w:space="0" w:color="000000"/>
              <w:left w:val="single" w:sz="4" w:space="0" w:color="000000"/>
              <w:bottom w:val="single" w:sz="4" w:space="0" w:color="000000"/>
            </w:tcBorders>
          </w:tcPr>
          <w:p w14:paraId="776F78EB" w14:textId="77777777" w:rsidR="00546FBF" w:rsidRPr="00EF4827" w:rsidRDefault="000761AD" w:rsidP="009D7AE7">
            <w:pPr>
              <w:snapToGrid w:val="0"/>
              <w:jc w:val="center"/>
              <w:rPr>
                <w:sz w:val="18"/>
              </w:rPr>
            </w:pPr>
            <w:r w:rsidRPr="00EF4827">
              <w:rPr>
                <w:sz w:val="18"/>
              </w:rPr>
              <w:t>122</w:t>
            </w:r>
            <w:r w:rsidR="00546FBF" w:rsidRPr="00EF4827">
              <w:rPr>
                <w:sz w:val="18"/>
              </w:rPr>
              <w:t>.0</w:t>
            </w:r>
          </w:p>
        </w:tc>
        <w:tc>
          <w:tcPr>
            <w:tcW w:w="2119" w:type="dxa"/>
            <w:tcBorders>
              <w:top w:val="single" w:sz="4" w:space="0" w:color="000000"/>
              <w:left w:val="single" w:sz="4" w:space="0" w:color="000000"/>
              <w:bottom w:val="single" w:sz="4" w:space="0" w:color="000000"/>
            </w:tcBorders>
          </w:tcPr>
          <w:p w14:paraId="0A7ECAB5" w14:textId="77777777" w:rsidR="00546FBF" w:rsidRPr="00EF4827" w:rsidRDefault="00546FBF" w:rsidP="009D7AE7">
            <w:pPr>
              <w:snapToGrid w:val="0"/>
              <w:rPr>
                <w:sz w:val="18"/>
              </w:rPr>
            </w:pPr>
            <w:proofErr w:type="spellStart"/>
            <w:r w:rsidRPr="00EF4827">
              <w:rPr>
                <w:sz w:val="18"/>
              </w:rPr>
              <w:t>altroCodiceIdentificativoAssistito</w:t>
            </w:r>
            <w:proofErr w:type="spellEnd"/>
          </w:p>
        </w:tc>
        <w:tc>
          <w:tcPr>
            <w:tcW w:w="1311" w:type="dxa"/>
            <w:tcBorders>
              <w:top w:val="single" w:sz="4" w:space="0" w:color="000000"/>
              <w:left w:val="single" w:sz="4" w:space="0" w:color="000000"/>
              <w:bottom w:val="single" w:sz="4" w:space="0" w:color="000000"/>
            </w:tcBorders>
          </w:tcPr>
          <w:p w14:paraId="3D3334A1" w14:textId="77777777" w:rsidR="00546FBF" w:rsidRPr="00EF4827" w:rsidRDefault="00546FBF" w:rsidP="009D7AE7">
            <w:pPr>
              <w:snapToGrid w:val="0"/>
              <w:rPr>
                <w:sz w:val="18"/>
              </w:rPr>
            </w:pPr>
            <w:r w:rsidRPr="00EF4827">
              <w:rPr>
                <w:sz w:val="18"/>
              </w:rPr>
              <w:t>Codice Identificativo Assistito</w:t>
            </w:r>
          </w:p>
        </w:tc>
        <w:tc>
          <w:tcPr>
            <w:tcW w:w="555" w:type="dxa"/>
            <w:tcBorders>
              <w:top w:val="single" w:sz="4" w:space="0" w:color="000000"/>
              <w:left w:val="single" w:sz="4" w:space="0" w:color="000000"/>
              <w:bottom w:val="single" w:sz="4" w:space="0" w:color="000000"/>
            </w:tcBorders>
          </w:tcPr>
          <w:p w14:paraId="7076EB23" w14:textId="77777777" w:rsidR="00546FBF" w:rsidRPr="00EF4827" w:rsidRDefault="00546FBF" w:rsidP="009D7AE7">
            <w:pPr>
              <w:snapToGrid w:val="0"/>
              <w:jc w:val="center"/>
              <w:rPr>
                <w:sz w:val="18"/>
              </w:rPr>
            </w:pPr>
            <w:r w:rsidRPr="00EF4827">
              <w:rPr>
                <w:sz w:val="18"/>
              </w:rPr>
              <w:t>20</w:t>
            </w:r>
          </w:p>
        </w:tc>
        <w:tc>
          <w:tcPr>
            <w:tcW w:w="855" w:type="dxa"/>
            <w:tcBorders>
              <w:top w:val="single" w:sz="4" w:space="0" w:color="000000"/>
              <w:left w:val="single" w:sz="4" w:space="0" w:color="000000"/>
              <w:bottom w:val="single" w:sz="4" w:space="0" w:color="000000"/>
            </w:tcBorders>
          </w:tcPr>
          <w:p w14:paraId="1D279813" w14:textId="77777777" w:rsidR="00546FBF" w:rsidRPr="00EF4827" w:rsidRDefault="00546FBF" w:rsidP="009D7AE7">
            <w:pPr>
              <w:snapToGrid w:val="0"/>
              <w:jc w:val="center"/>
              <w:rPr>
                <w:sz w:val="18"/>
              </w:rPr>
            </w:pPr>
          </w:p>
        </w:tc>
        <w:tc>
          <w:tcPr>
            <w:tcW w:w="660" w:type="dxa"/>
            <w:tcBorders>
              <w:top w:val="single" w:sz="4" w:space="0" w:color="000000"/>
              <w:left w:val="single" w:sz="4" w:space="0" w:color="000000"/>
              <w:bottom w:val="single" w:sz="4" w:space="0" w:color="000000"/>
            </w:tcBorders>
          </w:tcPr>
          <w:p w14:paraId="1301DC35" w14:textId="77777777" w:rsidR="00546FBF" w:rsidRPr="00EF4827" w:rsidRDefault="00546FBF" w:rsidP="009D7AE7">
            <w:pPr>
              <w:snapToGrid w:val="0"/>
              <w:jc w:val="center"/>
              <w:rPr>
                <w:sz w:val="18"/>
              </w:rPr>
            </w:pPr>
            <w:r w:rsidRPr="00EF4827">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4969A5C9" w14:textId="77777777" w:rsidR="00546FBF" w:rsidRPr="00EF4827" w:rsidRDefault="00546FBF" w:rsidP="009D7AE7">
            <w:pPr>
              <w:snapToGrid w:val="0"/>
              <w:rPr>
                <w:sz w:val="18"/>
              </w:rPr>
            </w:pPr>
            <w:r w:rsidRPr="00EF4827">
              <w:rPr>
                <w:sz w:val="18"/>
              </w:rPr>
              <w:t>Come da controllo</w:t>
            </w:r>
          </w:p>
        </w:tc>
      </w:tr>
      <w:tr w:rsidR="00EF4827" w:rsidRPr="00EF4827" w14:paraId="7B93887D" w14:textId="77777777" w:rsidTr="00546FBF">
        <w:trPr>
          <w:trHeight w:val="262"/>
        </w:trPr>
        <w:tc>
          <w:tcPr>
            <w:tcW w:w="595" w:type="dxa"/>
            <w:tcBorders>
              <w:top w:val="single" w:sz="4" w:space="0" w:color="000000"/>
              <w:left w:val="single" w:sz="4" w:space="0" w:color="000000"/>
              <w:bottom w:val="single" w:sz="4" w:space="0" w:color="000000"/>
            </w:tcBorders>
          </w:tcPr>
          <w:p w14:paraId="176079FA" w14:textId="77777777" w:rsidR="005B441F" w:rsidRPr="00EF4827" w:rsidRDefault="005B441F" w:rsidP="005B441F">
            <w:pPr>
              <w:snapToGrid w:val="0"/>
              <w:jc w:val="center"/>
              <w:rPr>
                <w:sz w:val="18"/>
              </w:rPr>
            </w:pPr>
            <w:r w:rsidRPr="00EF4827">
              <w:rPr>
                <w:sz w:val="18"/>
              </w:rPr>
              <w:t>07.0</w:t>
            </w:r>
          </w:p>
        </w:tc>
        <w:tc>
          <w:tcPr>
            <w:tcW w:w="2119" w:type="dxa"/>
            <w:tcBorders>
              <w:top w:val="single" w:sz="4" w:space="0" w:color="000000"/>
              <w:left w:val="single" w:sz="4" w:space="0" w:color="000000"/>
              <w:bottom w:val="single" w:sz="4" w:space="0" w:color="000000"/>
            </w:tcBorders>
          </w:tcPr>
          <w:p w14:paraId="6B343061" w14:textId="77777777" w:rsidR="005B441F" w:rsidRPr="00EF4827" w:rsidRDefault="005B441F" w:rsidP="005B441F">
            <w:pPr>
              <w:snapToGrid w:val="0"/>
              <w:rPr>
                <w:sz w:val="18"/>
              </w:rPr>
            </w:pPr>
            <w:r w:rsidRPr="00EF4827">
              <w:rPr>
                <w:sz w:val="18"/>
              </w:rPr>
              <w:t>cognome</w:t>
            </w:r>
          </w:p>
        </w:tc>
        <w:tc>
          <w:tcPr>
            <w:tcW w:w="1311" w:type="dxa"/>
            <w:tcBorders>
              <w:top w:val="single" w:sz="4" w:space="0" w:color="000000"/>
              <w:left w:val="single" w:sz="4" w:space="0" w:color="000000"/>
              <w:bottom w:val="single" w:sz="4" w:space="0" w:color="000000"/>
            </w:tcBorders>
          </w:tcPr>
          <w:p w14:paraId="4C30DACB" w14:textId="77777777" w:rsidR="005B441F" w:rsidRPr="00EF4827" w:rsidRDefault="005B441F" w:rsidP="005B441F">
            <w:pPr>
              <w:snapToGrid w:val="0"/>
              <w:rPr>
                <w:sz w:val="18"/>
              </w:rPr>
            </w:pPr>
            <w:r w:rsidRPr="00EF4827">
              <w:rPr>
                <w:sz w:val="18"/>
              </w:rPr>
              <w:t>Cognome</w:t>
            </w:r>
          </w:p>
        </w:tc>
        <w:tc>
          <w:tcPr>
            <w:tcW w:w="555" w:type="dxa"/>
            <w:tcBorders>
              <w:top w:val="single" w:sz="4" w:space="0" w:color="000000"/>
              <w:left w:val="single" w:sz="4" w:space="0" w:color="000000"/>
              <w:bottom w:val="single" w:sz="4" w:space="0" w:color="000000"/>
            </w:tcBorders>
          </w:tcPr>
          <w:p w14:paraId="09468AC5" w14:textId="77777777" w:rsidR="005B441F" w:rsidRPr="00EF4827" w:rsidRDefault="005B441F" w:rsidP="005B441F">
            <w:pPr>
              <w:snapToGrid w:val="0"/>
              <w:jc w:val="center"/>
              <w:rPr>
                <w:sz w:val="18"/>
              </w:rPr>
            </w:pPr>
            <w:r w:rsidRPr="00EF4827">
              <w:rPr>
                <w:sz w:val="18"/>
              </w:rPr>
              <w:t>1-50</w:t>
            </w:r>
          </w:p>
        </w:tc>
        <w:tc>
          <w:tcPr>
            <w:tcW w:w="855" w:type="dxa"/>
            <w:tcBorders>
              <w:top w:val="single" w:sz="4" w:space="0" w:color="000000"/>
              <w:left w:val="single" w:sz="4" w:space="0" w:color="000000"/>
              <w:bottom w:val="single" w:sz="4" w:space="0" w:color="000000"/>
            </w:tcBorders>
          </w:tcPr>
          <w:p w14:paraId="7246660E" w14:textId="77777777" w:rsidR="005B441F" w:rsidRPr="00EF4827" w:rsidRDefault="005B441F" w:rsidP="005B441F">
            <w:pPr>
              <w:snapToGrid w:val="0"/>
              <w:jc w:val="center"/>
              <w:rPr>
                <w:sz w:val="18"/>
              </w:rPr>
            </w:pPr>
          </w:p>
        </w:tc>
        <w:tc>
          <w:tcPr>
            <w:tcW w:w="660" w:type="dxa"/>
            <w:tcBorders>
              <w:top w:val="single" w:sz="4" w:space="0" w:color="000000"/>
              <w:left w:val="single" w:sz="4" w:space="0" w:color="000000"/>
              <w:bottom w:val="single" w:sz="4" w:space="0" w:color="000000"/>
            </w:tcBorders>
          </w:tcPr>
          <w:p w14:paraId="11C613A9" w14:textId="77777777" w:rsidR="005B441F" w:rsidRPr="00EF4827" w:rsidRDefault="005B441F" w:rsidP="005B441F">
            <w:pPr>
              <w:snapToGrid w:val="0"/>
              <w:jc w:val="center"/>
              <w:rPr>
                <w:sz w:val="18"/>
              </w:rPr>
            </w:pPr>
            <w:r w:rsidRPr="00EF4827">
              <w:rPr>
                <w:sz w:val="18"/>
              </w:rPr>
              <w:t>VFP</w:t>
            </w:r>
          </w:p>
        </w:tc>
        <w:tc>
          <w:tcPr>
            <w:tcW w:w="3330" w:type="dxa"/>
            <w:tcBorders>
              <w:top w:val="single" w:sz="4" w:space="0" w:color="000000"/>
              <w:left w:val="single" w:sz="4" w:space="0" w:color="000000"/>
              <w:bottom w:val="single" w:sz="4" w:space="0" w:color="000000"/>
              <w:right w:val="single" w:sz="4" w:space="0" w:color="000000"/>
            </w:tcBorders>
          </w:tcPr>
          <w:p w14:paraId="76ECF583" w14:textId="77777777" w:rsidR="005B441F" w:rsidRPr="00EF4827" w:rsidRDefault="005B441F" w:rsidP="005B441F">
            <w:pPr>
              <w:snapToGrid w:val="0"/>
              <w:rPr>
                <w:sz w:val="18"/>
              </w:rPr>
            </w:pPr>
            <w:r w:rsidRPr="00EF4827">
              <w:rPr>
                <w:sz w:val="18"/>
              </w:rPr>
              <w:t>Valori ammessi: A-Z, [spazio], [apice], [trattino]</w:t>
            </w:r>
          </w:p>
        </w:tc>
      </w:tr>
      <w:tr w:rsidR="00EF4827" w:rsidRPr="00EF4827" w14:paraId="78881B35" w14:textId="77777777" w:rsidTr="00546FBF">
        <w:trPr>
          <w:trHeight w:val="262"/>
        </w:trPr>
        <w:tc>
          <w:tcPr>
            <w:tcW w:w="595" w:type="dxa"/>
            <w:tcBorders>
              <w:top w:val="single" w:sz="4" w:space="0" w:color="000000"/>
              <w:left w:val="single" w:sz="4" w:space="0" w:color="000000"/>
              <w:bottom w:val="single" w:sz="4" w:space="0" w:color="000000"/>
            </w:tcBorders>
          </w:tcPr>
          <w:p w14:paraId="65E824CF" w14:textId="77777777" w:rsidR="005B441F" w:rsidRPr="00EF4827" w:rsidRDefault="005B441F" w:rsidP="005B441F">
            <w:pPr>
              <w:snapToGrid w:val="0"/>
              <w:jc w:val="center"/>
              <w:rPr>
                <w:sz w:val="18"/>
              </w:rPr>
            </w:pPr>
            <w:r w:rsidRPr="00EF4827">
              <w:rPr>
                <w:sz w:val="18"/>
              </w:rPr>
              <w:t>08.0</w:t>
            </w:r>
          </w:p>
        </w:tc>
        <w:tc>
          <w:tcPr>
            <w:tcW w:w="2119" w:type="dxa"/>
            <w:tcBorders>
              <w:top w:val="single" w:sz="4" w:space="0" w:color="000000"/>
              <w:left w:val="single" w:sz="4" w:space="0" w:color="000000"/>
              <w:bottom w:val="single" w:sz="4" w:space="0" w:color="000000"/>
            </w:tcBorders>
          </w:tcPr>
          <w:p w14:paraId="15D90DB7" w14:textId="77777777" w:rsidR="005B441F" w:rsidRPr="00EF4827" w:rsidRDefault="005B441F" w:rsidP="005B441F">
            <w:pPr>
              <w:snapToGrid w:val="0"/>
              <w:rPr>
                <w:sz w:val="18"/>
              </w:rPr>
            </w:pPr>
            <w:r w:rsidRPr="00EF4827">
              <w:rPr>
                <w:sz w:val="18"/>
              </w:rPr>
              <w:t>nome</w:t>
            </w:r>
          </w:p>
        </w:tc>
        <w:tc>
          <w:tcPr>
            <w:tcW w:w="1311" w:type="dxa"/>
            <w:tcBorders>
              <w:top w:val="single" w:sz="4" w:space="0" w:color="000000"/>
              <w:left w:val="single" w:sz="4" w:space="0" w:color="000000"/>
              <w:bottom w:val="single" w:sz="4" w:space="0" w:color="000000"/>
            </w:tcBorders>
          </w:tcPr>
          <w:p w14:paraId="42EFEA44" w14:textId="77777777" w:rsidR="005B441F" w:rsidRPr="00EF4827" w:rsidRDefault="005B441F" w:rsidP="005B441F">
            <w:pPr>
              <w:snapToGrid w:val="0"/>
              <w:rPr>
                <w:sz w:val="18"/>
              </w:rPr>
            </w:pPr>
            <w:r w:rsidRPr="00EF4827">
              <w:rPr>
                <w:sz w:val="18"/>
              </w:rPr>
              <w:t>Nome</w:t>
            </w:r>
          </w:p>
        </w:tc>
        <w:tc>
          <w:tcPr>
            <w:tcW w:w="555" w:type="dxa"/>
            <w:tcBorders>
              <w:top w:val="single" w:sz="4" w:space="0" w:color="000000"/>
              <w:left w:val="single" w:sz="4" w:space="0" w:color="000000"/>
              <w:bottom w:val="single" w:sz="4" w:space="0" w:color="000000"/>
            </w:tcBorders>
          </w:tcPr>
          <w:p w14:paraId="08FB02CE" w14:textId="77777777" w:rsidR="005B441F" w:rsidRPr="00EF4827" w:rsidRDefault="005B441F" w:rsidP="005B441F">
            <w:pPr>
              <w:snapToGrid w:val="0"/>
              <w:jc w:val="center"/>
              <w:rPr>
                <w:sz w:val="18"/>
              </w:rPr>
            </w:pPr>
            <w:r w:rsidRPr="00EF4827">
              <w:rPr>
                <w:sz w:val="18"/>
              </w:rPr>
              <w:t>1-50</w:t>
            </w:r>
          </w:p>
        </w:tc>
        <w:tc>
          <w:tcPr>
            <w:tcW w:w="855" w:type="dxa"/>
            <w:tcBorders>
              <w:top w:val="single" w:sz="4" w:space="0" w:color="000000"/>
              <w:left w:val="single" w:sz="4" w:space="0" w:color="000000"/>
              <w:bottom w:val="single" w:sz="4" w:space="0" w:color="000000"/>
            </w:tcBorders>
          </w:tcPr>
          <w:p w14:paraId="20A752FC" w14:textId="77777777" w:rsidR="005B441F" w:rsidRPr="00EF4827" w:rsidRDefault="005B441F" w:rsidP="005B441F">
            <w:pPr>
              <w:snapToGrid w:val="0"/>
              <w:jc w:val="center"/>
              <w:rPr>
                <w:sz w:val="18"/>
              </w:rPr>
            </w:pPr>
          </w:p>
        </w:tc>
        <w:tc>
          <w:tcPr>
            <w:tcW w:w="660" w:type="dxa"/>
            <w:tcBorders>
              <w:top w:val="single" w:sz="4" w:space="0" w:color="000000"/>
              <w:left w:val="single" w:sz="4" w:space="0" w:color="000000"/>
              <w:bottom w:val="single" w:sz="4" w:space="0" w:color="000000"/>
            </w:tcBorders>
          </w:tcPr>
          <w:p w14:paraId="4E273F39" w14:textId="77777777" w:rsidR="005B441F" w:rsidRPr="00EF4827" w:rsidRDefault="005B441F" w:rsidP="005B441F">
            <w:pPr>
              <w:snapToGrid w:val="0"/>
              <w:jc w:val="center"/>
              <w:rPr>
                <w:sz w:val="18"/>
              </w:rPr>
            </w:pPr>
            <w:r w:rsidRPr="00EF4827">
              <w:rPr>
                <w:sz w:val="18"/>
              </w:rPr>
              <w:t>VFP</w:t>
            </w:r>
          </w:p>
        </w:tc>
        <w:tc>
          <w:tcPr>
            <w:tcW w:w="3330" w:type="dxa"/>
            <w:tcBorders>
              <w:top w:val="single" w:sz="4" w:space="0" w:color="000000"/>
              <w:left w:val="single" w:sz="4" w:space="0" w:color="000000"/>
              <w:bottom w:val="single" w:sz="4" w:space="0" w:color="000000"/>
              <w:right w:val="single" w:sz="4" w:space="0" w:color="000000"/>
            </w:tcBorders>
          </w:tcPr>
          <w:p w14:paraId="52B157F4" w14:textId="77777777" w:rsidR="005B441F" w:rsidRPr="00EF4827" w:rsidRDefault="005B441F" w:rsidP="005B441F">
            <w:pPr>
              <w:snapToGrid w:val="0"/>
              <w:rPr>
                <w:sz w:val="18"/>
              </w:rPr>
            </w:pPr>
            <w:r w:rsidRPr="00EF4827">
              <w:rPr>
                <w:sz w:val="18"/>
              </w:rPr>
              <w:t xml:space="preserve">Valori ammessi: A-Z, [spazio], [apice], </w:t>
            </w:r>
            <w:r w:rsidRPr="00EF4827">
              <w:rPr>
                <w:sz w:val="18"/>
              </w:rPr>
              <w:lastRenderedPageBreak/>
              <w:t>[trattino]</w:t>
            </w:r>
          </w:p>
        </w:tc>
      </w:tr>
      <w:tr w:rsidR="00EF4827" w:rsidRPr="00EF4827" w14:paraId="6981A05A" w14:textId="77777777" w:rsidTr="00546FBF">
        <w:trPr>
          <w:trHeight w:val="262"/>
        </w:trPr>
        <w:tc>
          <w:tcPr>
            <w:tcW w:w="595" w:type="dxa"/>
            <w:tcBorders>
              <w:top w:val="single" w:sz="4" w:space="0" w:color="000000"/>
              <w:left w:val="single" w:sz="4" w:space="0" w:color="000000"/>
              <w:bottom w:val="single" w:sz="4" w:space="0" w:color="000000"/>
            </w:tcBorders>
          </w:tcPr>
          <w:p w14:paraId="1888ABDB" w14:textId="77777777" w:rsidR="005B441F" w:rsidRPr="00EF4827" w:rsidRDefault="005B441F" w:rsidP="005B441F">
            <w:pPr>
              <w:snapToGrid w:val="0"/>
              <w:jc w:val="center"/>
              <w:rPr>
                <w:sz w:val="18"/>
              </w:rPr>
            </w:pPr>
            <w:r w:rsidRPr="00EF4827">
              <w:rPr>
                <w:sz w:val="18"/>
              </w:rPr>
              <w:lastRenderedPageBreak/>
              <w:t>09.0</w:t>
            </w:r>
          </w:p>
        </w:tc>
        <w:tc>
          <w:tcPr>
            <w:tcW w:w="2119" w:type="dxa"/>
            <w:tcBorders>
              <w:top w:val="single" w:sz="4" w:space="0" w:color="000000"/>
              <w:left w:val="single" w:sz="4" w:space="0" w:color="000000"/>
              <w:bottom w:val="single" w:sz="4" w:space="0" w:color="000000"/>
            </w:tcBorders>
          </w:tcPr>
          <w:p w14:paraId="4E359DBD" w14:textId="77777777" w:rsidR="005B441F" w:rsidRPr="00EF4827" w:rsidRDefault="005B441F" w:rsidP="005B441F">
            <w:pPr>
              <w:snapToGrid w:val="0"/>
              <w:rPr>
                <w:sz w:val="18"/>
              </w:rPr>
            </w:pPr>
            <w:proofErr w:type="spellStart"/>
            <w:r w:rsidRPr="00EF4827">
              <w:rPr>
                <w:sz w:val="18"/>
              </w:rPr>
              <w:t>dataNascita</w:t>
            </w:r>
            <w:proofErr w:type="spellEnd"/>
          </w:p>
        </w:tc>
        <w:tc>
          <w:tcPr>
            <w:tcW w:w="1311" w:type="dxa"/>
            <w:tcBorders>
              <w:top w:val="single" w:sz="4" w:space="0" w:color="000000"/>
              <w:left w:val="single" w:sz="4" w:space="0" w:color="000000"/>
              <w:bottom w:val="single" w:sz="4" w:space="0" w:color="000000"/>
            </w:tcBorders>
          </w:tcPr>
          <w:p w14:paraId="79F149CD" w14:textId="77777777" w:rsidR="005B441F" w:rsidRPr="00EF4827" w:rsidRDefault="005B441F" w:rsidP="005B441F">
            <w:pPr>
              <w:snapToGrid w:val="0"/>
              <w:rPr>
                <w:sz w:val="18"/>
              </w:rPr>
            </w:pPr>
            <w:r w:rsidRPr="00EF4827">
              <w:rPr>
                <w:sz w:val="18"/>
              </w:rPr>
              <w:t>Data Nascita</w:t>
            </w:r>
          </w:p>
        </w:tc>
        <w:tc>
          <w:tcPr>
            <w:tcW w:w="555" w:type="dxa"/>
            <w:tcBorders>
              <w:top w:val="single" w:sz="4" w:space="0" w:color="000000"/>
              <w:left w:val="single" w:sz="4" w:space="0" w:color="000000"/>
              <w:bottom w:val="single" w:sz="4" w:space="0" w:color="000000"/>
            </w:tcBorders>
          </w:tcPr>
          <w:p w14:paraId="38A93E20" w14:textId="77777777" w:rsidR="005B441F" w:rsidRPr="00EF4827" w:rsidRDefault="005B441F" w:rsidP="005B441F">
            <w:pPr>
              <w:snapToGrid w:val="0"/>
              <w:jc w:val="center"/>
              <w:rPr>
                <w:sz w:val="18"/>
              </w:rPr>
            </w:pPr>
            <w:r w:rsidRPr="00EF4827">
              <w:rPr>
                <w:sz w:val="18"/>
              </w:rPr>
              <w:t>8</w:t>
            </w:r>
          </w:p>
        </w:tc>
        <w:tc>
          <w:tcPr>
            <w:tcW w:w="855" w:type="dxa"/>
            <w:tcBorders>
              <w:top w:val="single" w:sz="4" w:space="0" w:color="000000"/>
              <w:left w:val="single" w:sz="4" w:space="0" w:color="000000"/>
              <w:bottom w:val="single" w:sz="4" w:space="0" w:color="000000"/>
            </w:tcBorders>
          </w:tcPr>
          <w:p w14:paraId="4FC126D1" w14:textId="77777777" w:rsidR="005B441F" w:rsidRPr="00EF4827" w:rsidRDefault="005B441F" w:rsidP="005B441F">
            <w:pPr>
              <w:snapToGrid w:val="0"/>
              <w:jc w:val="center"/>
              <w:rPr>
                <w:sz w:val="18"/>
              </w:rPr>
            </w:pPr>
          </w:p>
        </w:tc>
        <w:tc>
          <w:tcPr>
            <w:tcW w:w="660" w:type="dxa"/>
            <w:tcBorders>
              <w:top w:val="single" w:sz="4" w:space="0" w:color="000000"/>
              <w:left w:val="single" w:sz="4" w:space="0" w:color="000000"/>
              <w:bottom w:val="single" w:sz="4" w:space="0" w:color="000000"/>
            </w:tcBorders>
          </w:tcPr>
          <w:p w14:paraId="3FFB0DEC" w14:textId="77777777" w:rsidR="005B441F" w:rsidRPr="00EF4827" w:rsidRDefault="005B441F" w:rsidP="005B441F">
            <w:pPr>
              <w:snapToGrid w:val="0"/>
              <w:jc w:val="center"/>
              <w:rPr>
                <w:sz w:val="18"/>
              </w:rPr>
            </w:pPr>
            <w:r w:rsidRPr="00EF4827">
              <w:rPr>
                <w:sz w:val="18"/>
              </w:rPr>
              <w:t>VF10</w:t>
            </w:r>
          </w:p>
        </w:tc>
        <w:tc>
          <w:tcPr>
            <w:tcW w:w="3330" w:type="dxa"/>
            <w:tcBorders>
              <w:top w:val="single" w:sz="4" w:space="0" w:color="000000"/>
              <w:left w:val="single" w:sz="4" w:space="0" w:color="000000"/>
              <w:bottom w:val="single" w:sz="4" w:space="0" w:color="000000"/>
              <w:right w:val="single" w:sz="4" w:space="0" w:color="000000"/>
            </w:tcBorders>
          </w:tcPr>
          <w:p w14:paraId="1D51E317" w14:textId="77777777" w:rsidR="005B441F" w:rsidRPr="00EF4827" w:rsidRDefault="005B441F" w:rsidP="005B441F">
            <w:pPr>
              <w:snapToGrid w:val="0"/>
              <w:rPr>
                <w:sz w:val="18"/>
              </w:rPr>
            </w:pPr>
            <w:r w:rsidRPr="00EF4827">
              <w:rPr>
                <w:sz w:val="18"/>
              </w:rPr>
              <w:t>Da 01011900 a 31122099</w:t>
            </w:r>
          </w:p>
        </w:tc>
      </w:tr>
      <w:tr w:rsidR="00EF4827" w:rsidRPr="00EF4827" w14:paraId="2D6E4B50" w14:textId="77777777" w:rsidTr="00546FBF">
        <w:trPr>
          <w:trHeight w:val="262"/>
        </w:trPr>
        <w:tc>
          <w:tcPr>
            <w:tcW w:w="595" w:type="dxa"/>
            <w:tcBorders>
              <w:top w:val="single" w:sz="4" w:space="0" w:color="000000"/>
              <w:left w:val="single" w:sz="4" w:space="0" w:color="000000"/>
              <w:bottom w:val="single" w:sz="4" w:space="0" w:color="000000"/>
            </w:tcBorders>
          </w:tcPr>
          <w:p w14:paraId="2CF182F9" w14:textId="77777777" w:rsidR="005B441F" w:rsidRPr="00EF4827" w:rsidRDefault="005B441F" w:rsidP="005B441F">
            <w:pPr>
              <w:snapToGrid w:val="0"/>
              <w:jc w:val="center"/>
              <w:rPr>
                <w:sz w:val="18"/>
              </w:rPr>
            </w:pPr>
            <w:r w:rsidRPr="00EF4827">
              <w:rPr>
                <w:sz w:val="18"/>
              </w:rPr>
              <w:t>10.0</w:t>
            </w:r>
          </w:p>
        </w:tc>
        <w:tc>
          <w:tcPr>
            <w:tcW w:w="2119" w:type="dxa"/>
            <w:tcBorders>
              <w:top w:val="single" w:sz="4" w:space="0" w:color="000000"/>
              <w:left w:val="single" w:sz="4" w:space="0" w:color="000000"/>
              <w:bottom w:val="single" w:sz="4" w:space="0" w:color="000000"/>
            </w:tcBorders>
          </w:tcPr>
          <w:p w14:paraId="483A61F9" w14:textId="77777777" w:rsidR="005B441F" w:rsidRPr="00EF4827" w:rsidRDefault="005B441F" w:rsidP="005B441F">
            <w:pPr>
              <w:snapToGrid w:val="0"/>
              <w:rPr>
                <w:sz w:val="18"/>
              </w:rPr>
            </w:pPr>
            <w:r w:rsidRPr="00EF4827">
              <w:rPr>
                <w:sz w:val="18"/>
              </w:rPr>
              <w:t>genere</w:t>
            </w:r>
          </w:p>
        </w:tc>
        <w:tc>
          <w:tcPr>
            <w:tcW w:w="1311" w:type="dxa"/>
            <w:tcBorders>
              <w:top w:val="single" w:sz="4" w:space="0" w:color="000000"/>
              <w:left w:val="single" w:sz="4" w:space="0" w:color="000000"/>
              <w:bottom w:val="single" w:sz="4" w:space="0" w:color="000000"/>
            </w:tcBorders>
          </w:tcPr>
          <w:p w14:paraId="02CD6D4B" w14:textId="77777777" w:rsidR="005B441F" w:rsidRPr="00EF4827" w:rsidRDefault="005B441F" w:rsidP="005B441F">
            <w:pPr>
              <w:snapToGrid w:val="0"/>
              <w:rPr>
                <w:sz w:val="18"/>
              </w:rPr>
            </w:pPr>
            <w:r w:rsidRPr="00EF4827">
              <w:rPr>
                <w:sz w:val="18"/>
              </w:rPr>
              <w:t>Genere</w:t>
            </w:r>
          </w:p>
        </w:tc>
        <w:tc>
          <w:tcPr>
            <w:tcW w:w="555" w:type="dxa"/>
            <w:tcBorders>
              <w:top w:val="single" w:sz="4" w:space="0" w:color="000000"/>
              <w:left w:val="single" w:sz="4" w:space="0" w:color="000000"/>
              <w:bottom w:val="single" w:sz="4" w:space="0" w:color="000000"/>
            </w:tcBorders>
          </w:tcPr>
          <w:p w14:paraId="1DE695F0" w14:textId="77777777" w:rsidR="005B441F" w:rsidRPr="00EF4827" w:rsidRDefault="005B441F" w:rsidP="005B441F">
            <w:pPr>
              <w:snapToGrid w:val="0"/>
              <w:jc w:val="center"/>
              <w:rPr>
                <w:sz w:val="18"/>
              </w:rPr>
            </w:pPr>
            <w:r w:rsidRPr="00EF4827">
              <w:rPr>
                <w:sz w:val="18"/>
              </w:rPr>
              <w:t>1</w:t>
            </w:r>
          </w:p>
        </w:tc>
        <w:tc>
          <w:tcPr>
            <w:tcW w:w="855" w:type="dxa"/>
            <w:tcBorders>
              <w:top w:val="single" w:sz="4" w:space="0" w:color="000000"/>
              <w:left w:val="single" w:sz="4" w:space="0" w:color="000000"/>
              <w:bottom w:val="single" w:sz="4" w:space="0" w:color="000000"/>
            </w:tcBorders>
          </w:tcPr>
          <w:p w14:paraId="3212DACD" w14:textId="77777777" w:rsidR="005B441F" w:rsidRPr="00EF4827" w:rsidRDefault="005B441F" w:rsidP="005B441F">
            <w:pPr>
              <w:snapToGrid w:val="0"/>
              <w:jc w:val="center"/>
              <w:rPr>
                <w:sz w:val="18"/>
              </w:rPr>
            </w:pPr>
          </w:p>
        </w:tc>
        <w:tc>
          <w:tcPr>
            <w:tcW w:w="660" w:type="dxa"/>
            <w:tcBorders>
              <w:top w:val="single" w:sz="4" w:space="0" w:color="000000"/>
              <w:left w:val="single" w:sz="4" w:space="0" w:color="000000"/>
              <w:bottom w:val="single" w:sz="4" w:space="0" w:color="000000"/>
            </w:tcBorders>
          </w:tcPr>
          <w:p w14:paraId="1860C750" w14:textId="77777777" w:rsidR="005B441F" w:rsidRPr="00EF4827" w:rsidRDefault="005B441F" w:rsidP="005B441F">
            <w:pPr>
              <w:snapToGrid w:val="0"/>
              <w:jc w:val="center"/>
              <w:rPr>
                <w:sz w:val="18"/>
              </w:rPr>
            </w:pPr>
            <w:r w:rsidRPr="00EF4827">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53CAFD8F" w14:textId="77777777" w:rsidR="005B441F" w:rsidRPr="00EF4827" w:rsidRDefault="005B441F" w:rsidP="005B441F">
            <w:pPr>
              <w:snapToGrid w:val="0"/>
              <w:rPr>
                <w:sz w:val="18"/>
              </w:rPr>
            </w:pPr>
            <w:r w:rsidRPr="00EF4827">
              <w:rPr>
                <w:sz w:val="18"/>
              </w:rPr>
              <w:t>Valori “1”, “2”</w:t>
            </w:r>
          </w:p>
        </w:tc>
      </w:tr>
      <w:tr w:rsidR="00EF4827" w:rsidRPr="00EF4827" w14:paraId="5E97EACD" w14:textId="77777777" w:rsidTr="00546FBF">
        <w:trPr>
          <w:trHeight w:val="262"/>
        </w:trPr>
        <w:tc>
          <w:tcPr>
            <w:tcW w:w="595" w:type="dxa"/>
            <w:tcBorders>
              <w:top w:val="single" w:sz="4" w:space="0" w:color="000000"/>
              <w:left w:val="single" w:sz="4" w:space="0" w:color="000000"/>
              <w:bottom w:val="single" w:sz="4" w:space="0" w:color="000000"/>
            </w:tcBorders>
          </w:tcPr>
          <w:p w14:paraId="7B4C1945" w14:textId="77777777" w:rsidR="005B441F" w:rsidRPr="00EF4827" w:rsidRDefault="005B441F" w:rsidP="005B441F">
            <w:pPr>
              <w:snapToGrid w:val="0"/>
              <w:jc w:val="center"/>
              <w:rPr>
                <w:sz w:val="18"/>
              </w:rPr>
            </w:pPr>
            <w:r w:rsidRPr="00EF4827">
              <w:rPr>
                <w:sz w:val="18"/>
              </w:rPr>
              <w:t>11.0</w:t>
            </w:r>
          </w:p>
        </w:tc>
        <w:tc>
          <w:tcPr>
            <w:tcW w:w="2119" w:type="dxa"/>
            <w:tcBorders>
              <w:top w:val="single" w:sz="4" w:space="0" w:color="000000"/>
              <w:left w:val="single" w:sz="4" w:space="0" w:color="000000"/>
              <w:bottom w:val="single" w:sz="4" w:space="0" w:color="000000"/>
            </w:tcBorders>
          </w:tcPr>
          <w:p w14:paraId="31726AC5" w14:textId="77777777" w:rsidR="005B441F" w:rsidRPr="00EF4827" w:rsidRDefault="005B441F" w:rsidP="005B441F">
            <w:pPr>
              <w:snapToGrid w:val="0"/>
              <w:rPr>
                <w:sz w:val="18"/>
              </w:rPr>
            </w:pPr>
            <w:proofErr w:type="spellStart"/>
            <w:r w:rsidRPr="00EF4827">
              <w:rPr>
                <w:sz w:val="18"/>
              </w:rPr>
              <w:t>provinciaComuneStatoEsteroNascita</w:t>
            </w:r>
            <w:proofErr w:type="spellEnd"/>
          </w:p>
        </w:tc>
        <w:tc>
          <w:tcPr>
            <w:tcW w:w="1311" w:type="dxa"/>
            <w:tcBorders>
              <w:top w:val="single" w:sz="4" w:space="0" w:color="000000"/>
              <w:left w:val="single" w:sz="4" w:space="0" w:color="000000"/>
              <w:bottom w:val="single" w:sz="4" w:space="0" w:color="000000"/>
            </w:tcBorders>
          </w:tcPr>
          <w:p w14:paraId="0D76E767" w14:textId="77777777" w:rsidR="005B441F" w:rsidRPr="00EF4827" w:rsidRDefault="005B441F" w:rsidP="005B441F">
            <w:pPr>
              <w:snapToGrid w:val="0"/>
              <w:rPr>
                <w:sz w:val="18"/>
              </w:rPr>
            </w:pPr>
            <w:r w:rsidRPr="00EF4827">
              <w:rPr>
                <w:sz w:val="18"/>
              </w:rPr>
              <w:t>Provincia Comune o Stato Estero di Nascita</w:t>
            </w:r>
          </w:p>
        </w:tc>
        <w:tc>
          <w:tcPr>
            <w:tcW w:w="555" w:type="dxa"/>
            <w:tcBorders>
              <w:top w:val="single" w:sz="4" w:space="0" w:color="000000"/>
              <w:left w:val="single" w:sz="4" w:space="0" w:color="000000"/>
              <w:bottom w:val="single" w:sz="4" w:space="0" w:color="000000"/>
            </w:tcBorders>
          </w:tcPr>
          <w:p w14:paraId="25981A1C" w14:textId="77777777" w:rsidR="005B441F" w:rsidRPr="00EF4827" w:rsidRDefault="005B441F" w:rsidP="005B441F">
            <w:pPr>
              <w:snapToGrid w:val="0"/>
              <w:jc w:val="center"/>
              <w:rPr>
                <w:sz w:val="18"/>
              </w:rPr>
            </w:pPr>
            <w:r w:rsidRPr="00EF4827">
              <w:rPr>
                <w:sz w:val="18"/>
              </w:rPr>
              <w:t>6</w:t>
            </w:r>
          </w:p>
        </w:tc>
        <w:tc>
          <w:tcPr>
            <w:tcW w:w="855" w:type="dxa"/>
            <w:tcBorders>
              <w:top w:val="single" w:sz="4" w:space="0" w:color="000000"/>
              <w:left w:val="single" w:sz="4" w:space="0" w:color="000000"/>
              <w:bottom w:val="single" w:sz="4" w:space="0" w:color="000000"/>
            </w:tcBorders>
          </w:tcPr>
          <w:p w14:paraId="572E66C8" w14:textId="77777777" w:rsidR="005B441F" w:rsidRPr="00EF4827" w:rsidRDefault="005B441F" w:rsidP="005B441F">
            <w:pPr>
              <w:snapToGrid w:val="0"/>
              <w:jc w:val="center"/>
              <w:rPr>
                <w:sz w:val="18"/>
              </w:rPr>
            </w:pPr>
          </w:p>
        </w:tc>
        <w:tc>
          <w:tcPr>
            <w:tcW w:w="660" w:type="dxa"/>
            <w:tcBorders>
              <w:top w:val="single" w:sz="4" w:space="0" w:color="000000"/>
              <w:left w:val="single" w:sz="4" w:space="0" w:color="000000"/>
              <w:bottom w:val="single" w:sz="4" w:space="0" w:color="000000"/>
            </w:tcBorders>
          </w:tcPr>
          <w:p w14:paraId="2A29F2DB" w14:textId="77777777" w:rsidR="005B441F" w:rsidRPr="00EF4827" w:rsidRDefault="00400815" w:rsidP="005B441F">
            <w:pPr>
              <w:snapToGrid w:val="0"/>
              <w:jc w:val="center"/>
              <w:rPr>
                <w:sz w:val="18"/>
              </w:rPr>
            </w:pPr>
            <w:r w:rsidRPr="00EF4827">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26567A20" w14:textId="77777777" w:rsidR="005B441F" w:rsidRPr="00EF4827" w:rsidRDefault="005B441F" w:rsidP="005B441F">
            <w:pPr>
              <w:snapToGrid w:val="0"/>
              <w:rPr>
                <w:sz w:val="18"/>
              </w:rPr>
            </w:pPr>
            <w:r w:rsidRPr="00EF4827">
              <w:rPr>
                <w:sz w:val="18"/>
              </w:rPr>
              <w:t>Come da controllo</w:t>
            </w:r>
          </w:p>
        </w:tc>
      </w:tr>
      <w:tr w:rsidR="00EF4827" w:rsidRPr="00EF4827" w14:paraId="63A2C5BB" w14:textId="77777777" w:rsidTr="00546FBF">
        <w:trPr>
          <w:trHeight w:val="262"/>
        </w:trPr>
        <w:tc>
          <w:tcPr>
            <w:tcW w:w="595" w:type="dxa"/>
            <w:tcBorders>
              <w:top w:val="single" w:sz="4" w:space="0" w:color="000000"/>
              <w:left w:val="single" w:sz="4" w:space="0" w:color="000000"/>
              <w:bottom w:val="single" w:sz="4" w:space="0" w:color="000000"/>
            </w:tcBorders>
          </w:tcPr>
          <w:p w14:paraId="051797C3" w14:textId="77777777" w:rsidR="005B441F" w:rsidRPr="00EF4827" w:rsidRDefault="005B441F" w:rsidP="005B441F">
            <w:pPr>
              <w:snapToGrid w:val="0"/>
              <w:jc w:val="center"/>
              <w:rPr>
                <w:sz w:val="18"/>
              </w:rPr>
            </w:pPr>
            <w:r w:rsidRPr="00EF4827">
              <w:rPr>
                <w:sz w:val="18"/>
              </w:rPr>
              <w:t>12.0</w:t>
            </w:r>
          </w:p>
        </w:tc>
        <w:tc>
          <w:tcPr>
            <w:tcW w:w="2119" w:type="dxa"/>
            <w:tcBorders>
              <w:top w:val="single" w:sz="4" w:space="0" w:color="000000"/>
              <w:left w:val="single" w:sz="4" w:space="0" w:color="000000"/>
              <w:bottom w:val="single" w:sz="4" w:space="0" w:color="000000"/>
            </w:tcBorders>
          </w:tcPr>
          <w:p w14:paraId="7525CCC8" w14:textId="77777777" w:rsidR="005B441F" w:rsidRPr="00EF4827" w:rsidRDefault="005B441F" w:rsidP="005B441F">
            <w:pPr>
              <w:snapToGrid w:val="0"/>
              <w:rPr>
                <w:sz w:val="18"/>
              </w:rPr>
            </w:pPr>
            <w:r w:rsidRPr="00EF4827">
              <w:rPr>
                <w:sz w:val="18"/>
              </w:rPr>
              <w:t>cittadinanza</w:t>
            </w:r>
          </w:p>
        </w:tc>
        <w:tc>
          <w:tcPr>
            <w:tcW w:w="1311" w:type="dxa"/>
            <w:tcBorders>
              <w:top w:val="single" w:sz="4" w:space="0" w:color="000000"/>
              <w:left w:val="single" w:sz="4" w:space="0" w:color="000000"/>
              <w:bottom w:val="single" w:sz="4" w:space="0" w:color="000000"/>
            </w:tcBorders>
          </w:tcPr>
          <w:p w14:paraId="462E16A8" w14:textId="77777777" w:rsidR="005B441F" w:rsidRPr="00EF4827" w:rsidRDefault="005B441F" w:rsidP="005B441F">
            <w:pPr>
              <w:snapToGrid w:val="0"/>
              <w:rPr>
                <w:sz w:val="18"/>
              </w:rPr>
            </w:pPr>
            <w:r w:rsidRPr="00EF4827">
              <w:rPr>
                <w:sz w:val="18"/>
              </w:rPr>
              <w:t>Cittadinanza</w:t>
            </w:r>
          </w:p>
        </w:tc>
        <w:tc>
          <w:tcPr>
            <w:tcW w:w="555" w:type="dxa"/>
            <w:tcBorders>
              <w:top w:val="single" w:sz="4" w:space="0" w:color="000000"/>
              <w:left w:val="single" w:sz="4" w:space="0" w:color="000000"/>
              <w:bottom w:val="single" w:sz="4" w:space="0" w:color="000000"/>
            </w:tcBorders>
          </w:tcPr>
          <w:p w14:paraId="71280A90" w14:textId="77777777" w:rsidR="005B441F" w:rsidRPr="00EF4827" w:rsidRDefault="005B441F" w:rsidP="005B441F">
            <w:pPr>
              <w:snapToGrid w:val="0"/>
              <w:jc w:val="center"/>
              <w:rPr>
                <w:sz w:val="18"/>
              </w:rPr>
            </w:pPr>
            <w:r w:rsidRPr="00EF4827">
              <w:rPr>
                <w:sz w:val="18"/>
              </w:rPr>
              <w:t>3</w:t>
            </w:r>
          </w:p>
        </w:tc>
        <w:tc>
          <w:tcPr>
            <w:tcW w:w="855" w:type="dxa"/>
            <w:tcBorders>
              <w:top w:val="single" w:sz="4" w:space="0" w:color="000000"/>
              <w:left w:val="single" w:sz="4" w:space="0" w:color="000000"/>
              <w:bottom w:val="single" w:sz="4" w:space="0" w:color="000000"/>
            </w:tcBorders>
          </w:tcPr>
          <w:p w14:paraId="282A26DB" w14:textId="77777777" w:rsidR="005B441F" w:rsidRPr="00EF4827" w:rsidRDefault="005B441F" w:rsidP="005B441F">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742172CD" w14:textId="77777777" w:rsidR="005B441F" w:rsidRPr="00EF4827" w:rsidRDefault="005B441F" w:rsidP="00400815">
            <w:pPr>
              <w:snapToGrid w:val="0"/>
              <w:jc w:val="center"/>
              <w:rPr>
                <w:sz w:val="18"/>
              </w:rPr>
            </w:pPr>
            <w:r w:rsidRPr="00EF4827">
              <w:rPr>
                <w:sz w:val="18"/>
              </w:rPr>
              <w:t>VF0</w:t>
            </w:r>
            <w:r w:rsidR="00400815" w:rsidRPr="00EF4827">
              <w:rPr>
                <w:sz w:val="18"/>
              </w:rPr>
              <w:t>3</w:t>
            </w:r>
          </w:p>
        </w:tc>
        <w:tc>
          <w:tcPr>
            <w:tcW w:w="3330" w:type="dxa"/>
            <w:tcBorders>
              <w:top w:val="single" w:sz="4" w:space="0" w:color="000000"/>
              <w:left w:val="single" w:sz="4" w:space="0" w:color="000000"/>
              <w:bottom w:val="single" w:sz="4" w:space="0" w:color="000000"/>
              <w:right w:val="single" w:sz="4" w:space="0" w:color="000000"/>
            </w:tcBorders>
          </w:tcPr>
          <w:p w14:paraId="423E1B1B" w14:textId="77777777" w:rsidR="005B441F" w:rsidRPr="00EF4827" w:rsidRDefault="005B441F" w:rsidP="005B441F">
            <w:pPr>
              <w:snapToGrid w:val="0"/>
              <w:rPr>
                <w:sz w:val="18"/>
              </w:rPr>
            </w:pPr>
            <w:r w:rsidRPr="00EF4827">
              <w:rPr>
                <w:sz w:val="18"/>
              </w:rPr>
              <w:t>Come da controllo</w:t>
            </w:r>
          </w:p>
        </w:tc>
      </w:tr>
      <w:tr w:rsidR="00EF4827" w:rsidRPr="00EF4827" w14:paraId="07BAF12F" w14:textId="77777777" w:rsidTr="00546FBF">
        <w:trPr>
          <w:trHeight w:val="262"/>
        </w:trPr>
        <w:tc>
          <w:tcPr>
            <w:tcW w:w="595" w:type="dxa"/>
            <w:tcBorders>
              <w:top w:val="single" w:sz="4" w:space="0" w:color="000000"/>
              <w:left w:val="single" w:sz="4" w:space="0" w:color="000000"/>
              <w:bottom w:val="single" w:sz="4" w:space="0" w:color="000000"/>
            </w:tcBorders>
          </w:tcPr>
          <w:p w14:paraId="7688787D" w14:textId="77777777" w:rsidR="005B441F" w:rsidRPr="00EF4827" w:rsidRDefault="005B441F" w:rsidP="005B441F">
            <w:pPr>
              <w:snapToGrid w:val="0"/>
              <w:jc w:val="center"/>
              <w:rPr>
                <w:sz w:val="18"/>
              </w:rPr>
            </w:pPr>
            <w:r w:rsidRPr="00EF4827">
              <w:rPr>
                <w:sz w:val="18"/>
              </w:rPr>
              <w:t>13.0</w:t>
            </w:r>
          </w:p>
        </w:tc>
        <w:tc>
          <w:tcPr>
            <w:tcW w:w="2119" w:type="dxa"/>
            <w:tcBorders>
              <w:top w:val="single" w:sz="4" w:space="0" w:color="000000"/>
              <w:left w:val="single" w:sz="4" w:space="0" w:color="000000"/>
              <w:bottom w:val="single" w:sz="4" w:space="0" w:color="000000"/>
            </w:tcBorders>
          </w:tcPr>
          <w:p w14:paraId="6C834047" w14:textId="77777777" w:rsidR="005B441F" w:rsidRPr="00EF4827" w:rsidRDefault="005B441F" w:rsidP="005B441F">
            <w:pPr>
              <w:snapToGrid w:val="0"/>
              <w:rPr>
                <w:sz w:val="18"/>
              </w:rPr>
            </w:pPr>
            <w:proofErr w:type="spellStart"/>
            <w:r w:rsidRPr="00EF4827">
              <w:rPr>
                <w:sz w:val="18"/>
              </w:rPr>
              <w:t>statoCivile</w:t>
            </w:r>
            <w:proofErr w:type="spellEnd"/>
          </w:p>
        </w:tc>
        <w:tc>
          <w:tcPr>
            <w:tcW w:w="1311" w:type="dxa"/>
            <w:tcBorders>
              <w:top w:val="single" w:sz="4" w:space="0" w:color="000000"/>
              <w:left w:val="single" w:sz="4" w:space="0" w:color="000000"/>
              <w:bottom w:val="single" w:sz="4" w:space="0" w:color="000000"/>
            </w:tcBorders>
          </w:tcPr>
          <w:p w14:paraId="0245E127" w14:textId="77777777" w:rsidR="005B441F" w:rsidRPr="00EF4827" w:rsidRDefault="005B441F" w:rsidP="005B441F">
            <w:pPr>
              <w:snapToGrid w:val="0"/>
              <w:rPr>
                <w:sz w:val="18"/>
              </w:rPr>
            </w:pPr>
            <w:r w:rsidRPr="00EF4827">
              <w:rPr>
                <w:sz w:val="18"/>
              </w:rPr>
              <w:t>Stato Civile</w:t>
            </w:r>
          </w:p>
        </w:tc>
        <w:tc>
          <w:tcPr>
            <w:tcW w:w="555" w:type="dxa"/>
            <w:tcBorders>
              <w:top w:val="single" w:sz="4" w:space="0" w:color="000000"/>
              <w:left w:val="single" w:sz="4" w:space="0" w:color="000000"/>
              <w:bottom w:val="single" w:sz="4" w:space="0" w:color="000000"/>
            </w:tcBorders>
          </w:tcPr>
          <w:p w14:paraId="4DDB444C" w14:textId="77777777" w:rsidR="005B441F" w:rsidRPr="00EF4827" w:rsidRDefault="005B441F" w:rsidP="005B441F">
            <w:pPr>
              <w:snapToGrid w:val="0"/>
              <w:jc w:val="center"/>
              <w:rPr>
                <w:sz w:val="18"/>
              </w:rPr>
            </w:pPr>
            <w:r w:rsidRPr="00EF4827">
              <w:rPr>
                <w:sz w:val="18"/>
              </w:rPr>
              <w:t>1</w:t>
            </w:r>
          </w:p>
        </w:tc>
        <w:tc>
          <w:tcPr>
            <w:tcW w:w="855" w:type="dxa"/>
            <w:tcBorders>
              <w:top w:val="single" w:sz="4" w:space="0" w:color="000000"/>
              <w:left w:val="single" w:sz="4" w:space="0" w:color="000000"/>
              <w:bottom w:val="single" w:sz="4" w:space="0" w:color="000000"/>
            </w:tcBorders>
          </w:tcPr>
          <w:p w14:paraId="6FD7FB1D" w14:textId="77777777" w:rsidR="005B441F" w:rsidRPr="00EF4827" w:rsidRDefault="005B441F" w:rsidP="005B441F">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4BC980C5" w14:textId="77777777" w:rsidR="005B441F" w:rsidRPr="00EF4827" w:rsidRDefault="005B441F" w:rsidP="005B441F">
            <w:pPr>
              <w:snapToGrid w:val="0"/>
              <w:jc w:val="center"/>
              <w:rPr>
                <w:sz w:val="18"/>
              </w:rPr>
            </w:pPr>
            <w:r w:rsidRPr="00EF4827">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0C5DDB83" w14:textId="77777777" w:rsidR="005B441F" w:rsidRPr="00EF4827" w:rsidRDefault="005B441F" w:rsidP="005B441F">
            <w:pPr>
              <w:snapToGrid w:val="0"/>
              <w:rPr>
                <w:sz w:val="18"/>
              </w:rPr>
            </w:pPr>
            <w:r w:rsidRPr="00EF4827">
              <w:rPr>
                <w:sz w:val="18"/>
              </w:rPr>
              <w:t>Valori “1”, “2” , “3” , “4” , “5” , “9”</w:t>
            </w:r>
          </w:p>
        </w:tc>
      </w:tr>
      <w:tr w:rsidR="00A40CF3" w:rsidRPr="00EF4827" w14:paraId="5C34D4F1" w14:textId="77777777" w:rsidTr="00546FBF">
        <w:trPr>
          <w:trHeight w:val="262"/>
        </w:trPr>
        <w:tc>
          <w:tcPr>
            <w:tcW w:w="595" w:type="dxa"/>
            <w:tcBorders>
              <w:top w:val="single" w:sz="4" w:space="0" w:color="000000"/>
              <w:left w:val="single" w:sz="4" w:space="0" w:color="000000"/>
              <w:bottom w:val="single" w:sz="4" w:space="0" w:color="000000"/>
            </w:tcBorders>
          </w:tcPr>
          <w:p w14:paraId="51971AA2" w14:textId="6FC1D4C0" w:rsidR="00A40CF3" w:rsidRPr="00DB3F81" w:rsidRDefault="00A40CF3" w:rsidP="005B441F">
            <w:pPr>
              <w:snapToGrid w:val="0"/>
              <w:jc w:val="center"/>
              <w:rPr>
                <w:sz w:val="18"/>
              </w:rPr>
            </w:pPr>
            <w:r w:rsidRPr="00DB3F81">
              <w:rPr>
                <w:sz w:val="18"/>
              </w:rPr>
              <w:t>159.0</w:t>
            </w:r>
          </w:p>
        </w:tc>
        <w:tc>
          <w:tcPr>
            <w:tcW w:w="2119" w:type="dxa"/>
            <w:tcBorders>
              <w:top w:val="single" w:sz="4" w:space="0" w:color="000000"/>
              <w:left w:val="single" w:sz="4" w:space="0" w:color="000000"/>
              <w:bottom w:val="single" w:sz="4" w:space="0" w:color="000000"/>
            </w:tcBorders>
          </w:tcPr>
          <w:p w14:paraId="2CE58A9A" w14:textId="395254B2" w:rsidR="00A40CF3" w:rsidRPr="00DB3F81" w:rsidRDefault="00A40CF3" w:rsidP="005B441F">
            <w:pPr>
              <w:snapToGrid w:val="0"/>
              <w:rPr>
                <w:sz w:val="18"/>
              </w:rPr>
            </w:pPr>
            <w:r w:rsidRPr="00DB3F81">
              <w:t>Responsabilità genitoriale</w:t>
            </w:r>
          </w:p>
        </w:tc>
        <w:tc>
          <w:tcPr>
            <w:tcW w:w="1311" w:type="dxa"/>
            <w:tcBorders>
              <w:top w:val="single" w:sz="4" w:space="0" w:color="000000"/>
              <w:left w:val="single" w:sz="4" w:space="0" w:color="000000"/>
              <w:bottom w:val="single" w:sz="4" w:space="0" w:color="000000"/>
            </w:tcBorders>
          </w:tcPr>
          <w:p w14:paraId="7D02EFF0" w14:textId="142E592C" w:rsidR="00A40CF3" w:rsidRPr="00DB3F81" w:rsidRDefault="00A40CF3" w:rsidP="005B441F">
            <w:pPr>
              <w:snapToGrid w:val="0"/>
              <w:rPr>
                <w:sz w:val="18"/>
              </w:rPr>
            </w:pPr>
            <w:r w:rsidRPr="00DB3F81">
              <w:t>Responsabilità genitoriale</w:t>
            </w:r>
          </w:p>
        </w:tc>
        <w:tc>
          <w:tcPr>
            <w:tcW w:w="555" w:type="dxa"/>
            <w:tcBorders>
              <w:top w:val="single" w:sz="4" w:space="0" w:color="000000"/>
              <w:left w:val="single" w:sz="4" w:space="0" w:color="000000"/>
              <w:bottom w:val="single" w:sz="4" w:space="0" w:color="000000"/>
            </w:tcBorders>
          </w:tcPr>
          <w:p w14:paraId="74BBBAA7" w14:textId="0F1E2AA9" w:rsidR="00A40CF3" w:rsidRPr="00DB3F81" w:rsidRDefault="00A40CF3" w:rsidP="005B441F">
            <w:pPr>
              <w:snapToGrid w:val="0"/>
              <w:jc w:val="center"/>
              <w:rPr>
                <w:sz w:val="18"/>
              </w:rPr>
            </w:pPr>
            <w:r w:rsidRPr="00DB3F81">
              <w:rPr>
                <w:sz w:val="18"/>
              </w:rPr>
              <w:t>1</w:t>
            </w:r>
          </w:p>
        </w:tc>
        <w:tc>
          <w:tcPr>
            <w:tcW w:w="855" w:type="dxa"/>
            <w:tcBorders>
              <w:top w:val="single" w:sz="4" w:space="0" w:color="000000"/>
              <w:left w:val="single" w:sz="4" w:space="0" w:color="000000"/>
              <w:bottom w:val="single" w:sz="4" w:space="0" w:color="000000"/>
            </w:tcBorders>
          </w:tcPr>
          <w:p w14:paraId="60F48B3B" w14:textId="03C0FBDA" w:rsidR="00A40CF3" w:rsidRPr="00DB3F81" w:rsidRDefault="00A40CF3" w:rsidP="005B441F">
            <w:pPr>
              <w:snapToGrid w:val="0"/>
              <w:jc w:val="center"/>
              <w:rPr>
                <w:sz w:val="18"/>
              </w:rPr>
            </w:pPr>
            <w:r w:rsidRPr="00DB3F81">
              <w:rPr>
                <w:sz w:val="18"/>
              </w:rPr>
              <w:t>OBB</w:t>
            </w:r>
          </w:p>
        </w:tc>
        <w:tc>
          <w:tcPr>
            <w:tcW w:w="660" w:type="dxa"/>
            <w:tcBorders>
              <w:top w:val="single" w:sz="4" w:space="0" w:color="000000"/>
              <w:left w:val="single" w:sz="4" w:space="0" w:color="000000"/>
              <w:bottom w:val="single" w:sz="4" w:space="0" w:color="000000"/>
            </w:tcBorders>
          </w:tcPr>
          <w:p w14:paraId="208E4C4C" w14:textId="28510041" w:rsidR="00A40CF3" w:rsidRPr="00DB3F81" w:rsidRDefault="00A40CF3" w:rsidP="005B441F">
            <w:pPr>
              <w:snapToGrid w:val="0"/>
              <w:jc w:val="center"/>
              <w:rPr>
                <w:sz w:val="18"/>
              </w:rPr>
            </w:pPr>
            <w:r w:rsidRPr="00DB3F81">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0E11CEBD" w14:textId="2DF15E89" w:rsidR="00A40CF3" w:rsidRPr="00DB3F81" w:rsidRDefault="00A40CF3" w:rsidP="005B441F">
            <w:pPr>
              <w:snapToGrid w:val="0"/>
              <w:rPr>
                <w:sz w:val="18"/>
              </w:rPr>
            </w:pPr>
            <w:r w:rsidRPr="00DB3F81">
              <w:rPr>
                <w:sz w:val="18"/>
              </w:rPr>
              <w:t>Valori “1”, “2” , “3” , “4” , “5” , “9”</w:t>
            </w:r>
          </w:p>
        </w:tc>
      </w:tr>
      <w:tr w:rsidR="00EF4827" w:rsidRPr="00EF4827" w14:paraId="7B6CA1CF" w14:textId="77777777" w:rsidTr="00546FBF">
        <w:trPr>
          <w:trHeight w:val="262"/>
        </w:trPr>
        <w:tc>
          <w:tcPr>
            <w:tcW w:w="595" w:type="dxa"/>
            <w:tcBorders>
              <w:top w:val="single" w:sz="4" w:space="0" w:color="000000"/>
              <w:left w:val="single" w:sz="4" w:space="0" w:color="000000"/>
              <w:bottom w:val="single" w:sz="4" w:space="0" w:color="000000"/>
            </w:tcBorders>
          </w:tcPr>
          <w:p w14:paraId="29C33B38" w14:textId="77777777" w:rsidR="005B441F" w:rsidRPr="00EF4827" w:rsidRDefault="005B441F" w:rsidP="005B441F">
            <w:pPr>
              <w:snapToGrid w:val="0"/>
              <w:jc w:val="center"/>
              <w:rPr>
                <w:sz w:val="18"/>
              </w:rPr>
            </w:pPr>
            <w:r w:rsidRPr="00EF4827">
              <w:rPr>
                <w:sz w:val="18"/>
              </w:rPr>
              <w:t>14.0</w:t>
            </w:r>
          </w:p>
        </w:tc>
        <w:tc>
          <w:tcPr>
            <w:tcW w:w="2119" w:type="dxa"/>
            <w:tcBorders>
              <w:top w:val="single" w:sz="4" w:space="0" w:color="000000"/>
              <w:left w:val="single" w:sz="4" w:space="0" w:color="000000"/>
              <w:bottom w:val="single" w:sz="4" w:space="0" w:color="000000"/>
            </w:tcBorders>
          </w:tcPr>
          <w:p w14:paraId="41C38E16" w14:textId="77777777" w:rsidR="005B441F" w:rsidRPr="00EF4827" w:rsidRDefault="005B441F" w:rsidP="005B441F">
            <w:pPr>
              <w:snapToGrid w:val="0"/>
              <w:rPr>
                <w:sz w:val="18"/>
              </w:rPr>
            </w:pPr>
            <w:proofErr w:type="spellStart"/>
            <w:r w:rsidRPr="00EF4827">
              <w:rPr>
                <w:sz w:val="18"/>
              </w:rPr>
              <w:t>titoloStudio</w:t>
            </w:r>
            <w:proofErr w:type="spellEnd"/>
          </w:p>
        </w:tc>
        <w:tc>
          <w:tcPr>
            <w:tcW w:w="1311" w:type="dxa"/>
            <w:tcBorders>
              <w:top w:val="single" w:sz="4" w:space="0" w:color="000000"/>
              <w:left w:val="single" w:sz="4" w:space="0" w:color="000000"/>
              <w:bottom w:val="single" w:sz="4" w:space="0" w:color="000000"/>
            </w:tcBorders>
          </w:tcPr>
          <w:p w14:paraId="062ECB6C" w14:textId="77777777" w:rsidR="005B441F" w:rsidRPr="00EF4827" w:rsidRDefault="005B441F" w:rsidP="005B441F">
            <w:pPr>
              <w:snapToGrid w:val="0"/>
              <w:rPr>
                <w:sz w:val="18"/>
              </w:rPr>
            </w:pPr>
            <w:r w:rsidRPr="00EF4827">
              <w:rPr>
                <w:sz w:val="18"/>
              </w:rPr>
              <w:t>Titolo di Studio</w:t>
            </w:r>
          </w:p>
        </w:tc>
        <w:tc>
          <w:tcPr>
            <w:tcW w:w="555" w:type="dxa"/>
            <w:tcBorders>
              <w:top w:val="single" w:sz="4" w:space="0" w:color="000000"/>
              <w:left w:val="single" w:sz="4" w:space="0" w:color="000000"/>
              <w:bottom w:val="single" w:sz="4" w:space="0" w:color="000000"/>
            </w:tcBorders>
          </w:tcPr>
          <w:p w14:paraId="4C3E9127" w14:textId="77777777" w:rsidR="005B441F" w:rsidRPr="00EF4827" w:rsidRDefault="005B441F" w:rsidP="005B441F">
            <w:pPr>
              <w:snapToGrid w:val="0"/>
              <w:jc w:val="center"/>
              <w:rPr>
                <w:sz w:val="18"/>
              </w:rPr>
            </w:pPr>
            <w:r w:rsidRPr="00EF4827">
              <w:rPr>
                <w:sz w:val="18"/>
              </w:rPr>
              <w:t>1</w:t>
            </w:r>
          </w:p>
        </w:tc>
        <w:tc>
          <w:tcPr>
            <w:tcW w:w="855" w:type="dxa"/>
            <w:tcBorders>
              <w:top w:val="single" w:sz="4" w:space="0" w:color="000000"/>
              <w:left w:val="single" w:sz="4" w:space="0" w:color="000000"/>
              <w:bottom w:val="single" w:sz="4" w:space="0" w:color="000000"/>
            </w:tcBorders>
          </w:tcPr>
          <w:p w14:paraId="1753515F" w14:textId="77777777" w:rsidR="005B441F" w:rsidRPr="00EF4827" w:rsidRDefault="005B441F" w:rsidP="005B441F">
            <w:pPr>
              <w:snapToGrid w:val="0"/>
              <w:jc w:val="center"/>
              <w:rPr>
                <w:sz w:val="18"/>
              </w:rPr>
            </w:pPr>
          </w:p>
        </w:tc>
        <w:tc>
          <w:tcPr>
            <w:tcW w:w="660" w:type="dxa"/>
            <w:tcBorders>
              <w:top w:val="single" w:sz="4" w:space="0" w:color="000000"/>
              <w:left w:val="single" w:sz="4" w:space="0" w:color="000000"/>
              <w:bottom w:val="single" w:sz="4" w:space="0" w:color="000000"/>
            </w:tcBorders>
          </w:tcPr>
          <w:p w14:paraId="726578EF" w14:textId="77777777" w:rsidR="005B441F" w:rsidRPr="00EF4827" w:rsidRDefault="005B441F" w:rsidP="005B441F">
            <w:pPr>
              <w:snapToGrid w:val="0"/>
              <w:jc w:val="center"/>
              <w:rPr>
                <w:sz w:val="18"/>
              </w:rPr>
            </w:pPr>
            <w:r w:rsidRPr="00EF4827">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39DD5758" w14:textId="77777777" w:rsidR="005B441F" w:rsidRPr="00EF4827" w:rsidRDefault="005B441F" w:rsidP="005B441F">
            <w:pPr>
              <w:snapToGrid w:val="0"/>
              <w:rPr>
                <w:sz w:val="18"/>
              </w:rPr>
            </w:pPr>
            <w:r w:rsidRPr="00EF4827">
              <w:rPr>
                <w:sz w:val="18"/>
              </w:rPr>
              <w:t>Valori “1”, “2” , “3” , “4” , “5”, “6”, “9”</w:t>
            </w:r>
          </w:p>
        </w:tc>
      </w:tr>
      <w:tr w:rsidR="00EF4827" w:rsidRPr="00EF4827" w14:paraId="3D09AB01" w14:textId="77777777" w:rsidTr="00546FBF">
        <w:trPr>
          <w:trHeight w:val="262"/>
        </w:trPr>
        <w:tc>
          <w:tcPr>
            <w:tcW w:w="595" w:type="dxa"/>
            <w:tcBorders>
              <w:top w:val="single" w:sz="4" w:space="0" w:color="000000"/>
              <w:left w:val="single" w:sz="4" w:space="0" w:color="000000"/>
              <w:bottom w:val="single" w:sz="4" w:space="0" w:color="000000"/>
            </w:tcBorders>
          </w:tcPr>
          <w:p w14:paraId="1188700C" w14:textId="77777777" w:rsidR="005B441F" w:rsidRPr="00EF4827" w:rsidRDefault="005B441F" w:rsidP="005B441F">
            <w:pPr>
              <w:snapToGrid w:val="0"/>
              <w:jc w:val="center"/>
              <w:rPr>
                <w:sz w:val="18"/>
              </w:rPr>
            </w:pPr>
            <w:r w:rsidRPr="00EF4827">
              <w:rPr>
                <w:sz w:val="18"/>
              </w:rPr>
              <w:t>15.0</w:t>
            </w:r>
          </w:p>
        </w:tc>
        <w:tc>
          <w:tcPr>
            <w:tcW w:w="2119" w:type="dxa"/>
            <w:tcBorders>
              <w:top w:val="single" w:sz="4" w:space="0" w:color="000000"/>
              <w:left w:val="single" w:sz="4" w:space="0" w:color="000000"/>
              <w:bottom w:val="single" w:sz="4" w:space="0" w:color="000000"/>
            </w:tcBorders>
          </w:tcPr>
          <w:p w14:paraId="3A3F3AED" w14:textId="77777777" w:rsidR="005B441F" w:rsidRPr="00EF4827" w:rsidRDefault="005B441F" w:rsidP="005B441F">
            <w:pPr>
              <w:snapToGrid w:val="0"/>
              <w:rPr>
                <w:sz w:val="18"/>
              </w:rPr>
            </w:pPr>
            <w:proofErr w:type="spellStart"/>
            <w:r w:rsidRPr="00EF4827">
              <w:rPr>
                <w:sz w:val="18"/>
              </w:rPr>
              <w:t>codiceIstituzioneTEAM</w:t>
            </w:r>
            <w:proofErr w:type="spellEnd"/>
          </w:p>
        </w:tc>
        <w:tc>
          <w:tcPr>
            <w:tcW w:w="1311" w:type="dxa"/>
            <w:tcBorders>
              <w:top w:val="single" w:sz="4" w:space="0" w:color="000000"/>
              <w:left w:val="single" w:sz="4" w:space="0" w:color="000000"/>
              <w:bottom w:val="single" w:sz="4" w:space="0" w:color="000000"/>
            </w:tcBorders>
          </w:tcPr>
          <w:p w14:paraId="26C46347" w14:textId="77777777" w:rsidR="005B441F" w:rsidRPr="00EF4827" w:rsidRDefault="005B441F" w:rsidP="005B441F">
            <w:pPr>
              <w:snapToGrid w:val="0"/>
              <w:rPr>
                <w:sz w:val="18"/>
              </w:rPr>
            </w:pPr>
            <w:r w:rsidRPr="00EF4827">
              <w:rPr>
                <w:sz w:val="18"/>
              </w:rPr>
              <w:t>Codice Istituzione TEAM</w:t>
            </w:r>
          </w:p>
        </w:tc>
        <w:tc>
          <w:tcPr>
            <w:tcW w:w="555" w:type="dxa"/>
            <w:tcBorders>
              <w:top w:val="single" w:sz="4" w:space="0" w:color="000000"/>
              <w:left w:val="single" w:sz="4" w:space="0" w:color="000000"/>
              <w:bottom w:val="single" w:sz="4" w:space="0" w:color="000000"/>
            </w:tcBorders>
          </w:tcPr>
          <w:p w14:paraId="572151B7" w14:textId="77777777" w:rsidR="005B441F" w:rsidRPr="00EF4827" w:rsidRDefault="005B441F" w:rsidP="005B441F">
            <w:pPr>
              <w:snapToGrid w:val="0"/>
              <w:jc w:val="center"/>
              <w:rPr>
                <w:sz w:val="18"/>
              </w:rPr>
            </w:pPr>
            <w:r w:rsidRPr="00EF4827">
              <w:rPr>
                <w:sz w:val="18"/>
              </w:rPr>
              <w:t>1-28</w:t>
            </w:r>
          </w:p>
        </w:tc>
        <w:tc>
          <w:tcPr>
            <w:tcW w:w="855" w:type="dxa"/>
            <w:tcBorders>
              <w:top w:val="single" w:sz="4" w:space="0" w:color="000000"/>
              <w:left w:val="single" w:sz="4" w:space="0" w:color="000000"/>
              <w:bottom w:val="single" w:sz="4" w:space="0" w:color="000000"/>
            </w:tcBorders>
          </w:tcPr>
          <w:p w14:paraId="3448B8CA" w14:textId="77777777" w:rsidR="005B441F" w:rsidRPr="00EF4827" w:rsidRDefault="005B441F" w:rsidP="005B441F">
            <w:pPr>
              <w:snapToGrid w:val="0"/>
              <w:jc w:val="center"/>
              <w:rPr>
                <w:sz w:val="18"/>
              </w:rPr>
            </w:pPr>
          </w:p>
        </w:tc>
        <w:tc>
          <w:tcPr>
            <w:tcW w:w="660" w:type="dxa"/>
            <w:tcBorders>
              <w:top w:val="single" w:sz="4" w:space="0" w:color="000000"/>
              <w:left w:val="single" w:sz="4" w:space="0" w:color="000000"/>
              <w:bottom w:val="single" w:sz="4" w:space="0" w:color="000000"/>
            </w:tcBorders>
          </w:tcPr>
          <w:p w14:paraId="64E5F905" w14:textId="77777777" w:rsidR="005B441F" w:rsidRPr="00EF4827" w:rsidRDefault="005B441F" w:rsidP="005B441F">
            <w:pPr>
              <w:snapToGrid w:val="0"/>
              <w:jc w:val="center"/>
              <w:rPr>
                <w:sz w:val="18"/>
              </w:rPr>
            </w:pPr>
            <w:r w:rsidRPr="00EF4827">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658F1446" w14:textId="77777777" w:rsidR="005B441F" w:rsidRPr="00EF4827" w:rsidRDefault="005B441F" w:rsidP="005B441F">
            <w:pPr>
              <w:snapToGrid w:val="0"/>
              <w:rPr>
                <w:sz w:val="18"/>
              </w:rPr>
            </w:pPr>
            <w:r w:rsidRPr="00EF4827">
              <w:rPr>
                <w:sz w:val="18"/>
              </w:rPr>
              <w:t>Come da controllo</w:t>
            </w:r>
          </w:p>
        </w:tc>
      </w:tr>
      <w:tr w:rsidR="00EF4827" w:rsidRPr="00EF4827" w14:paraId="3D7DB3CB" w14:textId="77777777" w:rsidTr="00546FBF">
        <w:trPr>
          <w:trHeight w:val="262"/>
        </w:trPr>
        <w:tc>
          <w:tcPr>
            <w:tcW w:w="595" w:type="dxa"/>
            <w:tcBorders>
              <w:top w:val="single" w:sz="4" w:space="0" w:color="000000"/>
              <w:left w:val="single" w:sz="4" w:space="0" w:color="000000"/>
              <w:bottom w:val="single" w:sz="4" w:space="0" w:color="000000"/>
            </w:tcBorders>
          </w:tcPr>
          <w:p w14:paraId="36F21C95" w14:textId="77777777" w:rsidR="005B441F" w:rsidRPr="00EF4827" w:rsidRDefault="005B441F" w:rsidP="005B441F">
            <w:pPr>
              <w:snapToGrid w:val="0"/>
              <w:jc w:val="center"/>
              <w:rPr>
                <w:sz w:val="18"/>
              </w:rPr>
            </w:pPr>
            <w:r w:rsidRPr="00EF4827">
              <w:rPr>
                <w:sz w:val="18"/>
              </w:rPr>
              <w:t>16.0</w:t>
            </w:r>
          </w:p>
        </w:tc>
        <w:tc>
          <w:tcPr>
            <w:tcW w:w="2119" w:type="dxa"/>
            <w:tcBorders>
              <w:top w:val="single" w:sz="4" w:space="0" w:color="000000"/>
              <w:left w:val="single" w:sz="4" w:space="0" w:color="000000"/>
              <w:bottom w:val="single" w:sz="4" w:space="0" w:color="000000"/>
            </w:tcBorders>
          </w:tcPr>
          <w:p w14:paraId="013F4418" w14:textId="77777777" w:rsidR="005B441F" w:rsidRPr="00EF4827" w:rsidRDefault="005B441F" w:rsidP="005B441F">
            <w:pPr>
              <w:snapToGrid w:val="0"/>
              <w:rPr>
                <w:sz w:val="18"/>
              </w:rPr>
            </w:pPr>
            <w:proofErr w:type="spellStart"/>
            <w:r w:rsidRPr="00EF4827">
              <w:rPr>
                <w:sz w:val="18"/>
              </w:rPr>
              <w:t>regioneResidenza</w:t>
            </w:r>
            <w:proofErr w:type="spellEnd"/>
          </w:p>
        </w:tc>
        <w:tc>
          <w:tcPr>
            <w:tcW w:w="1311" w:type="dxa"/>
            <w:tcBorders>
              <w:top w:val="single" w:sz="4" w:space="0" w:color="000000"/>
              <w:left w:val="single" w:sz="4" w:space="0" w:color="000000"/>
              <w:bottom w:val="single" w:sz="4" w:space="0" w:color="000000"/>
            </w:tcBorders>
          </w:tcPr>
          <w:p w14:paraId="7323F687" w14:textId="77777777" w:rsidR="005B441F" w:rsidRPr="00EF4827" w:rsidRDefault="005B441F" w:rsidP="005B441F">
            <w:pPr>
              <w:snapToGrid w:val="0"/>
              <w:rPr>
                <w:sz w:val="18"/>
              </w:rPr>
            </w:pPr>
            <w:r w:rsidRPr="00EF4827">
              <w:rPr>
                <w:sz w:val="18"/>
              </w:rPr>
              <w:t>Regione di Residenza</w:t>
            </w:r>
          </w:p>
        </w:tc>
        <w:tc>
          <w:tcPr>
            <w:tcW w:w="555" w:type="dxa"/>
            <w:tcBorders>
              <w:top w:val="single" w:sz="4" w:space="0" w:color="000000"/>
              <w:left w:val="single" w:sz="4" w:space="0" w:color="000000"/>
              <w:bottom w:val="single" w:sz="4" w:space="0" w:color="000000"/>
            </w:tcBorders>
          </w:tcPr>
          <w:p w14:paraId="45B58085" w14:textId="77777777" w:rsidR="005B441F" w:rsidRPr="00EF4827" w:rsidRDefault="005B441F" w:rsidP="005B441F">
            <w:pPr>
              <w:snapToGrid w:val="0"/>
              <w:jc w:val="center"/>
              <w:rPr>
                <w:sz w:val="18"/>
              </w:rPr>
            </w:pPr>
            <w:r w:rsidRPr="00EF4827">
              <w:rPr>
                <w:sz w:val="18"/>
              </w:rPr>
              <w:t>3</w:t>
            </w:r>
          </w:p>
        </w:tc>
        <w:tc>
          <w:tcPr>
            <w:tcW w:w="855" w:type="dxa"/>
            <w:tcBorders>
              <w:top w:val="single" w:sz="4" w:space="0" w:color="000000"/>
              <w:left w:val="single" w:sz="4" w:space="0" w:color="000000"/>
              <w:bottom w:val="single" w:sz="4" w:space="0" w:color="000000"/>
            </w:tcBorders>
          </w:tcPr>
          <w:p w14:paraId="5F104DD9" w14:textId="77777777" w:rsidR="005B441F" w:rsidRPr="00EF4827" w:rsidRDefault="005B441F" w:rsidP="005B441F">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0F876E61" w14:textId="77777777" w:rsidR="005B441F" w:rsidRPr="00EF4827" w:rsidRDefault="00400815" w:rsidP="005B441F">
            <w:pPr>
              <w:snapToGrid w:val="0"/>
              <w:jc w:val="center"/>
              <w:rPr>
                <w:sz w:val="18"/>
              </w:rPr>
            </w:pPr>
            <w:r w:rsidRPr="00EF4827">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59A22BF8" w14:textId="77777777" w:rsidR="005B441F" w:rsidRPr="00EF4827" w:rsidRDefault="005B441F" w:rsidP="005B441F">
            <w:pPr>
              <w:snapToGrid w:val="0"/>
              <w:rPr>
                <w:sz w:val="18"/>
              </w:rPr>
            </w:pPr>
            <w:r w:rsidRPr="00EF4827">
              <w:rPr>
                <w:sz w:val="18"/>
              </w:rPr>
              <w:t>Come da controllo</w:t>
            </w:r>
          </w:p>
        </w:tc>
      </w:tr>
      <w:tr w:rsidR="00EF4827" w:rsidRPr="00EF4827" w14:paraId="098B4723" w14:textId="77777777" w:rsidTr="00546FBF">
        <w:trPr>
          <w:trHeight w:val="262"/>
        </w:trPr>
        <w:tc>
          <w:tcPr>
            <w:tcW w:w="595" w:type="dxa"/>
            <w:tcBorders>
              <w:top w:val="single" w:sz="4" w:space="0" w:color="000000"/>
              <w:left w:val="single" w:sz="4" w:space="0" w:color="000000"/>
              <w:bottom w:val="single" w:sz="4" w:space="0" w:color="000000"/>
            </w:tcBorders>
          </w:tcPr>
          <w:p w14:paraId="1A673F66" w14:textId="77777777" w:rsidR="005B441F" w:rsidRPr="00EF4827" w:rsidRDefault="005B441F" w:rsidP="005B441F">
            <w:pPr>
              <w:snapToGrid w:val="0"/>
              <w:jc w:val="center"/>
              <w:rPr>
                <w:sz w:val="18"/>
              </w:rPr>
            </w:pPr>
            <w:r w:rsidRPr="00EF4827">
              <w:rPr>
                <w:sz w:val="18"/>
              </w:rPr>
              <w:t>17.0</w:t>
            </w:r>
          </w:p>
        </w:tc>
        <w:tc>
          <w:tcPr>
            <w:tcW w:w="2119" w:type="dxa"/>
            <w:tcBorders>
              <w:top w:val="single" w:sz="4" w:space="0" w:color="000000"/>
              <w:left w:val="single" w:sz="4" w:space="0" w:color="000000"/>
              <w:bottom w:val="single" w:sz="4" w:space="0" w:color="000000"/>
            </w:tcBorders>
          </w:tcPr>
          <w:p w14:paraId="05F7FEEE" w14:textId="77777777" w:rsidR="005B441F" w:rsidRPr="00EF4827" w:rsidRDefault="005B441F" w:rsidP="005B441F">
            <w:pPr>
              <w:snapToGrid w:val="0"/>
              <w:rPr>
                <w:sz w:val="18"/>
              </w:rPr>
            </w:pPr>
            <w:proofErr w:type="spellStart"/>
            <w:r w:rsidRPr="00EF4827">
              <w:rPr>
                <w:sz w:val="18"/>
              </w:rPr>
              <w:t>provinciaComuneStatoEsteroResidenza</w:t>
            </w:r>
            <w:proofErr w:type="spellEnd"/>
          </w:p>
        </w:tc>
        <w:tc>
          <w:tcPr>
            <w:tcW w:w="1311" w:type="dxa"/>
            <w:tcBorders>
              <w:top w:val="single" w:sz="4" w:space="0" w:color="000000"/>
              <w:left w:val="single" w:sz="4" w:space="0" w:color="000000"/>
              <w:bottom w:val="single" w:sz="4" w:space="0" w:color="000000"/>
            </w:tcBorders>
          </w:tcPr>
          <w:p w14:paraId="15FB9FE5" w14:textId="77777777" w:rsidR="005B441F" w:rsidRPr="00EF4827" w:rsidRDefault="005B441F" w:rsidP="005B441F">
            <w:pPr>
              <w:snapToGrid w:val="0"/>
              <w:rPr>
                <w:sz w:val="18"/>
              </w:rPr>
            </w:pPr>
            <w:r w:rsidRPr="00EF4827">
              <w:rPr>
                <w:sz w:val="18"/>
              </w:rPr>
              <w:t>Provincia Comune o Stato Estero di Residenza</w:t>
            </w:r>
          </w:p>
        </w:tc>
        <w:tc>
          <w:tcPr>
            <w:tcW w:w="555" w:type="dxa"/>
            <w:tcBorders>
              <w:top w:val="single" w:sz="4" w:space="0" w:color="000000"/>
              <w:left w:val="single" w:sz="4" w:space="0" w:color="000000"/>
              <w:bottom w:val="single" w:sz="4" w:space="0" w:color="000000"/>
            </w:tcBorders>
          </w:tcPr>
          <w:p w14:paraId="7131C6D7" w14:textId="77777777" w:rsidR="005B441F" w:rsidRPr="00EF4827" w:rsidRDefault="005B441F" w:rsidP="005B441F">
            <w:pPr>
              <w:snapToGrid w:val="0"/>
              <w:jc w:val="center"/>
              <w:rPr>
                <w:sz w:val="18"/>
              </w:rPr>
            </w:pPr>
            <w:r w:rsidRPr="00EF4827">
              <w:rPr>
                <w:sz w:val="18"/>
              </w:rPr>
              <w:t>6</w:t>
            </w:r>
          </w:p>
        </w:tc>
        <w:tc>
          <w:tcPr>
            <w:tcW w:w="855" w:type="dxa"/>
            <w:tcBorders>
              <w:top w:val="single" w:sz="4" w:space="0" w:color="000000"/>
              <w:left w:val="single" w:sz="4" w:space="0" w:color="000000"/>
              <w:bottom w:val="single" w:sz="4" w:space="0" w:color="000000"/>
            </w:tcBorders>
          </w:tcPr>
          <w:p w14:paraId="1DA61E38" w14:textId="77777777" w:rsidR="005B441F" w:rsidRPr="00EF4827" w:rsidRDefault="005B441F" w:rsidP="005B441F">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08E2046B" w14:textId="77777777" w:rsidR="005B441F" w:rsidRPr="00EF4827" w:rsidRDefault="005B441F" w:rsidP="005B441F">
            <w:pPr>
              <w:snapToGrid w:val="0"/>
              <w:jc w:val="center"/>
              <w:rPr>
                <w:sz w:val="18"/>
              </w:rPr>
            </w:pPr>
            <w:r w:rsidRPr="00EF4827">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61D02794" w14:textId="77777777" w:rsidR="005B441F" w:rsidRPr="00EF4827" w:rsidRDefault="005B441F" w:rsidP="005B441F">
            <w:pPr>
              <w:snapToGrid w:val="0"/>
              <w:rPr>
                <w:sz w:val="18"/>
              </w:rPr>
            </w:pPr>
            <w:r w:rsidRPr="00EF4827">
              <w:rPr>
                <w:sz w:val="18"/>
              </w:rPr>
              <w:t>Come da controllo</w:t>
            </w:r>
          </w:p>
        </w:tc>
      </w:tr>
      <w:tr w:rsidR="00EF4827" w:rsidRPr="00EF4827" w14:paraId="51995482" w14:textId="77777777" w:rsidTr="00546FBF">
        <w:trPr>
          <w:trHeight w:val="262"/>
        </w:trPr>
        <w:tc>
          <w:tcPr>
            <w:tcW w:w="595" w:type="dxa"/>
            <w:tcBorders>
              <w:top w:val="single" w:sz="4" w:space="0" w:color="000000"/>
              <w:left w:val="single" w:sz="4" w:space="0" w:color="000000"/>
              <w:bottom w:val="single" w:sz="4" w:space="0" w:color="000000"/>
            </w:tcBorders>
          </w:tcPr>
          <w:p w14:paraId="3F34D28C" w14:textId="77777777" w:rsidR="005B441F" w:rsidRPr="00EF4827" w:rsidRDefault="005B441F" w:rsidP="005B441F">
            <w:pPr>
              <w:snapToGrid w:val="0"/>
              <w:jc w:val="center"/>
              <w:rPr>
                <w:sz w:val="18"/>
              </w:rPr>
            </w:pPr>
            <w:r w:rsidRPr="00EF4827">
              <w:rPr>
                <w:sz w:val="18"/>
              </w:rPr>
              <w:t>18.0</w:t>
            </w:r>
          </w:p>
        </w:tc>
        <w:tc>
          <w:tcPr>
            <w:tcW w:w="2119" w:type="dxa"/>
            <w:tcBorders>
              <w:top w:val="single" w:sz="4" w:space="0" w:color="000000"/>
              <w:left w:val="single" w:sz="4" w:space="0" w:color="000000"/>
              <w:bottom w:val="single" w:sz="4" w:space="0" w:color="000000"/>
            </w:tcBorders>
          </w:tcPr>
          <w:p w14:paraId="687E0D9D" w14:textId="77777777" w:rsidR="005B441F" w:rsidRPr="00EF4827" w:rsidRDefault="005B441F" w:rsidP="005B441F">
            <w:pPr>
              <w:snapToGrid w:val="0"/>
              <w:rPr>
                <w:sz w:val="18"/>
              </w:rPr>
            </w:pPr>
            <w:proofErr w:type="spellStart"/>
            <w:r w:rsidRPr="00EF4827">
              <w:rPr>
                <w:sz w:val="18"/>
              </w:rPr>
              <w:t>aslResidenza</w:t>
            </w:r>
            <w:proofErr w:type="spellEnd"/>
          </w:p>
        </w:tc>
        <w:tc>
          <w:tcPr>
            <w:tcW w:w="1311" w:type="dxa"/>
            <w:tcBorders>
              <w:top w:val="single" w:sz="4" w:space="0" w:color="000000"/>
              <w:left w:val="single" w:sz="4" w:space="0" w:color="000000"/>
              <w:bottom w:val="single" w:sz="4" w:space="0" w:color="000000"/>
            </w:tcBorders>
          </w:tcPr>
          <w:p w14:paraId="46DD282F" w14:textId="77777777" w:rsidR="005B441F" w:rsidRPr="00EF4827" w:rsidRDefault="005B441F" w:rsidP="005B441F">
            <w:pPr>
              <w:snapToGrid w:val="0"/>
              <w:rPr>
                <w:sz w:val="18"/>
              </w:rPr>
            </w:pPr>
            <w:r w:rsidRPr="00EF4827">
              <w:rPr>
                <w:sz w:val="18"/>
              </w:rPr>
              <w:t>Asl di Residenza</w:t>
            </w:r>
          </w:p>
        </w:tc>
        <w:tc>
          <w:tcPr>
            <w:tcW w:w="555" w:type="dxa"/>
            <w:tcBorders>
              <w:top w:val="single" w:sz="4" w:space="0" w:color="000000"/>
              <w:left w:val="single" w:sz="4" w:space="0" w:color="000000"/>
              <w:bottom w:val="single" w:sz="4" w:space="0" w:color="000000"/>
            </w:tcBorders>
          </w:tcPr>
          <w:p w14:paraId="2D5B7F59" w14:textId="77777777" w:rsidR="005B441F" w:rsidRPr="00EF4827" w:rsidRDefault="005B441F" w:rsidP="005B441F">
            <w:pPr>
              <w:snapToGrid w:val="0"/>
              <w:jc w:val="center"/>
              <w:rPr>
                <w:sz w:val="18"/>
              </w:rPr>
            </w:pPr>
            <w:r w:rsidRPr="00EF4827">
              <w:rPr>
                <w:sz w:val="18"/>
              </w:rPr>
              <w:t>3</w:t>
            </w:r>
          </w:p>
        </w:tc>
        <w:tc>
          <w:tcPr>
            <w:tcW w:w="855" w:type="dxa"/>
            <w:tcBorders>
              <w:top w:val="single" w:sz="4" w:space="0" w:color="000000"/>
              <w:left w:val="single" w:sz="4" w:space="0" w:color="000000"/>
              <w:bottom w:val="single" w:sz="4" w:space="0" w:color="000000"/>
            </w:tcBorders>
          </w:tcPr>
          <w:p w14:paraId="2A313EDE" w14:textId="77777777" w:rsidR="005B441F" w:rsidRPr="00EF4827" w:rsidRDefault="005B441F" w:rsidP="005B441F">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3E4593B4" w14:textId="77777777" w:rsidR="005B441F" w:rsidRPr="00EF4827" w:rsidRDefault="005B441F" w:rsidP="005B441F">
            <w:pPr>
              <w:snapToGrid w:val="0"/>
              <w:jc w:val="center"/>
              <w:rPr>
                <w:sz w:val="18"/>
              </w:rPr>
            </w:pPr>
            <w:r w:rsidRPr="00EF4827">
              <w:rPr>
                <w:sz w:val="18"/>
              </w:rPr>
              <w:t>VF01</w:t>
            </w:r>
          </w:p>
        </w:tc>
        <w:tc>
          <w:tcPr>
            <w:tcW w:w="3330" w:type="dxa"/>
            <w:tcBorders>
              <w:top w:val="single" w:sz="4" w:space="0" w:color="000000"/>
              <w:left w:val="single" w:sz="4" w:space="0" w:color="000000"/>
              <w:bottom w:val="single" w:sz="4" w:space="0" w:color="000000"/>
              <w:right w:val="single" w:sz="4" w:space="0" w:color="000000"/>
            </w:tcBorders>
          </w:tcPr>
          <w:p w14:paraId="0E403E0E" w14:textId="77777777" w:rsidR="005B441F" w:rsidRPr="00EF4827" w:rsidRDefault="005B441F" w:rsidP="005B441F">
            <w:pPr>
              <w:snapToGrid w:val="0"/>
              <w:rPr>
                <w:sz w:val="18"/>
              </w:rPr>
            </w:pPr>
            <w:r w:rsidRPr="00EF4827">
              <w:rPr>
                <w:sz w:val="18"/>
              </w:rPr>
              <w:t>Come da controllo</w:t>
            </w:r>
          </w:p>
        </w:tc>
      </w:tr>
      <w:tr w:rsidR="00EF4827" w:rsidRPr="00EF4827" w14:paraId="2D82CE03" w14:textId="77777777" w:rsidTr="00546FBF">
        <w:trPr>
          <w:trHeight w:val="262"/>
        </w:trPr>
        <w:tc>
          <w:tcPr>
            <w:tcW w:w="595" w:type="dxa"/>
            <w:tcBorders>
              <w:top w:val="single" w:sz="4" w:space="0" w:color="000000"/>
              <w:left w:val="single" w:sz="4" w:space="0" w:color="000000"/>
              <w:bottom w:val="single" w:sz="4" w:space="0" w:color="000000"/>
            </w:tcBorders>
          </w:tcPr>
          <w:p w14:paraId="024BECA0" w14:textId="77777777" w:rsidR="005B441F" w:rsidRPr="00EF4827" w:rsidRDefault="005B441F" w:rsidP="005B441F">
            <w:pPr>
              <w:snapToGrid w:val="0"/>
              <w:jc w:val="center"/>
              <w:rPr>
                <w:sz w:val="18"/>
              </w:rPr>
            </w:pPr>
            <w:r w:rsidRPr="00EF4827">
              <w:rPr>
                <w:sz w:val="18"/>
              </w:rPr>
              <w:t>19.0</w:t>
            </w:r>
          </w:p>
        </w:tc>
        <w:tc>
          <w:tcPr>
            <w:tcW w:w="2119" w:type="dxa"/>
            <w:tcBorders>
              <w:top w:val="single" w:sz="4" w:space="0" w:color="000000"/>
              <w:left w:val="single" w:sz="4" w:space="0" w:color="000000"/>
              <w:bottom w:val="single" w:sz="4" w:space="0" w:color="000000"/>
            </w:tcBorders>
          </w:tcPr>
          <w:p w14:paraId="35C17118" w14:textId="77777777" w:rsidR="005B441F" w:rsidRPr="00EF4827" w:rsidRDefault="005B441F" w:rsidP="005B441F">
            <w:pPr>
              <w:snapToGrid w:val="0"/>
              <w:rPr>
                <w:sz w:val="18"/>
              </w:rPr>
            </w:pPr>
            <w:proofErr w:type="spellStart"/>
            <w:r w:rsidRPr="00EF4827">
              <w:rPr>
                <w:sz w:val="18"/>
              </w:rPr>
              <w:t>nucleoFamiliare</w:t>
            </w:r>
            <w:proofErr w:type="spellEnd"/>
          </w:p>
        </w:tc>
        <w:tc>
          <w:tcPr>
            <w:tcW w:w="1311" w:type="dxa"/>
            <w:tcBorders>
              <w:top w:val="single" w:sz="4" w:space="0" w:color="000000"/>
              <w:left w:val="single" w:sz="4" w:space="0" w:color="000000"/>
              <w:bottom w:val="single" w:sz="4" w:space="0" w:color="000000"/>
            </w:tcBorders>
          </w:tcPr>
          <w:p w14:paraId="591C7DB0" w14:textId="77777777" w:rsidR="005B441F" w:rsidRPr="00EF4827" w:rsidRDefault="005B441F" w:rsidP="005B441F">
            <w:pPr>
              <w:snapToGrid w:val="0"/>
              <w:rPr>
                <w:sz w:val="18"/>
              </w:rPr>
            </w:pPr>
            <w:r w:rsidRPr="00EF4827">
              <w:rPr>
                <w:sz w:val="18"/>
              </w:rPr>
              <w:t>Nucleo Familiare</w:t>
            </w:r>
          </w:p>
        </w:tc>
        <w:tc>
          <w:tcPr>
            <w:tcW w:w="555" w:type="dxa"/>
            <w:tcBorders>
              <w:top w:val="single" w:sz="4" w:space="0" w:color="000000"/>
              <w:left w:val="single" w:sz="4" w:space="0" w:color="000000"/>
              <w:bottom w:val="single" w:sz="4" w:space="0" w:color="000000"/>
            </w:tcBorders>
          </w:tcPr>
          <w:p w14:paraId="350E9CDC" w14:textId="77777777" w:rsidR="005B441F" w:rsidRPr="00EF4827" w:rsidRDefault="005B441F" w:rsidP="005B441F">
            <w:pPr>
              <w:snapToGrid w:val="0"/>
              <w:jc w:val="center"/>
              <w:rPr>
                <w:sz w:val="18"/>
              </w:rPr>
            </w:pPr>
            <w:r w:rsidRPr="00EF4827">
              <w:rPr>
                <w:sz w:val="18"/>
              </w:rPr>
              <w:t>1-2</w:t>
            </w:r>
          </w:p>
        </w:tc>
        <w:tc>
          <w:tcPr>
            <w:tcW w:w="855" w:type="dxa"/>
            <w:tcBorders>
              <w:top w:val="single" w:sz="4" w:space="0" w:color="000000"/>
              <w:left w:val="single" w:sz="4" w:space="0" w:color="000000"/>
              <w:bottom w:val="single" w:sz="4" w:space="0" w:color="000000"/>
            </w:tcBorders>
          </w:tcPr>
          <w:p w14:paraId="0CA4682F" w14:textId="77777777" w:rsidR="005B441F" w:rsidRPr="00EF4827" w:rsidRDefault="005B441F" w:rsidP="005B441F">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1A3D98C3" w14:textId="77777777" w:rsidR="005B441F" w:rsidRPr="00EF4827" w:rsidRDefault="005B441F" w:rsidP="005B441F">
            <w:pPr>
              <w:snapToGrid w:val="0"/>
              <w:jc w:val="center"/>
              <w:rPr>
                <w:sz w:val="18"/>
              </w:rPr>
            </w:pPr>
            <w:r w:rsidRPr="00EF4827">
              <w:rPr>
                <w:sz w:val="18"/>
              </w:rPr>
              <w:t>NUM</w:t>
            </w:r>
          </w:p>
        </w:tc>
        <w:tc>
          <w:tcPr>
            <w:tcW w:w="3330" w:type="dxa"/>
            <w:tcBorders>
              <w:top w:val="single" w:sz="4" w:space="0" w:color="000000"/>
              <w:left w:val="single" w:sz="4" w:space="0" w:color="000000"/>
              <w:bottom w:val="single" w:sz="4" w:space="0" w:color="000000"/>
              <w:right w:val="single" w:sz="4" w:space="0" w:color="000000"/>
            </w:tcBorders>
          </w:tcPr>
          <w:p w14:paraId="481A2178" w14:textId="77777777" w:rsidR="005B441F" w:rsidRPr="00EF4827" w:rsidRDefault="005B441F" w:rsidP="005B441F">
            <w:pPr>
              <w:snapToGrid w:val="0"/>
              <w:rPr>
                <w:sz w:val="18"/>
              </w:rPr>
            </w:pPr>
            <w:r w:rsidRPr="00EF4827">
              <w:rPr>
                <w:sz w:val="18"/>
              </w:rPr>
              <w:t>Valori da 0 a 99</w:t>
            </w:r>
          </w:p>
        </w:tc>
      </w:tr>
      <w:tr w:rsidR="00EF4827" w:rsidRPr="00EF4827" w14:paraId="6B0CCE29" w14:textId="77777777" w:rsidTr="00546FBF">
        <w:trPr>
          <w:trHeight w:val="262"/>
        </w:trPr>
        <w:tc>
          <w:tcPr>
            <w:tcW w:w="595" w:type="dxa"/>
            <w:tcBorders>
              <w:top w:val="single" w:sz="4" w:space="0" w:color="000000"/>
              <w:left w:val="single" w:sz="4" w:space="0" w:color="000000"/>
              <w:bottom w:val="single" w:sz="4" w:space="0" w:color="000000"/>
            </w:tcBorders>
          </w:tcPr>
          <w:p w14:paraId="0E2625A1" w14:textId="77777777" w:rsidR="005B441F" w:rsidRPr="00EF4827" w:rsidRDefault="005B441F" w:rsidP="005B441F">
            <w:pPr>
              <w:snapToGrid w:val="0"/>
              <w:jc w:val="center"/>
              <w:rPr>
                <w:sz w:val="18"/>
              </w:rPr>
            </w:pPr>
            <w:r w:rsidRPr="00EF4827">
              <w:rPr>
                <w:sz w:val="18"/>
              </w:rPr>
              <w:t>20.0</w:t>
            </w:r>
          </w:p>
        </w:tc>
        <w:tc>
          <w:tcPr>
            <w:tcW w:w="2119" w:type="dxa"/>
            <w:tcBorders>
              <w:top w:val="single" w:sz="4" w:space="0" w:color="000000"/>
              <w:left w:val="single" w:sz="4" w:space="0" w:color="000000"/>
              <w:bottom w:val="single" w:sz="4" w:space="0" w:color="000000"/>
            </w:tcBorders>
          </w:tcPr>
          <w:p w14:paraId="687E517A" w14:textId="77777777" w:rsidR="005B441F" w:rsidRPr="00EF4827" w:rsidRDefault="005B441F" w:rsidP="005B441F">
            <w:pPr>
              <w:snapToGrid w:val="0"/>
              <w:rPr>
                <w:sz w:val="18"/>
              </w:rPr>
            </w:pPr>
            <w:proofErr w:type="spellStart"/>
            <w:r w:rsidRPr="00EF4827">
              <w:rPr>
                <w:sz w:val="18"/>
              </w:rPr>
              <w:t>assistenteNonFamiliare</w:t>
            </w:r>
            <w:proofErr w:type="spellEnd"/>
          </w:p>
        </w:tc>
        <w:tc>
          <w:tcPr>
            <w:tcW w:w="1311" w:type="dxa"/>
            <w:tcBorders>
              <w:top w:val="single" w:sz="4" w:space="0" w:color="000000"/>
              <w:left w:val="single" w:sz="4" w:space="0" w:color="000000"/>
              <w:bottom w:val="single" w:sz="4" w:space="0" w:color="000000"/>
            </w:tcBorders>
          </w:tcPr>
          <w:p w14:paraId="510893CE" w14:textId="77777777" w:rsidR="005B441F" w:rsidRPr="00EF4827" w:rsidRDefault="005B441F" w:rsidP="005B441F">
            <w:pPr>
              <w:snapToGrid w:val="0"/>
              <w:rPr>
                <w:sz w:val="18"/>
              </w:rPr>
            </w:pPr>
            <w:r w:rsidRPr="00EF4827">
              <w:rPr>
                <w:sz w:val="18"/>
              </w:rPr>
              <w:t>Assistente Non Familiare</w:t>
            </w:r>
          </w:p>
        </w:tc>
        <w:tc>
          <w:tcPr>
            <w:tcW w:w="555" w:type="dxa"/>
            <w:tcBorders>
              <w:top w:val="single" w:sz="4" w:space="0" w:color="000000"/>
              <w:left w:val="single" w:sz="4" w:space="0" w:color="000000"/>
              <w:bottom w:val="single" w:sz="4" w:space="0" w:color="000000"/>
            </w:tcBorders>
          </w:tcPr>
          <w:p w14:paraId="511B218C" w14:textId="77777777" w:rsidR="005B441F" w:rsidRPr="00EF4827" w:rsidRDefault="005B441F" w:rsidP="005B441F">
            <w:pPr>
              <w:snapToGrid w:val="0"/>
              <w:jc w:val="center"/>
              <w:rPr>
                <w:sz w:val="18"/>
              </w:rPr>
            </w:pPr>
            <w:r w:rsidRPr="00EF4827">
              <w:rPr>
                <w:sz w:val="18"/>
              </w:rPr>
              <w:t>1</w:t>
            </w:r>
          </w:p>
        </w:tc>
        <w:tc>
          <w:tcPr>
            <w:tcW w:w="855" w:type="dxa"/>
            <w:tcBorders>
              <w:top w:val="single" w:sz="4" w:space="0" w:color="000000"/>
              <w:left w:val="single" w:sz="4" w:space="0" w:color="000000"/>
              <w:bottom w:val="single" w:sz="4" w:space="0" w:color="000000"/>
            </w:tcBorders>
          </w:tcPr>
          <w:p w14:paraId="18E2DE4A" w14:textId="77777777" w:rsidR="005B441F" w:rsidRPr="00EF4827" w:rsidRDefault="005B441F" w:rsidP="005B441F">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52767BF9" w14:textId="77777777" w:rsidR="005B441F" w:rsidRPr="00EF4827" w:rsidRDefault="005B441F" w:rsidP="005B441F">
            <w:pPr>
              <w:snapToGrid w:val="0"/>
              <w:jc w:val="center"/>
              <w:rPr>
                <w:sz w:val="18"/>
              </w:rPr>
            </w:pPr>
            <w:r w:rsidRPr="00EF4827">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267ED70D" w14:textId="77777777" w:rsidR="005B441F" w:rsidRPr="00EF4827" w:rsidRDefault="005B441F" w:rsidP="005B441F">
            <w:pPr>
              <w:snapToGrid w:val="0"/>
              <w:rPr>
                <w:sz w:val="18"/>
              </w:rPr>
            </w:pPr>
            <w:r w:rsidRPr="00EF4827">
              <w:rPr>
                <w:sz w:val="18"/>
              </w:rPr>
              <w:t>Valori “1”,  “2” </w:t>
            </w:r>
          </w:p>
        </w:tc>
      </w:tr>
      <w:tr w:rsidR="00B04A24" w:rsidRPr="00EF4827" w14:paraId="0A826F6E" w14:textId="77777777" w:rsidTr="00546FBF">
        <w:trPr>
          <w:trHeight w:val="262"/>
        </w:trPr>
        <w:tc>
          <w:tcPr>
            <w:tcW w:w="595" w:type="dxa"/>
            <w:tcBorders>
              <w:top w:val="single" w:sz="4" w:space="0" w:color="000000"/>
              <w:left w:val="single" w:sz="4" w:space="0" w:color="000000"/>
              <w:bottom w:val="single" w:sz="4" w:space="0" w:color="000000"/>
            </w:tcBorders>
          </w:tcPr>
          <w:p w14:paraId="0CAC8CAC" w14:textId="4EFE947C" w:rsidR="00B04A24" w:rsidRPr="00090281" w:rsidRDefault="00B04A24" w:rsidP="00B04A24">
            <w:pPr>
              <w:snapToGrid w:val="0"/>
              <w:jc w:val="center"/>
              <w:rPr>
                <w:color w:val="EE0000"/>
                <w:sz w:val="18"/>
                <w:highlight w:val="yellow"/>
              </w:rPr>
            </w:pPr>
            <w:r w:rsidRPr="00090281">
              <w:rPr>
                <w:color w:val="EE0000"/>
                <w:sz w:val="18"/>
                <w:highlight w:val="yellow"/>
              </w:rPr>
              <w:t>171</w:t>
            </w:r>
            <w:r w:rsidRPr="00090281">
              <w:rPr>
                <w:color w:val="EE0000"/>
                <w:sz w:val="18"/>
                <w:highlight w:val="yellow"/>
              </w:rPr>
              <w:t>.0</w:t>
            </w:r>
          </w:p>
        </w:tc>
        <w:tc>
          <w:tcPr>
            <w:tcW w:w="2119" w:type="dxa"/>
            <w:tcBorders>
              <w:top w:val="single" w:sz="4" w:space="0" w:color="000000"/>
              <w:left w:val="single" w:sz="4" w:space="0" w:color="000000"/>
              <w:bottom w:val="single" w:sz="4" w:space="0" w:color="000000"/>
            </w:tcBorders>
          </w:tcPr>
          <w:p w14:paraId="529D56EF" w14:textId="15131C48" w:rsidR="00B04A24" w:rsidRPr="00090281" w:rsidRDefault="00B04A24" w:rsidP="00B04A24">
            <w:pPr>
              <w:snapToGrid w:val="0"/>
              <w:rPr>
                <w:color w:val="EE0000"/>
                <w:sz w:val="18"/>
                <w:highlight w:val="yellow"/>
              </w:rPr>
            </w:pPr>
            <w:proofErr w:type="spellStart"/>
            <w:r w:rsidRPr="00090281">
              <w:rPr>
                <w:color w:val="EE0000"/>
                <w:sz w:val="18"/>
                <w:highlight w:val="yellow"/>
              </w:rPr>
              <w:t>dataRichiesta</w:t>
            </w:r>
            <w:proofErr w:type="spellEnd"/>
          </w:p>
        </w:tc>
        <w:tc>
          <w:tcPr>
            <w:tcW w:w="1311" w:type="dxa"/>
            <w:tcBorders>
              <w:top w:val="single" w:sz="4" w:space="0" w:color="000000"/>
              <w:left w:val="single" w:sz="4" w:space="0" w:color="000000"/>
              <w:bottom w:val="single" w:sz="4" w:space="0" w:color="000000"/>
            </w:tcBorders>
          </w:tcPr>
          <w:p w14:paraId="791CEE5B" w14:textId="3CDE93FB" w:rsidR="00B04A24" w:rsidRPr="00090281" w:rsidRDefault="00B04A24" w:rsidP="00B04A24">
            <w:pPr>
              <w:snapToGrid w:val="0"/>
              <w:rPr>
                <w:color w:val="EE0000"/>
                <w:sz w:val="18"/>
                <w:highlight w:val="yellow"/>
              </w:rPr>
            </w:pPr>
            <w:r w:rsidRPr="00090281">
              <w:rPr>
                <w:color w:val="EE0000"/>
                <w:sz w:val="18"/>
                <w:highlight w:val="yellow"/>
              </w:rPr>
              <w:t>Data richiesta</w:t>
            </w:r>
          </w:p>
        </w:tc>
        <w:tc>
          <w:tcPr>
            <w:tcW w:w="555" w:type="dxa"/>
            <w:tcBorders>
              <w:top w:val="single" w:sz="4" w:space="0" w:color="000000"/>
              <w:left w:val="single" w:sz="4" w:space="0" w:color="000000"/>
              <w:bottom w:val="single" w:sz="4" w:space="0" w:color="000000"/>
            </w:tcBorders>
          </w:tcPr>
          <w:p w14:paraId="65F10999" w14:textId="58D28699" w:rsidR="00B04A24" w:rsidRPr="00090281" w:rsidRDefault="00B04A24" w:rsidP="00B04A24">
            <w:pPr>
              <w:snapToGrid w:val="0"/>
              <w:jc w:val="center"/>
              <w:rPr>
                <w:color w:val="EE0000"/>
                <w:sz w:val="18"/>
                <w:highlight w:val="yellow"/>
              </w:rPr>
            </w:pPr>
            <w:r w:rsidRPr="00090281">
              <w:rPr>
                <w:color w:val="EE0000"/>
                <w:sz w:val="18"/>
                <w:highlight w:val="yellow"/>
              </w:rPr>
              <w:t>8</w:t>
            </w:r>
          </w:p>
        </w:tc>
        <w:tc>
          <w:tcPr>
            <w:tcW w:w="855" w:type="dxa"/>
            <w:tcBorders>
              <w:top w:val="single" w:sz="4" w:space="0" w:color="000000"/>
              <w:left w:val="single" w:sz="4" w:space="0" w:color="000000"/>
              <w:bottom w:val="single" w:sz="4" w:space="0" w:color="000000"/>
            </w:tcBorders>
          </w:tcPr>
          <w:p w14:paraId="6B0A2C30" w14:textId="1F827D5E" w:rsidR="00B04A24" w:rsidRPr="00090281" w:rsidRDefault="00B04A24" w:rsidP="00B04A24">
            <w:pPr>
              <w:snapToGrid w:val="0"/>
              <w:jc w:val="center"/>
              <w:rPr>
                <w:color w:val="EE0000"/>
                <w:sz w:val="18"/>
                <w:highlight w:val="yellow"/>
              </w:rPr>
            </w:pPr>
            <w:r w:rsidRPr="00090281">
              <w:rPr>
                <w:color w:val="EE0000"/>
                <w:sz w:val="18"/>
                <w:highlight w:val="yellow"/>
              </w:rPr>
              <w:t>OBB</w:t>
            </w:r>
          </w:p>
        </w:tc>
        <w:tc>
          <w:tcPr>
            <w:tcW w:w="660" w:type="dxa"/>
            <w:tcBorders>
              <w:top w:val="single" w:sz="4" w:space="0" w:color="000000"/>
              <w:left w:val="single" w:sz="4" w:space="0" w:color="000000"/>
              <w:bottom w:val="single" w:sz="4" w:space="0" w:color="000000"/>
            </w:tcBorders>
          </w:tcPr>
          <w:p w14:paraId="004E2614" w14:textId="6C103432" w:rsidR="00B04A24" w:rsidRPr="00090281" w:rsidRDefault="00B04A24" w:rsidP="00B04A24">
            <w:pPr>
              <w:snapToGrid w:val="0"/>
              <w:jc w:val="center"/>
              <w:rPr>
                <w:color w:val="EE0000"/>
                <w:sz w:val="18"/>
                <w:highlight w:val="yellow"/>
              </w:rPr>
            </w:pPr>
            <w:r w:rsidRPr="00090281">
              <w:rPr>
                <w:color w:val="EE0000"/>
                <w:sz w:val="18"/>
                <w:highlight w:val="yellow"/>
              </w:rPr>
              <w:t>VF10</w:t>
            </w:r>
          </w:p>
        </w:tc>
        <w:tc>
          <w:tcPr>
            <w:tcW w:w="3330" w:type="dxa"/>
            <w:tcBorders>
              <w:top w:val="single" w:sz="4" w:space="0" w:color="000000"/>
              <w:left w:val="single" w:sz="4" w:space="0" w:color="000000"/>
              <w:bottom w:val="single" w:sz="4" w:space="0" w:color="000000"/>
              <w:right w:val="single" w:sz="4" w:space="0" w:color="000000"/>
            </w:tcBorders>
          </w:tcPr>
          <w:p w14:paraId="51176B76" w14:textId="44AF5315" w:rsidR="00B04A24" w:rsidRPr="00090281" w:rsidRDefault="00B04A24" w:rsidP="00B04A24">
            <w:pPr>
              <w:snapToGrid w:val="0"/>
              <w:rPr>
                <w:color w:val="EE0000"/>
                <w:sz w:val="18"/>
                <w:highlight w:val="yellow"/>
              </w:rPr>
            </w:pPr>
            <w:r w:rsidRPr="00090281">
              <w:rPr>
                <w:color w:val="EE0000"/>
                <w:sz w:val="18"/>
                <w:highlight w:val="yellow"/>
              </w:rPr>
              <w:t>Da 01011900 a 31122099</w:t>
            </w:r>
          </w:p>
        </w:tc>
      </w:tr>
      <w:tr w:rsidR="00B04A24" w:rsidRPr="00EF4827" w14:paraId="5AEC076A" w14:textId="77777777" w:rsidTr="00546FBF">
        <w:trPr>
          <w:trHeight w:val="262"/>
        </w:trPr>
        <w:tc>
          <w:tcPr>
            <w:tcW w:w="595" w:type="dxa"/>
            <w:tcBorders>
              <w:top w:val="single" w:sz="4" w:space="0" w:color="000000"/>
              <w:left w:val="single" w:sz="4" w:space="0" w:color="000000"/>
              <w:bottom w:val="single" w:sz="4" w:space="0" w:color="000000"/>
            </w:tcBorders>
          </w:tcPr>
          <w:p w14:paraId="654DDCD3" w14:textId="77777777" w:rsidR="00B04A24" w:rsidRPr="00EF4827" w:rsidRDefault="00B04A24" w:rsidP="00B04A24">
            <w:pPr>
              <w:snapToGrid w:val="0"/>
              <w:jc w:val="center"/>
              <w:rPr>
                <w:sz w:val="18"/>
              </w:rPr>
            </w:pPr>
            <w:r w:rsidRPr="00EF4827">
              <w:rPr>
                <w:sz w:val="18"/>
              </w:rPr>
              <w:t>21.0</w:t>
            </w:r>
          </w:p>
        </w:tc>
        <w:tc>
          <w:tcPr>
            <w:tcW w:w="2119" w:type="dxa"/>
            <w:tcBorders>
              <w:top w:val="single" w:sz="4" w:space="0" w:color="000000"/>
              <w:left w:val="single" w:sz="4" w:space="0" w:color="000000"/>
              <w:bottom w:val="single" w:sz="4" w:space="0" w:color="000000"/>
            </w:tcBorders>
          </w:tcPr>
          <w:p w14:paraId="771D7413" w14:textId="77777777" w:rsidR="00B04A24" w:rsidRPr="00EF4827" w:rsidRDefault="00B04A24" w:rsidP="00B04A24">
            <w:pPr>
              <w:snapToGrid w:val="0"/>
              <w:rPr>
                <w:sz w:val="18"/>
              </w:rPr>
            </w:pPr>
            <w:proofErr w:type="spellStart"/>
            <w:r w:rsidRPr="00EF4827">
              <w:rPr>
                <w:sz w:val="18"/>
              </w:rPr>
              <w:t>dataAccettazioneRichiesta</w:t>
            </w:r>
            <w:proofErr w:type="spellEnd"/>
          </w:p>
        </w:tc>
        <w:tc>
          <w:tcPr>
            <w:tcW w:w="1311" w:type="dxa"/>
            <w:tcBorders>
              <w:top w:val="single" w:sz="4" w:space="0" w:color="000000"/>
              <w:left w:val="single" w:sz="4" w:space="0" w:color="000000"/>
              <w:bottom w:val="single" w:sz="4" w:space="0" w:color="000000"/>
            </w:tcBorders>
          </w:tcPr>
          <w:p w14:paraId="3FFAEC8C" w14:textId="77777777" w:rsidR="00B04A24" w:rsidRPr="00EF4827" w:rsidRDefault="00B04A24" w:rsidP="00B04A24">
            <w:pPr>
              <w:snapToGrid w:val="0"/>
              <w:rPr>
                <w:sz w:val="18"/>
              </w:rPr>
            </w:pPr>
            <w:r w:rsidRPr="00EF4827">
              <w:rPr>
                <w:sz w:val="18"/>
              </w:rPr>
              <w:t>Data di accettazione della richiesta</w:t>
            </w:r>
          </w:p>
        </w:tc>
        <w:tc>
          <w:tcPr>
            <w:tcW w:w="555" w:type="dxa"/>
            <w:tcBorders>
              <w:top w:val="single" w:sz="4" w:space="0" w:color="000000"/>
              <w:left w:val="single" w:sz="4" w:space="0" w:color="000000"/>
              <w:bottom w:val="single" w:sz="4" w:space="0" w:color="000000"/>
            </w:tcBorders>
          </w:tcPr>
          <w:p w14:paraId="18518337" w14:textId="77777777" w:rsidR="00B04A24" w:rsidRPr="00EF4827" w:rsidRDefault="00B04A24" w:rsidP="00B04A24">
            <w:pPr>
              <w:snapToGrid w:val="0"/>
              <w:jc w:val="center"/>
              <w:rPr>
                <w:sz w:val="18"/>
              </w:rPr>
            </w:pPr>
            <w:r w:rsidRPr="00EF4827">
              <w:rPr>
                <w:sz w:val="18"/>
              </w:rPr>
              <w:t>8</w:t>
            </w:r>
          </w:p>
        </w:tc>
        <w:tc>
          <w:tcPr>
            <w:tcW w:w="855" w:type="dxa"/>
            <w:tcBorders>
              <w:top w:val="single" w:sz="4" w:space="0" w:color="000000"/>
              <w:left w:val="single" w:sz="4" w:space="0" w:color="000000"/>
              <w:bottom w:val="single" w:sz="4" w:space="0" w:color="000000"/>
            </w:tcBorders>
          </w:tcPr>
          <w:p w14:paraId="0A238BFB" w14:textId="77777777" w:rsidR="00B04A24" w:rsidRPr="00EF4827" w:rsidRDefault="00B04A24" w:rsidP="00B04A24">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10BDDC1A" w14:textId="77777777" w:rsidR="00B04A24" w:rsidRPr="00EF4827" w:rsidRDefault="00B04A24" w:rsidP="00B04A24">
            <w:pPr>
              <w:snapToGrid w:val="0"/>
              <w:jc w:val="center"/>
              <w:rPr>
                <w:sz w:val="18"/>
              </w:rPr>
            </w:pPr>
            <w:r w:rsidRPr="00EF4827">
              <w:rPr>
                <w:sz w:val="18"/>
              </w:rPr>
              <w:t>VF10</w:t>
            </w:r>
          </w:p>
        </w:tc>
        <w:tc>
          <w:tcPr>
            <w:tcW w:w="3330" w:type="dxa"/>
            <w:tcBorders>
              <w:top w:val="single" w:sz="4" w:space="0" w:color="000000"/>
              <w:left w:val="single" w:sz="4" w:space="0" w:color="000000"/>
              <w:bottom w:val="single" w:sz="4" w:space="0" w:color="000000"/>
              <w:right w:val="single" w:sz="4" w:space="0" w:color="000000"/>
            </w:tcBorders>
          </w:tcPr>
          <w:p w14:paraId="5EB18299" w14:textId="77777777" w:rsidR="00B04A24" w:rsidRPr="00EF4827" w:rsidRDefault="00B04A24" w:rsidP="00B04A24">
            <w:pPr>
              <w:snapToGrid w:val="0"/>
              <w:rPr>
                <w:sz w:val="18"/>
              </w:rPr>
            </w:pPr>
            <w:r w:rsidRPr="00EF4827">
              <w:rPr>
                <w:sz w:val="18"/>
              </w:rPr>
              <w:t>Da 01011900 a 31122099</w:t>
            </w:r>
          </w:p>
        </w:tc>
      </w:tr>
      <w:tr w:rsidR="00B04A24" w:rsidRPr="00EF4827" w14:paraId="0D6D0EC1" w14:textId="77777777" w:rsidTr="00546FBF">
        <w:trPr>
          <w:trHeight w:val="262"/>
        </w:trPr>
        <w:tc>
          <w:tcPr>
            <w:tcW w:w="595" w:type="dxa"/>
            <w:tcBorders>
              <w:top w:val="single" w:sz="4" w:space="0" w:color="000000"/>
              <w:left w:val="single" w:sz="4" w:space="0" w:color="000000"/>
              <w:bottom w:val="single" w:sz="4" w:space="0" w:color="000000"/>
            </w:tcBorders>
          </w:tcPr>
          <w:p w14:paraId="17FA0BBF" w14:textId="01174006" w:rsidR="00B04A24" w:rsidRPr="00090281" w:rsidRDefault="00B04A24" w:rsidP="00B04A24">
            <w:pPr>
              <w:snapToGrid w:val="0"/>
              <w:jc w:val="center"/>
              <w:rPr>
                <w:color w:val="EE0000"/>
                <w:sz w:val="18"/>
                <w:highlight w:val="yellow"/>
              </w:rPr>
            </w:pPr>
            <w:r w:rsidRPr="00090281">
              <w:rPr>
                <w:color w:val="EE0000"/>
                <w:sz w:val="18"/>
                <w:highlight w:val="yellow"/>
              </w:rPr>
              <w:t>17</w:t>
            </w:r>
            <w:r w:rsidRPr="00090281">
              <w:rPr>
                <w:color w:val="EE0000"/>
                <w:sz w:val="18"/>
                <w:highlight w:val="yellow"/>
              </w:rPr>
              <w:t>2</w:t>
            </w:r>
            <w:r w:rsidRPr="00090281">
              <w:rPr>
                <w:color w:val="EE0000"/>
                <w:sz w:val="18"/>
                <w:highlight w:val="yellow"/>
              </w:rPr>
              <w:t>.0</w:t>
            </w:r>
          </w:p>
        </w:tc>
        <w:tc>
          <w:tcPr>
            <w:tcW w:w="2119" w:type="dxa"/>
            <w:tcBorders>
              <w:top w:val="single" w:sz="4" w:space="0" w:color="000000"/>
              <w:left w:val="single" w:sz="4" w:space="0" w:color="000000"/>
              <w:bottom w:val="single" w:sz="4" w:space="0" w:color="000000"/>
            </w:tcBorders>
          </w:tcPr>
          <w:p w14:paraId="6EA16365" w14:textId="4BDB5E70" w:rsidR="00B04A24" w:rsidRPr="00090281" w:rsidRDefault="00B04A24" w:rsidP="00B04A24">
            <w:pPr>
              <w:snapToGrid w:val="0"/>
              <w:rPr>
                <w:color w:val="EE0000"/>
                <w:sz w:val="18"/>
                <w:highlight w:val="yellow"/>
              </w:rPr>
            </w:pPr>
            <w:proofErr w:type="spellStart"/>
            <w:r w:rsidRPr="00090281">
              <w:rPr>
                <w:color w:val="EE0000"/>
                <w:sz w:val="18"/>
                <w:highlight w:val="yellow"/>
              </w:rPr>
              <w:t>data</w:t>
            </w:r>
            <w:r w:rsidRPr="00090281">
              <w:rPr>
                <w:color w:val="EE0000"/>
                <w:sz w:val="18"/>
                <w:highlight w:val="yellow"/>
              </w:rPr>
              <w:t>Istruttoria</w:t>
            </w:r>
            <w:proofErr w:type="spellEnd"/>
          </w:p>
        </w:tc>
        <w:tc>
          <w:tcPr>
            <w:tcW w:w="1311" w:type="dxa"/>
            <w:tcBorders>
              <w:top w:val="single" w:sz="4" w:space="0" w:color="000000"/>
              <w:left w:val="single" w:sz="4" w:space="0" w:color="000000"/>
              <w:bottom w:val="single" w:sz="4" w:space="0" w:color="000000"/>
            </w:tcBorders>
          </w:tcPr>
          <w:p w14:paraId="406EFEB2" w14:textId="3081D1DF" w:rsidR="00B04A24" w:rsidRPr="00090281" w:rsidRDefault="00B04A24" w:rsidP="00B04A24">
            <w:pPr>
              <w:snapToGrid w:val="0"/>
              <w:rPr>
                <w:color w:val="EE0000"/>
                <w:sz w:val="18"/>
                <w:highlight w:val="yellow"/>
              </w:rPr>
            </w:pPr>
            <w:r w:rsidRPr="00090281">
              <w:rPr>
                <w:color w:val="EE0000"/>
                <w:sz w:val="18"/>
                <w:highlight w:val="yellow"/>
              </w:rPr>
              <w:t xml:space="preserve">Data </w:t>
            </w:r>
            <w:r w:rsidRPr="00090281">
              <w:rPr>
                <w:color w:val="EE0000"/>
                <w:sz w:val="18"/>
                <w:highlight w:val="yellow"/>
              </w:rPr>
              <w:t>istruttoria</w:t>
            </w:r>
          </w:p>
        </w:tc>
        <w:tc>
          <w:tcPr>
            <w:tcW w:w="555" w:type="dxa"/>
            <w:tcBorders>
              <w:top w:val="single" w:sz="4" w:space="0" w:color="000000"/>
              <w:left w:val="single" w:sz="4" w:space="0" w:color="000000"/>
              <w:bottom w:val="single" w:sz="4" w:space="0" w:color="000000"/>
            </w:tcBorders>
          </w:tcPr>
          <w:p w14:paraId="7D2DC6CE" w14:textId="017696D5" w:rsidR="00B04A24" w:rsidRPr="00090281" w:rsidRDefault="00B04A24" w:rsidP="00B04A24">
            <w:pPr>
              <w:snapToGrid w:val="0"/>
              <w:jc w:val="center"/>
              <w:rPr>
                <w:color w:val="EE0000"/>
                <w:sz w:val="18"/>
                <w:highlight w:val="yellow"/>
              </w:rPr>
            </w:pPr>
            <w:r w:rsidRPr="00090281">
              <w:rPr>
                <w:color w:val="EE0000"/>
                <w:sz w:val="18"/>
                <w:highlight w:val="yellow"/>
              </w:rPr>
              <w:t>8</w:t>
            </w:r>
          </w:p>
        </w:tc>
        <w:tc>
          <w:tcPr>
            <w:tcW w:w="855" w:type="dxa"/>
            <w:tcBorders>
              <w:top w:val="single" w:sz="4" w:space="0" w:color="000000"/>
              <w:left w:val="single" w:sz="4" w:space="0" w:color="000000"/>
              <w:bottom w:val="single" w:sz="4" w:space="0" w:color="000000"/>
            </w:tcBorders>
          </w:tcPr>
          <w:p w14:paraId="6030CC5D" w14:textId="3D852300" w:rsidR="00B04A24" w:rsidRPr="00090281" w:rsidRDefault="00B04A24" w:rsidP="00B04A24">
            <w:pPr>
              <w:snapToGrid w:val="0"/>
              <w:jc w:val="center"/>
              <w:rPr>
                <w:color w:val="EE0000"/>
                <w:sz w:val="18"/>
                <w:highlight w:val="yellow"/>
              </w:rPr>
            </w:pPr>
            <w:r w:rsidRPr="00090281">
              <w:rPr>
                <w:color w:val="EE0000"/>
                <w:sz w:val="18"/>
                <w:highlight w:val="yellow"/>
              </w:rPr>
              <w:t>OBB</w:t>
            </w:r>
          </w:p>
        </w:tc>
        <w:tc>
          <w:tcPr>
            <w:tcW w:w="660" w:type="dxa"/>
            <w:tcBorders>
              <w:top w:val="single" w:sz="4" w:space="0" w:color="000000"/>
              <w:left w:val="single" w:sz="4" w:space="0" w:color="000000"/>
              <w:bottom w:val="single" w:sz="4" w:space="0" w:color="000000"/>
            </w:tcBorders>
          </w:tcPr>
          <w:p w14:paraId="4B1CEB9E" w14:textId="379C84A1" w:rsidR="00B04A24" w:rsidRPr="00090281" w:rsidRDefault="00B04A24" w:rsidP="00B04A24">
            <w:pPr>
              <w:snapToGrid w:val="0"/>
              <w:jc w:val="center"/>
              <w:rPr>
                <w:color w:val="EE0000"/>
                <w:sz w:val="18"/>
                <w:highlight w:val="yellow"/>
              </w:rPr>
            </w:pPr>
            <w:r w:rsidRPr="00090281">
              <w:rPr>
                <w:color w:val="EE0000"/>
                <w:sz w:val="18"/>
                <w:highlight w:val="yellow"/>
              </w:rPr>
              <w:t>VF10</w:t>
            </w:r>
          </w:p>
        </w:tc>
        <w:tc>
          <w:tcPr>
            <w:tcW w:w="3330" w:type="dxa"/>
            <w:tcBorders>
              <w:top w:val="single" w:sz="4" w:space="0" w:color="000000"/>
              <w:left w:val="single" w:sz="4" w:space="0" w:color="000000"/>
              <w:bottom w:val="single" w:sz="4" w:space="0" w:color="000000"/>
              <w:right w:val="single" w:sz="4" w:space="0" w:color="000000"/>
            </w:tcBorders>
          </w:tcPr>
          <w:p w14:paraId="2F87F274" w14:textId="0A98DA53" w:rsidR="00B04A24" w:rsidRPr="00090281" w:rsidRDefault="00B04A24" w:rsidP="00B04A24">
            <w:pPr>
              <w:snapToGrid w:val="0"/>
              <w:rPr>
                <w:color w:val="EE0000"/>
                <w:sz w:val="18"/>
                <w:highlight w:val="yellow"/>
              </w:rPr>
            </w:pPr>
            <w:r w:rsidRPr="00090281">
              <w:rPr>
                <w:color w:val="EE0000"/>
                <w:sz w:val="18"/>
                <w:highlight w:val="yellow"/>
              </w:rPr>
              <w:t>Da 01011900 a 31122099</w:t>
            </w:r>
          </w:p>
        </w:tc>
      </w:tr>
      <w:tr w:rsidR="00B04A24" w:rsidRPr="00EF4827" w14:paraId="6D3E992C" w14:textId="77777777" w:rsidTr="00546FBF">
        <w:trPr>
          <w:trHeight w:val="262"/>
        </w:trPr>
        <w:tc>
          <w:tcPr>
            <w:tcW w:w="595" w:type="dxa"/>
            <w:tcBorders>
              <w:top w:val="single" w:sz="4" w:space="0" w:color="000000"/>
              <w:left w:val="single" w:sz="4" w:space="0" w:color="000000"/>
              <w:bottom w:val="single" w:sz="4" w:space="0" w:color="000000"/>
            </w:tcBorders>
          </w:tcPr>
          <w:p w14:paraId="2BE55390" w14:textId="77777777" w:rsidR="00B04A24" w:rsidRPr="00DB3F81" w:rsidRDefault="00B04A24" w:rsidP="00B04A24">
            <w:pPr>
              <w:snapToGrid w:val="0"/>
              <w:jc w:val="center"/>
              <w:rPr>
                <w:sz w:val="18"/>
              </w:rPr>
            </w:pPr>
            <w:r w:rsidRPr="00DB3F81">
              <w:rPr>
                <w:sz w:val="18"/>
              </w:rPr>
              <w:t>22.0</w:t>
            </w:r>
          </w:p>
        </w:tc>
        <w:tc>
          <w:tcPr>
            <w:tcW w:w="2119" w:type="dxa"/>
            <w:tcBorders>
              <w:top w:val="single" w:sz="4" w:space="0" w:color="000000"/>
              <w:left w:val="single" w:sz="4" w:space="0" w:color="000000"/>
              <w:bottom w:val="single" w:sz="4" w:space="0" w:color="000000"/>
            </w:tcBorders>
          </w:tcPr>
          <w:p w14:paraId="17C37DED" w14:textId="77777777" w:rsidR="00B04A24" w:rsidRPr="00DB3F81" w:rsidRDefault="00B04A24" w:rsidP="00B04A24">
            <w:pPr>
              <w:snapToGrid w:val="0"/>
              <w:rPr>
                <w:sz w:val="18"/>
              </w:rPr>
            </w:pPr>
            <w:proofErr w:type="spellStart"/>
            <w:r w:rsidRPr="00DB3F81">
              <w:rPr>
                <w:sz w:val="18"/>
              </w:rPr>
              <w:t>soggettoRichiedente</w:t>
            </w:r>
            <w:proofErr w:type="spellEnd"/>
          </w:p>
        </w:tc>
        <w:tc>
          <w:tcPr>
            <w:tcW w:w="1311" w:type="dxa"/>
            <w:tcBorders>
              <w:top w:val="single" w:sz="4" w:space="0" w:color="000000"/>
              <w:left w:val="single" w:sz="4" w:space="0" w:color="000000"/>
              <w:bottom w:val="single" w:sz="4" w:space="0" w:color="000000"/>
            </w:tcBorders>
          </w:tcPr>
          <w:p w14:paraId="41C2B2EE" w14:textId="77777777" w:rsidR="00B04A24" w:rsidRPr="00DB3F81" w:rsidRDefault="00B04A24" w:rsidP="00B04A24">
            <w:pPr>
              <w:snapToGrid w:val="0"/>
              <w:rPr>
                <w:sz w:val="18"/>
              </w:rPr>
            </w:pPr>
            <w:r w:rsidRPr="00DB3F81">
              <w:rPr>
                <w:sz w:val="18"/>
              </w:rPr>
              <w:t>Soggetto Richiedente</w:t>
            </w:r>
          </w:p>
        </w:tc>
        <w:tc>
          <w:tcPr>
            <w:tcW w:w="555" w:type="dxa"/>
            <w:tcBorders>
              <w:top w:val="single" w:sz="4" w:space="0" w:color="000000"/>
              <w:left w:val="single" w:sz="4" w:space="0" w:color="000000"/>
              <w:bottom w:val="single" w:sz="4" w:space="0" w:color="000000"/>
            </w:tcBorders>
          </w:tcPr>
          <w:p w14:paraId="65573963" w14:textId="77777777" w:rsidR="00B04A24" w:rsidRPr="00DB3F81" w:rsidRDefault="00B04A24" w:rsidP="00B04A24">
            <w:pPr>
              <w:snapToGrid w:val="0"/>
              <w:jc w:val="center"/>
              <w:rPr>
                <w:sz w:val="18"/>
              </w:rPr>
            </w:pPr>
            <w:r w:rsidRPr="00DB3F81">
              <w:rPr>
                <w:sz w:val="18"/>
              </w:rPr>
              <w:t>1</w:t>
            </w:r>
          </w:p>
        </w:tc>
        <w:tc>
          <w:tcPr>
            <w:tcW w:w="855" w:type="dxa"/>
            <w:tcBorders>
              <w:top w:val="single" w:sz="4" w:space="0" w:color="000000"/>
              <w:left w:val="single" w:sz="4" w:space="0" w:color="000000"/>
              <w:bottom w:val="single" w:sz="4" w:space="0" w:color="000000"/>
            </w:tcBorders>
          </w:tcPr>
          <w:p w14:paraId="5E417E81" w14:textId="77777777" w:rsidR="00B04A24" w:rsidRPr="00DB3F81" w:rsidRDefault="00B04A24" w:rsidP="00B04A24">
            <w:pPr>
              <w:snapToGrid w:val="0"/>
              <w:jc w:val="center"/>
              <w:rPr>
                <w:sz w:val="18"/>
              </w:rPr>
            </w:pPr>
            <w:r w:rsidRPr="00DB3F81">
              <w:rPr>
                <w:sz w:val="18"/>
              </w:rPr>
              <w:t>OBB</w:t>
            </w:r>
          </w:p>
        </w:tc>
        <w:tc>
          <w:tcPr>
            <w:tcW w:w="660" w:type="dxa"/>
            <w:tcBorders>
              <w:top w:val="single" w:sz="4" w:space="0" w:color="000000"/>
              <w:left w:val="single" w:sz="4" w:space="0" w:color="000000"/>
              <w:bottom w:val="single" w:sz="4" w:space="0" w:color="000000"/>
            </w:tcBorders>
          </w:tcPr>
          <w:p w14:paraId="119EF827" w14:textId="77777777" w:rsidR="00B04A24" w:rsidRPr="00DB3F81" w:rsidRDefault="00B04A24" w:rsidP="00B04A24">
            <w:pPr>
              <w:snapToGrid w:val="0"/>
              <w:jc w:val="center"/>
              <w:rPr>
                <w:sz w:val="18"/>
              </w:rPr>
            </w:pPr>
            <w:r w:rsidRPr="00DB3F81">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1AA2A91E" w14:textId="1863AFB8" w:rsidR="00B04A24" w:rsidRPr="00DB3F81" w:rsidRDefault="00B04A24" w:rsidP="00B04A24">
            <w:pPr>
              <w:snapToGrid w:val="0"/>
              <w:rPr>
                <w:sz w:val="18"/>
              </w:rPr>
            </w:pPr>
            <w:r w:rsidRPr="00DB3F81">
              <w:rPr>
                <w:sz w:val="18"/>
              </w:rPr>
              <w:t>Valori “1”, “2”, “3”, “4”, “5”, “6”, “7”, “8”, “9”, “10”, ”11” ,”12”</w:t>
            </w:r>
            <w:r w:rsidRPr="00DB3F81">
              <w:t xml:space="preserve"> , </w:t>
            </w:r>
            <w:r w:rsidRPr="00DB3F81">
              <w:rPr>
                <w:sz w:val="18"/>
              </w:rPr>
              <w:t>“13”, “14”, ”15” ,”16”</w:t>
            </w:r>
            <w:r w:rsidRPr="00DB3F81">
              <w:t xml:space="preserve"> </w:t>
            </w:r>
          </w:p>
        </w:tc>
      </w:tr>
      <w:tr w:rsidR="00B04A24" w:rsidRPr="00EF4827" w14:paraId="01EE0233" w14:textId="77777777" w:rsidTr="00546FBF">
        <w:trPr>
          <w:trHeight w:val="262"/>
        </w:trPr>
        <w:tc>
          <w:tcPr>
            <w:tcW w:w="595" w:type="dxa"/>
            <w:tcBorders>
              <w:top w:val="single" w:sz="4" w:space="0" w:color="000000"/>
              <w:left w:val="single" w:sz="4" w:space="0" w:color="000000"/>
              <w:bottom w:val="single" w:sz="4" w:space="0" w:color="000000"/>
            </w:tcBorders>
          </w:tcPr>
          <w:p w14:paraId="15870C72" w14:textId="77777777" w:rsidR="00B04A24" w:rsidRPr="00DB3F81" w:rsidRDefault="00B04A24" w:rsidP="00B04A24">
            <w:pPr>
              <w:snapToGrid w:val="0"/>
              <w:jc w:val="center"/>
              <w:rPr>
                <w:sz w:val="18"/>
              </w:rPr>
            </w:pPr>
            <w:r w:rsidRPr="00DB3F81">
              <w:rPr>
                <w:sz w:val="18"/>
              </w:rPr>
              <w:t>23.1</w:t>
            </w:r>
          </w:p>
        </w:tc>
        <w:tc>
          <w:tcPr>
            <w:tcW w:w="2119" w:type="dxa"/>
            <w:tcBorders>
              <w:top w:val="single" w:sz="4" w:space="0" w:color="000000"/>
              <w:left w:val="single" w:sz="4" w:space="0" w:color="000000"/>
              <w:bottom w:val="single" w:sz="4" w:space="0" w:color="000000"/>
            </w:tcBorders>
          </w:tcPr>
          <w:p w14:paraId="78F534C5" w14:textId="77777777" w:rsidR="00B04A24" w:rsidRPr="00DB3F81" w:rsidRDefault="00B04A24" w:rsidP="00B04A24">
            <w:pPr>
              <w:snapToGrid w:val="0"/>
              <w:rPr>
                <w:sz w:val="18"/>
              </w:rPr>
            </w:pPr>
            <w:r w:rsidRPr="00DB3F81">
              <w:rPr>
                <w:sz w:val="18"/>
              </w:rPr>
              <w:t>motivazioneRichiesta1</w:t>
            </w:r>
          </w:p>
        </w:tc>
        <w:tc>
          <w:tcPr>
            <w:tcW w:w="1311" w:type="dxa"/>
            <w:tcBorders>
              <w:top w:val="single" w:sz="4" w:space="0" w:color="000000"/>
              <w:left w:val="single" w:sz="4" w:space="0" w:color="000000"/>
              <w:bottom w:val="single" w:sz="4" w:space="0" w:color="000000"/>
            </w:tcBorders>
          </w:tcPr>
          <w:p w14:paraId="71F67515" w14:textId="77777777" w:rsidR="00B04A24" w:rsidRPr="00DB3F81" w:rsidRDefault="00B04A24" w:rsidP="00B04A24">
            <w:pPr>
              <w:snapToGrid w:val="0"/>
              <w:rPr>
                <w:sz w:val="18"/>
              </w:rPr>
            </w:pPr>
            <w:r w:rsidRPr="00DB3F81">
              <w:rPr>
                <w:sz w:val="18"/>
              </w:rPr>
              <w:t>Motivazione Richiesta 1</w:t>
            </w:r>
          </w:p>
        </w:tc>
        <w:tc>
          <w:tcPr>
            <w:tcW w:w="555" w:type="dxa"/>
            <w:tcBorders>
              <w:top w:val="single" w:sz="4" w:space="0" w:color="000000"/>
              <w:left w:val="single" w:sz="4" w:space="0" w:color="000000"/>
              <w:bottom w:val="single" w:sz="4" w:space="0" w:color="000000"/>
            </w:tcBorders>
          </w:tcPr>
          <w:p w14:paraId="16F688DD" w14:textId="77777777" w:rsidR="00B04A24" w:rsidRPr="00DB3F81" w:rsidRDefault="00B04A24" w:rsidP="00B04A24">
            <w:pPr>
              <w:snapToGrid w:val="0"/>
              <w:jc w:val="center"/>
              <w:rPr>
                <w:sz w:val="18"/>
              </w:rPr>
            </w:pPr>
            <w:r w:rsidRPr="00DB3F81">
              <w:rPr>
                <w:sz w:val="18"/>
              </w:rPr>
              <w:t>1-2</w:t>
            </w:r>
          </w:p>
        </w:tc>
        <w:tc>
          <w:tcPr>
            <w:tcW w:w="855" w:type="dxa"/>
            <w:tcBorders>
              <w:top w:val="single" w:sz="4" w:space="0" w:color="000000"/>
              <w:left w:val="single" w:sz="4" w:space="0" w:color="000000"/>
              <w:bottom w:val="single" w:sz="4" w:space="0" w:color="000000"/>
            </w:tcBorders>
          </w:tcPr>
          <w:p w14:paraId="0AED3EDC" w14:textId="77777777" w:rsidR="00B04A24" w:rsidRPr="00DB3F81" w:rsidRDefault="00B04A24" w:rsidP="00B04A24">
            <w:pPr>
              <w:snapToGrid w:val="0"/>
              <w:jc w:val="center"/>
              <w:rPr>
                <w:sz w:val="18"/>
              </w:rPr>
            </w:pPr>
            <w:r w:rsidRPr="00DB3F81">
              <w:rPr>
                <w:sz w:val="18"/>
              </w:rPr>
              <w:t>OBB</w:t>
            </w:r>
          </w:p>
        </w:tc>
        <w:tc>
          <w:tcPr>
            <w:tcW w:w="660" w:type="dxa"/>
            <w:tcBorders>
              <w:top w:val="single" w:sz="4" w:space="0" w:color="000000"/>
              <w:left w:val="single" w:sz="4" w:space="0" w:color="000000"/>
              <w:bottom w:val="single" w:sz="4" w:space="0" w:color="000000"/>
            </w:tcBorders>
          </w:tcPr>
          <w:p w14:paraId="4A9136B8" w14:textId="77777777" w:rsidR="00B04A24" w:rsidRPr="00DB3F81" w:rsidRDefault="00B04A24" w:rsidP="00B04A24">
            <w:pPr>
              <w:snapToGrid w:val="0"/>
              <w:jc w:val="center"/>
              <w:rPr>
                <w:sz w:val="18"/>
              </w:rPr>
            </w:pPr>
            <w:r w:rsidRPr="00DB3F81">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3FECFE8B" w14:textId="77777777" w:rsidR="00B04A24" w:rsidRPr="00DB3F81" w:rsidRDefault="00B04A24" w:rsidP="00B04A24">
            <w:pPr>
              <w:snapToGrid w:val="0"/>
              <w:rPr>
                <w:sz w:val="18"/>
              </w:rPr>
            </w:pPr>
            <w:r w:rsidRPr="00DB3F81">
              <w:rPr>
                <w:sz w:val="18"/>
              </w:rPr>
              <w:t>Valori “1”, “2”, “3”, “4”, “5”, “6”, “7”, “8”, “9”, “10”, “11”, “12”, “13”, “14”, “15”, “16”, “17”, “18”, “19”,”20”</w:t>
            </w:r>
          </w:p>
        </w:tc>
      </w:tr>
      <w:tr w:rsidR="00B04A24" w:rsidRPr="00EF4827" w14:paraId="34844B63" w14:textId="77777777" w:rsidTr="00546FBF">
        <w:trPr>
          <w:trHeight w:val="262"/>
        </w:trPr>
        <w:tc>
          <w:tcPr>
            <w:tcW w:w="595" w:type="dxa"/>
            <w:tcBorders>
              <w:top w:val="single" w:sz="4" w:space="0" w:color="000000"/>
              <w:left w:val="single" w:sz="4" w:space="0" w:color="000000"/>
              <w:bottom w:val="single" w:sz="4" w:space="0" w:color="000000"/>
            </w:tcBorders>
          </w:tcPr>
          <w:p w14:paraId="22D720FE" w14:textId="77777777" w:rsidR="00B04A24" w:rsidRPr="00EF4827" w:rsidRDefault="00B04A24" w:rsidP="00B04A24">
            <w:pPr>
              <w:snapToGrid w:val="0"/>
              <w:jc w:val="center"/>
              <w:rPr>
                <w:sz w:val="18"/>
              </w:rPr>
            </w:pPr>
            <w:r w:rsidRPr="00EF4827">
              <w:rPr>
                <w:sz w:val="18"/>
              </w:rPr>
              <w:t>23.2</w:t>
            </w:r>
          </w:p>
        </w:tc>
        <w:tc>
          <w:tcPr>
            <w:tcW w:w="2119" w:type="dxa"/>
            <w:tcBorders>
              <w:top w:val="single" w:sz="4" w:space="0" w:color="000000"/>
              <w:left w:val="single" w:sz="4" w:space="0" w:color="000000"/>
              <w:bottom w:val="single" w:sz="4" w:space="0" w:color="000000"/>
            </w:tcBorders>
          </w:tcPr>
          <w:p w14:paraId="3219682C" w14:textId="77777777" w:rsidR="00B04A24" w:rsidRPr="00EF4827" w:rsidRDefault="00B04A24" w:rsidP="00B04A24">
            <w:pPr>
              <w:snapToGrid w:val="0"/>
              <w:rPr>
                <w:sz w:val="18"/>
              </w:rPr>
            </w:pPr>
            <w:r w:rsidRPr="00EF4827">
              <w:rPr>
                <w:sz w:val="18"/>
              </w:rPr>
              <w:t>motivazioneRichiesta2</w:t>
            </w:r>
          </w:p>
        </w:tc>
        <w:tc>
          <w:tcPr>
            <w:tcW w:w="1311" w:type="dxa"/>
            <w:tcBorders>
              <w:top w:val="single" w:sz="4" w:space="0" w:color="000000"/>
              <w:left w:val="single" w:sz="4" w:space="0" w:color="000000"/>
              <w:bottom w:val="single" w:sz="4" w:space="0" w:color="000000"/>
            </w:tcBorders>
          </w:tcPr>
          <w:p w14:paraId="13BE3DCC" w14:textId="77777777" w:rsidR="00B04A24" w:rsidRPr="00EF4827" w:rsidRDefault="00B04A24" w:rsidP="00B04A24">
            <w:pPr>
              <w:snapToGrid w:val="0"/>
              <w:rPr>
                <w:sz w:val="18"/>
              </w:rPr>
            </w:pPr>
            <w:r w:rsidRPr="00EF4827">
              <w:rPr>
                <w:sz w:val="18"/>
              </w:rPr>
              <w:t>Motivazione Richiesta 2</w:t>
            </w:r>
          </w:p>
        </w:tc>
        <w:tc>
          <w:tcPr>
            <w:tcW w:w="555" w:type="dxa"/>
            <w:tcBorders>
              <w:top w:val="single" w:sz="4" w:space="0" w:color="000000"/>
              <w:left w:val="single" w:sz="4" w:space="0" w:color="000000"/>
              <w:bottom w:val="single" w:sz="4" w:space="0" w:color="000000"/>
            </w:tcBorders>
          </w:tcPr>
          <w:p w14:paraId="04557E79" w14:textId="77777777" w:rsidR="00B04A24" w:rsidRPr="00EF4827" w:rsidRDefault="00B04A24" w:rsidP="00B04A24">
            <w:pPr>
              <w:snapToGrid w:val="0"/>
              <w:jc w:val="center"/>
              <w:rPr>
                <w:sz w:val="18"/>
              </w:rPr>
            </w:pPr>
            <w:r w:rsidRPr="00EF4827">
              <w:rPr>
                <w:sz w:val="18"/>
              </w:rPr>
              <w:t>1-2</w:t>
            </w:r>
          </w:p>
        </w:tc>
        <w:tc>
          <w:tcPr>
            <w:tcW w:w="855" w:type="dxa"/>
            <w:tcBorders>
              <w:top w:val="single" w:sz="4" w:space="0" w:color="000000"/>
              <w:left w:val="single" w:sz="4" w:space="0" w:color="000000"/>
              <w:bottom w:val="single" w:sz="4" w:space="0" w:color="000000"/>
            </w:tcBorders>
          </w:tcPr>
          <w:p w14:paraId="5EE1A6BF" w14:textId="77777777" w:rsidR="00B04A24" w:rsidRPr="00EF4827" w:rsidRDefault="00B04A24" w:rsidP="00B04A24">
            <w:pPr>
              <w:snapToGrid w:val="0"/>
              <w:jc w:val="center"/>
              <w:rPr>
                <w:sz w:val="18"/>
              </w:rPr>
            </w:pPr>
          </w:p>
        </w:tc>
        <w:tc>
          <w:tcPr>
            <w:tcW w:w="660" w:type="dxa"/>
            <w:tcBorders>
              <w:top w:val="single" w:sz="4" w:space="0" w:color="000000"/>
              <w:left w:val="single" w:sz="4" w:space="0" w:color="000000"/>
              <w:bottom w:val="single" w:sz="4" w:space="0" w:color="000000"/>
            </w:tcBorders>
          </w:tcPr>
          <w:p w14:paraId="11C6CF79" w14:textId="77777777" w:rsidR="00B04A24" w:rsidRPr="00EF4827" w:rsidRDefault="00B04A24" w:rsidP="00B04A24">
            <w:pPr>
              <w:snapToGrid w:val="0"/>
              <w:jc w:val="center"/>
              <w:rPr>
                <w:sz w:val="18"/>
              </w:rPr>
            </w:pPr>
            <w:r w:rsidRPr="00EF4827">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1311FF85" w14:textId="77777777" w:rsidR="00B04A24" w:rsidRPr="00EF4827" w:rsidRDefault="00B04A24" w:rsidP="00B04A24">
            <w:pPr>
              <w:snapToGrid w:val="0"/>
              <w:rPr>
                <w:sz w:val="18"/>
              </w:rPr>
            </w:pPr>
            <w:r w:rsidRPr="00EF4827">
              <w:rPr>
                <w:sz w:val="18"/>
              </w:rPr>
              <w:t>Valori “1”, “2”, “3”, “4”, “5”, “6”, “7”, “8”, “9”, “10”, “11”, “12”, “13”, “14”, “15”, “16”, “17”, “18”, “19”,”20”</w:t>
            </w:r>
          </w:p>
        </w:tc>
      </w:tr>
      <w:tr w:rsidR="00B04A24" w:rsidRPr="00EF4827" w14:paraId="6EC74E4C" w14:textId="77777777" w:rsidTr="00546FBF">
        <w:trPr>
          <w:trHeight w:val="262"/>
        </w:trPr>
        <w:tc>
          <w:tcPr>
            <w:tcW w:w="595" w:type="dxa"/>
            <w:tcBorders>
              <w:top w:val="single" w:sz="4" w:space="0" w:color="000000"/>
              <w:left w:val="single" w:sz="4" w:space="0" w:color="000000"/>
              <w:bottom w:val="single" w:sz="4" w:space="0" w:color="000000"/>
            </w:tcBorders>
          </w:tcPr>
          <w:p w14:paraId="524CE609" w14:textId="77777777" w:rsidR="00B04A24" w:rsidRPr="00EF4827" w:rsidRDefault="00B04A24" w:rsidP="00B04A24">
            <w:pPr>
              <w:snapToGrid w:val="0"/>
              <w:jc w:val="center"/>
              <w:rPr>
                <w:sz w:val="18"/>
              </w:rPr>
            </w:pPr>
            <w:r w:rsidRPr="00EF4827">
              <w:rPr>
                <w:sz w:val="18"/>
              </w:rPr>
              <w:t>23.3</w:t>
            </w:r>
          </w:p>
        </w:tc>
        <w:tc>
          <w:tcPr>
            <w:tcW w:w="2119" w:type="dxa"/>
            <w:tcBorders>
              <w:top w:val="single" w:sz="4" w:space="0" w:color="000000"/>
              <w:left w:val="single" w:sz="4" w:space="0" w:color="000000"/>
              <w:bottom w:val="single" w:sz="4" w:space="0" w:color="000000"/>
            </w:tcBorders>
          </w:tcPr>
          <w:p w14:paraId="6B21D5A3" w14:textId="77777777" w:rsidR="00B04A24" w:rsidRPr="00EF4827" w:rsidRDefault="00B04A24" w:rsidP="00B04A24">
            <w:pPr>
              <w:snapToGrid w:val="0"/>
              <w:rPr>
                <w:sz w:val="18"/>
              </w:rPr>
            </w:pPr>
            <w:r w:rsidRPr="00EF4827">
              <w:rPr>
                <w:sz w:val="18"/>
              </w:rPr>
              <w:t>motivazioneRichiesta3</w:t>
            </w:r>
          </w:p>
        </w:tc>
        <w:tc>
          <w:tcPr>
            <w:tcW w:w="1311" w:type="dxa"/>
            <w:tcBorders>
              <w:top w:val="single" w:sz="4" w:space="0" w:color="000000"/>
              <w:left w:val="single" w:sz="4" w:space="0" w:color="000000"/>
              <w:bottom w:val="single" w:sz="4" w:space="0" w:color="000000"/>
            </w:tcBorders>
          </w:tcPr>
          <w:p w14:paraId="0C0DBD69" w14:textId="77777777" w:rsidR="00B04A24" w:rsidRPr="00EF4827" w:rsidRDefault="00B04A24" w:rsidP="00B04A24">
            <w:pPr>
              <w:snapToGrid w:val="0"/>
              <w:rPr>
                <w:sz w:val="18"/>
              </w:rPr>
            </w:pPr>
            <w:r w:rsidRPr="00EF4827">
              <w:rPr>
                <w:sz w:val="18"/>
              </w:rPr>
              <w:t>Motivazione Richiesta 3</w:t>
            </w:r>
          </w:p>
        </w:tc>
        <w:tc>
          <w:tcPr>
            <w:tcW w:w="555" w:type="dxa"/>
            <w:tcBorders>
              <w:top w:val="single" w:sz="4" w:space="0" w:color="000000"/>
              <w:left w:val="single" w:sz="4" w:space="0" w:color="000000"/>
              <w:bottom w:val="single" w:sz="4" w:space="0" w:color="000000"/>
            </w:tcBorders>
          </w:tcPr>
          <w:p w14:paraId="06282DE7" w14:textId="77777777" w:rsidR="00B04A24" w:rsidRPr="00EF4827" w:rsidRDefault="00B04A24" w:rsidP="00B04A24">
            <w:pPr>
              <w:snapToGrid w:val="0"/>
              <w:jc w:val="center"/>
              <w:rPr>
                <w:sz w:val="18"/>
              </w:rPr>
            </w:pPr>
            <w:r w:rsidRPr="00EF4827">
              <w:rPr>
                <w:sz w:val="18"/>
              </w:rPr>
              <w:t>1-2</w:t>
            </w:r>
          </w:p>
        </w:tc>
        <w:tc>
          <w:tcPr>
            <w:tcW w:w="855" w:type="dxa"/>
            <w:tcBorders>
              <w:top w:val="single" w:sz="4" w:space="0" w:color="000000"/>
              <w:left w:val="single" w:sz="4" w:space="0" w:color="000000"/>
              <w:bottom w:val="single" w:sz="4" w:space="0" w:color="000000"/>
            </w:tcBorders>
          </w:tcPr>
          <w:p w14:paraId="4E75B8B4" w14:textId="77777777" w:rsidR="00B04A24" w:rsidRPr="00EF4827" w:rsidRDefault="00B04A24" w:rsidP="00B04A24">
            <w:pPr>
              <w:snapToGrid w:val="0"/>
              <w:jc w:val="center"/>
              <w:rPr>
                <w:sz w:val="18"/>
              </w:rPr>
            </w:pPr>
          </w:p>
        </w:tc>
        <w:tc>
          <w:tcPr>
            <w:tcW w:w="660" w:type="dxa"/>
            <w:tcBorders>
              <w:top w:val="single" w:sz="4" w:space="0" w:color="000000"/>
              <w:left w:val="single" w:sz="4" w:space="0" w:color="000000"/>
              <w:bottom w:val="single" w:sz="4" w:space="0" w:color="000000"/>
            </w:tcBorders>
          </w:tcPr>
          <w:p w14:paraId="153BBDAA" w14:textId="77777777" w:rsidR="00B04A24" w:rsidRPr="00EF4827" w:rsidRDefault="00B04A24" w:rsidP="00B04A24">
            <w:pPr>
              <w:snapToGrid w:val="0"/>
              <w:jc w:val="center"/>
              <w:rPr>
                <w:sz w:val="18"/>
              </w:rPr>
            </w:pPr>
            <w:r w:rsidRPr="00EF4827">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2FE7E84B" w14:textId="77777777" w:rsidR="00B04A24" w:rsidRPr="00EF4827" w:rsidRDefault="00B04A24" w:rsidP="00B04A24">
            <w:pPr>
              <w:snapToGrid w:val="0"/>
              <w:rPr>
                <w:sz w:val="18"/>
              </w:rPr>
            </w:pPr>
            <w:r w:rsidRPr="00EF4827">
              <w:rPr>
                <w:sz w:val="18"/>
              </w:rPr>
              <w:t>Valori “1”, “2”, “3”, “4”, “5”, “6”, “7”, “8”, “9”, “10”, “11”, “12”, “13”, “14”, “15”, “16”, “17”, “18”, “19”,”20”</w:t>
            </w:r>
          </w:p>
        </w:tc>
      </w:tr>
      <w:tr w:rsidR="00B04A24" w:rsidRPr="00EF4827" w14:paraId="7794D1C2" w14:textId="77777777" w:rsidTr="00546FBF">
        <w:trPr>
          <w:trHeight w:val="262"/>
        </w:trPr>
        <w:tc>
          <w:tcPr>
            <w:tcW w:w="595" w:type="dxa"/>
            <w:tcBorders>
              <w:top w:val="single" w:sz="4" w:space="0" w:color="000000"/>
              <w:left w:val="single" w:sz="4" w:space="0" w:color="000000"/>
              <w:bottom w:val="single" w:sz="4" w:space="0" w:color="000000"/>
            </w:tcBorders>
          </w:tcPr>
          <w:p w14:paraId="6F13BDA1" w14:textId="77777777" w:rsidR="00B04A24" w:rsidRPr="00EF4827" w:rsidRDefault="00B04A24" w:rsidP="00B04A24">
            <w:pPr>
              <w:snapToGrid w:val="0"/>
              <w:jc w:val="center"/>
              <w:rPr>
                <w:sz w:val="18"/>
              </w:rPr>
            </w:pPr>
            <w:r w:rsidRPr="00EF4827">
              <w:rPr>
                <w:sz w:val="18"/>
              </w:rPr>
              <w:t>24.0</w:t>
            </w:r>
          </w:p>
        </w:tc>
        <w:tc>
          <w:tcPr>
            <w:tcW w:w="2119" w:type="dxa"/>
            <w:tcBorders>
              <w:top w:val="single" w:sz="4" w:space="0" w:color="000000"/>
              <w:left w:val="single" w:sz="4" w:space="0" w:color="000000"/>
              <w:bottom w:val="single" w:sz="4" w:space="0" w:color="000000"/>
            </w:tcBorders>
          </w:tcPr>
          <w:p w14:paraId="635ECBC9" w14:textId="77777777" w:rsidR="00B04A24" w:rsidRPr="00EF4827" w:rsidRDefault="00B04A24" w:rsidP="00B04A24">
            <w:pPr>
              <w:snapToGrid w:val="0"/>
              <w:rPr>
                <w:sz w:val="18"/>
              </w:rPr>
            </w:pPr>
            <w:proofErr w:type="spellStart"/>
            <w:r w:rsidRPr="00EF4827">
              <w:rPr>
                <w:sz w:val="18"/>
              </w:rPr>
              <w:t>provenienzaAssistito</w:t>
            </w:r>
            <w:proofErr w:type="spellEnd"/>
          </w:p>
        </w:tc>
        <w:tc>
          <w:tcPr>
            <w:tcW w:w="1311" w:type="dxa"/>
            <w:tcBorders>
              <w:top w:val="single" w:sz="4" w:space="0" w:color="000000"/>
              <w:left w:val="single" w:sz="4" w:space="0" w:color="000000"/>
              <w:bottom w:val="single" w:sz="4" w:space="0" w:color="000000"/>
            </w:tcBorders>
          </w:tcPr>
          <w:p w14:paraId="46BCD96D" w14:textId="77777777" w:rsidR="00B04A24" w:rsidRPr="00EF4827" w:rsidRDefault="00B04A24" w:rsidP="00B04A24">
            <w:pPr>
              <w:snapToGrid w:val="0"/>
              <w:rPr>
                <w:sz w:val="18"/>
              </w:rPr>
            </w:pPr>
            <w:r w:rsidRPr="00EF4827">
              <w:rPr>
                <w:sz w:val="18"/>
              </w:rPr>
              <w:t>Provenienza Assistito</w:t>
            </w:r>
          </w:p>
        </w:tc>
        <w:tc>
          <w:tcPr>
            <w:tcW w:w="555" w:type="dxa"/>
            <w:tcBorders>
              <w:top w:val="single" w:sz="4" w:space="0" w:color="000000"/>
              <w:left w:val="single" w:sz="4" w:space="0" w:color="000000"/>
              <w:bottom w:val="single" w:sz="4" w:space="0" w:color="000000"/>
            </w:tcBorders>
          </w:tcPr>
          <w:p w14:paraId="55EE0AA8" w14:textId="77777777" w:rsidR="00B04A24" w:rsidRPr="00EF4827" w:rsidRDefault="00B04A24" w:rsidP="00B04A24">
            <w:pPr>
              <w:snapToGrid w:val="0"/>
              <w:jc w:val="center"/>
              <w:rPr>
                <w:sz w:val="18"/>
              </w:rPr>
            </w:pPr>
            <w:r w:rsidRPr="00EF4827">
              <w:rPr>
                <w:sz w:val="18"/>
              </w:rPr>
              <w:t>1</w:t>
            </w:r>
          </w:p>
        </w:tc>
        <w:tc>
          <w:tcPr>
            <w:tcW w:w="855" w:type="dxa"/>
            <w:tcBorders>
              <w:top w:val="single" w:sz="4" w:space="0" w:color="000000"/>
              <w:left w:val="single" w:sz="4" w:space="0" w:color="000000"/>
              <w:bottom w:val="single" w:sz="4" w:space="0" w:color="000000"/>
            </w:tcBorders>
          </w:tcPr>
          <w:p w14:paraId="281BA3A1" w14:textId="77777777" w:rsidR="00B04A24" w:rsidRPr="00EF4827" w:rsidRDefault="00B04A24" w:rsidP="00B04A24">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47610DBC" w14:textId="77777777" w:rsidR="00B04A24" w:rsidRPr="00EF4827" w:rsidRDefault="00B04A24" w:rsidP="00B04A24">
            <w:pPr>
              <w:snapToGrid w:val="0"/>
              <w:jc w:val="center"/>
              <w:rPr>
                <w:sz w:val="18"/>
              </w:rPr>
            </w:pPr>
            <w:r w:rsidRPr="00EF4827">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7158D29D" w14:textId="77777777" w:rsidR="00B04A24" w:rsidRPr="00EF4827" w:rsidRDefault="00B04A24" w:rsidP="00B04A24">
            <w:pPr>
              <w:snapToGrid w:val="0"/>
              <w:rPr>
                <w:sz w:val="18"/>
              </w:rPr>
            </w:pPr>
            <w:r w:rsidRPr="00EF4827">
              <w:rPr>
                <w:sz w:val="18"/>
              </w:rPr>
              <w:t>Valori “1”, “2”, “5”, “8”, “9”</w:t>
            </w:r>
          </w:p>
        </w:tc>
      </w:tr>
      <w:tr w:rsidR="00B04A24" w:rsidRPr="00EF4827" w14:paraId="10213660" w14:textId="77777777" w:rsidTr="00546FBF">
        <w:trPr>
          <w:trHeight w:val="262"/>
        </w:trPr>
        <w:tc>
          <w:tcPr>
            <w:tcW w:w="595" w:type="dxa"/>
            <w:tcBorders>
              <w:top w:val="single" w:sz="4" w:space="0" w:color="000000"/>
              <w:left w:val="single" w:sz="4" w:space="0" w:color="000000"/>
              <w:bottom w:val="single" w:sz="4" w:space="0" w:color="000000"/>
            </w:tcBorders>
          </w:tcPr>
          <w:p w14:paraId="23400214" w14:textId="77777777" w:rsidR="00B04A24" w:rsidRPr="00EF4827" w:rsidRDefault="00B04A24" w:rsidP="00B04A24">
            <w:pPr>
              <w:snapToGrid w:val="0"/>
              <w:jc w:val="center"/>
              <w:rPr>
                <w:sz w:val="18"/>
              </w:rPr>
            </w:pPr>
            <w:r w:rsidRPr="00EF4827">
              <w:rPr>
                <w:sz w:val="18"/>
              </w:rPr>
              <w:t>25.0</w:t>
            </w:r>
          </w:p>
        </w:tc>
        <w:tc>
          <w:tcPr>
            <w:tcW w:w="2119" w:type="dxa"/>
            <w:tcBorders>
              <w:top w:val="single" w:sz="4" w:space="0" w:color="000000"/>
              <w:left w:val="single" w:sz="4" w:space="0" w:color="000000"/>
              <w:bottom w:val="single" w:sz="4" w:space="0" w:color="000000"/>
            </w:tcBorders>
          </w:tcPr>
          <w:p w14:paraId="699C83D1" w14:textId="77777777" w:rsidR="00B04A24" w:rsidRPr="00EF4827" w:rsidRDefault="00B04A24" w:rsidP="00B04A24">
            <w:pPr>
              <w:snapToGrid w:val="0"/>
              <w:rPr>
                <w:sz w:val="18"/>
              </w:rPr>
            </w:pPr>
            <w:proofErr w:type="spellStart"/>
            <w:r w:rsidRPr="00EF4827">
              <w:rPr>
                <w:sz w:val="18"/>
              </w:rPr>
              <w:t>codiceStrutturaProvenienza</w:t>
            </w:r>
            <w:proofErr w:type="spellEnd"/>
          </w:p>
        </w:tc>
        <w:tc>
          <w:tcPr>
            <w:tcW w:w="1311" w:type="dxa"/>
            <w:tcBorders>
              <w:top w:val="single" w:sz="4" w:space="0" w:color="000000"/>
              <w:left w:val="single" w:sz="4" w:space="0" w:color="000000"/>
              <w:bottom w:val="single" w:sz="4" w:space="0" w:color="000000"/>
            </w:tcBorders>
          </w:tcPr>
          <w:p w14:paraId="3479DEDD" w14:textId="77777777" w:rsidR="00B04A24" w:rsidRPr="00EF4827" w:rsidRDefault="00B04A24" w:rsidP="00B04A24">
            <w:pPr>
              <w:snapToGrid w:val="0"/>
              <w:rPr>
                <w:sz w:val="18"/>
              </w:rPr>
            </w:pPr>
            <w:r w:rsidRPr="00EF4827">
              <w:rPr>
                <w:sz w:val="18"/>
              </w:rPr>
              <w:t>Codice Struttura Provenienza</w:t>
            </w:r>
          </w:p>
        </w:tc>
        <w:tc>
          <w:tcPr>
            <w:tcW w:w="555" w:type="dxa"/>
            <w:tcBorders>
              <w:top w:val="single" w:sz="4" w:space="0" w:color="000000"/>
              <w:left w:val="single" w:sz="4" w:space="0" w:color="000000"/>
              <w:bottom w:val="single" w:sz="4" w:space="0" w:color="000000"/>
            </w:tcBorders>
          </w:tcPr>
          <w:p w14:paraId="42679A61" w14:textId="77777777" w:rsidR="00B04A24" w:rsidRPr="00EF4827" w:rsidRDefault="00B04A24" w:rsidP="00B04A24">
            <w:pPr>
              <w:snapToGrid w:val="0"/>
              <w:jc w:val="center"/>
              <w:rPr>
                <w:sz w:val="18"/>
              </w:rPr>
            </w:pPr>
            <w:r w:rsidRPr="00EF4827">
              <w:rPr>
                <w:sz w:val="18"/>
              </w:rPr>
              <w:t>6-8</w:t>
            </w:r>
          </w:p>
        </w:tc>
        <w:tc>
          <w:tcPr>
            <w:tcW w:w="855" w:type="dxa"/>
            <w:tcBorders>
              <w:top w:val="single" w:sz="4" w:space="0" w:color="000000"/>
              <w:left w:val="single" w:sz="4" w:space="0" w:color="000000"/>
              <w:bottom w:val="single" w:sz="4" w:space="0" w:color="000000"/>
            </w:tcBorders>
          </w:tcPr>
          <w:p w14:paraId="1B9A49C4" w14:textId="77777777" w:rsidR="00B04A24" w:rsidRPr="00EF4827" w:rsidRDefault="00B04A24" w:rsidP="00B04A24">
            <w:pPr>
              <w:snapToGrid w:val="0"/>
              <w:jc w:val="center"/>
              <w:rPr>
                <w:sz w:val="18"/>
              </w:rPr>
            </w:pPr>
          </w:p>
        </w:tc>
        <w:tc>
          <w:tcPr>
            <w:tcW w:w="660" w:type="dxa"/>
            <w:tcBorders>
              <w:top w:val="single" w:sz="4" w:space="0" w:color="000000"/>
              <w:left w:val="single" w:sz="4" w:space="0" w:color="000000"/>
              <w:bottom w:val="single" w:sz="4" w:space="0" w:color="000000"/>
            </w:tcBorders>
          </w:tcPr>
          <w:p w14:paraId="090CA578" w14:textId="77777777" w:rsidR="00B04A24" w:rsidRPr="00EF4827" w:rsidRDefault="00B04A24" w:rsidP="00B04A24">
            <w:pPr>
              <w:snapToGrid w:val="0"/>
              <w:jc w:val="center"/>
              <w:rPr>
                <w:sz w:val="18"/>
              </w:rPr>
            </w:pPr>
            <w:r w:rsidRPr="00EF4827">
              <w:rPr>
                <w:sz w:val="18"/>
              </w:rPr>
              <w:t>VF01</w:t>
            </w:r>
          </w:p>
        </w:tc>
        <w:tc>
          <w:tcPr>
            <w:tcW w:w="3330" w:type="dxa"/>
            <w:tcBorders>
              <w:top w:val="single" w:sz="4" w:space="0" w:color="000000"/>
              <w:left w:val="single" w:sz="4" w:space="0" w:color="000000"/>
              <w:bottom w:val="single" w:sz="4" w:space="0" w:color="000000"/>
              <w:right w:val="single" w:sz="4" w:space="0" w:color="000000"/>
            </w:tcBorders>
          </w:tcPr>
          <w:p w14:paraId="4534A816" w14:textId="77777777" w:rsidR="00B04A24" w:rsidRPr="00EF4827" w:rsidRDefault="00B04A24" w:rsidP="00B04A24">
            <w:pPr>
              <w:snapToGrid w:val="0"/>
              <w:rPr>
                <w:sz w:val="18"/>
              </w:rPr>
            </w:pPr>
            <w:r w:rsidRPr="00EF4827">
              <w:rPr>
                <w:sz w:val="18"/>
              </w:rPr>
              <w:t>Come da controllo</w:t>
            </w:r>
          </w:p>
        </w:tc>
      </w:tr>
      <w:tr w:rsidR="00B04A24" w:rsidRPr="00EF4827" w14:paraId="32415313" w14:textId="77777777" w:rsidTr="00546FBF">
        <w:trPr>
          <w:trHeight w:val="262"/>
        </w:trPr>
        <w:tc>
          <w:tcPr>
            <w:tcW w:w="595" w:type="dxa"/>
            <w:tcBorders>
              <w:top w:val="single" w:sz="4" w:space="0" w:color="000000"/>
              <w:left w:val="single" w:sz="4" w:space="0" w:color="000000"/>
              <w:bottom w:val="single" w:sz="4" w:space="0" w:color="000000"/>
            </w:tcBorders>
          </w:tcPr>
          <w:p w14:paraId="652FC74E" w14:textId="77777777" w:rsidR="00B04A24" w:rsidRPr="00EF4827" w:rsidRDefault="00B04A24" w:rsidP="00B04A24">
            <w:pPr>
              <w:snapToGrid w:val="0"/>
              <w:jc w:val="center"/>
              <w:rPr>
                <w:sz w:val="18"/>
              </w:rPr>
            </w:pPr>
          </w:p>
        </w:tc>
        <w:tc>
          <w:tcPr>
            <w:tcW w:w="2119" w:type="dxa"/>
            <w:tcBorders>
              <w:top w:val="single" w:sz="4" w:space="0" w:color="000000"/>
              <w:left w:val="single" w:sz="4" w:space="0" w:color="000000"/>
              <w:bottom w:val="single" w:sz="4" w:space="0" w:color="000000"/>
            </w:tcBorders>
          </w:tcPr>
          <w:p w14:paraId="74FDF1A5" w14:textId="77777777" w:rsidR="00B04A24" w:rsidRPr="00EF4827" w:rsidRDefault="00B04A24" w:rsidP="00B04A24">
            <w:pPr>
              <w:snapToGrid w:val="0"/>
              <w:rPr>
                <w:sz w:val="18"/>
              </w:rPr>
            </w:pPr>
            <w:proofErr w:type="spellStart"/>
            <w:r w:rsidRPr="00EF4827">
              <w:rPr>
                <w:sz w:val="18"/>
              </w:rPr>
              <w:t>motivoAccettazione</w:t>
            </w:r>
            <w:proofErr w:type="spellEnd"/>
          </w:p>
        </w:tc>
        <w:tc>
          <w:tcPr>
            <w:tcW w:w="1311" w:type="dxa"/>
            <w:tcBorders>
              <w:top w:val="single" w:sz="4" w:space="0" w:color="000000"/>
              <w:left w:val="single" w:sz="4" w:space="0" w:color="000000"/>
              <w:bottom w:val="single" w:sz="4" w:space="0" w:color="000000"/>
            </w:tcBorders>
          </w:tcPr>
          <w:p w14:paraId="4D2C3FE0" w14:textId="77777777" w:rsidR="00B04A24" w:rsidRPr="00EF4827" w:rsidRDefault="00B04A24" w:rsidP="00B04A24">
            <w:pPr>
              <w:snapToGrid w:val="0"/>
              <w:rPr>
                <w:sz w:val="18"/>
              </w:rPr>
            </w:pPr>
            <w:r w:rsidRPr="00EF4827">
              <w:rPr>
                <w:sz w:val="18"/>
              </w:rPr>
              <w:t>Motivo Accettazione</w:t>
            </w:r>
          </w:p>
        </w:tc>
        <w:tc>
          <w:tcPr>
            <w:tcW w:w="555" w:type="dxa"/>
            <w:tcBorders>
              <w:top w:val="single" w:sz="4" w:space="0" w:color="000000"/>
              <w:left w:val="single" w:sz="4" w:space="0" w:color="000000"/>
              <w:bottom w:val="single" w:sz="4" w:space="0" w:color="000000"/>
            </w:tcBorders>
          </w:tcPr>
          <w:p w14:paraId="359B54CF" w14:textId="77777777" w:rsidR="00B04A24" w:rsidRPr="00EF4827" w:rsidRDefault="00B04A24" w:rsidP="00B04A24">
            <w:pPr>
              <w:snapToGrid w:val="0"/>
              <w:jc w:val="center"/>
              <w:rPr>
                <w:sz w:val="18"/>
              </w:rPr>
            </w:pPr>
            <w:r w:rsidRPr="00EF4827">
              <w:rPr>
                <w:sz w:val="18"/>
              </w:rPr>
              <w:t>1</w:t>
            </w:r>
          </w:p>
        </w:tc>
        <w:tc>
          <w:tcPr>
            <w:tcW w:w="855" w:type="dxa"/>
            <w:tcBorders>
              <w:top w:val="single" w:sz="4" w:space="0" w:color="000000"/>
              <w:left w:val="single" w:sz="4" w:space="0" w:color="000000"/>
              <w:bottom w:val="single" w:sz="4" w:space="0" w:color="000000"/>
            </w:tcBorders>
          </w:tcPr>
          <w:p w14:paraId="23115A46" w14:textId="77777777" w:rsidR="00B04A24" w:rsidRPr="00EF4827" w:rsidRDefault="00B04A24" w:rsidP="00B04A24">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6BC0F76F" w14:textId="77777777" w:rsidR="00B04A24" w:rsidRPr="00EF4827" w:rsidRDefault="00B04A24" w:rsidP="00B04A24">
            <w:pPr>
              <w:snapToGrid w:val="0"/>
              <w:jc w:val="center"/>
              <w:rPr>
                <w:sz w:val="18"/>
              </w:rPr>
            </w:pPr>
            <w:r w:rsidRPr="00EF4827">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64E14C84" w14:textId="77777777" w:rsidR="00B04A24" w:rsidRPr="00EF4827" w:rsidRDefault="00B04A24" w:rsidP="00B04A24">
            <w:pPr>
              <w:snapToGrid w:val="0"/>
              <w:rPr>
                <w:sz w:val="18"/>
              </w:rPr>
            </w:pPr>
            <w:r w:rsidRPr="00EF4827">
              <w:rPr>
                <w:sz w:val="18"/>
              </w:rPr>
              <w:t>Valori “1”, “2”, “3”</w:t>
            </w:r>
          </w:p>
        </w:tc>
      </w:tr>
      <w:tr w:rsidR="00B04A24" w:rsidRPr="00EF4827" w14:paraId="2CD7D7AD" w14:textId="77777777" w:rsidTr="00546FBF">
        <w:trPr>
          <w:trHeight w:val="262"/>
        </w:trPr>
        <w:tc>
          <w:tcPr>
            <w:tcW w:w="595" w:type="dxa"/>
            <w:tcBorders>
              <w:top w:val="single" w:sz="4" w:space="0" w:color="000000"/>
              <w:left w:val="single" w:sz="4" w:space="0" w:color="000000"/>
              <w:bottom w:val="single" w:sz="4" w:space="0" w:color="000000"/>
            </w:tcBorders>
          </w:tcPr>
          <w:p w14:paraId="0F1CC1B1" w14:textId="77777777" w:rsidR="00B04A24" w:rsidRPr="00EF4827" w:rsidRDefault="00B04A24" w:rsidP="00B04A24">
            <w:pPr>
              <w:snapToGrid w:val="0"/>
              <w:jc w:val="center"/>
              <w:rPr>
                <w:sz w:val="18"/>
              </w:rPr>
            </w:pPr>
            <w:r w:rsidRPr="00EF4827">
              <w:rPr>
                <w:sz w:val="18"/>
              </w:rPr>
              <w:t>26.0</w:t>
            </w:r>
          </w:p>
        </w:tc>
        <w:tc>
          <w:tcPr>
            <w:tcW w:w="2119" w:type="dxa"/>
            <w:tcBorders>
              <w:top w:val="single" w:sz="4" w:space="0" w:color="000000"/>
              <w:left w:val="single" w:sz="4" w:space="0" w:color="000000"/>
              <w:bottom w:val="single" w:sz="4" w:space="0" w:color="000000"/>
            </w:tcBorders>
          </w:tcPr>
          <w:p w14:paraId="5D3F6935" w14:textId="77777777" w:rsidR="00B04A24" w:rsidRPr="00EF4827" w:rsidRDefault="00B04A24" w:rsidP="00B04A24">
            <w:pPr>
              <w:snapToGrid w:val="0"/>
              <w:rPr>
                <w:sz w:val="18"/>
              </w:rPr>
            </w:pPr>
            <w:proofErr w:type="spellStart"/>
            <w:r w:rsidRPr="00EF4827">
              <w:rPr>
                <w:sz w:val="18"/>
              </w:rPr>
              <w:t>tipologiaProgetto</w:t>
            </w:r>
            <w:proofErr w:type="spellEnd"/>
          </w:p>
        </w:tc>
        <w:tc>
          <w:tcPr>
            <w:tcW w:w="1311" w:type="dxa"/>
            <w:tcBorders>
              <w:top w:val="single" w:sz="4" w:space="0" w:color="000000"/>
              <w:left w:val="single" w:sz="4" w:space="0" w:color="000000"/>
              <w:bottom w:val="single" w:sz="4" w:space="0" w:color="000000"/>
            </w:tcBorders>
          </w:tcPr>
          <w:p w14:paraId="64B40226" w14:textId="77777777" w:rsidR="00B04A24" w:rsidRPr="00EF4827" w:rsidRDefault="00B04A24" w:rsidP="00B04A24">
            <w:pPr>
              <w:snapToGrid w:val="0"/>
              <w:rPr>
                <w:sz w:val="18"/>
              </w:rPr>
            </w:pPr>
            <w:r w:rsidRPr="00EF4827">
              <w:rPr>
                <w:sz w:val="18"/>
              </w:rPr>
              <w:t>Tipologia Progetto</w:t>
            </w:r>
          </w:p>
        </w:tc>
        <w:tc>
          <w:tcPr>
            <w:tcW w:w="555" w:type="dxa"/>
            <w:tcBorders>
              <w:top w:val="single" w:sz="4" w:space="0" w:color="000000"/>
              <w:left w:val="single" w:sz="4" w:space="0" w:color="000000"/>
              <w:bottom w:val="single" w:sz="4" w:space="0" w:color="000000"/>
            </w:tcBorders>
          </w:tcPr>
          <w:p w14:paraId="68C35B39" w14:textId="77777777" w:rsidR="00B04A24" w:rsidRPr="00EF4827" w:rsidRDefault="00B04A24" w:rsidP="00B04A24">
            <w:pPr>
              <w:snapToGrid w:val="0"/>
              <w:jc w:val="center"/>
              <w:rPr>
                <w:sz w:val="18"/>
              </w:rPr>
            </w:pPr>
            <w:r w:rsidRPr="00EF4827">
              <w:rPr>
                <w:sz w:val="18"/>
              </w:rPr>
              <w:t>1</w:t>
            </w:r>
          </w:p>
        </w:tc>
        <w:tc>
          <w:tcPr>
            <w:tcW w:w="855" w:type="dxa"/>
            <w:tcBorders>
              <w:top w:val="single" w:sz="4" w:space="0" w:color="000000"/>
              <w:left w:val="single" w:sz="4" w:space="0" w:color="000000"/>
              <w:bottom w:val="single" w:sz="4" w:space="0" w:color="000000"/>
            </w:tcBorders>
          </w:tcPr>
          <w:p w14:paraId="298F775E" w14:textId="77777777" w:rsidR="00B04A24" w:rsidRPr="00EF4827" w:rsidRDefault="00B04A24" w:rsidP="00B04A24">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7FE32CEF" w14:textId="77777777" w:rsidR="00B04A24" w:rsidRPr="00EF4827" w:rsidRDefault="00B04A24" w:rsidP="00B04A24">
            <w:pPr>
              <w:snapToGrid w:val="0"/>
              <w:jc w:val="center"/>
              <w:rPr>
                <w:sz w:val="18"/>
              </w:rPr>
            </w:pPr>
            <w:r w:rsidRPr="00EF4827">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493FBA38" w14:textId="77777777" w:rsidR="00B04A24" w:rsidRPr="00EF4827" w:rsidRDefault="00B04A24" w:rsidP="00B04A24">
            <w:pPr>
              <w:snapToGrid w:val="0"/>
              <w:rPr>
                <w:sz w:val="18"/>
              </w:rPr>
            </w:pPr>
            <w:r w:rsidRPr="00EF4827">
              <w:rPr>
                <w:sz w:val="18"/>
              </w:rPr>
              <w:t>Valori “1”, “2”, “3”, “4”, “6”,</w:t>
            </w:r>
          </w:p>
        </w:tc>
      </w:tr>
      <w:tr w:rsidR="00B04A24" w:rsidRPr="00EF4827" w14:paraId="177377AE" w14:textId="77777777" w:rsidTr="00546FBF">
        <w:trPr>
          <w:trHeight w:val="262"/>
        </w:trPr>
        <w:tc>
          <w:tcPr>
            <w:tcW w:w="595" w:type="dxa"/>
            <w:tcBorders>
              <w:top w:val="single" w:sz="4" w:space="0" w:color="000000"/>
              <w:left w:val="single" w:sz="4" w:space="0" w:color="000000"/>
              <w:bottom w:val="single" w:sz="4" w:space="0" w:color="000000"/>
            </w:tcBorders>
          </w:tcPr>
          <w:p w14:paraId="6F79DFD0" w14:textId="77777777" w:rsidR="00B04A24" w:rsidRPr="00EF4827" w:rsidRDefault="00B04A24" w:rsidP="00B04A24">
            <w:pPr>
              <w:snapToGrid w:val="0"/>
              <w:jc w:val="center"/>
              <w:rPr>
                <w:sz w:val="18"/>
              </w:rPr>
            </w:pPr>
            <w:r w:rsidRPr="00EF4827">
              <w:rPr>
                <w:sz w:val="18"/>
              </w:rPr>
              <w:t>27.0</w:t>
            </w:r>
          </w:p>
        </w:tc>
        <w:tc>
          <w:tcPr>
            <w:tcW w:w="2119" w:type="dxa"/>
            <w:tcBorders>
              <w:top w:val="single" w:sz="4" w:space="0" w:color="000000"/>
              <w:left w:val="single" w:sz="4" w:space="0" w:color="000000"/>
              <w:bottom w:val="single" w:sz="4" w:space="0" w:color="000000"/>
            </w:tcBorders>
          </w:tcPr>
          <w:p w14:paraId="318C11D8" w14:textId="77777777" w:rsidR="00B04A24" w:rsidRPr="00EF4827" w:rsidRDefault="00B04A24" w:rsidP="00B04A24">
            <w:pPr>
              <w:snapToGrid w:val="0"/>
              <w:rPr>
                <w:sz w:val="18"/>
              </w:rPr>
            </w:pPr>
            <w:proofErr w:type="spellStart"/>
            <w:r w:rsidRPr="00EF4827">
              <w:rPr>
                <w:sz w:val="18"/>
              </w:rPr>
              <w:t>tipologiaDiCura</w:t>
            </w:r>
            <w:proofErr w:type="spellEnd"/>
          </w:p>
        </w:tc>
        <w:tc>
          <w:tcPr>
            <w:tcW w:w="1311" w:type="dxa"/>
            <w:tcBorders>
              <w:top w:val="single" w:sz="4" w:space="0" w:color="000000"/>
              <w:left w:val="single" w:sz="4" w:space="0" w:color="000000"/>
              <w:bottom w:val="single" w:sz="4" w:space="0" w:color="000000"/>
            </w:tcBorders>
          </w:tcPr>
          <w:p w14:paraId="659558DE" w14:textId="77777777" w:rsidR="00B04A24" w:rsidRPr="00EF4827" w:rsidRDefault="00B04A24" w:rsidP="00B04A24">
            <w:pPr>
              <w:snapToGrid w:val="0"/>
              <w:rPr>
                <w:sz w:val="18"/>
              </w:rPr>
            </w:pPr>
            <w:r w:rsidRPr="00EF4827">
              <w:rPr>
                <w:sz w:val="18"/>
              </w:rPr>
              <w:t>Tipologia Di Cura</w:t>
            </w:r>
          </w:p>
        </w:tc>
        <w:tc>
          <w:tcPr>
            <w:tcW w:w="555" w:type="dxa"/>
            <w:tcBorders>
              <w:top w:val="single" w:sz="4" w:space="0" w:color="000000"/>
              <w:left w:val="single" w:sz="4" w:space="0" w:color="000000"/>
              <w:bottom w:val="single" w:sz="4" w:space="0" w:color="000000"/>
            </w:tcBorders>
          </w:tcPr>
          <w:p w14:paraId="2D7F2ED7" w14:textId="77777777" w:rsidR="00B04A24" w:rsidRPr="00EF4827" w:rsidRDefault="00B04A24" w:rsidP="00B04A24">
            <w:pPr>
              <w:snapToGrid w:val="0"/>
              <w:jc w:val="center"/>
              <w:rPr>
                <w:sz w:val="18"/>
              </w:rPr>
            </w:pPr>
            <w:r w:rsidRPr="00EF4827">
              <w:rPr>
                <w:sz w:val="18"/>
              </w:rPr>
              <w:t>1-2</w:t>
            </w:r>
          </w:p>
        </w:tc>
        <w:tc>
          <w:tcPr>
            <w:tcW w:w="855" w:type="dxa"/>
            <w:tcBorders>
              <w:top w:val="single" w:sz="4" w:space="0" w:color="000000"/>
              <w:left w:val="single" w:sz="4" w:space="0" w:color="000000"/>
              <w:bottom w:val="single" w:sz="4" w:space="0" w:color="000000"/>
            </w:tcBorders>
          </w:tcPr>
          <w:p w14:paraId="0334C10E" w14:textId="77777777" w:rsidR="00B04A24" w:rsidRPr="00EF4827" w:rsidRDefault="00B04A24" w:rsidP="00B04A24">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19DEEC7D" w14:textId="77777777" w:rsidR="00B04A24" w:rsidRPr="00EF4827" w:rsidRDefault="00B04A24" w:rsidP="00B04A24">
            <w:pPr>
              <w:snapToGrid w:val="0"/>
              <w:jc w:val="center"/>
              <w:rPr>
                <w:sz w:val="18"/>
              </w:rPr>
            </w:pPr>
            <w:r w:rsidRPr="00EF4827">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182325F2" w14:textId="3DC42BF1" w:rsidR="00B04A24" w:rsidRPr="00302D1C" w:rsidRDefault="00B04A24" w:rsidP="00B04A24">
            <w:pPr>
              <w:snapToGrid w:val="0"/>
              <w:rPr>
                <w:color w:val="FF0000"/>
                <w:sz w:val="18"/>
              </w:rPr>
            </w:pPr>
            <w:r w:rsidRPr="00EF4827">
              <w:rPr>
                <w:sz w:val="18"/>
              </w:rPr>
              <w:t>Valori “1”, “2”, “3”, “4”, “5”, “6”, “7”, “8”,”9”,”10”,”11”,”12”,”13”,”14”,”</w:t>
            </w:r>
            <w:r w:rsidRPr="00742AD2">
              <w:rPr>
                <w:color w:val="000000" w:themeColor="text1"/>
                <w:sz w:val="18"/>
              </w:rPr>
              <w:t>15</w:t>
            </w:r>
            <w:r w:rsidRPr="00DD5A39">
              <w:rPr>
                <w:sz w:val="18"/>
              </w:rPr>
              <w:t>”,”16”</w:t>
            </w:r>
            <w:r w:rsidRPr="00EF4827">
              <w:rPr>
                <w:sz w:val="18"/>
              </w:rPr>
              <w:t xml:space="preserve"> </w:t>
            </w:r>
            <w:r w:rsidRPr="00DE74A9">
              <w:rPr>
                <w:color w:val="000000" w:themeColor="text1"/>
                <w:sz w:val="18"/>
              </w:rPr>
              <w:t>,”17”,”18”,”19”</w:t>
            </w:r>
          </w:p>
        </w:tc>
      </w:tr>
      <w:tr w:rsidR="00B04A24" w:rsidRPr="00EF4827" w14:paraId="5E7EEA12" w14:textId="77777777" w:rsidTr="00546FBF">
        <w:trPr>
          <w:trHeight w:val="262"/>
        </w:trPr>
        <w:tc>
          <w:tcPr>
            <w:tcW w:w="595" w:type="dxa"/>
            <w:tcBorders>
              <w:top w:val="single" w:sz="4" w:space="0" w:color="000000"/>
              <w:left w:val="single" w:sz="4" w:space="0" w:color="000000"/>
              <w:bottom w:val="single" w:sz="4" w:space="0" w:color="000000"/>
            </w:tcBorders>
          </w:tcPr>
          <w:p w14:paraId="43C2FB9E" w14:textId="77777777" w:rsidR="00B04A24" w:rsidRPr="00DD5A39" w:rsidRDefault="00B04A24" w:rsidP="00B04A24">
            <w:pPr>
              <w:snapToGrid w:val="0"/>
              <w:jc w:val="center"/>
              <w:rPr>
                <w:sz w:val="18"/>
              </w:rPr>
            </w:pPr>
            <w:r w:rsidRPr="00DD5A39">
              <w:rPr>
                <w:sz w:val="18"/>
              </w:rPr>
              <w:t>28.0</w:t>
            </w:r>
          </w:p>
        </w:tc>
        <w:tc>
          <w:tcPr>
            <w:tcW w:w="2119" w:type="dxa"/>
            <w:tcBorders>
              <w:top w:val="single" w:sz="4" w:space="0" w:color="000000"/>
              <w:left w:val="single" w:sz="4" w:space="0" w:color="000000"/>
              <w:bottom w:val="single" w:sz="4" w:space="0" w:color="000000"/>
            </w:tcBorders>
          </w:tcPr>
          <w:p w14:paraId="2A3BB916" w14:textId="77777777" w:rsidR="00B04A24" w:rsidRPr="00DD5A39" w:rsidRDefault="00B04A24" w:rsidP="00B04A24">
            <w:pPr>
              <w:snapToGrid w:val="0"/>
              <w:rPr>
                <w:sz w:val="18"/>
              </w:rPr>
            </w:pPr>
            <w:proofErr w:type="spellStart"/>
            <w:r w:rsidRPr="00DD5A39">
              <w:rPr>
                <w:sz w:val="18"/>
              </w:rPr>
              <w:t>dataPresaInCarico</w:t>
            </w:r>
            <w:proofErr w:type="spellEnd"/>
          </w:p>
        </w:tc>
        <w:tc>
          <w:tcPr>
            <w:tcW w:w="1311" w:type="dxa"/>
            <w:tcBorders>
              <w:top w:val="single" w:sz="4" w:space="0" w:color="000000"/>
              <w:left w:val="single" w:sz="4" w:space="0" w:color="000000"/>
              <w:bottom w:val="single" w:sz="4" w:space="0" w:color="000000"/>
            </w:tcBorders>
          </w:tcPr>
          <w:p w14:paraId="50384EEB" w14:textId="77777777" w:rsidR="00B04A24" w:rsidRPr="00DD5A39" w:rsidRDefault="00B04A24" w:rsidP="00B04A24">
            <w:pPr>
              <w:snapToGrid w:val="0"/>
              <w:rPr>
                <w:sz w:val="18"/>
              </w:rPr>
            </w:pPr>
            <w:r w:rsidRPr="00DD5A39">
              <w:rPr>
                <w:sz w:val="18"/>
              </w:rPr>
              <w:t>Data Presa In Carico</w:t>
            </w:r>
          </w:p>
        </w:tc>
        <w:tc>
          <w:tcPr>
            <w:tcW w:w="555" w:type="dxa"/>
            <w:tcBorders>
              <w:top w:val="single" w:sz="4" w:space="0" w:color="000000"/>
              <w:left w:val="single" w:sz="4" w:space="0" w:color="000000"/>
              <w:bottom w:val="single" w:sz="4" w:space="0" w:color="000000"/>
            </w:tcBorders>
          </w:tcPr>
          <w:p w14:paraId="1B38639E" w14:textId="77777777" w:rsidR="00B04A24" w:rsidRPr="00DD5A39" w:rsidRDefault="00B04A24" w:rsidP="00B04A24">
            <w:pPr>
              <w:snapToGrid w:val="0"/>
              <w:jc w:val="center"/>
              <w:rPr>
                <w:sz w:val="18"/>
              </w:rPr>
            </w:pPr>
            <w:r w:rsidRPr="00DD5A39">
              <w:rPr>
                <w:sz w:val="18"/>
              </w:rPr>
              <w:t>8</w:t>
            </w:r>
          </w:p>
        </w:tc>
        <w:tc>
          <w:tcPr>
            <w:tcW w:w="855" w:type="dxa"/>
            <w:tcBorders>
              <w:top w:val="single" w:sz="4" w:space="0" w:color="000000"/>
              <w:left w:val="single" w:sz="4" w:space="0" w:color="000000"/>
              <w:bottom w:val="single" w:sz="4" w:space="0" w:color="000000"/>
            </w:tcBorders>
          </w:tcPr>
          <w:p w14:paraId="5D525A7F" w14:textId="77777777" w:rsidR="00B04A24" w:rsidRPr="00DD5A39" w:rsidRDefault="00B04A24" w:rsidP="00B04A24">
            <w:pPr>
              <w:snapToGrid w:val="0"/>
              <w:jc w:val="center"/>
              <w:rPr>
                <w:sz w:val="18"/>
              </w:rPr>
            </w:pPr>
            <w:r w:rsidRPr="00DD5A39">
              <w:rPr>
                <w:sz w:val="18"/>
              </w:rPr>
              <w:t>OBB</w:t>
            </w:r>
          </w:p>
        </w:tc>
        <w:tc>
          <w:tcPr>
            <w:tcW w:w="660" w:type="dxa"/>
            <w:tcBorders>
              <w:top w:val="single" w:sz="4" w:space="0" w:color="000000"/>
              <w:left w:val="single" w:sz="4" w:space="0" w:color="000000"/>
              <w:bottom w:val="single" w:sz="4" w:space="0" w:color="000000"/>
            </w:tcBorders>
          </w:tcPr>
          <w:p w14:paraId="3B669985" w14:textId="77777777" w:rsidR="00B04A24" w:rsidRPr="00DD5A39" w:rsidRDefault="00B04A24" w:rsidP="00B04A24">
            <w:pPr>
              <w:snapToGrid w:val="0"/>
              <w:jc w:val="center"/>
              <w:rPr>
                <w:sz w:val="18"/>
              </w:rPr>
            </w:pPr>
            <w:r w:rsidRPr="00DD5A39">
              <w:rPr>
                <w:sz w:val="18"/>
              </w:rPr>
              <w:t>VF10</w:t>
            </w:r>
          </w:p>
        </w:tc>
        <w:tc>
          <w:tcPr>
            <w:tcW w:w="3330" w:type="dxa"/>
            <w:tcBorders>
              <w:top w:val="single" w:sz="4" w:space="0" w:color="000000"/>
              <w:left w:val="single" w:sz="4" w:space="0" w:color="000000"/>
              <w:bottom w:val="single" w:sz="4" w:space="0" w:color="000000"/>
              <w:right w:val="single" w:sz="4" w:space="0" w:color="000000"/>
            </w:tcBorders>
          </w:tcPr>
          <w:p w14:paraId="6A1C65EB" w14:textId="77777777" w:rsidR="00B04A24" w:rsidRPr="00DD5A39" w:rsidRDefault="00B04A24" w:rsidP="00B04A24">
            <w:pPr>
              <w:snapToGrid w:val="0"/>
              <w:rPr>
                <w:sz w:val="18"/>
              </w:rPr>
            </w:pPr>
            <w:r w:rsidRPr="00DD5A39">
              <w:rPr>
                <w:sz w:val="18"/>
              </w:rPr>
              <w:t>Da 01011900 a 31122099</w:t>
            </w:r>
          </w:p>
        </w:tc>
      </w:tr>
      <w:tr w:rsidR="00B04A24" w:rsidRPr="00EF4827" w14:paraId="1FB6E37C" w14:textId="77777777" w:rsidTr="00546FBF">
        <w:trPr>
          <w:trHeight w:val="262"/>
        </w:trPr>
        <w:tc>
          <w:tcPr>
            <w:tcW w:w="595" w:type="dxa"/>
            <w:tcBorders>
              <w:top w:val="single" w:sz="4" w:space="0" w:color="000000"/>
              <w:left w:val="single" w:sz="4" w:space="0" w:color="000000"/>
              <w:bottom w:val="single" w:sz="4" w:space="0" w:color="000000"/>
            </w:tcBorders>
          </w:tcPr>
          <w:p w14:paraId="03C0B4CE" w14:textId="1DDE0B01" w:rsidR="00B04A24" w:rsidRPr="00DD5A39" w:rsidRDefault="00B04A24" w:rsidP="00B04A24">
            <w:pPr>
              <w:snapToGrid w:val="0"/>
              <w:jc w:val="center"/>
              <w:rPr>
                <w:sz w:val="18"/>
              </w:rPr>
            </w:pPr>
            <w:r w:rsidRPr="00DD5A39">
              <w:rPr>
                <w:sz w:val="18"/>
              </w:rPr>
              <w:t>141.0</w:t>
            </w:r>
          </w:p>
        </w:tc>
        <w:tc>
          <w:tcPr>
            <w:tcW w:w="2119" w:type="dxa"/>
            <w:tcBorders>
              <w:top w:val="single" w:sz="4" w:space="0" w:color="000000"/>
              <w:left w:val="single" w:sz="4" w:space="0" w:color="000000"/>
              <w:bottom w:val="single" w:sz="4" w:space="0" w:color="000000"/>
            </w:tcBorders>
          </w:tcPr>
          <w:p w14:paraId="12E4F4F7" w14:textId="7D8F0055" w:rsidR="00B04A24" w:rsidRPr="00DD5A39" w:rsidRDefault="00B04A24" w:rsidP="00B04A24">
            <w:pPr>
              <w:snapToGrid w:val="0"/>
              <w:rPr>
                <w:sz w:val="18"/>
              </w:rPr>
            </w:pPr>
            <w:proofErr w:type="spellStart"/>
            <w:r w:rsidRPr="00DD5A39">
              <w:rPr>
                <w:sz w:val="18"/>
              </w:rPr>
              <w:t>punteggioBrass</w:t>
            </w:r>
            <w:proofErr w:type="spellEnd"/>
          </w:p>
        </w:tc>
        <w:tc>
          <w:tcPr>
            <w:tcW w:w="1311" w:type="dxa"/>
            <w:tcBorders>
              <w:top w:val="single" w:sz="4" w:space="0" w:color="000000"/>
              <w:left w:val="single" w:sz="4" w:space="0" w:color="000000"/>
              <w:bottom w:val="single" w:sz="4" w:space="0" w:color="000000"/>
            </w:tcBorders>
          </w:tcPr>
          <w:p w14:paraId="74966F0F" w14:textId="6CA9D5F5" w:rsidR="00B04A24" w:rsidRPr="00DD5A39" w:rsidRDefault="00B04A24" w:rsidP="00B04A24">
            <w:pPr>
              <w:snapToGrid w:val="0"/>
              <w:rPr>
                <w:sz w:val="18"/>
              </w:rPr>
            </w:pPr>
            <w:r w:rsidRPr="00DD5A39">
              <w:rPr>
                <w:sz w:val="18"/>
              </w:rPr>
              <w:t>Punteggio Brass</w:t>
            </w:r>
          </w:p>
        </w:tc>
        <w:tc>
          <w:tcPr>
            <w:tcW w:w="555" w:type="dxa"/>
            <w:tcBorders>
              <w:top w:val="single" w:sz="4" w:space="0" w:color="000000"/>
              <w:left w:val="single" w:sz="4" w:space="0" w:color="000000"/>
              <w:bottom w:val="single" w:sz="4" w:space="0" w:color="000000"/>
            </w:tcBorders>
          </w:tcPr>
          <w:p w14:paraId="4A2F8FA7" w14:textId="4A820A92" w:rsidR="00B04A24" w:rsidRPr="00DD5A39" w:rsidRDefault="00B04A24" w:rsidP="00B04A24">
            <w:pPr>
              <w:snapToGrid w:val="0"/>
              <w:jc w:val="center"/>
              <w:rPr>
                <w:sz w:val="18"/>
              </w:rPr>
            </w:pPr>
            <w:r w:rsidRPr="00DD5A39">
              <w:rPr>
                <w:sz w:val="18"/>
              </w:rPr>
              <w:t>2</w:t>
            </w:r>
          </w:p>
        </w:tc>
        <w:tc>
          <w:tcPr>
            <w:tcW w:w="855" w:type="dxa"/>
            <w:tcBorders>
              <w:top w:val="single" w:sz="4" w:space="0" w:color="000000"/>
              <w:left w:val="single" w:sz="4" w:space="0" w:color="000000"/>
              <w:bottom w:val="single" w:sz="4" w:space="0" w:color="000000"/>
            </w:tcBorders>
          </w:tcPr>
          <w:p w14:paraId="1DA6E797" w14:textId="7355819F" w:rsidR="00B04A24" w:rsidRPr="00DD5A39" w:rsidRDefault="00B04A24" w:rsidP="00B04A24">
            <w:pPr>
              <w:snapToGrid w:val="0"/>
              <w:jc w:val="center"/>
              <w:rPr>
                <w:sz w:val="18"/>
              </w:rPr>
            </w:pPr>
            <w:r w:rsidRPr="00DD5A39">
              <w:rPr>
                <w:sz w:val="18"/>
              </w:rPr>
              <w:t>CON</w:t>
            </w:r>
          </w:p>
        </w:tc>
        <w:tc>
          <w:tcPr>
            <w:tcW w:w="660" w:type="dxa"/>
            <w:tcBorders>
              <w:top w:val="single" w:sz="4" w:space="0" w:color="000000"/>
              <w:left w:val="single" w:sz="4" w:space="0" w:color="000000"/>
              <w:bottom w:val="single" w:sz="4" w:space="0" w:color="000000"/>
            </w:tcBorders>
          </w:tcPr>
          <w:p w14:paraId="270F513E" w14:textId="2943C759" w:rsidR="00B04A24" w:rsidRPr="00DD5A39" w:rsidRDefault="00B04A24" w:rsidP="00B04A24">
            <w:pPr>
              <w:snapToGrid w:val="0"/>
              <w:jc w:val="center"/>
              <w:rPr>
                <w:sz w:val="18"/>
              </w:rPr>
            </w:pPr>
            <w:r w:rsidRPr="00DD5A39">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11AC72A5" w14:textId="3C1F075E" w:rsidR="00B04A24" w:rsidRPr="00DD5A39" w:rsidRDefault="00B04A24" w:rsidP="00B04A24">
            <w:pPr>
              <w:snapToGrid w:val="0"/>
              <w:rPr>
                <w:sz w:val="18"/>
              </w:rPr>
            </w:pPr>
            <w:r w:rsidRPr="00DD5A39">
              <w:rPr>
                <w:sz w:val="18"/>
              </w:rPr>
              <w:t>Valori “5”, “6”, “7”, “8”, “9”, “10”, ”11” ,”12”</w:t>
            </w:r>
          </w:p>
        </w:tc>
      </w:tr>
      <w:tr w:rsidR="00B04A24" w:rsidRPr="00EF4827" w14:paraId="1393B6AB" w14:textId="77777777" w:rsidTr="007F29F7">
        <w:trPr>
          <w:trHeight w:val="262"/>
        </w:trPr>
        <w:tc>
          <w:tcPr>
            <w:tcW w:w="595" w:type="dxa"/>
            <w:tcBorders>
              <w:top w:val="single" w:sz="4" w:space="0" w:color="000000"/>
              <w:left w:val="single" w:sz="4" w:space="0" w:color="000000"/>
              <w:bottom w:val="single" w:sz="4" w:space="0" w:color="000000"/>
            </w:tcBorders>
            <w:vAlign w:val="center"/>
          </w:tcPr>
          <w:p w14:paraId="5038996E" w14:textId="68CE9069" w:rsidR="00B04A24" w:rsidRPr="00DB3F81" w:rsidRDefault="00B04A24" w:rsidP="00B04A24">
            <w:pPr>
              <w:snapToGrid w:val="0"/>
              <w:jc w:val="center"/>
              <w:rPr>
                <w:sz w:val="18"/>
              </w:rPr>
            </w:pPr>
            <w:r w:rsidRPr="00DB3F81">
              <w:t>169.0</w:t>
            </w:r>
          </w:p>
        </w:tc>
        <w:tc>
          <w:tcPr>
            <w:tcW w:w="2119" w:type="dxa"/>
            <w:tcBorders>
              <w:top w:val="single" w:sz="4" w:space="0" w:color="000000"/>
              <w:left w:val="single" w:sz="4" w:space="0" w:color="000000"/>
              <w:bottom w:val="single" w:sz="4" w:space="0" w:color="000000"/>
            </w:tcBorders>
            <w:vAlign w:val="center"/>
          </w:tcPr>
          <w:p w14:paraId="5786EBFA" w14:textId="77777777" w:rsidR="00B04A24" w:rsidRPr="00DB3F81" w:rsidRDefault="00B04A24" w:rsidP="00B04A24">
            <w:r w:rsidRPr="00DB3F81">
              <w:t>Pianificazione Condivisa delle cure in cartella/fascicolo</w:t>
            </w:r>
          </w:p>
          <w:p w14:paraId="2662E33C" w14:textId="77777777" w:rsidR="00B04A24" w:rsidRPr="00DB3F81" w:rsidRDefault="00B04A24" w:rsidP="00B04A24">
            <w:pPr>
              <w:snapToGrid w:val="0"/>
              <w:rPr>
                <w:sz w:val="18"/>
              </w:rPr>
            </w:pPr>
          </w:p>
        </w:tc>
        <w:tc>
          <w:tcPr>
            <w:tcW w:w="1311" w:type="dxa"/>
            <w:tcBorders>
              <w:top w:val="single" w:sz="4" w:space="0" w:color="000000"/>
              <w:left w:val="single" w:sz="4" w:space="0" w:color="000000"/>
              <w:bottom w:val="single" w:sz="4" w:space="0" w:color="000000"/>
            </w:tcBorders>
            <w:vAlign w:val="center"/>
          </w:tcPr>
          <w:p w14:paraId="2E22E6E9" w14:textId="77777777" w:rsidR="00B04A24" w:rsidRPr="00DB3F81" w:rsidRDefault="00B04A24" w:rsidP="00B04A24">
            <w:r w:rsidRPr="00DB3F81">
              <w:t>Pianificazione Condivisa delle cure in cartella/fascicolo</w:t>
            </w:r>
          </w:p>
          <w:p w14:paraId="3AB43935" w14:textId="77777777" w:rsidR="00B04A24" w:rsidRPr="00DB3F81" w:rsidRDefault="00B04A24" w:rsidP="00B04A24">
            <w:pPr>
              <w:snapToGrid w:val="0"/>
              <w:rPr>
                <w:sz w:val="18"/>
              </w:rPr>
            </w:pPr>
          </w:p>
        </w:tc>
        <w:tc>
          <w:tcPr>
            <w:tcW w:w="555" w:type="dxa"/>
            <w:tcBorders>
              <w:top w:val="single" w:sz="4" w:space="0" w:color="000000"/>
              <w:left w:val="single" w:sz="4" w:space="0" w:color="000000"/>
              <w:bottom w:val="single" w:sz="4" w:space="0" w:color="000000"/>
            </w:tcBorders>
          </w:tcPr>
          <w:p w14:paraId="2F0379E0" w14:textId="0C01509D" w:rsidR="00B04A24" w:rsidRPr="00DB3F81" w:rsidRDefault="00B04A24" w:rsidP="00B04A24">
            <w:pPr>
              <w:snapToGrid w:val="0"/>
              <w:jc w:val="center"/>
              <w:rPr>
                <w:sz w:val="18"/>
              </w:rPr>
            </w:pPr>
            <w:r w:rsidRPr="00DB3F81">
              <w:rPr>
                <w:sz w:val="18"/>
              </w:rPr>
              <w:t>1</w:t>
            </w:r>
          </w:p>
        </w:tc>
        <w:tc>
          <w:tcPr>
            <w:tcW w:w="855" w:type="dxa"/>
            <w:tcBorders>
              <w:top w:val="single" w:sz="4" w:space="0" w:color="000000"/>
              <w:left w:val="single" w:sz="4" w:space="0" w:color="000000"/>
              <w:bottom w:val="single" w:sz="4" w:space="0" w:color="000000"/>
            </w:tcBorders>
          </w:tcPr>
          <w:p w14:paraId="33675520" w14:textId="1464E2F5" w:rsidR="00B04A24" w:rsidRPr="00DB3F81" w:rsidRDefault="00B04A24" w:rsidP="00B04A24">
            <w:pPr>
              <w:snapToGrid w:val="0"/>
              <w:jc w:val="center"/>
              <w:rPr>
                <w:sz w:val="18"/>
              </w:rPr>
            </w:pPr>
            <w:r w:rsidRPr="00DB3F81">
              <w:rPr>
                <w:sz w:val="18"/>
              </w:rPr>
              <w:t>OBB</w:t>
            </w:r>
          </w:p>
        </w:tc>
        <w:tc>
          <w:tcPr>
            <w:tcW w:w="660" w:type="dxa"/>
            <w:tcBorders>
              <w:top w:val="single" w:sz="4" w:space="0" w:color="000000"/>
              <w:left w:val="single" w:sz="4" w:space="0" w:color="000000"/>
              <w:bottom w:val="single" w:sz="4" w:space="0" w:color="000000"/>
            </w:tcBorders>
          </w:tcPr>
          <w:p w14:paraId="1E3982CC" w14:textId="0D4C27A5" w:rsidR="00B04A24" w:rsidRPr="00DB3F81" w:rsidRDefault="00B04A24" w:rsidP="00B04A24">
            <w:pPr>
              <w:snapToGrid w:val="0"/>
              <w:jc w:val="center"/>
              <w:rPr>
                <w:sz w:val="18"/>
              </w:rPr>
            </w:pPr>
            <w:r w:rsidRPr="00DB3F81">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1F5B7B3E" w14:textId="4F50B1DF" w:rsidR="00B04A24" w:rsidRPr="00DB3F81" w:rsidRDefault="00B04A24" w:rsidP="00B04A24">
            <w:pPr>
              <w:snapToGrid w:val="0"/>
              <w:rPr>
                <w:sz w:val="18"/>
              </w:rPr>
            </w:pPr>
            <w:r w:rsidRPr="00DB3F81">
              <w:rPr>
                <w:sz w:val="18"/>
              </w:rPr>
              <w:t>Valori “1”, “2”, “9</w:t>
            </w:r>
          </w:p>
        </w:tc>
      </w:tr>
      <w:tr w:rsidR="00B04A24" w:rsidRPr="00EF4827" w14:paraId="4998200F" w14:textId="77777777" w:rsidTr="00546FBF">
        <w:trPr>
          <w:trHeight w:val="262"/>
        </w:trPr>
        <w:tc>
          <w:tcPr>
            <w:tcW w:w="595" w:type="dxa"/>
            <w:tcBorders>
              <w:top w:val="single" w:sz="4" w:space="0" w:color="000000"/>
              <w:left w:val="single" w:sz="4" w:space="0" w:color="000000"/>
              <w:bottom w:val="single" w:sz="4" w:space="0" w:color="000000"/>
            </w:tcBorders>
          </w:tcPr>
          <w:p w14:paraId="334925ED" w14:textId="68230CFE" w:rsidR="00B04A24" w:rsidRPr="00DB3F81" w:rsidRDefault="00B04A24" w:rsidP="00B04A24">
            <w:pPr>
              <w:snapToGrid w:val="0"/>
              <w:jc w:val="center"/>
              <w:rPr>
                <w:sz w:val="18"/>
              </w:rPr>
            </w:pPr>
            <w:r w:rsidRPr="00DB3F81">
              <w:rPr>
                <w:sz w:val="18"/>
              </w:rPr>
              <w:t>142.0</w:t>
            </w:r>
          </w:p>
        </w:tc>
        <w:tc>
          <w:tcPr>
            <w:tcW w:w="2119" w:type="dxa"/>
            <w:tcBorders>
              <w:top w:val="single" w:sz="4" w:space="0" w:color="000000"/>
              <w:left w:val="single" w:sz="4" w:space="0" w:color="000000"/>
              <w:bottom w:val="single" w:sz="4" w:space="0" w:color="000000"/>
            </w:tcBorders>
          </w:tcPr>
          <w:p w14:paraId="1840BBD5" w14:textId="78B04495" w:rsidR="00B04A24" w:rsidRPr="00DB3F81" w:rsidRDefault="00B04A24" w:rsidP="00B04A24">
            <w:pPr>
              <w:snapToGrid w:val="0"/>
              <w:rPr>
                <w:sz w:val="18"/>
              </w:rPr>
            </w:pPr>
            <w:proofErr w:type="spellStart"/>
            <w:r w:rsidRPr="00DB3F81">
              <w:rPr>
                <w:sz w:val="18"/>
              </w:rPr>
              <w:t>redazionePai</w:t>
            </w:r>
            <w:proofErr w:type="spellEnd"/>
          </w:p>
        </w:tc>
        <w:tc>
          <w:tcPr>
            <w:tcW w:w="1311" w:type="dxa"/>
            <w:tcBorders>
              <w:top w:val="single" w:sz="4" w:space="0" w:color="000000"/>
              <w:left w:val="single" w:sz="4" w:space="0" w:color="000000"/>
              <w:bottom w:val="single" w:sz="4" w:space="0" w:color="000000"/>
            </w:tcBorders>
          </w:tcPr>
          <w:p w14:paraId="06729FD7" w14:textId="573BA092" w:rsidR="00B04A24" w:rsidRPr="00DB3F81" w:rsidRDefault="00B04A24" w:rsidP="00B04A24">
            <w:pPr>
              <w:snapToGrid w:val="0"/>
              <w:rPr>
                <w:sz w:val="18"/>
              </w:rPr>
            </w:pPr>
            <w:r w:rsidRPr="00DB3F81">
              <w:rPr>
                <w:sz w:val="18"/>
              </w:rPr>
              <w:t>Redazione Pai</w:t>
            </w:r>
          </w:p>
        </w:tc>
        <w:tc>
          <w:tcPr>
            <w:tcW w:w="555" w:type="dxa"/>
            <w:tcBorders>
              <w:top w:val="single" w:sz="4" w:space="0" w:color="000000"/>
              <w:left w:val="single" w:sz="4" w:space="0" w:color="000000"/>
              <w:bottom w:val="single" w:sz="4" w:space="0" w:color="000000"/>
            </w:tcBorders>
          </w:tcPr>
          <w:p w14:paraId="766ABD30" w14:textId="258BD4E3" w:rsidR="00B04A24" w:rsidRPr="00DB3F81" w:rsidRDefault="00B04A24" w:rsidP="00B04A24">
            <w:pPr>
              <w:snapToGrid w:val="0"/>
              <w:jc w:val="center"/>
              <w:rPr>
                <w:sz w:val="18"/>
              </w:rPr>
            </w:pPr>
            <w:r w:rsidRPr="00DB3F81">
              <w:rPr>
                <w:sz w:val="18"/>
              </w:rPr>
              <w:t>1</w:t>
            </w:r>
          </w:p>
        </w:tc>
        <w:tc>
          <w:tcPr>
            <w:tcW w:w="855" w:type="dxa"/>
            <w:tcBorders>
              <w:top w:val="single" w:sz="4" w:space="0" w:color="000000"/>
              <w:left w:val="single" w:sz="4" w:space="0" w:color="000000"/>
              <w:bottom w:val="single" w:sz="4" w:space="0" w:color="000000"/>
            </w:tcBorders>
          </w:tcPr>
          <w:p w14:paraId="77E8E294" w14:textId="408239C6" w:rsidR="00B04A24" w:rsidRPr="00DB3F81" w:rsidRDefault="00B04A24" w:rsidP="00B04A24">
            <w:pPr>
              <w:snapToGrid w:val="0"/>
              <w:jc w:val="center"/>
              <w:rPr>
                <w:sz w:val="18"/>
              </w:rPr>
            </w:pPr>
            <w:r w:rsidRPr="00DB3F81">
              <w:rPr>
                <w:sz w:val="18"/>
              </w:rPr>
              <w:t>CON</w:t>
            </w:r>
          </w:p>
        </w:tc>
        <w:tc>
          <w:tcPr>
            <w:tcW w:w="660" w:type="dxa"/>
            <w:tcBorders>
              <w:top w:val="single" w:sz="4" w:space="0" w:color="000000"/>
              <w:left w:val="single" w:sz="4" w:space="0" w:color="000000"/>
              <w:bottom w:val="single" w:sz="4" w:space="0" w:color="000000"/>
            </w:tcBorders>
          </w:tcPr>
          <w:p w14:paraId="3C49499E" w14:textId="13E1F933" w:rsidR="00B04A24" w:rsidRPr="00DB3F81" w:rsidRDefault="00B04A24" w:rsidP="00B04A24">
            <w:pPr>
              <w:snapToGrid w:val="0"/>
              <w:jc w:val="center"/>
              <w:rPr>
                <w:sz w:val="18"/>
              </w:rPr>
            </w:pPr>
            <w:r w:rsidRPr="00DB3F81">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629A03FE" w14:textId="7E0B0F80" w:rsidR="00B04A24" w:rsidRPr="00DB3F81" w:rsidRDefault="00B04A24" w:rsidP="00B04A24">
            <w:pPr>
              <w:snapToGrid w:val="0"/>
              <w:rPr>
                <w:sz w:val="18"/>
              </w:rPr>
            </w:pPr>
            <w:r w:rsidRPr="00DB3F81">
              <w:rPr>
                <w:sz w:val="18"/>
              </w:rPr>
              <w:t>Valori “1”,  “2” </w:t>
            </w:r>
          </w:p>
        </w:tc>
      </w:tr>
      <w:tr w:rsidR="00B04A24" w:rsidRPr="00EF4827" w14:paraId="5C00D89C" w14:textId="77777777" w:rsidTr="00546FBF">
        <w:trPr>
          <w:trHeight w:val="262"/>
        </w:trPr>
        <w:tc>
          <w:tcPr>
            <w:tcW w:w="595" w:type="dxa"/>
            <w:tcBorders>
              <w:top w:val="single" w:sz="4" w:space="0" w:color="000000"/>
              <w:left w:val="single" w:sz="4" w:space="0" w:color="000000"/>
              <w:bottom w:val="single" w:sz="4" w:space="0" w:color="000000"/>
            </w:tcBorders>
          </w:tcPr>
          <w:p w14:paraId="45E69E7D" w14:textId="77777777" w:rsidR="00B04A24" w:rsidRPr="00DB3F81" w:rsidRDefault="00B04A24" w:rsidP="00B04A24">
            <w:pPr>
              <w:snapToGrid w:val="0"/>
              <w:jc w:val="center"/>
              <w:rPr>
                <w:sz w:val="18"/>
              </w:rPr>
            </w:pPr>
            <w:r w:rsidRPr="00DB3F81">
              <w:rPr>
                <w:sz w:val="18"/>
              </w:rPr>
              <w:t>29.0</w:t>
            </w:r>
          </w:p>
        </w:tc>
        <w:tc>
          <w:tcPr>
            <w:tcW w:w="2119" w:type="dxa"/>
            <w:tcBorders>
              <w:top w:val="single" w:sz="4" w:space="0" w:color="000000"/>
              <w:left w:val="single" w:sz="4" w:space="0" w:color="000000"/>
              <w:bottom w:val="single" w:sz="4" w:space="0" w:color="000000"/>
            </w:tcBorders>
          </w:tcPr>
          <w:p w14:paraId="3B5AF51B" w14:textId="77777777" w:rsidR="00B04A24" w:rsidRPr="00DB3F81" w:rsidRDefault="00B04A24" w:rsidP="00B04A24">
            <w:pPr>
              <w:snapToGrid w:val="0"/>
              <w:rPr>
                <w:sz w:val="18"/>
              </w:rPr>
            </w:pPr>
            <w:proofErr w:type="spellStart"/>
            <w:r w:rsidRPr="00DB3F81">
              <w:rPr>
                <w:sz w:val="18"/>
              </w:rPr>
              <w:t>aziendaErogante</w:t>
            </w:r>
            <w:proofErr w:type="spellEnd"/>
          </w:p>
        </w:tc>
        <w:tc>
          <w:tcPr>
            <w:tcW w:w="1311" w:type="dxa"/>
            <w:tcBorders>
              <w:top w:val="single" w:sz="4" w:space="0" w:color="000000"/>
              <w:left w:val="single" w:sz="4" w:space="0" w:color="000000"/>
              <w:bottom w:val="single" w:sz="4" w:space="0" w:color="000000"/>
            </w:tcBorders>
          </w:tcPr>
          <w:p w14:paraId="2B79E287" w14:textId="77777777" w:rsidR="00B04A24" w:rsidRPr="00DB3F81" w:rsidRDefault="00B04A24" w:rsidP="00B04A24">
            <w:pPr>
              <w:snapToGrid w:val="0"/>
              <w:rPr>
                <w:sz w:val="18"/>
              </w:rPr>
            </w:pPr>
            <w:r w:rsidRPr="00DB3F81">
              <w:rPr>
                <w:sz w:val="18"/>
              </w:rPr>
              <w:t>Azienda Erogante</w:t>
            </w:r>
          </w:p>
        </w:tc>
        <w:tc>
          <w:tcPr>
            <w:tcW w:w="555" w:type="dxa"/>
            <w:tcBorders>
              <w:top w:val="single" w:sz="4" w:space="0" w:color="000000"/>
              <w:left w:val="single" w:sz="4" w:space="0" w:color="000000"/>
              <w:bottom w:val="single" w:sz="4" w:space="0" w:color="000000"/>
            </w:tcBorders>
          </w:tcPr>
          <w:p w14:paraId="7DF42716" w14:textId="77777777" w:rsidR="00B04A24" w:rsidRPr="00DB3F81" w:rsidRDefault="00B04A24" w:rsidP="00B04A24">
            <w:pPr>
              <w:snapToGrid w:val="0"/>
              <w:jc w:val="center"/>
              <w:rPr>
                <w:sz w:val="18"/>
              </w:rPr>
            </w:pPr>
            <w:r w:rsidRPr="00DB3F81">
              <w:rPr>
                <w:sz w:val="18"/>
              </w:rPr>
              <w:t>3</w:t>
            </w:r>
          </w:p>
        </w:tc>
        <w:tc>
          <w:tcPr>
            <w:tcW w:w="855" w:type="dxa"/>
            <w:tcBorders>
              <w:top w:val="single" w:sz="4" w:space="0" w:color="000000"/>
              <w:left w:val="single" w:sz="4" w:space="0" w:color="000000"/>
              <w:bottom w:val="single" w:sz="4" w:space="0" w:color="000000"/>
            </w:tcBorders>
          </w:tcPr>
          <w:p w14:paraId="1A8C733A" w14:textId="77777777" w:rsidR="00B04A24" w:rsidRPr="00DB3F81" w:rsidRDefault="00B04A24" w:rsidP="00B04A24">
            <w:pPr>
              <w:snapToGrid w:val="0"/>
              <w:jc w:val="center"/>
              <w:rPr>
                <w:sz w:val="18"/>
              </w:rPr>
            </w:pPr>
            <w:r w:rsidRPr="00DB3F81">
              <w:rPr>
                <w:sz w:val="18"/>
              </w:rPr>
              <w:t>OBB</w:t>
            </w:r>
          </w:p>
        </w:tc>
        <w:tc>
          <w:tcPr>
            <w:tcW w:w="660" w:type="dxa"/>
            <w:tcBorders>
              <w:top w:val="single" w:sz="4" w:space="0" w:color="000000"/>
              <w:left w:val="single" w:sz="4" w:space="0" w:color="000000"/>
              <w:bottom w:val="single" w:sz="4" w:space="0" w:color="000000"/>
            </w:tcBorders>
          </w:tcPr>
          <w:p w14:paraId="192D31D8" w14:textId="77777777" w:rsidR="00B04A24" w:rsidRPr="00DB3F81" w:rsidRDefault="00B04A24" w:rsidP="00B04A24">
            <w:pPr>
              <w:snapToGrid w:val="0"/>
              <w:jc w:val="center"/>
              <w:rPr>
                <w:sz w:val="18"/>
              </w:rPr>
            </w:pPr>
            <w:r w:rsidRPr="00DB3F81">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75DDE0AA" w14:textId="77777777" w:rsidR="00B04A24" w:rsidRPr="00DB3F81" w:rsidRDefault="00B04A24" w:rsidP="00B04A24">
            <w:pPr>
              <w:snapToGrid w:val="0"/>
              <w:rPr>
                <w:sz w:val="18"/>
              </w:rPr>
            </w:pPr>
            <w:r w:rsidRPr="00DB3F81">
              <w:rPr>
                <w:sz w:val="18"/>
              </w:rPr>
              <w:t>Come da controllo</w:t>
            </w:r>
          </w:p>
        </w:tc>
      </w:tr>
      <w:tr w:rsidR="00B04A24" w:rsidRPr="00EF4827" w14:paraId="2AC32C43" w14:textId="77777777" w:rsidTr="00CE4C48">
        <w:trPr>
          <w:trHeight w:val="262"/>
        </w:trPr>
        <w:tc>
          <w:tcPr>
            <w:tcW w:w="595" w:type="dxa"/>
            <w:tcBorders>
              <w:top w:val="single" w:sz="4" w:space="0" w:color="000000"/>
              <w:left w:val="single" w:sz="4" w:space="0" w:color="000000"/>
              <w:bottom w:val="single" w:sz="4" w:space="0" w:color="000000"/>
            </w:tcBorders>
            <w:vAlign w:val="center"/>
          </w:tcPr>
          <w:p w14:paraId="515CCDCE" w14:textId="34CF6803" w:rsidR="00B04A24" w:rsidRPr="00DB3F81" w:rsidRDefault="00B04A24" w:rsidP="00B04A24">
            <w:pPr>
              <w:snapToGrid w:val="0"/>
              <w:jc w:val="center"/>
              <w:rPr>
                <w:sz w:val="18"/>
              </w:rPr>
            </w:pPr>
            <w:r w:rsidRPr="00DB3F81">
              <w:t>160.0</w:t>
            </w:r>
          </w:p>
        </w:tc>
        <w:tc>
          <w:tcPr>
            <w:tcW w:w="2119" w:type="dxa"/>
            <w:tcBorders>
              <w:top w:val="single" w:sz="4" w:space="0" w:color="000000"/>
              <w:left w:val="single" w:sz="4" w:space="0" w:color="000000"/>
              <w:bottom w:val="single" w:sz="4" w:space="0" w:color="000000"/>
            </w:tcBorders>
            <w:vAlign w:val="center"/>
          </w:tcPr>
          <w:p w14:paraId="70504288" w14:textId="13D60379" w:rsidR="00B04A24" w:rsidRPr="00DB3F81" w:rsidRDefault="00B04A24" w:rsidP="00B04A24">
            <w:pPr>
              <w:snapToGrid w:val="0"/>
              <w:rPr>
                <w:sz w:val="18"/>
              </w:rPr>
            </w:pPr>
            <w:r w:rsidRPr="00DB3F81">
              <w:t>Appartenente alla rete</w:t>
            </w:r>
          </w:p>
        </w:tc>
        <w:tc>
          <w:tcPr>
            <w:tcW w:w="1311" w:type="dxa"/>
            <w:tcBorders>
              <w:top w:val="single" w:sz="4" w:space="0" w:color="000000"/>
              <w:left w:val="single" w:sz="4" w:space="0" w:color="000000"/>
              <w:bottom w:val="single" w:sz="4" w:space="0" w:color="000000"/>
            </w:tcBorders>
          </w:tcPr>
          <w:p w14:paraId="52154E6C" w14:textId="4241AFAA" w:rsidR="00B04A24" w:rsidRPr="00DB3F81" w:rsidRDefault="00B04A24" w:rsidP="00B04A24">
            <w:pPr>
              <w:snapToGrid w:val="0"/>
              <w:rPr>
                <w:sz w:val="18"/>
              </w:rPr>
            </w:pPr>
            <w:r w:rsidRPr="00DB3F81">
              <w:t>Indica se l’erogatore appartiene alla rete</w:t>
            </w:r>
          </w:p>
        </w:tc>
        <w:tc>
          <w:tcPr>
            <w:tcW w:w="555" w:type="dxa"/>
            <w:tcBorders>
              <w:top w:val="single" w:sz="4" w:space="0" w:color="000000"/>
              <w:left w:val="single" w:sz="4" w:space="0" w:color="000000"/>
              <w:bottom w:val="single" w:sz="4" w:space="0" w:color="000000"/>
            </w:tcBorders>
          </w:tcPr>
          <w:p w14:paraId="166E582F" w14:textId="656BFFEF" w:rsidR="00B04A24" w:rsidRPr="00DB3F81" w:rsidRDefault="00B04A24" w:rsidP="00B04A24">
            <w:pPr>
              <w:snapToGrid w:val="0"/>
              <w:jc w:val="center"/>
              <w:rPr>
                <w:sz w:val="18"/>
              </w:rPr>
            </w:pPr>
            <w:r w:rsidRPr="00DB3F81">
              <w:rPr>
                <w:sz w:val="18"/>
              </w:rPr>
              <w:t>1</w:t>
            </w:r>
          </w:p>
        </w:tc>
        <w:tc>
          <w:tcPr>
            <w:tcW w:w="855" w:type="dxa"/>
            <w:tcBorders>
              <w:top w:val="single" w:sz="4" w:space="0" w:color="000000"/>
              <w:left w:val="single" w:sz="4" w:space="0" w:color="000000"/>
              <w:bottom w:val="single" w:sz="4" w:space="0" w:color="000000"/>
            </w:tcBorders>
          </w:tcPr>
          <w:p w14:paraId="2239B979" w14:textId="32224C1C" w:rsidR="00B04A24" w:rsidRPr="00DB3F81" w:rsidRDefault="00B04A24" w:rsidP="00B04A24">
            <w:pPr>
              <w:snapToGrid w:val="0"/>
              <w:jc w:val="center"/>
              <w:rPr>
                <w:sz w:val="18"/>
              </w:rPr>
            </w:pPr>
            <w:r w:rsidRPr="00DB3F81">
              <w:rPr>
                <w:sz w:val="18"/>
              </w:rPr>
              <w:t>CON</w:t>
            </w:r>
          </w:p>
        </w:tc>
        <w:tc>
          <w:tcPr>
            <w:tcW w:w="660" w:type="dxa"/>
            <w:tcBorders>
              <w:top w:val="single" w:sz="4" w:space="0" w:color="000000"/>
              <w:left w:val="single" w:sz="4" w:space="0" w:color="000000"/>
              <w:bottom w:val="single" w:sz="4" w:space="0" w:color="000000"/>
            </w:tcBorders>
          </w:tcPr>
          <w:p w14:paraId="1B8D2BDA" w14:textId="7C18EC01" w:rsidR="00B04A24" w:rsidRPr="00DB3F81" w:rsidRDefault="00B04A24" w:rsidP="00B04A24">
            <w:pPr>
              <w:snapToGrid w:val="0"/>
              <w:jc w:val="center"/>
              <w:rPr>
                <w:sz w:val="18"/>
              </w:rPr>
            </w:pPr>
            <w:r w:rsidRPr="00DB3F81">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11D81C52" w14:textId="4C0ABEF9" w:rsidR="00B04A24" w:rsidRPr="00DB3F81" w:rsidRDefault="00B04A24" w:rsidP="00B04A24">
            <w:pPr>
              <w:snapToGrid w:val="0"/>
              <w:rPr>
                <w:sz w:val="18"/>
              </w:rPr>
            </w:pPr>
            <w:r w:rsidRPr="00DB3F81">
              <w:rPr>
                <w:sz w:val="18"/>
              </w:rPr>
              <w:t>Valori “1”,  “2” ,”9”</w:t>
            </w:r>
          </w:p>
        </w:tc>
      </w:tr>
      <w:tr w:rsidR="00B04A24" w:rsidRPr="00EF4827" w14:paraId="3871647F" w14:textId="77777777" w:rsidTr="00B07586">
        <w:trPr>
          <w:trHeight w:val="262"/>
        </w:trPr>
        <w:tc>
          <w:tcPr>
            <w:tcW w:w="595" w:type="dxa"/>
            <w:tcBorders>
              <w:top w:val="single" w:sz="4" w:space="0" w:color="000000"/>
              <w:left w:val="single" w:sz="4" w:space="0" w:color="000000"/>
              <w:bottom w:val="single" w:sz="4" w:space="0" w:color="000000"/>
            </w:tcBorders>
            <w:vAlign w:val="center"/>
          </w:tcPr>
          <w:p w14:paraId="60C1001A" w14:textId="6DC0C21D" w:rsidR="00B04A24" w:rsidRPr="00DB3F81" w:rsidRDefault="00B04A24" w:rsidP="00B04A24">
            <w:pPr>
              <w:snapToGrid w:val="0"/>
              <w:jc w:val="center"/>
              <w:rPr>
                <w:sz w:val="18"/>
              </w:rPr>
            </w:pPr>
            <w:r w:rsidRPr="00DB3F81">
              <w:t>161.0</w:t>
            </w:r>
          </w:p>
        </w:tc>
        <w:tc>
          <w:tcPr>
            <w:tcW w:w="2119" w:type="dxa"/>
            <w:tcBorders>
              <w:top w:val="single" w:sz="4" w:space="0" w:color="000000"/>
              <w:left w:val="single" w:sz="4" w:space="0" w:color="000000"/>
              <w:bottom w:val="single" w:sz="4" w:space="0" w:color="000000"/>
            </w:tcBorders>
            <w:vAlign w:val="center"/>
          </w:tcPr>
          <w:p w14:paraId="672DCDE5" w14:textId="16E3C81A" w:rsidR="00B04A24" w:rsidRPr="00DB3F81" w:rsidRDefault="00B04A24" w:rsidP="00B04A24">
            <w:pPr>
              <w:snapToGrid w:val="0"/>
              <w:rPr>
                <w:sz w:val="18"/>
              </w:rPr>
            </w:pPr>
            <w:r w:rsidRPr="00DB3F81">
              <w:t>Tipo rete</w:t>
            </w:r>
          </w:p>
        </w:tc>
        <w:tc>
          <w:tcPr>
            <w:tcW w:w="1311" w:type="dxa"/>
            <w:tcBorders>
              <w:top w:val="single" w:sz="4" w:space="0" w:color="000000"/>
              <w:left w:val="single" w:sz="4" w:space="0" w:color="000000"/>
              <w:bottom w:val="single" w:sz="4" w:space="0" w:color="000000"/>
            </w:tcBorders>
          </w:tcPr>
          <w:p w14:paraId="6340ABF9" w14:textId="7619A423" w:rsidR="00B04A24" w:rsidRPr="00DB3F81" w:rsidRDefault="00B04A24" w:rsidP="00B04A24">
            <w:pPr>
              <w:snapToGrid w:val="0"/>
              <w:rPr>
                <w:sz w:val="18"/>
              </w:rPr>
            </w:pPr>
            <w:r w:rsidRPr="00DB3F81">
              <w:t>Indica a quale rete appartiene l’erogatore</w:t>
            </w:r>
          </w:p>
        </w:tc>
        <w:tc>
          <w:tcPr>
            <w:tcW w:w="555" w:type="dxa"/>
            <w:tcBorders>
              <w:top w:val="single" w:sz="4" w:space="0" w:color="000000"/>
              <w:left w:val="single" w:sz="4" w:space="0" w:color="000000"/>
              <w:bottom w:val="single" w:sz="4" w:space="0" w:color="000000"/>
            </w:tcBorders>
          </w:tcPr>
          <w:p w14:paraId="43124ADF" w14:textId="7B465946" w:rsidR="00B04A24" w:rsidRPr="00DB3F81" w:rsidRDefault="00B04A24" w:rsidP="00B04A24">
            <w:pPr>
              <w:snapToGrid w:val="0"/>
              <w:jc w:val="center"/>
              <w:rPr>
                <w:sz w:val="18"/>
              </w:rPr>
            </w:pPr>
            <w:r w:rsidRPr="00DB3F81">
              <w:rPr>
                <w:sz w:val="18"/>
              </w:rPr>
              <w:t>1</w:t>
            </w:r>
          </w:p>
        </w:tc>
        <w:tc>
          <w:tcPr>
            <w:tcW w:w="855" w:type="dxa"/>
            <w:tcBorders>
              <w:top w:val="single" w:sz="4" w:space="0" w:color="000000"/>
              <w:left w:val="single" w:sz="4" w:space="0" w:color="000000"/>
              <w:bottom w:val="single" w:sz="4" w:space="0" w:color="000000"/>
            </w:tcBorders>
          </w:tcPr>
          <w:p w14:paraId="2FCF1791" w14:textId="4EC362B6" w:rsidR="00B04A24" w:rsidRPr="00DB3F81" w:rsidRDefault="00B04A24" w:rsidP="00B04A24">
            <w:pPr>
              <w:snapToGrid w:val="0"/>
              <w:jc w:val="center"/>
              <w:rPr>
                <w:sz w:val="18"/>
              </w:rPr>
            </w:pPr>
            <w:r w:rsidRPr="00DB3F81">
              <w:rPr>
                <w:sz w:val="18"/>
              </w:rPr>
              <w:t>CON</w:t>
            </w:r>
          </w:p>
        </w:tc>
        <w:tc>
          <w:tcPr>
            <w:tcW w:w="660" w:type="dxa"/>
            <w:tcBorders>
              <w:top w:val="single" w:sz="4" w:space="0" w:color="000000"/>
              <w:left w:val="single" w:sz="4" w:space="0" w:color="000000"/>
              <w:bottom w:val="single" w:sz="4" w:space="0" w:color="000000"/>
            </w:tcBorders>
          </w:tcPr>
          <w:p w14:paraId="36C7E540" w14:textId="6322D394" w:rsidR="00B04A24" w:rsidRPr="00DB3F81" w:rsidRDefault="00B04A24" w:rsidP="00B04A24">
            <w:pPr>
              <w:snapToGrid w:val="0"/>
              <w:jc w:val="center"/>
              <w:rPr>
                <w:sz w:val="18"/>
              </w:rPr>
            </w:pPr>
            <w:r w:rsidRPr="00DB3F81">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2DB29E58" w14:textId="251916DD" w:rsidR="00B04A24" w:rsidRPr="00DB3F81" w:rsidRDefault="00B04A24" w:rsidP="00B04A24">
            <w:pPr>
              <w:snapToGrid w:val="0"/>
              <w:rPr>
                <w:sz w:val="18"/>
              </w:rPr>
            </w:pPr>
            <w:r w:rsidRPr="00DB3F81">
              <w:rPr>
                <w:sz w:val="18"/>
              </w:rPr>
              <w:t>Valori “1”,  “2” ,”9”</w:t>
            </w:r>
          </w:p>
        </w:tc>
      </w:tr>
      <w:tr w:rsidR="00B04A24" w:rsidRPr="00EF4827" w14:paraId="1A17265D" w14:textId="77777777" w:rsidTr="00546FBF">
        <w:trPr>
          <w:trHeight w:val="262"/>
        </w:trPr>
        <w:tc>
          <w:tcPr>
            <w:tcW w:w="595" w:type="dxa"/>
            <w:tcBorders>
              <w:top w:val="single" w:sz="4" w:space="0" w:color="000000"/>
              <w:left w:val="single" w:sz="4" w:space="0" w:color="000000"/>
              <w:bottom w:val="single" w:sz="4" w:space="0" w:color="000000"/>
            </w:tcBorders>
          </w:tcPr>
          <w:p w14:paraId="137FE0CF" w14:textId="2DF72D50" w:rsidR="00B04A24" w:rsidRPr="00DB3F81" w:rsidRDefault="00B04A24" w:rsidP="00B04A24">
            <w:pPr>
              <w:snapToGrid w:val="0"/>
              <w:jc w:val="center"/>
              <w:rPr>
                <w:sz w:val="18"/>
              </w:rPr>
            </w:pPr>
            <w:r w:rsidRPr="00DB3F81">
              <w:rPr>
                <w:sz w:val="18"/>
              </w:rPr>
              <w:t>143.0</w:t>
            </w:r>
          </w:p>
        </w:tc>
        <w:tc>
          <w:tcPr>
            <w:tcW w:w="2119" w:type="dxa"/>
            <w:tcBorders>
              <w:top w:val="single" w:sz="4" w:space="0" w:color="000000"/>
              <w:left w:val="single" w:sz="4" w:space="0" w:color="000000"/>
              <w:bottom w:val="single" w:sz="4" w:space="0" w:color="000000"/>
            </w:tcBorders>
          </w:tcPr>
          <w:p w14:paraId="2BE02AA9" w14:textId="23BCBA0E" w:rsidR="00B04A24" w:rsidRPr="00DB3F81" w:rsidRDefault="00B04A24" w:rsidP="00B04A24">
            <w:pPr>
              <w:snapToGrid w:val="0"/>
              <w:rPr>
                <w:sz w:val="18"/>
              </w:rPr>
            </w:pPr>
            <w:proofErr w:type="spellStart"/>
            <w:r w:rsidRPr="00DB3F81">
              <w:rPr>
                <w:sz w:val="18"/>
              </w:rPr>
              <w:t>codStrutturaRsa</w:t>
            </w:r>
            <w:proofErr w:type="spellEnd"/>
          </w:p>
        </w:tc>
        <w:tc>
          <w:tcPr>
            <w:tcW w:w="1311" w:type="dxa"/>
            <w:tcBorders>
              <w:top w:val="single" w:sz="4" w:space="0" w:color="000000"/>
              <w:left w:val="single" w:sz="4" w:space="0" w:color="000000"/>
              <w:bottom w:val="single" w:sz="4" w:space="0" w:color="000000"/>
            </w:tcBorders>
          </w:tcPr>
          <w:p w14:paraId="51D1577B" w14:textId="22FCFBDE" w:rsidR="00B04A24" w:rsidRPr="00DB3F81" w:rsidRDefault="00B04A24" w:rsidP="00B04A24">
            <w:pPr>
              <w:snapToGrid w:val="0"/>
              <w:rPr>
                <w:sz w:val="18"/>
              </w:rPr>
            </w:pPr>
            <w:r w:rsidRPr="00DB3F81">
              <w:rPr>
                <w:sz w:val="18"/>
              </w:rPr>
              <w:t>Codice Struttura erogante l’assistenza domiciliare in continuità assistenziale</w:t>
            </w:r>
          </w:p>
        </w:tc>
        <w:tc>
          <w:tcPr>
            <w:tcW w:w="555" w:type="dxa"/>
            <w:tcBorders>
              <w:top w:val="single" w:sz="4" w:space="0" w:color="000000"/>
              <w:left w:val="single" w:sz="4" w:space="0" w:color="000000"/>
              <w:bottom w:val="single" w:sz="4" w:space="0" w:color="000000"/>
            </w:tcBorders>
          </w:tcPr>
          <w:p w14:paraId="6715EB77" w14:textId="5E5749D0" w:rsidR="00B04A24" w:rsidRPr="00DB3F81" w:rsidRDefault="00B04A24" w:rsidP="00B04A24">
            <w:pPr>
              <w:snapToGrid w:val="0"/>
              <w:jc w:val="center"/>
              <w:rPr>
                <w:sz w:val="18"/>
              </w:rPr>
            </w:pPr>
            <w:r w:rsidRPr="00DB3F81">
              <w:rPr>
                <w:sz w:val="18"/>
              </w:rPr>
              <w:t>6</w:t>
            </w:r>
          </w:p>
        </w:tc>
        <w:tc>
          <w:tcPr>
            <w:tcW w:w="855" w:type="dxa"/>
            <w:tcBorders>
              <w:top w:val="single" w:sz="4" w:space="0" w:color="000000"/>
              <w:left w:val="single" w:sz="4" w:space="0" w:color="000000"/>
              <w:bottom w:val="single" w:sz="4" w:space="0" w:color="000000"/>
            </w:tcBorders>
          </w:tcPr>
          <w:p w14:paraId="4EF70FA4" w14:textId="7AD70D1A" w:rsidR="00B04A24" w:rsidRPr="00DB3F81" w:rsidRDefault="00B04A24" w:rsidP="00B04A24">
            <w:pPr>
              <w:snapToGrid w:val="0"/>
              <w:jc w:val="center"/>
              <w:rPr>
                <w:sz w:val="18"/>
              </w:rPr>
            </w:pPr>
            <w:r w:rsidRPr="00DB3F81">
              <w:rPr>
                <w:sz w:val="18"/>
              </w:rPr>
              <w:t>CON</w:t>
            </w:r>
          </w:p>
        </w:tc>
        <w:tc>
          <w:tcPr>
            <w:tcW w:w="660" w:type="dxa"/>
            <w:tcBorders>
              <w:top w:val="single" w:sz="4" w:space="0" w:color="000000"/>
              <w:left w:val="single" w:sz="4" w:space="0" w:color="000000"/>
              <w:bottom w:val="single" w:sz="4" w:space="0" w:color="000000"/>
            </w:tcBorders>
          </w:tcPr>
          <w:p w14:paraId="771FF77E" w14:textId="5BB91BA0" w:rsidR="00B04A24" w:rsidRPr="00DB3F81" w:rsidRDefault="00B04A24" w:rsidP="00B04A24">
            <w:pPr>
              <w:snapToGrid w:val="0"/>
              <w:jc w:val="center"/>
              <w:rPr>
                <w:sz w:val="18"/>
              </w:rPr>
            </w:pPr>
            <w:r w:rsidRPr="00DB3F81">
              <w:rPr>
                <w:sz w:val="18"/>
              </w:rPr>
              <w:t>VF01</w:t>
            </w:r>
          </w:p>
        </w:tc>
        <w:tc>
          <w:tcPr>
            <w:tcW w:w="3330" w:type="dxa"/>
            <w:tcBorders>
              <w:top w:val="single" w:sz="4" w:space="0" w:color="000000"/>
              <w:left w:val="single" w:sz="4" w:space="0" w:color="000000"/>
              <w:bottom w:val="single" w:sz="4" w:space="0" w:color="000000"/>
              <w:right w:val="single" w:sz="4" w:space="0" w:color="000000"/>
            </w:tcBorders>
          </w:tcPr>
          <w:p w14:paraId="206692B6" w14:textId="0DFB4D50" w:rsidR="00B04A24" w:rsidRPr="00DB3F81" w:rsidRDefault="00B04A24" w:rsidP="00B04A24">
            <w:pPr>
              <w:snapToGrid w:val="0"/>
              <w:rPr>
                <w:sz w:val="18"/>
              </w:rPr>
            </w:pPr>
            <w:r w:rsidRPr="00DB3F81">
              <w:rPr>
                <w:sz w:val="18"/>
              </w:rPr>
              <w:t>Come da controllo</w:t>
            </w:r>
          </w:p>
        </w:tc>
      </w:tr>
      <w:tr w:rsidR="00B04A24" w:rsidRPr="00EF4827" w14:paraId="2788ECB3" w14:textId="77777777" w:rsidTr="00546FBF">
        <w:trPr>
          <w:trHeight w:val="262"/>
        </w:trPr>
        <w:tc>
          <w:tcPr>
            <w:tcW w:w="595" w:type="dxa"/>
            <w:tcBorders>
              <w:top w:val="single" w:sz="4" w:space="0" w:color="000000"/>
              <w:left w:val="single" w:sz="4" w:space="0" w:color="000000"/>
              <w:bottom w:val="single" w:sz="4" w:space="0" w:color="000000"/>
            </w:tcBorders>
          </w:tcPr>
          <w:p w14:paraId="2782C672" w14:textId="77777777" w:rsidR="00B04A24" w:rsidRPr="00EF4827" w:rsidRDefault="00B04A24" w:rsidP="00B04A24">
            <w:pPr>
              <w:snapToGrid w:val="0"/>
              <w:jc w:val="center"/>
              <w:rPr>
                <w:sz w:val="18"/>
              </w:rPr>
            </w:pPr>
            <w:r w:rsidRPr="00EF4827">
              <w:rPr>
                <w:sz w:val="18"/>
              </w:rPr>
              <w:t>31.0</w:t>
            </w:r>
          </w:p>
        </w:tc>
        <w:tc>
          <w:tcPr>
            <w:tcW w:w="2119" w:type="dxa"/>
            <w:tcBorders>
              <w:top w:val="single" w:sz="4" w:space="0" w:color="000000"/>
              <w:left w:val="single" w:sz="4" w:space="0" w:color="000000"/>
              <w:bottom w:val="single" w:sz="4" w:space="0" w:color="000000"/>
            </w:tcBorders>
          </w:tcPr>
          <w:p w14:paraId="5F03BADC" w14:textId="77777777" w:rsidR="00B04A24" w:rsidRPr="00EF4827" w:rsidRDefault="00B04A24" w:rsidP="00B04A24">
            <w:pPr>
              <w:snapToGrid w:val="0"/>
              <w:rPr>
                <w:sz w:val="18"/>
              </w:rPr>
            </w:pPr>
            <w:proofErr w:type="spellStart"/>
            <w:r w:rsidRPr="00EF4827">
              <w:rPr>
                <w:sz w:val="18"/>
              </w:rPr>
              <w:t>matricolaUnitaProduttiva</w:t>
            </w:r>
            <w:proofErr w:type="spellEnd"/>
          </w:p>
        </w:tc>
        <w:tc>
          <w:tcPr>
            <w:tcW w:w="1311" w:type="dxa"/>
            <w:tcBorders>
              <w:top w:val="single" w:sz="4" w:space="0" w:color="000000"/>
              <w:left w:val="single" w:sz="4" w:space="0" w:color="000000"/>
              <w:bottom w:val="single" w:sz="4" w:space="0" w:color="000000"/>
            </w:tcBorders>
          </w:tcPr>
          <w:p w14:paraId="2D2473A6" w14:textId="77777777" w:rsidR="00B04A24" w:rsidRPr="00EF4827" w:rsidRDefault="00B04A24" w:rsidP="00B04A24">
            <w:pPr>
              <w:snapToGrid w:val="0"/>
              <w:rPr>
                <w:sz w:val="18"/>
              </w:rPr>
            </w:pPr>
            <w:r w:rsidRPr="00EF4827">
              <w:rPr>
                <w:sz w:val="18"/>
              </w:rPr>
              <w:t xml:space="preserve">Matricola </w:t>
            </w:r>
            <w:proofErr w:type="spellStart"/>
            <w:r w:rsidRPr="00EF4827">
              <w:rPr>
                <w:sz w:val="18"/>
              </w:rPr>
              <w:t>Unita</w:t>
            </w:r>
            <w:proofErr w:type="spellEnd"/>
            <w:r w:rsidRPr="00EF4827">
              <w:rPr>
                <w:sz w:val="18"/>
              </w:rPr>
              <w:t xml:space="preserve"> Produttiva</w:t>
            </w:r>
          </w:p>
        </w:tc>
        <w:tc>
          <w:tcPr>
            <w:tcW w:w="555" w:type="dxa"/>
            <w:tcBorders>
              <w:top w:val="single" w:sz="4" w:space="0" w:color="000000"/>
              <w:left w:val="single" w:sz="4" w:space="0" w:color="000000"/>
              <w:bottom w:val="single" w:sz="4" w:space="0" w:color="000000"/>
            </w:tcBorders>
          </w:tcPr>
          <w:p w14:paraId="6A756618" w14:textId="77777777" w:rsidR="00B04A24" w:rsidRPr="00EF4827" w:rsidRDefault="00B04A24" w:rsidP="00B04A24">
            <w:pPr>
              <w:snapToGrid w:val="0"/>
              <w:jc w:val="center"/>
              <w:rPr>
                <w:sz w:val="18"/>
              </w:rPr>
            </w:pPr>
            <w:r w:rsidRPr="00EF4827">
              <w:rPr>
                <w:sz w:val="18"/>
              </w:rPr>
              <w:t>1-6</w:t>
            </w:r>
          </w:p>
        </w:tc>
        <w:tc>
          <w:tcPr>
            <w:tcW w:w="855" w:type="dxa"/>
            <w:tcBorders>
              <w:top w:val="single" w:sz="4" w:space="0" w:color="000000"/>
              <w:left w:val="single" w:sz="4" w:space="0" w:color="000000"/>
              <w:bottom w:val="single" w:sz="4" w:space="0" w:color="000000"/>
            </w:tcBorders>
          </w:tcPr>
          <w:p w14:paraId="34DA88CD" w14:textId="77777777" w:rsidR="00B04A24" w:rsidRPr="00EF4827" w:rsidRDefault="00B04A24" w:rsidP="00B04A24">
            <w:pPr>
              <w:snapToGrid w:val="0"/>
              <w:jc w:val="center"/>
              <w:rPr>
                <w:sz w:val="18"/>
              </w:rPr>
            </w:pPr>
            <w:r w:rsidRPr="00EF4827">
              <w:rPr>
                <w:sz w:val="18"/>
              </w:rPr>
              <w:t>OBB</w:t>
            </w:r>
          </w:p>
        </w:tc>
        <w:tc>
          <w:tcPr>
            <w:tcW w:w="660" w:type="dxa"/>
            <w:tcBorders>
              <w:top w:val="single" w:sz="4" w:space="0" w:color="000000"/>
              <w:left w:val="single" w:sz="4" w:space="0" w:color="000000"/>
              <w:bottom w:val="single" w:sz="4" w:space="0" w:color="000000"/>
            </w:tcBorders>
          </w:tcPr>
          <w:p w14:paraId="3EBEF165" w14:textId="77777777" w:rsidR="00B04A24" w:rsidRPr="00EF4827" w:rsidRDefault="00B04A24" w:rsidP="00B04A24">
            <w:pPr>
              <w:snapToGrid w:val="0"/>
              <w:jc w:val="center"/>
              <w:rPr>
                <w:sz w:val="18"/>
              </w:rPr>
            </w:pPr>
            <w:r w:rsidRPr="00EF4827">
              <w:rPr>
                <w:sz w:val="18"/>
              </w:rPr>
              <w:t>NUM</w:t>
            </w:r>
          </w:p>
        </w:tc>
        <w:tc>
          <w:tcPr>
            <w:tcW w:w="3330" w:type="dxa"/>
            <w:tcBorders>
              <w:top w:val="single" w:sz="4" w:space="0" w:color="000000"/>
              <w:left w:val="single" w:sz="4" w:space="0" w:color="000000"/>
              <w:bottom w:val="single" w:sz="4" w:space="0" w:color="000000"/>
              <w:right w:val="single" w:sz="4" w:space="0" w:color="000000"/>
            </w:tcBorders>
          </w:tcPr>
          <w:p w14:paraId="3E3F9020" w14:textId="77777777" w:rsidR="00B04A24" w:rsidRPr="00EF4827" w:rsidRDefault="00B04A24" w:rsidP="00B04A24">
            <w:pPr>
              <w:snapToGrid w:val="0"/>
              <w:rPr>
                <w:sz w:val="18"/>
              </w:rPr>
            </w:pPr>
            <w:r w:rsidRPr="00EF4827">
              <w:rPr>
                <w:sz w:val="18"/>
              </w:rPr>
              <w:t>Valori da 1 a 999999</w:t>
            </w:r>
          </w:p>
        </w:tc>
      </w:tr>
      <w:tr w:rsidR="00B04A24" w:rsidRPr="00EF4827" w14:paraId="7DCC3D53" w14:textId="77777777" w:rsidTr="00546FBF">
        <w:trPr>
          <w:trHeight w:val="262"/>
        </w:trPr>
        <w:tc>
          <w:tcPr>
            <w:tcW w:w="595" w:type="dxa"/>
            <w:tcBorders>
              <w:top w:val="single" w:sz="4" w:space="0" w:color="000000"/>
              <w:left w:val="single" w:sz="4" w:space="0" w:color="000000"/>
              <w:bottom w:val="single" w:sz="4" w:space="0" w:color="000000"/>
            </w:tcBorders>
          </w:tcPr>
          <w:p w14:paraId="4AED5708" w14:textId="77777777" w:rsidR="00B04A24" w:rsidRPr="00EF4827" w:rsidRDefault="00B04A24" w:rsidP="00B04A24">
            <w:pPr>
              <w:snapToGrid w:val="0"/>
              <w:jc w:val="center"/>
              <w:rPr>
                <w:sz w:val="18"/>
              </w:rPr>
            </w:pPr>
            <w:r w:rsidRPr="00EF4827">
              <w:rPr>
                <w:sz w:val="18"/>
              </w:rPr>
              <w:t>33.0</w:t>
            </w:r>
          </w:p>
        </w:tc>
        <w:tc>
          <w:tcPr>
            <w:tcW w:w="2119" w:type="dxa"/>
            <w:tcBorders>
              <w:top w:val="single" w:sz="4" w:space="0" w:color="000000"/>
              <w:left w:val="single" w:sz="4" w:space="0" w:color="000000"/>
              <w:bottom w:val="single" w:sz="4" w:space="0" w:color="000000"/>
            </w:tcBorders>
          </w:tcPr>
          <w:p w14:paraId="0E30BD1A" w14:textId="77777777" w:rsidR="00B04A24" w:rsidRPr="00EF4827" w:rsidRDefault="00B04A24" w:rsidP="00B04A24">
            <w:pPr>
              <w:snapToGrid w:val="0"/>
              <w:rPr>
                <w:sz w:val="18"/>
              </w:rPr>
            </w:pPr>
            <w:proofErr w:type="spellStart"/>
            <w:r w:rsidRPr="00EF4827">
              <w:rPr>
                <w:sz w:val="18"/>
              </w:rPr>
              <w:t>codiceEnteGestore</w:t>
            </w:r>
            <w:proofErr w:type="spellEnd"/>
          </w:p>
        </w:tc>
        <w:tc>
          <w:tcPr>
            <w:tcW w:w="1311" w:type="dxa"/>
            <w:tcBorders>
              <w:top w:val="single" w:sz="4" w:space="0" w:color="000000"/>
              <w:left w:val="single" w:sz="4" w:space="0" w:color="000000"/>
              <w:bottom w:val="single" w:sz="4" w:space="0" w:color="000000"/>
            </w:tcBorders>
          </w:tcPr>
          <w:p w14:paraId="7ED35732" w14:textId="77777777" w:rsidR="00B04A24" w:rsidRPr="00EF4827" w:rsidRDefault="00B04A24" w:rsidP="00B04A24">
            <w:pPr>
              <w:snapToGrid w:val="0"/>
              <w:rPr>
                <w:sz w:val="18"/>
              </w:rPr>
            </w:pPr>
            <w:r w:rsidRPr="00EF4827">
              <w:rPr>
                <w:sz w:val="18"/>
              </w:rPr>
              <w:t>Codice Ente Gestore</w:t>
            </w:r>
          </w:p>
        </w:tc>
        <w:tc>
          <w:tcPr>
            <w:tcW w:w="555" w:type="dxa"/>
            <w:tcBorders>
              <w:top w:val="single" w:sz="4" w:space="0" w:color="000000"/>
              <w:left w:val="single" w:sz="4" w:space="0" w:color="000000"/>
              <w:bottom w:val="single" w:sz="4" w:space="0" w:color="000000"/>
            </w:tcBorders>
          </w:tcPr>
          <w:p w14:paraId="0CC527AE" w14:textId="77777777" w:rsidR="00B04A24" w:rsidRPr="00EF4827" w:rsidRDefault="00B04A24" w:rsidP="00B04A24">
            <w:pPr>
              <w:snapToGrid w:val="0"/>
              <w:jc w:val="center"/>
              <w:rPr>
                <w:sz w:val="18"/>
              </w:rPr>
            </w:pPr>
            <w:r w:rsidRPr="00EF4827">
              <w:rPr>
                <w:sz w:val="18"/>
              </w:rPr>
              <w:t>1-3</w:t>
            </w:r>
          </w:p>
        </w:tc>
        <w:tc>
          <w:tcPr>
            <w:tcW w:w="855" w:type="dxa"/>
            <w:tcBorders>
              <w:top w:val="single" w:sz="4" w:space="0" w:color="000000"/>
              <w:left w:val="single" w:sz="4" w:space="0" w:color="000000"/>
              <w:bottom w:val="single" w:sz="4" w:space="0" w:color="000000"/>
            </w:tcBorders>
          </w:tcPr>
          <w:p w14:paraId="02900446" w14:textId="77777777" w:rsidR="00B04A24" w:rsidRPr="00EF4827" w:rsidRDefault="00B04A24" w:rsidP="00B04A24">
            <w:pPr>
              <w:snapToGrid w:val="0"/>
              <w:jc w:val="center"/>
              <w:rPr>
                <w:sz w:val="18"/>
              </w:rPr>
            </w:pPr>
          </w:p>
        </w:tc>
        <w:tc>
          <w:tcPr>
            <w:tcW w:w="660" w:type="dxa"/>
            <w:tcBorders>
              <w:top w:val="single" w:sz="4" w:space="0" w:color="000000"/>
              <w:left w:val="single" w:sz="4" w:space="0" w:color="000000"/>
              <w:bottom w:val="single" w:sz="4" w:space="0" w:color="000000"/>
            </w:tcBorders>
          </w:tcPr>
          <w:p w14:paraId="6A009E89" w14:textId="77777777" w:rsidR="00B04A24" w:rsidRPr="00EF4827" w:rsidRDefault="00B04A24" w:rsidP="00B04A24">
            <w:pPr>
              <w:snapToGrid w:val="0"/>
              <w:jc w:val="center"/>
              <w:rPr>
                <w:sz w:val="18"/>
              </w:rPr>
            </w:pPr>
            <w:r w:rsidRPr="00EF4827">
              <w:rPr>
                <w:sz w:val="18"/>
              </w:rPr>
              <w:t>VFP</w:t>
            </w:r>
          </w:p>
        </w:tc>
        <w:tc>
          <w:tcPr>
            <w:tcW w:w="3330" w:type="dxa"/>
            <w:tcBorders>
              <w:top w:val="single" w:sz="4" w:space="0" w:color="000000"/>
              <w:left w:val="single" w:sz="4" w:space="0" w:color="000000"/>
              <w:bottom w:val="single" w:sz="4" w:space="0" w:color="000000"/>
              <w:right w:val="single" w:sz="4" w:space="0" w:color="000000"/>
            </w:tcBorders>
          </w:tcPr>
          <w:p w14:paraId="34CED4F3" w14:textId="77777777" w:rsidR="00B04A24" w:rsidRPr="00EF4827" w:rsidRDefault="00B04A24" w:rsidP="00B04A24">
            <w:pPr>
              <w:snapToGrid w:val="0"/>
              <w:rPr>
                <w:sz w:val="18"/>
              </w:rPr>
            </w:pPr>
            <w:r w:rsidRPr="00EF4827">
              <w:rPr>
                <w:sz w:val="18"/>
              </w:rPr>
              <w:t>Valori da 1 a 999</w:t>
            </w:r>
          </w:p>
        </w:tc>
      </w:tr>
    </w:tbl>
    <w:p w14:paraId="1F598B32" w14:textId="77777777" w:rsidR="00E5700D" w:rsidRPr="00EF4827" w:rsidRDefault="00E5700D"/>
    <w:p w14:paraId="493DC253" w14:textId="77777777" w:rsidR="00E5700D" w:rsidRPr="00EF4827" w:rsidRDefault="00E5700D">
      <w:pPr>
        <w:pageBreakBefore/>
      </w:pPr>
    </w:p>
    <w:p w14:paraId="6154B6BA" w14:textId="77777777" w:rsidR="00E5700D" w:rsidRPr="00EF4827" w:rsidRDefault="00E5700D">
      <w:pPr>
        <w:pStyle w:val="Titolo2"/>
      </w:pPr>
      <w:bookmarkStart w:id="44" w:name="__RefHeading__39_299485111"/>
      <w:bookmarkStart w:id="45" w:name="_Toc64901426"/>
      <w:bookmarkEnd w:id="44"/>
      <w:r w:rsidRPr="00EF4827">
        <w:t xml:space="preserve">Schemi </w:t>
      </w:r>
      <w:r w:rsidR="00935571" w:rsidRPr="00EF4827">
        <w:t>XML</w:t>
      </w:r>
      <w:r w:rsidRPr="00EF4827">
        <w:t xml:space="preserve"> e XSD di Invio</w:t>
      </w:r>
      <w:bookmarkEnd w:id="45"/>
      <w:r w:rsidRPr="00EF4827">
        <w:t xml:space="preserve"> </w:t>
      </w:r>
    </w:p>
    <w:p w14:paraId="09F2EFD7" w14:textId="77777777" w:rsidR="00E5700D" w:rsidRPr="00EF4827" w:rsidRDefault="00E5700D">
      <w:pPr>
        <w:pStyle w:val="Titolo3"/>
      </w:pPr>
      <w:bookmarkStart w:id="46" w:name="__RefHeading__41_299485111"/>
      <w:bookmarkStart w:id="47" w:name="_Toc64901427"/>
      <w:bookmarkEnd w:id="46"/>
      <w:r w:rsidRPr="00EF4827">
        <w:t>Tracciato XML (ster_a000</w:t>
      </w:r>
      <w:r w:rsidR="000761AD" w:rsidRPr="00EF4827">
        <w:t>3</w:t>
      </w:r>
      <w:r w:rsidRPr="00EF4827">
        <w:t>_01.xml)</w:t>
      </w:r>
      <w:bookmarkEnd w:id="47"/>
    </w:p>
    <w:p w14:paraId="47E7BEA8" w14:textId="77777777" w:rsidR="00E5700D" w:rsidRPr="00EF4827" w:rsidRDefault="00E5700D">
      <w:pPr>
        <w:pStyle w:val="Corpodeltesto31"/>
      </w:pPr>
      <w:r w:rsidRPr="00EF4827">
        <w:t>N.B. I TAG ripetibili sono evidenziati in grassetto e sottolineati</w:t>
      </w:r>
    </w:p>
    <w:p w14:paraId="208A0BAC" w14:textId="77777777" w:rsidR="00E5700D" w:rsidRPr="00EF4827" w:rsidRDefault="00E5700D"/>
    <w:p w14:paraId="6AEE9AC0" w14:textId="77777777" w:rsidR="005B441F" w:rsidRPr="00EF4827" w:rsidRDefault="005B441F" w:rsidP="005B441F">
      <w:pPr>
        <w:rPr>
          <w:lang w:val="en-US"/>
        </w:rPr>
      </w:pPr>
      <w:r w:rsidRPr="00EF4827">
        <w:rPr>
          <w:lang w:val="en-US"/>
        </w:rPr>
        <w:t>&lt;?xml version="1.0" encoding="utf-8"?&gt;</w:t>
      </w:r>
    </w:p>
    <w:p w14:paraId="5EB3ACB6" w14:textId="77777777" w:rsidR="005B441F" w:rsidRPr="00EF4827" w:rsidRDefault="005B441F" w:rsidP="005B441F">
      <w:pPr>
        <w:rPr>
          <w:lang w:val="en-US"/>
        </w:rPr>
      </w:pPr>
      <w:r w:rsidRPr="00EF4827">
        <w:rPr>
          <w:lang w:val="en-US"/>
        </w:rPr>
        <w:t>&lt;ster_a000</w:t>
      </w:r>
      <w:r w:rsidR="00E91BA9" w:rsidRPr="00EF4827">
        <w:rPr>
          <w:lang w:val="en-US"/>
        </w:rPr>
        <w:t>3</w:t>
      </w:r>
      <w:r w:rsidRPr="00EF4827">
        <w:rPr>
          <w:lang w:val="en-US"/>
        </w:rPr>
        <w:t>_01&gt;</w:t>
      </w:r>
    </w:p>
    <w:p w14:paraId="2DF5B0CA" w14:textId="77777777" w:rsidR="005B441F" w:rsidRPr="00EF4827" w:rsidRDefault="00D9222D" w:rsidP="005B441F">
      <w:pPr>
        <w:rPr>
          <w:b/>
          <w:u w:val="single"/>
        </w:rPr>
      </w:pPr>
      <w:r w:rsidRPr="00EF4827">
        <w:rPr>
          <w:lang w:val="en-US"/>
        </w:rPr>
        <w:t xml:space="preserve"> </w:t>
      </w:r>
      <w:r w:rsidR="005B441F" w:rsidRPr="00EF4827">
        <w:rPr>
          <w:b/>
          <w:u w:val="single"/>
        </w:rPr>
        <w:t>&lt;scheda&gt;</w:t>
      </w:r>
    </w:p>
    <w:p w14:paraId="458BF3B9" w14:textId="77777777" w:rsidR="005B441F" w:rsidRPr="00EF4827" w:rsidRDefault="00D9222D" w:rsidP="005B441F">
      <w:r w:rsidRPr="00EF4827">
        <w:t xml:space="preserve">  </w:t>
      </w:r>
      <w:r w:rsidR="005B441F" w:rsidRPr="00EF4827">
        <w:t>&lt;</w:t>
      </w:r>
      <w:proofErr w:type="spellStart"/>
      <w:r w:rsidR="005B441F" w:rsidRPr="00EF4827">
        <w:t>aziendaInviante</w:t>
      </w:r>
      <w:proofErr w:type="spellEnd"/>
      <w:r w:rsidR="005B441F" w:rsidRPr="00EF4827">
        <w:t xml:space="preserve"> /&gt;</w:t>
      </w:r>
    </w:p>
    <w:p w14:paraId="2511DED8" w14:textId="77777777" w:rsidR="005B441F" w:rsidRPr="00EF4827" w:rsidRDefault="00D9222D" w:rsidP="005B441F">
      <w:r w:rsidRPr="00EF4827">
        <w:t xml:space="preserve">  </w:t>
      </w:r>
      <w:r w:rsidR="005B441F" w:rsidRPr="00EF4827">
        <w:t>&lt;</w:t>
      </w:r>
      <w:proofErr w:type="spellStart"/>
      <w:r w:rsidR="005B441F" w:rsidRPr="00EF4827">
        <w:t>tipoFlusso</w:t>
      </w:r>
      <w:proofErr w:type="spellEnd"/>
      <w:r w:rsidR="005B441F" w:rsidRPr="00EF4827">
        <w:t xml:space="preserve"> /&gt;</w:t>
      </w:r>
    </w:p>
    <w:p w14:paraId="399EC7C1" w14:textId="77777777" w:rsidR="005B441F" w:rsidRPr="00EF4827" w:rsidRDefault="00D9222D" w:rsidP="005B441F">
      <w:r w:rsidRPr="00EF4827">
        <w:t xml:space="preserve">  </w:t>
      </w:r>
      <w:r w:rsidR="005B441F" w:rsidRPr="00EF4827">
        <w:t>&lt;</w:t>
      </w:r>
      <w:proofErr w:type="spellStart"/>
      <w:r w:rsidR="005B441F" w:rsidRPr="00EF4827">
        <w:t>annoCartellaTerritoriale</w:t>
      </w:r>
      <w:proofErr w:type="spellEnd"/>
      <w:r w:rsidR="005B441F" w:rsidRPr="00EF4827">
        <w:t xml:space="preserve"> /&gt;</w:t>
      </w:r>
    </w:p>
    <w:p w14:paraId="1B62154D" w14:textId="77777777" w:rsidR="005B441F" w:rsidRPr="00EF4827" w:rsidRDefault="00D9222D" w:rsidP="005B441F">
      <w:r w:rsidRPr="00EF4827">
        <w:t xml:space="preserve">  </w:t>
      </w:r>
      <w:r w:rsidR="005B441F" w:rsidRPr="00EF4827">
        <w:t>&lt;</w:t>
      </w:r>
      <w:proofErr w:type="spellStart"/>
      <w:r w:rsidR="005B441F" w:rsidRPr="00EF4827">
        <w:t>progressivoCartellaTerritoriale</w:t>
      </w:r>
      <w:proofErr w:type="spellEnd"/>
      <w:r w:rsidR="005B441F" w:rsidRPr="00EF4827">
        <w:t xml:space="preserve"> /&gt;</w:t>
      </w:r>
    </w:p>
    <w:p w14:paraId="1CD7EAD0" w14:textId="77777777" w:rsidR="005B441F" w:rsidRPr="00EF4827" w:rsidRDefault="00D9222D" w:rsidP="005B441F">
      <w:r w:rsidRPr="00EF4827">
        <w:t xml:space="preserve">  </w:t>
      </w:r>
      <w:r w:rsidR="005B441F" w:rsidRPr="00EF4827">
        <w:t>&lt;</w:t>
      </w:r>
      <w:proofErr w:type="spellStart"/>
      <w:r w:rsidR="005B441F" w:rsidRPr="00EF4827">
        <w:t>tipoMovimento</w:t>
      </w:r>
      <w:proofErr w:type="spellEnd"/>
      <w:r w:rsidR="005B441F" w:rsidRPr="00EF4827">
        <w:t xml:space="preserve"> /&gt;</w:t>
      </w:r>
    </w:p>
    <w:p w14:paraId="2257FE1D" w14:textId="77777777" w:rsidR="005B441F" w:rsidRPr="00EF4827" w:rsidRDefault="00D9222D" w:rsidP="005B441F">
      <w:r w:rsidRPr="00EF4827">
        <w:t xml:space="preserve">  </w:t>
      </w:r>
      <w:r w:rsidR="005B441F" w:rsidRPr="00EF4827">
        <w:t>&lt;</w:t>
      </w:r>
      <w:proofErr w:type="spellStart"/>
      <w:r w:rsidR="005B441F" w:rsidRPr="00EF4827">
        <w:t>idAura</w:t>
      </w:r>
      <w:proofErr w:type="spellEnd"/>
      <w:r w:rsidR="005B441F" w:rsidRPr="00EF4827">
        <w:t xml:space="preserve"> /&gt;</w:t>
      </w:r>
    </w:p>
    <w:p w14:paraId="24BC5C21" w14:textId="77777777" w:rsidR="005B441F" w:rsidRPr="00EF4827" w:rsidRDefault="00D9222D" w:rsidP="005B441F">
      <w:r w:rsidRPr="00EF4827">
        <w:t xml:space="preserve">  </w:t>
      </w:r>
      <w:r w:rsidR="005B441F" w:rsidRPr="00EF4827">
        <w:t>&lt;</w:t>
      </w:r>
      <w:proofErr w:type="spellStart"/>
      <w:r w:rsidR="000761AD" w:rsidRPr="00EF4827">
        <w:t>codiceIdentificativoAssistito</w:t>
      </w:r>
      <w:proofErr w:type="spellEnd"/>
      <w:r w:rsidR="005B441F" w:rsidRPr="00EF4827">
        <w:t>/&gt;</w:t>
      </w:r>
    </w:p>
    <w:p w14:paraId="69271D4D" w14:textId="77777777" w:rsidR="000761AD" w:rsidRPr="00EF4827" w:rsidRDefault="000761AD" w:rsidP="005B441F">
      <w:r w:rsidRPr="00EF4827">
        <w:t xml:space="preserve">  &lt;</w:t>
      </w:r>
      <w:proofErr w:type="spellStart"/>
      <w:r w:rsidRPr="00EF4827">
        <w:t>altroCodiceIdentificativoAssistito</w:t>
      </w:r>
      <w:proofErr w:type="spellEnd"/>
      <w:r w:rsidRPr="00EF4827">
        <w:t>/&gt;</w:t>
      </w:r>
    </w:p>
    <w:p w14:paraId="1C9BFF79" w14:textId="77777777" w:rsidR="005B441F" w:rsidRPr="00EF4827" w:rsidRDefault="00D9222D" w:rsidP="005B441F">
      <w:r w:rsidRPr="00EF4827">
        <w:t xml:space="preserve">  </w:t>
      </w:r>
      <w:r w:rsidR="005B441F" w:rsidRPr="00EF4827">
        <w:t>&lt;cognome /&gt;</w:t>
      </w:r>
    </w:p>
    <w:p w14:paraId="27A47909" w14:textId="77777777" w:rsidR="005B441F" w:rsidRPr="00EF4827" w:rsidRDefault="00D9222D" w:rsidP="005B441F">
      <w:r w:rsidRPr="00EF4827">
        <w:t xml:space="preserve">  </w:t>
      </w:r>
      <w:r w:rsidR="005B441F" w:rsidRPr="00EF4827">
        <w:t>&lt;nome /&gt;</w:t>
      </w:r>
    </w:p>
    <w:p w14:paraId="6BC40AF6" w14:textId="77777777" w:rsidR="005B441F" w:rsidRPr="00EF4827" w:rsidRDefault="00D9222D" w:rsidP="005B441F">
      <w:r w:rsidRPr="00EF4827">
        <w:t xml:space="preserve">  </w:t>
      </w:r>
      <w:r w:rsidR="005B441F" w:rsidRPr="00EF4827">
        <w:t>&lt;</w:t>
      </w:r>
      <w:proofErr w:type="spellStart"/>
      <w:r w:rsidR="005B441F" w:rsidRPr="00EF4827">
        <w:t>dataNascita</w:t>
      </w:r>
      <w:proofErr w:type="spellEnd"/>
      <w:r w:rsidR="005B441F" w:rsidRPr="00EF4827">
        <w:t xml:space="preserve"> /&gt;</w:t>
      </w:r>
    </w:p>
    <w:p w14:paraId="5AE55E26" w14:textId="77777777" w:rsidR="005B441F" w:rsidRPr="00EF4827" w:rsidRDefault="00D9222D" w:rsidP="005B441F">
      <w:r w:rsidRPr="00EF4827">
        <w:t xml:space="preserve">  </w:t>
      </w:r>
      <w:r w:rsidR="005B441F" w:rsidRPr="00EF4827">
        <w:t>&lt;genere /&gt;</w:t>
      </w:r>
    </w:p>
    <w:p w14:paraId="2C59CF77" w14:textId="77777777" w:rsidR="005B441F" w:rsidRPr="00EF4827" w:rsidRDefault="00D9222D" w:rsidP="005B441F">
      <w:r w:rsidRPr="00EF4827">
        <w:t xml:space="preserve">  </w:t>
      </w:r>
      <w:r w:rsidR="005B441F" w:rsidRPr="00EF4827">
        <w:t>&lt;</w:t>
      </w:r>
      <w:proofErr w:type="spellStart"/>
      <w:r w:rsidR="005B441F" w:rsidRPr="00EF4827">
        <w:t>provinciaComuneStatoEsteroNascita</w:t>
      </w:r>
      <w:proofErr w:type="spellEnd"/>
      <w:r w:rsidR="005B441F" w:rsidRPr="00EF4827">
        <w:t xml:space="preserve"> /&gt;</w:t>
      </w:r>
    </w:p>
    <w:p w14:paraId="0C78E525" w14:textId="77777777" w:rsidR="005B441F" w:rsidRPr="00EF4827" w:rsidRDefault="00D9222D" w:rsidP="005B441F">
      <w:r w:rsidRPr="00EF4827">
        <w:t xml:space="preserve">  </w:t>
      </w:r>
      <w:r w:rsidR="005B441F" w:rsidRPr="00EF4827">
        <w:t>&lt;cittadinanza /&gt;</w:t>
      </w:r>
    </w:p>
    <w:p w14:paraId="14FB78E9" w14:textId="77777777" w:rsidR="005B441F" w:rsidRPr="00DB3F81" w:rsidRDefault="00D9222D" w:rsidP="005B441F">
      <w:r w:rsidRPr="00DB3F81">
        <w:t xml:space="preserve">  </w:t>
      </w:r>
      <w:r w:rsidR="005B441F" w:rsidRPr="00DB3F81">
        <w:t>&lt;</w:t>
      </w:r>
      <w:proofErr w:type="spellStart"/>
      <w:r w:rsidR="005B441F" w:rsidRPr="00DB3F81">
        <w:t>statoCivile</w:t>
      </w:r>
      <w:proofErr w:type="spellEnd"/>
      <w:r w:rsidR="005B441F" w:rsidRPr="00DB3F81">
        <w:t xml:space="preserve"> /&gt;</w:t>
      </w:r>
    </w:p>
    <w:p w14:paraId="540BF1AF" w14:textId="5965AEED" w:rsidR="00F137BE" w:rsidRPr="00DB3F81" w:rsidRDefault="00F137BE" w:rsidP="005B441F">
      <w:r w:rsidRPr="00DB3F81">
        <w:t xml:space="preserve">  &lt;</w:t>
      </w:r>
      <w:proofErr w:type="spellStart"/>
      <w:r w:rsidRPr="00DB3F81">
        <w:t>responsabilitaGenitoriale</w:t>
      </w:r>
      <w:proofErr w:type="spellEnd"/>
      <w:r w:rsidRPr="00DB3F81">
        <w:t>/&gt;</w:t>
      </w:r>
    </w:p>
    <w:p w14:paraId="0E5A4C87" w14:textId="77777777" w:rsidR="005B441F" w:rsidRPr="00DB3F81" w:rsidRDefault="00D9222D" w:rsidP="005B441F">
      <w:r w:rsidRPr="00DB3F81">
        <w:t xml:space="preserve">  </w:t>
      </w:r>
      <w:r w:rsidR="005B441F" w:rsidRPr="00DB3F81">
        <w:t>&lt;</w:t>
      </w:r>
      <w:proofErr w:type="spellStart"/>
      <w:r w:rsidR="005B441F" w:rsidRPr="00DB3F81">
        <w:t>titoloStudio</w:t>
      </w:r>
      <w:proofErr w:type="spellEnd"/>
      <w:r w:rsidR="005B441F" w:rsidRPr="00DB3F81">
        <w:t xml:space="preserve"> /&gt;</w:t>
      </w:r>
    </w:p>
    <w:p w14:paraId="39368E44" w14:textId="77777777" w:rsidR="005B441F" w:rsidRPr="00DB3F81" w:rsidRDefault="00D9222D" w:rsidP="005B441F">
      <w:r w:rsidRPr="00DB3F81">
        <w:t xml:space="preserve">  </w:t>
      </w:r>
      <w:r w:rsidR="005B441F" w:rsidRPr="00DB3F81">
        <w:t>&lt;</w:t>
      </w:r>
      <w:proofErr w:type="spellStart"/>
      <w:r w:rsidR="005B441F" w:rsidRPr="00DB3F81">
        <w:t>codiceIstituzioneTEAM</w:t>
      </w:r>
      <w:proofErr w:type="spellEnd"/>
      <w:r w:rsidR="005B441F" w:rsidRPr="00DB3F81">
        <w:t xml:space="preserve"> /&gt;</w:t>
      </w:r>
    </w:p>
    <w:p w14:paraId="7CFC9B85" w14:textId="77777777" w:rsidR="005B441F" w:rsidRPr="00DB3F81" w:rsidRDefault="00D9222D" w:rsidP="005B441F">
      <w:r w:rsidRPr="00DB3F81">
        <w:t xml:space="preserve">  </w:t>
      </w:r>
      <w:r w:rsidR="005B441F" w:rsidRPr="00DB3F81">
        <w:t>&lt;</w:t>
      </w:r>
      <w:proofErr w:type="spellStart"/>
      <w:r w:rsidR="005B441F" w:rsidRPr="00DB3F81">
        <w:t>regioneResidenza</w:t>
      </w:r>
      <w:proofErr w:type="spellEnd"/>
      <w:r w:rsidR="005B441F" w:rsidRPr="00DB3F81">
        <w:t xml:space="preserve"> /&gt;</w:t>
      </w:r>
    </w:p>
    <w:p w14:paraId="01E72ED6" w14:textId="77777777" w:rsidR="005B441F" w:rsidRPr="00DB3F81" w:rsidRDefault="00D9222D" w:rsidP="005B441F">
      <w:r w:rsidRPr="00DB3F81">
        <w:t xml:space="preserve">  </w:t>
      </w:r>
      <w:r w:rsidR="005B441F" w:rsidRPr="00DB3F81">
        <w:t>&lt;</w:t>
      </w:r>
      <w:proofErr w:type="spellStart"/>
      <w:r w:rsidR="005B441F" w:rsidRPr="00DB3F81">
        <w:t>provinciaComuneStatoEsteroResidenza</w:t>
      </w:r>
      <w:proofErr w:type="spellEnd"/>
      <w:r w:rsidR="005B441F" w:rsidRPr="00DB3F81">
        <w:t xml:space="preserve"> /&gt;</w:t>
      </w:r>
    </w:p>
    <w:p w14:paraId="1CFC826A" w14:textId="77777777" w:rsidR="005B441F" w:rsidRPr="00DB3F81" w:rsidRDefault="00D9222D" w:rsidP="005B441F">
      <w:r w:rsidRPr="00DB3F81">
        <w:t xml:space="preserve">  </w:t>
      </w:r>
      <w:r w:rsidR="005B441F" w:rsidRPr="00DB3F81">
        <w:t>&lt;</w:t>
      </w:r>
      <w:proofErr w:type="spellStart"/>
      <w:r w:rsidR="005B441F" w:rsidRPr="00DB3F81">
        <w:t>aslResidenza</w:t>
      </w:r>
      <w:proofErr w:type="spellEnd"/>
      <w:r w:rsidR="005B441F" w:rsidRPr="00DB3F81">
        <w:t xml:space="preserve"> /&gt;</w:t>
      </w:r>
    </w:p>
    <w:p w14:paraId="1E23D89B" w14:textId="77777777" w:rsidR="005B441F" w:rsidRPr="00DB3F81" w:rsidRDefault="00D9222D" w:rsidP="005B441F">
      <w:r w:rsidRPr="00DB3F81">
        <w:t xml:space="preserve">  </w:t>
      </w:r>
      <w:r w:rsidR="005B441F" w:rsidRPr="00DB3F81">
        <w:t>&lt;</w:t>
      </w:r>
      <w:proofErr w:type="spellStart"/>
      <w:r w:rsidR="005B441F" w:rsidRPr="00DB3F81">
        <w:t>nucleoFamiliare</w:t>
      </w:r>
      <w:proofErr w:type="spellEnd"/>
      <w:r w:rsidR="005B441F" w:rsidRPr="00DB3F81">
        <w:t xml:space="preserve"> /&gt;</w:t>
      </w:r>
    </w:p>
    <w:p w14:paraId="60397059" w14:textId="77777777" w:rsidR="005B441F" w:rsidRDefault="00D9222D" w:rsidP="005B441F">
      <w:r w:rsidRPr="00DB3F81">
        <w:t xml:space="preserve">  </w:t>
      </w:r>
      <w:r w:rsidR="005B441F" w:rsidRPr="00DB3F81">
        <w:t>&lt;</w:t>
      </w:r>
      <w:proofErr w:type="spellStart"/>
      <w:r w:rsidR="005B441F" w:rsidRPr="00DB3F81">
        <w:t>assistenteNonFamiliare</w:t>
      </w:r>
      <w:proofErr w:type="spellEnd"/>
      <w:r w:rsidR="005B441F" w:rsidRPr="00DB3F81">
        <w:t xml:space="preserve"> /&gt;</w:t>
      </w:r>
    </w:p>
    <w:p w14:paraId="258938B7" w14:textId="0219CD5D" w:rsidR="009636CE" w:rsidRPr="00DB3F81" w:rsidRDefault="009636CE" w:rsidP="005B441F">
      <w:r>
        <w:t xml:space="preserve">  </w:t>
      </w:r>
      <w:r w:rsidRPr="009918E9">
        <w:rPr>
          <w:color w:val="EE0000"/>
          <w:highlight w:val="yellow"/>
        </w:rPr>
        <w:t>&lt;</w:t>
      </w:r>
      <w:proofErr w:type="spellStart"/>
      <w:r w:rsidRPr="009918E9">
        <w:rPr>
          <w:color w:val="EE0000"/>
          <w:highlight w:val="yellow"/>
        </w:rPr>
        <w:t>dataRichiesta</w:t>
      </w:r>
      <w:proofErr w:type="spellEnd"/>
      <w:r w:rsidRPr="009918E9">
        <w:rPr>
          <w:color w:val="EE0000"/>
          <w:highlight w:val="yellow"/>
        </w:rPr>
        <w:t xml:space="preserve"> /&gt;</w:t>
      </w:r>
    </w:p>
    <w:p w14:paraId="1697EF76" w14:textId="77777777" w:rsidR="005B441F" w:rsidRDefault="00D9222D" w:rsidP="005B441F">
      <w:r w:rsidRPr="00DB3F81">
        <w:t xml:space="preserve">  </w:t>
      </w:r>
      <w:r w:rsidR="005B441F" w:rsidRPr="00DB3F81">
        <w:t>&lt;</w:t>
      </w:r>
      <w:proofErr w:type="spellStart"/>
      <w:r w:rsidR="005B441F" w:rsidRPr="00DB3F81">
        <w:t>dataAccettazioneRichiesta</w:t>
      </w:r>
      <w:proofErr w:type="spellEnd"/>
      <w:r w:rsidR="005B441F" w:rsidRPr="00DB3F81">
        <w:t xml:space="preserve"> /&gt;</w:t>
      </w:r>
    </w:p>
    <w:p w14:paraId="27925D55" w14:textId="2D9D39E1" w:rsidR="009918E9" w:rsidRPr="00DB3F81" w:rsidRDefault="009918E9" w:rsidP="005B441F">
      <w:r w:rsidRPr="00F71D9A">
        <w:rPr>
          <w:color w:val="EE0000"/>
        </w:rPr>
        <w:t xml:space="preserve">  </w:t>
      </w:r>
      <w:r w:rsidRPr="009918E9">
        <w:rPr>
          <w:color w:val="EE0000"/>
          <w:highlight w:val="yellow"/>
        </w:rPr>
        <w:t>&lt;</w:t>
      </w:r>
      <w:proofErr w:type="spellStart"/>
      <w:r w:rsidRPr="009918E9">
        <w:rPr>
          <w:color w:val="EE0000"/>
          <w:highlight w:val="yellow"/>
        </w:rPr>
        <w:t>data</w:t>
      </w:r>
      <w:r>
        <w:rPr>
          <w:color w:val="EE0000"/>
          <w:highlight w:val="yellow"/>
        </w:rPr>
        <w:t>Istruttoria</w:t>
      </w:r>
      <w:proofErr w:type="spellEnd"/>
      <w:r w:rsidRPr="009918E9">
        <w:rPr>
          <w:color w:val="EE0000"/>
          <w:highlight w:val="yellow"/>
        </w:rPr>
        <w:t xml:space="preserve"> /&gt;</w:t>
      </w:r>
    </w:p>
    <w:p w14:paraId="5DCA2F46" w14:textId="77777777" w:rsidR="005B441F" w:rsidRPr="00DB3F81" w:rsidRDefault="00D9222D" w:rsidP="005B441F">
      <w:r w:rsidRPr="00DB3F81">
        <w:t xml:space="preserve">  </w:t>
      </w:r>
      <w:r w:rsidR="005B441F" w:rsidRPr="00DB3F81">
        <w:t>&lt;</w:t>
      </w:r>
      <w:proofErr w:type="spellStart"/>
      <w:r w:rsidR="005B441F" w:rsidRPr="00DB3F81">
        <w:t>soggettoRichiedente</w:t>
      </w:r>
      <w:proofErr w:type="spellEnd"/>
      <w:r w:rsidR="005B441F" w:rsidRPr="00DB3F81">
        <w:t xml:space="preserve"> /&gt;</w:t>
      </w:r>
    </w:p>
    <w:p w14:paraId="30846D1E" w14:textId="77777777" w:rsidR="005B441F" w:rsidRPr="00DB3F81" w:rsidRDefault="00D9222D" w:rsidP="005B441F">
      <w:r w:rsidRPr="00DB3F81">
        <w:t xml:space="preserve">  </w:t>
      </w:r>
      <w:r w:rsidR="005B441F" w:rsidRPr="00DB3F81">
        <w:t>&lt;motivazioneRichiesta1 /&gt;</w:t>
      </w:r>
    </w:p>
    <w:p w14:paraId="635AE5D2" w14:textId="77777777" w:rsidR="005B441F" w:rsidRPr="00DB3F81" w:rsidRDefault="00D9222D" w:rsidP="005B441F">
      <w:r w:rsidRPr="00DB3F81">
        <w:t xml:space="preserve">  </w:t>
      </w:r>
      <w:r w:rsidR="005B441F" w:rsidRPr="00DB3F81">
        <w:t>&lt;motivazioneRichiesta2 /&gt;</w:t>
      </w:r>
    </w:p>
    <w:p w14:paraId="312FA5E5" w14:textId="77777777" w:rsidR="005B441F" w:rsidRPr="00DB3F81" w:rsidRDefault="00D9222D" w:rsidP="005B441F">
      <w:r w:rsidRPr="00DB3F81">
        <w:t xml:space="preserve">  </w:t>
      </w:r>
      <w:r w:rsidR="005B441F" w:rsidRPr="00DB3F81">
        <w:t>&lt;motivazioneRichiesta3 /&gt;</w:t>
      </w:r>
    </w:p>
    <w:p w14:paraId="0BFC1EA8" w14:textId="77777777" w:rsidR="005B441F" w:rsidRPr="00DB3F81" w:rsidRDefault="00D9222D" w:rsidP="005B441F">
      <w:r w:rsidRPr="00DB3F81">
        <w:t xml:space="preserve">  </w:t>
      </w:r>
      <w:r w:rsidR="005B441F" w:rsidRPr="00DB3F81">
        <w:t>&lt;</w:t>
      </w:r>
      <w:proofErr w:type="spellStart"/>
      <w:r w:rsidR="005B441F" w:rsidRPr="00DB3F81">
        <w:t>provenienzaAssistito</w:t>
      </w:r>
      <w:proofErr w:type="spellEnd"/>
      <w:r w:rsidR="005B441F" w:rsidRPr="00DB3F81">
        <w:t xml:space="preserve"> /&gt;</w:t>
      </w:r>
    </w:p>
    <w:p w14:paraId="6230CC0D" w14:textId="77777777" w:rsidR="005B441F" w:rsidRPr="00DB3F81" w:rsidRDefault="00D9222D" w:rsidP="005B441F">
      <w:r w:rsidRPr="00DB3F81">
        <w:t xml:space="preserve">  </w:t>
      </w:r>
      <w:r w:rsidR="005B441F" w:rsidRPr="00DB3F81">
        <w:t>&lt;</w:t>
      </w:r>
      <w:proofErr w:type="spellStart"/>
      <w:r w:rsidR="005B441F" w:rsidRPr="00DB3F81">
        <w:t>codiceStrutturaProvenienza</w:t>
      </w:r>
      <w:proofErr w:type="spellEnd"/>
      <w:r w:rsidR="005B441F" w:rsidRPr="00DB3F81">
        <w:t xml:space="preserve"> /&gt;</w:t>
      </w:r>
    </w:p>
    <w:p w14:paraId="0510F155" w14:textId="77777777" w:rsidR="005B441F" w:rsidRPr="00DB3F81" w:rsidRDefault="00D9222D" w:rsidP="005B441F">
      <w:r w:rsidRPr="00DB3F81">
        <w:t xml:space="preserve">  </w:t>
      </w:r>
      <w:r w:rsidR="005B441F" w:rsidRPr="00DB3F81">
        <w:t>&lt;</w:t>
      </w:r>
      <w:proofErr w:type="spellStart"/>
      <w:r w:rsidR="005B441F" w:rsidRPr="00DB3F81">
        <w:t>motivoAccettazione</w:t>
      </w:r>
      <w:proofErr w:type="spellEnd"/>
      <w:r w:rsidR="005B441F" w:rsidRPr="00DB3F81">
        <w:t xml:space="preserve"> /&gt;</w:t>
      </w:r>
    </w:p>
    <w:p w14:paraId="7606FEDA" w14:textId="77777777" w:rsidR="005B441F" w:rsidRPr="00DB3F81" w:rsidRDefault="00D9222D" w:rsidP="005B441F">
      <w:r w:rsidRPr="00DB3F81">
        <w:t xml:space="preserve">  </w:t>
      </w:r>
      <w:r w:rsidR="005B441F" w:rsidRPr="00DB3F81">
        <w:t>&lt;</w:t>
      </w:r>
      <w:proofErr w:type="spellStart"/>
      <w:r w:rsidR="005B441F" w:rsidRPr="00DB3F81">
        <w:t>tipologiaProgetto</w:t>
      </w:r>
      <w:proofErr w:type="spellEnd"/>
      <w:r w:rsidR="005B441F" w:rsidRPr="00DB3F81">
        <w:t xml:space="preserve"> /&gt;</w:t>
      </w:r>
    </w:p>
    <w:p w14:paraId="056BDB26" w14:textId="77777777" w:rsidR="005B441F" w:rsidRPr="00DB3F81" w:rsidRDefault="00D9222D" w:rsidP="005B441F">
      <w:r w:rsidRPr="00DB3F81">
        <w:t xml:space="preserve">  </w:t>
      </w:r>
      <w:r w:rsidR="005B441F" w:rsidRPr="00DB3F81">
        <w:t>&lt;</w:t>
      </w:r>
      <w:proofErr w:type="spellStart"/>
      <w:r w:rsidR="005B441F" w:rsidRPr="00DB3F81">
        <w:t>tipologiaDiCura</w:t>
      </w:r>
      <w:proofErr w:type="spellEnd"/>
      <w:r w:rsidR="005B441F" w:rsidRPr="00DB3F81">
        <w:t xml:space="preserve"> /&gt;</w:t>
      </w:r>
    </w:p>
    <w:p w14:paraId="15C2EE4A" w14:textId="129C94F7" w:rsidR="005B441F" w:rsidRPr="00DB3F81" w:rsidRDefault="00D9222D" w:rsidP="005B441F">
      <w:r w:rsidRPr="00DB3F81">
        <w:t xml:space="preserve">  </w:t>
      </w:r>
      <w:r w:rsidR="005B441F" w:rsidRPr="00DB3F81">
        <w:t>&lt;</w:t>
      </w:r>
      <w:proofErr w:type="spellStart"/>
      <w:r w:rsidR="005B441F" w:rsidRPr="00DB3F81">
        <w:t>dataPresaInCarico</w:t>
      </w:r>
      <w:proofErr w:type="spellEnd"/>
      <w:r w:rsidR="005B441F" w:rsidRPr="00DB3F81">
        <w:t xml:space="preserve"> /&gt;</w:t>
      </w:r>
    </w:p>
    <w:p w14:paraId="16EFE644" w14:textId="7EA9DE64" w:rsidR="0090639C" w:rsidRPr="00DB3F81" w:rsidRDefault="0090639C" w:rsidP="0090639C">
      <w:r w:rsidRPr="00DB3F81">
        <w:t xml:space="preserve">  &lt;</w:t>
      </w:r>
      <w:proofErr w:type="spellStart"/>
      <w:r w:rsidRPr="00DB3F81">
        <w:t>punteggioBrass</w:t>
      </w:r>
      <w:proofErr w:type="spellEnd"/>
      <w:r w:rsidRPr="00DB3F81">
        <w:t>/&gt;</w:t>
      </w:r>
    </w:p>
    <w:p w14:paraId="013EEB74" w14:textId="77777777" w:rsidR="00245FED" w:rsidRPr="00DB3F81" w:rsidRDefault="0090639C" w:rsidP="0090639C">
      <w:r w:rsidRPr="00DB3F81">
        <w:t xml:space="preserve">  &lt;</w:t>
      </w:r>
      <w:proofErr w:type="spellStart"/>
      <w:r w:rsidRPr="00DB3F81">
        <w:t>redazionePai</w:t>
      </w:r>
      <w:proofErr w:type="spellEnd"/>
      <w:r w:rsidRPr="00DB3F81">
        <w:t xml:space="preserve">/&gt; </w:t>
      </w:r>
    </w:p>
    <w:p w14:paraId="1C0B8F11" w14:textId="484DB7DB" w:rsidR="0090639C" w:rsidRPr="00DB3F81" w:rsidRDefault="00245FED" w:rsidP="0090639C">
      <w:r w:rsidRPr="00DB3F81">
        <w:t xml:space="preserve">  &lt;</w:t>
      </w:r>
      <w:proofErr w:type="spellStart"/>
      <w:r w:rsidRPr="00DB3F81">
        <w:t>pianificazioneCure</w:t>
      </w:r>
      <w:proofErr w:type="spellEnd"/>
      <w:r w:rsidRPr="00DB3F81">
        <w:t xml:space="preserve">/&gt;        </w:t>
      </w:r>
      <w:r w:rsidR="0090639C" w:rsidRPr="00DB3F81">
        <w:t xml:space="preserve">       </w:t>
      </w:r>
    </w:p>
    <w:p w14:paraId="723C4A2C" w14:textId="62170156" w:rsidR="005B441F" w:rsidRPr="00DB3F81" w:rsidRDefault="00D9222D" w:rsidP="005B441F">
      <w:r w:rsidRPr="00DB3F81">
        <w:t xml:space="preserve">  </w:t>
      </w:r>
      <w:r w:rsidR="005B441F" w:rsidRPr="00DB3F81">
        <w:t>&lt;</w:t>
      </w:r>
      <w:proofErr w:type="spellStart"/>
      <w:r w:rsidR="005B441F" w:rsidRPr="00DB3F81">
        <w:t>aziendaErogante</w:t>
      </w:r>
      <w:proofErr w:type="spellEnd"/>
      <w:r w:rsidR="005B441F" w:rsidRPr="00DB3F81">
        <w:t xml:space="preserve"> /&gt;</w:t>
      </w:r>
    </w:p>
    <w:p w14:paraId="2D3A3189" w14:textId="77777777" w:rsidR="004156DD" w:rsidRPr="00DB3F81" w:rsidRDefault="00245FED" w:rsidP="004156DD">
      <w:r w:rsidRPr="00DB3F81">
        <w:lastRenderedPageBreak/>
        <w:t xml:space="preserve">  &lt;</w:t>
      </w:r>
      <w:proofErr w:type="spellStart"/>
      <w:r w:rsidRPr="00DB3F81">
        <w:t>appartenenteRete</w:t>
      </w:r>
      <w:proofErr w:type="spellEnd"/>
      <w:r w:rsidRPr="00DB3F81">
        <w:t>/&gt;</w:t>
      </w:r>
    </w:p>
    <w:p w14:paraId="560CA13F" w14:textId="2C8B326E" w:rsidR="00245FED" w:rsidRPr="00DB3F81" w:rsidRDefault="004156DD" w:rsidP="004156DD">
      <w:r w:rsidRPr="00DB3F81">
        <w:t xml:space="preserve">  </w:t>
      </w:r>
      <w:r w:rsidR="00245FED" w:rsidRPr="00DB3F81">
        <w:t>&lt;</w:t>
      </w:r>
      <w:proofErr w:type="spellStart"/>
      <w:r w:rsidR="00245FED" w:rsidRPr="00DB3F81">
        <w:t>tipoRete</w:t>
      </w:r>
      <w:proofErr w:type="spellEnd"/>
      <w:r w:rsidR="00245FED" w:rsidRPr="00DB3F81">
        <w:t>/&gt;</w:t>
      </w:r>
    </w:p>
    <w:p w14:paraId="279B3C53" w14:textId="3D018721" w:rsidR="0090639C" w:rsidRPr="00DD5A39" w:rsidRDefault="0090639C" w:rsidP="005B441F">
      <w:r w:rsidRPr="00DD5A39">
        <w:t xml:space="preserve">  &lt;</w:t>
      </w:r>
      <w:proofErr w:type="spellStart"/>
      <w:r w:rsidRPr="00DD5A39">
        <w:t>codStrutturaRsa</w:t>
      </w:r>
      <w:proofErr w:type="spellEnd"/>
      <w:r w:rsidRPr="00DD5A39">
        <w:t>/&gt;</w:t>
      </w:r>
    </w:p>
    <w:p w14:paraId="0DF66A28" w14:textId="77777777" w:rsidR="005B441F" w:rsidRPr="00EF4827" w:rsidRDefault="00D9222D" w:rsidP="005B441F">
      <w:r w:rsidRPr="00EF4827">
        <w:t xml:space="preserve">  </w:t>
      </w:r>
      <w:r w:rsidR="005B441F" w:rsidRPr="00EF4827">
        <w:t>&lt;</w:t>
      </w:r>
      <w:proofErr w:type="spellStart"/>
      <w:r w:rsidR="005B441F" w:rsidRPr="00EF4827">
        <w:t>matricolaUnitaProduttiva</w:t>
      </w:r>
      <w:proofErr w:type="spellEnd"/>
      <w:r w:rsidR="005B441F" w:rsidRPr="00EF4827">
        <w:t xml:space="preserve"> /&gt;</w:t>
      </w:r>
    </w:p>
    <w:p w14:paraId="415330DC" w14:textId="77777777" w:rsidR="005B441F" w:rsidRPr="00EF4827" w:rsidRDefault="00D9222D" w:rsidP="005B441F">
      <w:r w:rsidRPr="00EF4827">
        <w:t xml:space="preserve">  </w:t>
      </w:r>
      <w:r w:rsidR="005B441F" w:rsidRPr="00EF4827">
        <w:t>&lt;</w:t>
      </w:r>
      <w:proofErr w:type="spellStart"/>
      <w:r w:rsidR="005B441F" w:rsidRPr="00EF4827">
        <w:t>codiceEnteGestore</w:t>
      </w:r>
      <w:proofErr w:type="spellEnd"/>
      <w:r w:rsidR="005B441F" w:rsidRPr="00EF4827">
        <w:t xml:space="preserve"> /&gt;</w:t>
      </w:r>
    </w:p>
    <w:p w14:paraId="2F8647D5" w14:textId="77777777" w:rsidR="005B441F" w:rsidRPr="00EF4827" w:rsidRDefault="00D9222D" w:rsidP="005B441F">
      <w:r w:rsidRPr="00EF4827">
        <w:t xml:space="preserve"> </w:t>
      </w:r>
      <w:r w:rsidR="005B441F" w:rsidRPr="00EF4827">
        <w:t>&lt;/scheda&gt;</w:t>
      </w:r>
    </w:p>
    <w:p w14:paraId="4D7E7D09" w14:textId="77777777" w:rsidR="005B441F" w:rsidRPr="00EF4827" w:rsidRDefault="000761AD" w:rsidP="005B441F">
      <w:r w:rsidRPr="00EF4827">
        <w:t>&lt;/ster_a0003</w:t>
      </w:r>
      <w:r w:rsidR="005B441F" w:rsidRPr="00EF4827">
        <w:t>_01&gt;</w:t>
      </w:r>
    </w:p>
    <w:p w14:paraId="088FA720" w14:textId="77777777" w:rsidR="00E5700D" w:rsidRPr="00EF4827" w:rsidRDefault="00E5700D"/>
    <w:p w14:paraId="0A0B3CD6" w14:textId="77777777" w:rsidR="00E5700D" w:rsidRPr="00EF4827" w:rsidRDefault="00E5700D">
      <w:pPr>
        <w:pageBreakBefore/>
      </w:pPr>
    </w:p>
    <w:p w14:paraId="6C2998C9" w14:textId="34831610" w:rsidR="00E5700D" w:rsidRPr="00EF4827" w:rsidRDefault="00E5700D">
      <w:pPr>
        <w:pStyle w:val="Titolo3"/>
      </w:pPr>
      <w:bookmarkStart w:id="48" w:name="__RefHeading__43_299485111"/>
      <w:bookmarkStart w:id="49" w:name="_Toc64901428"/>
      <w:bookmarkEnd w:id="48"/>
      <w:r w:rsidRPr="00EF4827">
        <w:t>Tracciato XSD (ster_a000</w:t>
      </w:r>
      <w:r w:rsidR="00EC2432" w:rsidRPr="00EF4827">
        <w:t>3</w:t>
      </w:r>
      <w:r w:rsidRPr="00EF4827">
        <w:t>_01_</w:t>
      </w:r>
      <w:r w:rsidRPr="00AE5299">
        <w:rPr>
          <w:color w:val="FF0000"/>
          <w:highlight w:val="yellow"/>
        </w:rPr>
        <w:t>0</w:t>
      </w:r>
      <w:r w:rsidR="001E128F">
        <w:rPr>
          <w:color w:val="FF0000"/>
        </w:rPr>
        <w:t>9</w:t>
      </w:r>
      <w:r w:rsidRPr="00EF4827">
        <w:t>.xsd)</w:t>
      </w:r>
      <w:bookmarkEnd w:id="49"/>
    </w:p>
    <w:p w14:paraId="12D735F5" w14:textId="77777777" w:rsidR="00E5700D" w:rsidRDefault="00E5700D"/>
    <w:p w14:paraId="71CD10D3" w14:textId="77777777" w:rsidR="00B06EB9" w:rsidRDefault="00B06EB9" w:rsidP="00B06EB9">
      <w:r>
        <w:t xml:space="preserve">&lt;?xml </w:t>
      </w:r>
      <w:proofErr w:type="spellStart"/>
      <w:r>
        <w:t>version</w:t>
      </w:r>
      <w:proofErr w:type="spellEnd"/>
      <w:r>
        <w:t xml:space="preserve">="1.0" </w:t>
      </w:r>
      <w:proofErr w:type="spellStart"/>
      <w:r>
        <w:t>encoding</w:t>
      </w:r>
      <w:proofErr w:type="spellEnd"/>
      <w:r>
        <w:t>="UTF-8"?&gt;</w:t>
      </w:r>
    </w:p>
    <w:p w14:paraId="630B6650" w14:textId="77777777" w:rsidR="00B06EB9" w:rsidRDefault="00B06EB9" w:rsidP="00B06EB9">
      <w:r>
        <w:t>&lt;</w:t>
      </w:r>
      <w:proofErr w:type="spellStart"/>
      <w:r>
        <w:t>xs:schema</w:t>
      </w:r>
      <w:proofErr w:type="spellEnd"/>
      <w:r>
        <w:t xml:space="preserve"> </w:t>
      </w:r>
      <w:proofErr w:type="spellStart"/>
      <w:r>
        <w:t>elementFormDefault</w:t>
      </w:r>
      <w:proofErr w:type="spellEnd"/>
      <w:r>
        <w:t>="</w:t>
      </w:r>
      <w:proofErr w:type="spellStart"/>
      <w:r>
        <w:t>qualified</w:t>
      </w:r>
      <w:proofErr w:type="spellEnd"/>
      <w:r>
        <w:t xml:space="preserve">" </w:t>
      </w:r>
      <w:proofErr w:type="spellStart"/>
      <w:r>
        <w:t>attributeFormDefault</w:t>
      </w:r>
      <w:proofErr w:type="spellEnd"/>
      <w:r>
        <w:t>="</w:t>
      </w:r>
      <w:proofErr w:type="spellStart"/>
      <w:r>
        <w:t>unqualified</w:t>
      </w:r>
      <w:proofErr w:type="spellEnd"/>
      <w:r>
        <w:t xml:space="preserve">" </w:t>
      </w:r>
      <w:proofErr w:type="spellStart"/>
      <w:r>
        <w:t>xmlns:xs</w:t>
      </w:r>
      <w:proofErr w:type="spellEnd"/>
      <w:r>
        <w:t>="http://www.w3.org/2001/</w:t>
      </w:r>
      <w:proofErr w:type="spellStart"/>
      <w:r>
        <w:t>XMLSchema</w:t>
      </w:r>
      <w:proofErr w:type="spellEnd"/>
      <w:r>
        <w:t>"&gt;</w:t>
      </w:r>
    </w:p>
    <w:p w14:paraId="4760E80C" w14:textId="77777777" w:rsidR="00B06EB9" w:rsidRPr="00B06EB9" w:rsidRDefault="00B06EB9" w:rsidP="00B06EB9">
      <w:pPr>
        <w:rPr>
          <w:lang w:val="en-US"/>
        </w:rPr>
      </w:pPr>
      <w:r>
        <w:t xml:space="preserve">  </w:t>
      </w:r>
      <w:r w:rsidRPr="00B06EB9">
        <w:rPr>
          <w:lang w:val="en-US"/>
        </w:rPr>
        <w:t>&lt;</w:t>
      </w:r>
      <w:proofErr w:type="spellStart"/>
      <w:r w:rsidRPr="00B06EB9">
        <w:rPr>
          <w:lang w:val="en-US"/>
        </w:rPr>
        <w:t>xs:element</w:t>
      </w:r>
      <w:proofErr w:type="spellEnd"/>
      <w:r w:rsidRPr="00B06EB9">
        <w:rPr>
          <w:lang w:val="en-US"/>
        </w:rPr>
        <w:t xml:space="preserve"> name="ster_a0003_01"&gt;</w:t>
      </w:r>
    </w:p>
    <w:p w14:paraId="6BB2FE28" w14:textId="77777777" w:rsidR="00B06EB9" w:rsidRPr="00B06EB9" w:rsidRDefault="00B06EB9" w:rsidP="00B06EB9">
      <w:pPr>
        <w:rPr>
          <w:lang w:val="en-US"/>
        </w:rPr>
      </w:pPr>
      <w:r w:rsidRPr="00B06EB9">
        <w:rPr>
          <w:lang w:val="en-US"/>
        </w:rPr>
        <w:t xml:space="preserve">    &lt;</w:t>
      </w:r>
      <w:proofErr w:type="spellStart"/>
      <w:r w:rsidRPr="00B06EB9">
        <w:rPr>
          <w:lang w:val="en-US"/>
        </w:rPr>
        <w:t>xs:complexType</w:t>
      </w:r>
      <w:proofErr w:type="spellEnd"/>
      <w:r w:rsidRPr="00B06EB9">
        <w:rPr>
          <w:lang w:val="en-US"/>
        </w:rPr>
        <w:t>&gt;</w:t>
      </w:r>
    </w:p>
    <w:p w14:paraId="4CCD30A7" w14:textId="77777777" w:rsidR="00B06EB9" w:rsidRPr="00B06EB9" w:rsidRDefault="00B06EB9" w:rsidP="00B06EB9">
      <w:pPr>
        <w:rPr>
          <w:lang w:val="en-US"/>
        </w:rPr>
      </w:pPr>
      <w:r w:rsidRPr="00B06EB9">
        <w:rPr>
          <w:lang w:val="en-US"/>
        </w:rPr>
        <w:t xml:space="preserve">      &lt;</w:t>
      </w:r>
      <w:proofErr w:type="spellStart"/>
      <w:r w:rsidRPr="00B06EB9">
        <w:rPr>
          <w:lang w:val="en-US"/>
        </w:rPr>
        <w:t>xs:sequence</w:t>
      </w:r>
      <w:proofErr w:type="spellEnd"/>
      <w:r w:rsidRPr="00B06EB9">
        <w:rPr>
          <w:lang w:val="en-US"/>
        </w:rPr>
        <w:t>&gt;</w:t>
      </w:r>
    </w:p>
    <w:p w14:paraId="76D054B3"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ref="</w:t>
      </w:r>
      <w:proofErr w:type="spellStart"/>
      <w:r w:rsidRPr="00B06EB9">
        <w:rPr>
          <w:lang w:val="en-US"/>
        </w:rPr>
        <w:t>scheda</w:t>
      </w:r>
      <w:proofErr w:type="spellEnd"/>
      <w:r w:rsidRPr="00B06EB9">
        <w:rPr>
          <w:lang w:val="en-US"/>
        </w:rPr>
        <w:t xml:space="preserve">" minOccurs="1" </w:t>
      </w:r>
      <w:proofErr w:type="spellStart"/>
      <w:r w:rsidRPr="00B06EB9">
        <w:rPr>
          <w:lang w:val="en-US"/>
        </w:rPr>
        <w:t>maxOccurs</w:t>
      </w:r>
      <w:proofErr w:type="spellEnd"/>
      <w:r w:rsidRPr="00B06EB9">
        <w:rPr>
          <w:lang w:val="en-US"/>
        </w:rPr>
        <w:t>="unbounded"/&gt;</w:t>
      </w:r>
    </w:p>
    <w:p w14:paraId="314E55A8" w14:textId="77777777" w:rsidR="00B06EB9" w:rsidRPr="00B06EB9" w:rsidRDefault="00B06EB9" w:rsidP="00B06EB9">
      <w:pPr>
        <w:rPr>
          <w:lang w:val="en-US"/>
        </w:rPr>
      </w:pPr>
      <w:r w:rsidRPr="00B06EB9">
        <w:rPr>
          <w:lang w:val="en-US"/>
        </w:rPr>
        <w:t xml:space="preserve">      &lt;/</w:t>
      </w:r>
      <w:proofErr w:type="spellStart"/>
      <w:r w:rsidRPr="00B06EB9">
        <w:rPr>
          <w:lang w:val="en-US"/>
        </w:rPr>
        <w:t>xs:sequence</w:t>
      </w:r>
      <w:proofErr w:type="spellEnd"/>
      <w:r w:rsidRPr="00B06EB9">
        <w:rPr>
          <w:lang w:val="en-US"/>
        </w:rPr>
        <w:t>&gt;</w:t>
      </w:r>
    </w:p>
    <w:p w14:paraId="2538E6F9" w14:textId="77777777" w:rsidR="00B06EB9" w:rsidRPr="00B06EB9" w:rsidRDefault="00B06EB9" w:rsidP="00B06EB9">
      <w:pPr>
        <w:rPr>
          <w:lang w:val="en-US"/>
        </w:rPr>
      </w:pPr>
      <w:r w:rsidRPr="00B06EB9">
        <w:rPr>
          <w:lang w:val="en-US"/>
        </w:rPr>
        <w:t xml:space="preserve">    &lt;/</w:t>
      </w:r>
      <w:proofErr w:type="spellStart"/>
      <w:r w:rsidRPr="00B06EB9">
        <w:rPr>
          <w:lang w:val="en-US"/>
        </w:rPr>
        <w:t>xs:complexType</w:t>
      </w:r>
      <w:proofErr w:type="spellEnd"/>
      <w:r w:rsidRPr="00B06EB9">
        <w:rPr>
          <w:lang w:val="en-US"/>
        </w:rPr>
        <w:t>&gt;</w:t>
      </w:r>
    </w:p>
    <w:p w14:paraId="1301A93D"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41C64747"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scheda</w:t>
      </w:r>
      <w:proofErr w:type="spellEnd"/>
      <w:r w:rsidRPr="00B06EB9">
        <w:rPr>
          <w:lang w:val="en-US"/>
        </w:rPr>
        <w:t>"&gt;</w:t>
      </w:r>
    </w:p>
    <w:p w14:paraId="6EA93885" w14:textId="77777777" w:rsidR="00B06EB9" w:rsidRPr="00B06EB9" w:rsidRDefault="00B06EB9" w:rsidP="00B06EB9">
      <w:pPr>
        <w:rPr>
          <w:lang w:val="fr-FR"/>
        </w:rPr>
      </w:pPr>
      <w:r w:rsidRPr="00B06EB9">
        <w:rPr>
          <w:lang w:val="en-US"/>
        </w:rPr>
        <w:t xml:space="preserve">    </w:t>
      </w:r>
      <w:r w:rsidRPr="00B06EB9">
        <w:rPr>
          <w:lang w:val="fr-FR"/>
        </w:rPr>
        <w:t>&lt;</w:t>
      </w:r>
      <w:proofErr w:type="spellStart"/>
      <w:r w:rsidRPr="00B06EB9">
        <w:rPr>
          <w:lang w:val="fr-FR"/>
        </w:rPr>
        <w:t>xs:complexType</w:t>
      </w:r>
      <w:proofErr w:type="spellEnd"/>
      <w:r w:rsidRPr="00B06EB9">
        <w:rPr>
          <w:lang w:val="fr-FR"/>
        </w:rPr>
        <w:t>&gt;</w:t>
      </w:r>
    </w:p>
    <w:p w14:paraId="6CEA3C53" w14:textId="77777777" w:rsidR="00B06EB9" w:rsidRPr="00B06EB9" w:rsidRDefault="00B06EB9" w:rsidP="00B06EB9">
      <w:pPr>
        <w:rPr>
          <w:lang w:val="fr-FR"/>
        </w:rPr>
      </w:pPr>
      <w:r w:rsidRPr="00B06EB9">
        <w:rPr>
          <w:lang w:val="fr-FR"/>
        </w:rPr>
        <w:t xml:space="preserve">      &lt;</w:t>
      </w:r>
      <w:proofErr w:type="spellStart"/>
      <w:r w:rsidRPr="00B06EB9">
        <w:rPr>
          <w:lang w:val="fr-FR"/>
        </w:rPr>
        <w:t>xs:sequence</w:t>
      </w:r>
      <w:proofErr w:type="spellEnd"/>
      <w:r w:rsidRPr="00B06EB9">
        <w:rPr>
          <w:lang w:val="fr-FR"/>
        </w:rPr>
        <w:t>&gt;</w:t>
      </w:r>
    </w:p>
    <w:p w14:paraId="71193FA6"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 xml:space="preserve"> </w:t>
      </w:r>
      <w:proofErr w:type="spellStart"/>
      <w:r w:rsidRPr="00B06EB9">
        <w:rPr>
          <w:lang w:val="fr-FR"/>
        </w:rPr>
        <w:t>ref</w:t>
      </w:r>
      <w:proofErr w:type="spellEnd"/>
      <w:r w:rsidRPr="00B06EB9">
        <w:rPr>
          <w:lang w:val="fr-FR"/>
        </w:rPr>
        <w:t>="</w:t>
      </w:r>
      <w:proofErr w:type="spellStart"/>
      <w:r w:rsidRPr="00B06EB9">
        <w:rPr>
          <w:lang w:val="fr-FR"/>
        </w:rPr>
        <w:t>aziendaInviante</w:t>
      </w:r>
      <w:proofErr w:type="spellEnd"/>
      <w:r w:rsidRPr="00B06EB9">
        <w:rPr>
          <w:lang w:val="fr-FR"/>
        </w:rPr>
        <w:t>"/&gt;</w:t>
      </w:r>
    </w:p>
    <w:p w14:paraId="70ABBB1D"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 xml:space="preserve"> </w:t>
      </w:r>
      <w:proofErr w:type="spellStart"/>
      <w:r w:rsidRPr="00B06EB9">
        <w:rPr>
          <w:lang w:val="fr-FR"/>
        </w:rPr>
        <w:t>ref</w:t>
      </w:r>
      <w:proofErr w:type="spellEnd"/>
      <w:r w:rsidRPr="00B06EB9">
        <w:rPr>
          <w:lang w:val="fr-FR"/>
        </w:rPr>
        <w:t>="</w:t>
      </w:r>
      <w:proofErr w:type="spellStart"/>
      <w:r w:rsidRPr="00B06EB9">
        <w:rPr>
          <w:lang w:val="fr-FR"/>
        </w:rPr>
        <w:t>tipoFlusso</w:t>
      </w:r>
      <w:proofErr w:type="spellEnd"/>
      <w:r w:rsidRPr="00B06EB9">
        <w:rPr>
          <w:lang w:val="fr-FR"/>
        </w:rPr>
        <w:t>"/&gt;</w:t>
      </w:r>
    </w:p>
    <w:p w14:paraId="07363276"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 xml:space="preserve"> </w:t>
      </w:r>
      <w:proofErr w:type="spellStart"/>
      <w:r w:rsidRPr="00B06EB9">
        <w:rPr>
          <w:lang w:val="fr-FR"/>
        </w:rPr>
        <w:t>ref</w:t>
      </w:r>
      <w:proofErr w:type="spellEnd"/>
      <w:r w:rsidRPr="00B06EB9">
        <w:rPr>
          <w:lang w:val="fr-FR"/>
        </w:rPr>
        <w:t>="</w:t>
      </w:r>
      <w:proofErr w:type="spellStart"/>
      <w:r w:rsidRPr="00B06EB9">
        <w:rPr>
          <w:lang w:val="fr-FR"/>
        </w:rPr>
        <w:t>annoCartellaTerritoriale</w:t>
      </w:r>
      <w:proofErr w:type="spellEnd"/>
      <w:r w:rsidRPr="00B06EB9">
        <w:rPr>
          <w:lang w:val="fr-FR"/>
        </w:rPr>
        <w:t>"/&gt;</w:t>
      </w:r>
    </w:p>
    <w:p w14:paraId="453A9423"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 xml:space="preserve"> </w:t>
      </w:r>
      <w:proofErr w:type="spellStart"/>
      <w:r w:rsidRPr="00B06EB9">
        <w:rPr>
          <w:lang w:val="fr-FR"/>
        </w:rPr>
        <w:t>ref</w:t>
      </w:r>
      <w:proofErr w:type="spellEnd"/>
      <w:r w:rsidRPr="00B06EB9">
        <w:rPr>
          <w:lang w:val="fr-FR"/>
        </w:rPr>
        <w:t>="</w:t>
      </w:r>
      <w:proofErr w:type="spellStart"/>
      <w:r w:rsidRPr="00B06EB9">
        <w:rPr>
          <w:lang w:val="fr-FR"/>
        </w:rPr>
        <w:t>progressivoCartellaTerritoriale</w:t>
      </w:r>
      <w:proofErr w:type="spellEnd"/>
      <w:r w:rsidRPr="00B06EB9">
        <w:rPr>
          <w:lang w:val="fr-FR"/>
        </w:rPr>
        <w:t>"/&gt;</w:t>
      </w:r>
    </w:p>
    <w:p w14:paraId="7351D030"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 xml:space="preserve"> </w:t>
      </w:r>
      <w:proofErr w:type="spellStart"/>
      <w:r w:rsidRPr="00B06EB9">
        <w:rPr>
          <w:lang w:val="fr-FR"/>
        </w:rPr>
        <w:t>ref</w:t>
      </w:r>
      <w:proofErr w:type="spellEnd"/>
      <w:r w:rsidRPr="00B06EB9">
        <w:rPr>
          <w:lang w:val="fr-FR"/>
        </w:rPr>
        <w:t>="</w:t>
      </w:r>
      <w:proofErr w:type="spellStart"/>
      <w:r w:rsidRPr="00B06EB9">
        <w:rPr>
          <w:lang w:val="fr-FR"/>
        </w:rPr>
        <w:t>tipoMovimento</w:t>
      </w:r>
      <w:proofErr w:type="spellEnd"/>
      <w:r w:rsidRPr="00B06EB9">
        <w:rPr>
          <w:lang w:val="fr-FR"/>
        </w:rPr>
        <w:t>"/&gt;</w:t>
      </w:r>
    </w:p>
    <w:p w14:paraId="24ACBA99"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 xml:space="preserve"> </w:t>
      </w:r>
      <w:proofErr w:type="spellStart"/>
      <w:r w:rsidRPr="00B06EB9">
        <w:rPr>
          <w:lang w:val="fr-FR"/>
        </w:rPr>
        <w:t>ref</w:t>
      </w:r>
      <w:proofErr w:type="spellEnd"/>
      <w:r w:rsidRPr="00B06EB9">
        <w:rPr>
          <w:lang w:val="fr-FR"/>
        </w:rPr>
        <w:t>="</w:t>
      </w:r>
      <w:proofErr w:type="spellStart"/>
      <w:r w:rsidRPr="00B06EB9">
        <w:rPr>
          <w:lang w:val="fr-FR"/>
        </w:rPr>
        <w:t>idAura</w:t>
      </w:r>
      <w:proofErr w:type="spellEnd"/>
      <w:r w:rsidRPr="00B06EB9">
        <w:rPr>
          <w:lang w:val="fr-FR"/>
        </w:rPr>
        <w:t>"/&gt;</w:t>
      </w:r>
    </w:p>
    <w:p w14:paraId="117F4E7C" w14:textId="77777777" w:rsidR="00B06EB9" w:rsidRDefault="00B06EB9" w:rsidP="00B06EB9">
      <w:r w:rsidRPr="00B06EB9">
        <w:rPr>
          <w:lang w:val="fr-FR"/>
        </w:rPr>
        <w:t xml:space="preserve">        </w:t>
      </w:r>
      <w:r>
        <w:t>&lt;</w:t>
      </w:r>
      <w:proofErr w:type="spellStart"/>
      <w:r>
        <w:t>xs:element</w:t>
      </w:r>
      <w:proofErr w:type="spellEnd"/>
      <w:r>
        <w:t xml:space="preserve"> </w:t>
      </w:r>
      <w:proofErr w:type="spellStart"/>
      <w:r>
        <w:t>ref</w:t>
      </w:r>
      <w:proofErr w:type="spellEnd"/>
      <w:r>
        <w:t>="</w:t>
      </w:r>
      <w:proofErr w:type="spellStart"/>
      <w:r>
        <w:t>codiceIdentificativoAssistito</w:t>
      </w:r>
      <w:proofErr w:type="spellEnd"/>
      <w:r>
        <w:t>"/&gt;</w:t>
      </w:r>
    </w:p>
    <w:p w14:paraId="5BF2A8C9"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altroCodiceIdentificativoAssistito</w:t>
      </w:r>
      <w:proofErr w:type="spellEnd"/>
      <w:r>
        <w:t>"/&gt;</w:t>
      </w:r>
    </w:p>
    <w:p w14:paraId="07421AA3" w14:textId="77777777" w:rsidR="00B06EB9" w:rsidRDefault="00B06EB9" w:rsidP="00B06EB9">
      <w:r>
        <w:t xml:space="preserve">        &lt;</w:t>
      </w:r>
      <w:proofErr w:type="spellStart"/>
      <w:r>
        <w:t>xs:element</w:t>
      </w:r>
      <w:proofErr w:type="spellEnd"/>
      <w:r>
        <w:t xml:space="preserve"> </w:t>
      </w:r>
      <w:proofErr w:type="spellStart"/>
      <w:r>
        <w:t>ref</w:t>
      </w:r>
      <w:proofErr w:type="spellEnd"/>
      <w:r>
        <w:t>="cognome"/&gt;</w:t>
      </w:r>
    </w:p>
    <w:p w14:paraId="0E049D1C" w14:textId="77777777" w:rsidR="00B06EB9" w:rsidRDefault="00B06EB9" w:rsidP="00B06EB9">
      <w:r>
        <w:t xml:space="preserve">        &lt;</w:t>
      </w:r>
      <w:proofErr w:type="spellStart"/>
      <w:r>
        <w:t>xs:element</w:t>
      </w:r>
      <w:proofErr w:type="spellEnd"/>
      <w:r>
        <w:t xml:space="preserve"> </w:t>
      </w:r>
      <w:proofErr w:type="spellStart"/>
      <w:r>
        <w:t>ref</w:t>
      </w:r>
      <w:proofErr w:type="spellEnd"/>
      <w:r>
        <w:t>="nome"/&gt;</w:t>
      </w:r>
    </w:p>
    <w:p w14:paraId="620BEFFF"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dataNascita</w:t>
      </w:r>
      <w:proofErr w:type="spellEnd"/>
      <w:r>
        <w:t>"/&gt;</w:t>
      </w:r>
    </w:p>
    <w:p w14:paraId="7F02E5A5" w14:textId="77777777" w:rsidR="00B06EB9" w:rsidRDefault="00B06EB9" w:rsidP="00B06EB9">
      <w:r>
        <w:t xml:space="preserve">        &lt;</w:t>
      </w:r>
      <w:proofErr w:type="spellStart"/>
      <w:r>
        <w:t>xs:element</w:t>
      </w:r>
      <w:proofErr w:type="spellEnd"/>
      <w:r>
        <w:t xml:space="preserve"> </w:t>
      </w:r>
      <w:proofErr w:type="spellStart"/>
      <w:r>
        <w:t>ref</w:t>
      </w:r>
      <w:proofErr w:type="spellEnd"/>
      <w:r>
        <w:t>="genere"/&gt;</w:t>
      </w:r>
    </w:p>
    <w:p w14:paraId="2D30ED3E"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provinciaComuneStatoEsteroNascita</w:t>
      </w:r>
      <w:proofErr w:type="spellEnd"/>
      <w:r>
        <w:t>"/&gt;</w:t>
      </w:r>
    </w:p>
    <w:p w14:paraId="490A3891" w14:textId="77777777" w:rsidR="00B06EB9" w:rsidRDefault="00B06EB9" w:rsidP="00B06EB9">
      <w:r>
        <w:t xml:space="preserve">        &lt;</w:t>
      </w:r>
      <w:proofErr w:type="spellStart"/>
      <w:r>
        <w:t>xs:element</w:t>
      </w:r>
      <w:proofErr w:type="spellEnd"/>
      <w:r>
        <w:t xml:space="preserve"> </w:t>
      </w:r>
      <w:proofErr w:type="spellStart"/>
      <w:r>
        <w:t>ref</w:t>
      </w:r>
      <w:proofErr w:type="spellEnd"/>
      <w:r>
        <w:t>="cittadinanza"/&gt;</w:t>
      </w:r>
    </w:p>
    <w:p w14:paraId="2828F2BC"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statoCivile</w:t>
      </w:r>
      <w:proofErr w:type="spellEnd"/>
      <w:r>
        <w:t>"/&gt;</w:t>
      </w:r>
    </w:p>
    <w:p w14:paraId="45F4EAE4" w14:textId="3FDA6BFE" w:rsidR="00B06EB9" w:rsidRDefault="000A7D92" w:rsidP="00B06EB9">
      <w:r>
        <w:t xml:space="preserve">        </w:t>
      </w:r>
      <w:r w:rsidR="00B06EB9">
        <w:t>&lt;</w:t>
      </w:r>
      <w:proofErr w:type="spellStart"/>
      <w:r w:rsidR="00B06EB9">
        <w:t>xs:element</w:t>
      </w:r>
      <w:proofErr w:type="spellEnd"/>
      <w:r w:rsidR="00B06EB9">
        <w:t xml:space="preserve"> </w:t>
      </w:r>
      <w:proofErr w:type="spellStart"/>
      <w:r w:rsidR="00B06EB9">
        <w:t>ref</w:t>
      </w:r>
      <w:proofErr w:type="spellEnd"/>
      <w:r w:rsidR="00B06EB9">
        <w:t>="</w:t>
      </w:r>
      <w:proofErr w:type="spellStart"/>
      <w:r w:rsidR="00B06EB9">
        <w:t>responsabilitaGenitoriale</w:t>
      </w:r>
      <w:proofErr w:type="spellEnd"/>
      <w:r w:rsidR="00B06EB9">
        <w:t>"/&gt;</w:t>
      </w:r>
    </w:p>
    <w:p w14:paraId="5FE40970"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titoloStudio</w:t>
      </w:r>
      <w:proofErr w:type="spellEnd"/>
      <w:r>
        <w:t>"/&gt;</w:t>
      </w:r>
    </w:p>
    <w:p w14:paraId="4A4AFB02"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codiceIstituzioneTEAM</w:t>
      </w:r>
      <w:proofErr w:type="spellEnd"/>
      <w:r>
        <w:t>"/&gt;</w:t>
      </w:r>
    </w:p>
    <w:p w14:paraId="398C5617"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regioneResidenza</w:t>
      </w:r>
      <w:proofErr w:type="spellEnd"/>
      <w:r>
        <w:t>"/&gt;</w:t>
      </w:r>
    </w:p>
    <w:p w14:paraId="57CF8C71"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provinciaComuneStatoEsteroResidenza</w:t>
      </w:r>
      <w:proofErr w:type="spellEnd"/>
      <w:r>
        <w:t>"/&gt;</w:t>
      </w:r>
    </w:p>
    <w:p w14:paraId="504BADF5" w14:textId="77777777" w:rsidR="00B06EB9" w:rsidRPr="00B06EB9" w:rsidRDefault="00B06EB9" w:rsidP="00B06EB9">
      <w:pPr>
        <w:rPr>
          <w:lang w:val="en-US"/>
        </w:rPr>
      </w:pPr>
      <w:r>
        <w:t xml:space="preserve">        </w:t>
      </w:r>
      <w:r w:rsidRPr="00B06EB9">
        <w:rPr>
          <w:lang w:val="en-US"/>
        </w:rPr>
        <w:t>&lt;</w:t>
      </w:r>
      <w:proofErr w:type="spellStart"/>
      <w:r w:rsidRPr="00B06EB9">
        <w:rPr>
          <w:lang w:val="en-US"/>
        </w:rPr>
        <w:t>xs:element</w:t>
      </w:r>
      <w:proofErr w:type="spellEnd"/>
      <w:r w:rsidRPr="00B06EB9">
        <w:rPr>
          <w:lang w:val="en-US"/>
        </w:rPr>
        <w:t xml:space="preserve"> ref="</w:t>
      </w:r>
      <w:proofErr w:type="spellStart"/>
      <w:r w:rsidRPr="00B06EB9">
        <w:rPr>
          <w:lang w:val="en-US"/>
        </w:rPr>
        <w:t>aslResidenza</w:t>
      </w:r>
      <w:proofErr w:type="spellEnd"/>
      <w:r w:rsidRPr="00B06EB9">
        <w:rPr>
          <w:lang w:val="en-US"/>
        </w:rPr>
        <w:t>"/&gt;</w:t>
      </w:r>
    </w:p>
    <w:p w14:paraId="025D60DB"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ref="</w:t>
      </w:r>
      <w:proofErr w:type="spellStart"/>
      <w:r w:rsidRPr="00B06EB9">
        <w:rPr>
          <w:lang w:val="en-US"/>
        </w:rPr>
        <w:t>nucleoFamiliare</w:t>
      </w:r>
      <w:proofErr w:type="spellEnd"/>
      <w:r w:rsidRPr="00B06EB9">
        <w:rPr>
          <w:lang w:val="en-US"/>
        </w:rPr>
        <w:t>"/&gt;</w:t>
      </w:r>
    </w:p>
    <w:p w14:paraId="535964A9" w14:textId="77777777" w:rsidR="00B06EB9" w:rsidRDefault="00B06EB9" w:rsidP="00B06EB9">
      <w:r w:rsidRPr="00B06EB9">
        <w:rPr>
          <w:lang w:val="en-US"/>
        </w:rPr>
        <w:t xml:space="preserve">        </w:t>
      </w:r>
      <w:r>
        <w:t>&lt;</w:t>
      </w:r>
      <w:proofErr w:type="spellStart"/>
      <w:r>
        <w:t>xs:element</w:t>
      </w:r>
      <w:proofErr w:type="spellEnd"/>
      <w:r>
        <w:t xml:space="preserve"> </w:t>
      </w:r>
      <w:proofErr w:type="spellStart"/>
      <w:r>
        <w:t>ref</w:t>
      </w:r>
      <w:proofErr w:type="spellEnd"/>
      <w:r>
        <w:t>="</w:t>
      </w:r>
      <w:proofErr w:type="spellStart"/>
      <w:r>
        <w:t>assistenteNonFamiliare</w:t>
      </w:r>
      <w:proofErr w:type="spellEnd"/>
      <w:r>
        <w:t>"/&gt;</w:t>
      </w:r>
    </w:p>
    <w:p w14:paraId="4AA3632B" w14:textId="6FB1217A" w:rsidR="007F617A" w:rsidRPr="00BF0020" w:rsidRDefault="007F617A" w:rsidP="00B06EB9">
      <w:pPr>
        <w:rPr>
          <w:color w:val="EE0000"/>
        </w:rPr>
      </w:pPr>
      <w:r>
        <w:t xml:space="preserve">        </w:t>
      </w:r>
      <w:r w:rsidRPr="00BF0020">
        <w:rPr>
          <w:color w:val="EE0000"/>
          <w:highlight w:val="yellow"/>
        </w:rPr>
        <w:t>&lt;</w:t>
      </w:r>
      <w:proofErr w:type="spellStart"/>
      <w:r w:rsidRPr="00BF0020">
        <w:rPr>
          <w:color w:val="EE0000"/>
          <w:highlight w:val="yellow"/>
        </w:rPr>
        <w:t>xs:element</w:t>
      </w:r>
      <w:proofErr w:type="spellEnd"/>
      <w:r w:rsidRPr="00BF0020">
        <w:rPr>
          <w:color w:val="EE0000"/>
          <w:highlight w:val="yellow"/>
        </w:rPr>
        <w:t xml:space="preserve"> </w:t>
      </w:r>
      <w:proofErr w:type="spellStart"/>
      <w:r w:rsidRPr="00BF0020">
        <w:rPr>
          <w:color w:val="EE0000"/>
          <w:highlight w:val="yellow"/>
        </w:rPr>
        <w:t>ref</w:t>
      </w:r>
      <w:proofErr w:type="spellEnd"/>
      <w:r w:rsidRPr="00BF0020">
        <w:rPr>
          <w:color w:val="EE0000"/>
          <w:highlight w:val="yellow"/>
        </w:rPr>
        <w:t>="</w:t>
      </w:r>
      <w:proofErr w:type="spellStart"/>
      <w:r w:rsidRPr="00BF0020">
        <w:rPr>
          <w:color w:val="EE0000"/>
          <w:highlight w:val="yellow"/>
        </w:rPr>
        <w:t>dataRichiesta</w:t>
      </w:r>
      <w:proofErr w:type="spellEnd"/>
      <w:r w:rsidRPr="00BF0020">
        <w:rPr>
          <w:color w:val="EE0000"/>
          <w:highlight w:val="yellow"/>
        </w:rPr>
        <w:t>"/&gt;</w:t>
      </w:r>
    </w:p>
    <w:p w14:paraId="27777C98"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dataAccettazioneRichiesta</w:t>
      </w:r>
      <w:proofErr w:type="spellEnd"/>
      <w:r>
        <w:t>"/&gt;</w:t>
      </w:r>
    </w:p>
    <w:p w14:paraId="750302A4" w14:textId="781B1393" w:rsidR="007F617A" w:rsidRDefault="007F617A" w:rsidP="00B06EB9">
      <w:r>
        <w:t xml:space="preserve">        </w:t>
      </w:r>
      <w:r w:rsidRPr="00BF0020">
        <w:rPr>
          <w:color w:val="EE0000"/>
          <w:highlight w:val="yellow"/>
        </w:rPr>
        <w:t>&lt;</w:t>
      </w:r>
      <w:proofErr w:type="spellStart"/>
      <w:r w:rsidRPr="00BF0020">
        <w:rPr>
          <w:color w:val="EE0000"/>
          <w:highlight w:val="yellow"/>
        </w:rPr>
        <w:t>xs:element</w:t>
      </w:r>
      <w:proofErr w:type="spellEnd"/>
      <w:r w:rsidRPr="00BF0020">
        <w:rPr>
          <w:color w:val="EE0000"/>
          <w:highlight w:val="yellow"/>
        </w:rPr>
        <w:t xml:space="preserve"> </w:t>
      </w:r>
      <w:proofErr w:type="spellStart"/>
      <w:r w:rsidRPr="00BF0020">
        <w:rPr>
          <w:color w:val="EE0000"/>
          <w:highlight w:val="yellow"/>
        </w:rPr>
        <w:t>ref</w:t>
      </w:r>
      <w:proofErr w:type="spellEnd"/>
      <w:r w:rsidRPr="00BF0020">
        <w:rPr>
          <w:color w:val="EE0000"/>
          <w:highlight w:val="yellow"/>
        </w:rPr>
        <w:t>="</w:t>
      </w:r>
      <w:proofErr w:type="spellStart"/>
      <w:r w:rsidRPr="00BF0020">
        <w:rPr>
          <w:color w:val="EE0000"/>
          <w:highlight w:val="yellow"/>
        </w:rPr>
        <w:t>data</w:t>
      </w:r>
      <w:r w:rsidRPr="00BF0020">
        <w:rPr>
          <w:color w:val="EE0000"/>
          <w:highlight w:val="yellow"/>
        </w:rPr>
        <w:t>Istruttoria</w:t>
      </w:r>
      <w:proofErr w:type="spellEnd"/>
      <w:r w:rsidRPr="00BF0020">
        <w:rPr>
          <w:color w:val="EE0000"/>
          <w:highlight w:val="yellow"/>
        </w:rPr>
        <w:t>"/&gt;</w:t>
      </w:r>
    </w:p>
    <w:p w14:paraId="2DF38B7E"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soggettoRichiedente</w:t>
      </w:r>
      <w:proofErr w:type="spellEnd"/>
      <w:r>
        <w:t>"/&gt;</w:t>
      </w:r>
    </w:p>
    <w:p w14:paraId="733B240E" w14:textId="77777777" w:rsidR="00B06EB9" w:rsidRDefault="00B06EB9" w:rsidP="00B06EB9">
      <w:r>
        <w:t xml:space="preserve">        &lt;</w:t>
      </w:r>
      <w:proofErr w:type="spellStart"/>
      <w:r>
        <w:t>xs:element</w:t>
      </w:r>
      <w:proofErr w:type="spellEnd"/>
      <w:r>
        <w:t xml:space="preserve"> </w:t>
      </w:r>
      <w:proofErr w:type="spellStart"/>
      <w:r>
        <w:t>ref</w:t>
      </w:r>
      <w:proofErr w:type="spellEnd"/>
      <w:r>
        <w:t>="motivazioneRichiesta1"/&gt;</w:t>
      </w:r>
    </w:p>
    <w:p w14:paraId="3EE331A2" w14:textId="77777777" w:rsidR="00B06EB9" w:rsidRDefault="00B06EB9" w:rsidP="00B06EB9">
      <w:r>
        <w:t xml:space="preserve">        &lt;</w:t>
      </w:r>
      <w:proofErr w:type="spellStart"/>
      <w:r>
        <w:t>xs:element</w:t>
      </w:r>
      <w:proofErr w:type="spellEnd"/>
      <w:r>
        <w:t xml:space="preserve"> </w:t>
      </w:r>
      <w:proofErr w:type="spellStart"/>
      <w:r>
        <w:t>ref</w:t>
      </w:r>
      <w:proofErr w:type="spellEnd"/>
      <w:r>
        <w:t>="motivazioneRichiesta2"/&gt;</w:t>
      </w:r>
    </w:p>
    <w:p w14:paraId="2CF3FA21" w14:textId="77777777" w:rsidR="00B06EB9" w:rsidRDefault="00B06EB9" w:rsidP="00B06EB9">
      <w:r>
        <w:t xml:space="preserve">        &lt;</w:t>
      </w:r>
      <w:proofErr w:type="spellStart"/>
      <w:r>
        <w:t>xs:element</w:t>
      </w:r>
      <w:proofErr w:type="spellEnd"/>
      <w:r>
        <w:t xml:space="preserve"> </w:t>
      </w:r>
      <w:proofErr w:type="spellStart"/>
      <w:r>
        <w:t>ref</w:t>
      </w:r>
      <w:proofErr w:type="spellEnd"/>
      <w:r>
        <w:t>="motivazioneRichiesta3"/&gt;</w:t>
      </w:r>
    </w:p>
    <w:p w14:paraId="26CF9B82"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provenienzaAssistito</w:t>
      </w:r>
      <w:proofErr w:type="spellEnd"/>
      <w:r>
        <w:t>"/&gt;</w:t>
      </w:r>
    </w:p>
    <w:p w14:paraId="058D83B3"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codiceStrutturaProvenienza</w:t>
      </w:r>
      <w:proofErr w:type="spellEnd"/>
      <w:r>
        <w:t>"/&gt;</w:t>
      </w:r>
    </w:p>
    <w:p w14:paraId="210229B8"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motivoAccettazione</w:t>
      </w:r>
      <w:proofErr w:type="spellEnd"/>
      <w:r>
        <w:t>"/&gt;</w:t>
      </w:r>
    </w:p>
    <w:p w14:paraId="6B073A74" w14:textId="77777777" w:rsidR="00B06EB9" w:rsidRDefault="00B06EB9" w:rsidP="00B06EB9">
      <w:r>
        <w:lastRenderedPageBreak/>
        <w:t xml:space="preserve">        &lt;</w:t>
      </w:r>
      <w:proofErr w:type="spellStart"/>
      <w:r>
        <w:t>xs:element</w:t>
      </w:r>
      <w:proofErr w:type="spellEnd"/>
      <w:r>
        <w:t xml:space="preserve"> </w:t>
      </w:r>
      <w:proofErr w:type="spellStart"/>
      <w:r>
        <w:t>ref</w:t>
      </w:r>
      <w:proofErr w:type="spellEnd"/>
      <w:r>
        <w:t>="</w:t>
      </w:r>
      <w:proofErr w:type="spellStart"/>
      <w:r>
        <w:t>tipologiaProgetto</w:t>
      </w:r>
      <w:proofErr w:type="spellEnd"/>
      <w:r>
        <w:t>"/&gt;</w:t>
      </w:r>
    </w:p>
    <w:p w14:paraId="0F5A6057"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tipologiaDiCura</w:t>
      </w:r>
      <w:proofErr w:type="spellEnd"/>
      <w:r>
        <w:t>"/&gt;</w:t>
      </w:r>
    </w:p>
    <w:p w14:paraId="192EA82C"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dataPresaInCarico</w:t>
      </w:r>
      <w:proofErr w:type="spellEnd"/>
      <w:r>
        <w:t>"/&gt;</w:t>
      </w:r>
    </w:p>
    <w:p w14:paraId="2DF66D29"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punteggioBrass</w:t>
      </w:r>
      <w:proofErr w:type="spellEnd"/>
      <w:r>
        <w:t>"/&gt;</w:t>
      </w:r>
    </w:p>
    <w:p w14:paraId="61C69B2E"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redazionePai</w:t>
      </w:r>
      <w:proofErr w:type="spellEnd"/>
      <w:r>
        <w:t>"/&gt;</w:t>
      </w:r>
    </w:p>
    <w:p w14:paraId="1B3C1306" w14:textId="77777777" w:rsidR="00B06EB9" w:rsidRDefault="00B06EB9" w:rsidP="00B06EB9">
      <w:r>
        <w:tab/>
      </w:r>
      <w:r>
        <w:tab/>
        <w:t>&lt;</w:t>
      </w:r>
      <w:proofErr w:type="spellStart"/>
      <w:r>
        <w:t>xs:element</w:t>
      </w:r>
      <w:proofErr w:type="spellEnd"/>
      <w:r>
        <w:t xml:space="preserve"> </w:t>
      </w:r>
      <w:proofErr w:type="spellStart"/>
      <w:r>
        <w:t>ref</w:t>
      </w:r>
      <w:proofErr w:type="spellEnd"/>
      <w:r>
        <w:t>="</w:t>
      </w:r>
      <w:proofErr w:type="spellStart"/>
      <w:r>
        <w:t>pianificazioneCure</w:t>
      </w:r>
      <w:proofErr w:type="spellEnd"/>
      <w:r>
        <w:t>"/&gt;</w:t>
      </w:r>
    </w:p>
    <w:p w14:paraId="6AB28274"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aziendaErogante</w:t>
      </w:r>
      <w:proofErr w:type="spellEnd"/>
      <w:r>
        <w:t>"/&gt;</w:t>
      </w:r>
    </w:p>
    <w:p w14:paraId="5D437B99" w14:textId="77777777" w:rsidR="00B06EB9" w:rsidRDefault="00B06EB9" w:rsidP="00B06EB9">
      <w:r>
        <w:tab/>
      </w:r>
      <w:r>
        <w:tab/>
        <w:t>&lt;</w:t>
      </w:r>
      <w:proofErr w:type="spellStart"/>
      <w:r>
        <w:t>xs:element</w:t>
      </w:r>
      <w:proofErr w:type="spellEnd"/>
      <w:r>
        <w:t xml:space="preserve"> </w:t>
      </w:r>
      <w:proofErr w:type="spellStart"/>
      <w:r>
        <w:t>ref</w:t>
      </w:r>
      <w:proofErr w:type="spellEnd"/>
      <w:r>
        <w:t>="</w:t>
      </w:r>
      <w:proofErr w:type="spellStart"/>
      <w:r>
        <w:t>appartenenteRete</w:t>
      </w:r>
      <w:proofErr w:type="spellEnd"/>
      <w:r>
        <w:t>"/&gt;</w:t>
      </w:r>
    </w:p>
    <w:p w14:paraId="00E98629" w14:textId="77777777" w:rsidR="00B06EB9" w:rsidRDefault="00B06EB9" w:rsidP="00B06EB9">
      <w:r>
        <w:tab/>
      </w:r>
      <w:r>
        <w:tab/>
        <w:t>&lt;</w:t>
      </w:r>
      <w:proofErr w:type="spellStart"/>
      <w:r>
        <w:t>xs:element</w:t>
      </w:r>
      <w:proofErr w:type="spellEnd"/>
      <w:r>
        <w:t xml:space="preserve"> </w:t>
      </w:r>
      <w:proofErr w:type="spellStart"/>
      <w:r>
        <w:t>ref</w:t>
      </w:r>
      <w:proofErr w:type="spellEnd"/>
      <w:r>
        <w:t>="</w:t>
      </w:r>
      <w:proofErr w:type="spellStart"/>
      <w:r>
        <w:t>tipoRete</w:t>
      </w:r>
      <w:proofErr w:type="spellEnd"/>
      <w:r>
        <w:t>"/&gt;</w:t>
      </w:r>
    </w:p>
    <w:p w14:paraId="19CC83C0"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codStrutturaRsa</w:t>
      </w:r>
      <w:proofErr w:type="spellEnd"/>
      <w:r>
        <w:t>"/&gt;</w:t>
      </w:r>
    </w:p>
    <w:p w14:paraId="55E720B6"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matricolaUnitaProduttiva</w:t>
      </w:r>
      <w:proofErr w:type="spellEnd"/>
      <w:r>
        <w:t xml:space="preserve">"/&gt;        </w:t>
      </w:r>
    </w:p>
    <w:p w14:paraId="1EDEC1CB" w14:textId="77777777" w:rsidR="00B06EB9" w:rsidRDefault="00B06EB9" w:rsidP="00B06EB9">
      <w:r>
        <w:t xml:space="preserve">        &lt;</w:t>
      </w:r>
      <w:proofErr w:type="spellStart"/>
      <w:r>
        <w:t>xs:element</w:t>
      </w:r>
      <w:proofErr w:type="spellEnd"/>
      <w:r>
        <w:t xml:space="preserve"> </w:t>
      </w:r>
      <w:proofErr w:type="spellStart"/>
      <w:r>
        <w:t>ref</w:t>
      </w:r>
      <w:proofErr w:type="spellEnd"/>
      <w:r>
        <w:t>="</w:t>
      </w:r>
      <w:proofErr w:type="spellStart"/>
      <w:r>
        <w:t>codiceEnteGestore</w:t>
      </w:r>
      <w:proofErr w:type="spellEnd"/>
      <w:r>
        <w:t>"/&gt;</w:t>
      </w:r>
    </w:p>
    <w:p w14:paraId="62BD5878" w14:textId="77777777" w:rsidR="00B06EB9" w:rsidRPr="00B06EB9" w:rsidRDefault="00B06EB9" w:rsidP="00B06EB9">
      <w:pPr>
        <w:rPr>
          <w:lang w:val="fr-FR"/>
        </w:rPr>
      </w:pPr>
      <w:r>
        <w:t xml:space="preserve">      </w:t>
      </w:r>
      <w:r w:rsidRPr="00B06EB9">
        <w:rPr>
          <w:lang w:val="fr-FR"/>
        </w:rPr>
        <w:t>&lt;/</w:t>
      </w:r>
      <w:proofErr w:type="spellStart"/>
      <w:r w:rsidRPr="00B06EB9">
        <w:rPr>
          <w:lang w:val="fr-FR"/>
        </w:rPr>
        <w:t>xs:sequence</w:t>
      </w:r>
      <w:proofErr w:type="spellEnd"/>
      <w:r w:rsidRPr="00B06EB9">
        <w:rPr>
          <w:lang w:val="fr-FR"/>
        </w:rPr>
        <w:t>&gt;</w:t>
      </w:r>
    </w:p>
    <w:p w14:paraId="14F7D7A0" w14:textId="77777777" w:rsidR="00B06EB9" w:rsidRPr="00B06EB9" w:rsidRDefault="00B06EB9" w:rsidP="00B06EB9">
      <w:pPr>
        <w:rPr>
          <w:lang w:val="fr-FR"/>
        </w:rPr>
      </w:pPr>
      <w:r w:rsidRPr="00B06EB9">
        <w:rPr>
          <w:lang w:val="fr-FR"/>
        </w:rPr>
        <w:t xml:space="preserve">    &lt;/</w:t>
      </w:r>
      <w:proofErr w:type="spellStart"/>
      <w:r w:rsidRPr="00B06EB9">
        <w:rPr>
          <w:lang w:val="fr-FR"/>
        </w:rPr>
        <w:t>xs:complexType</w:t>
      </w:r>
      <w:proofErr w:type="spellEnd"/>
      <w:r w:rsidRPr="00B06EB9">
        <w:rPr>
          <w:lang w:val="fr-FR"/>
        </w:rPr>
        <w:t>&gt;</w:t>
      </w:r>
    </w:p>
    <w:p w14:paraId="0317DB69"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&gt;</w:t>
      </w:r>
    </w:p>
    <w:p w14:paraId="45490D28"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 xml:space="preserve"> </w:t>
      </w:r>
      <w:proofErr w:type="spellStart"/>
      <w:r w:rsidRPr="00B06EB9">
        <w:rPr>
          <w:lang w:val="fr-FR"/>
        </w:rPr>
        <w:t>name</w:t>
      </w:r>
      <w:proofErr w:type="spellEnd"/>
      <w:r w:rsidRPr="00B06EB9">
        <w:rPr>
          <w:lang w:val="fr-FR"/>
        </w:rPr>
        <w:t>="</w:t>
      </w:r>
      <w:proofErr w:type="spellStart"/>
      <w:r w:rsidRPr="00B06EB9">
        <w:rPr>
          <w:lang w:val="fr-FR"/>
        </w:rPr>
        <w:t>aziendaInviante</w:t>
      </w:r>
      <w:proofErr w:type="spellEnd"/>
      <w:r w:rsidRPr="00B06EB9">
        <w:rPr>
          <w:lang w:val="fr-FR"/>
        </w:rPr>
        <w:t>"&gt;</w:t>
      </w:r>
    </w:p>
    <w:p w14:paraId="1E8A9259" w14:textId="77777777" w:rsidR="00B06EB9" w:rsidRPr="00B06EB9" w:rsidRDefault="00B06EB9" w:rsidP="00B06EB9">
      <w:pPr>
        <w:rPr>
          <w:lang w:val="fr-FR"/>
        </w:rPr>
      </w:pPr>
      <w:r w:rsidRPr="00B06EB9">
        <w:rPr>
          <w:lang w:val="fr-FR"/>
        </w:rPr>
        <w:t xml:space="preserve">    &lt;</w:t>
      </w:r>
      <w:proofErr w:type="spellStart"/>
      <w:r w:rsidRPr="00B06EB9">
        <w:rPr>
          <w:lang w:val="fr-FR"/>
        </w:rPr>
        <w:t>xs:simpleType</w:t>
      </w:r>
      <w:proofErr w:type="spellEnd"/>
      <w:r w:rsidRPr="00B06EB9">
        <w:rPr>
          <w:lang w:val="fr-FR"/>
        </w:rPr>
        <w:t>&gt;&lt;!--FORMATO--&gt;</w:t>
      </w:r>
    </w:p>
    <w:p w14:paraId="451D3081" w14:textId="77777777" w:rsidR="00B06EB9" w:rsidRPr="00B06EB9" w:rsidRDefault="00B06EB9" w:rsidP="00B06EB9">
      <w:pPr>
        <w:rPr>
          <w:lang w:val="fr-FR"/>
        </w:rPr>
      </w:pPr>
      <w:r w:rsidRPr="00B06EB9">
        <w:rPr>
          <w:lang w:val="fr-FR"/>
        </w:rPr>
        <w:t xml:space="preserve">      &lt;</w:t>
      </w:r>
      <w:proofErr w:type="spellStart"/>
      <w:r w:rsidRPr="00B06EB9">
        <w:rPr>
          <w:lang w:val="fr-FR"/>
        </w:rPr>
        <w:t>xs:restriction</w:t>
      </w:r>
      <w:proofErr w:type="spellEnd"/>
      <w:r w:rsidRPr="00B06EB9">
        <w:rPr>
          <w:lang w:val="fr-FR"/>
        </w:rPr>
        <w:t xml:space="preserve"> base="</w:t>
      </w:r>
      <w:proofErr w:type="spellStart"/>
      <w:r w:rsidRPr="00B06EB9">
        <w:rPr>
          <w:lang w:val="fr-FR"/>
        </w:rPr>
        <w:t>xs:string</w:t>
      </w:r>
      <w:proofErr w:type="spellEnd"/>
      <w:r w:rsidRPr="00B06EB9">
        <w:rPr>
          <w:lang w:val="fr-FR"/>
        </w:rPr>
        <w:t>"&gt;&lt;!--VALORI AMMESSI--&gt;</w:t>
      </w:r>
    </w:p>
    <w:p w14:paraId="0BDAAC58" w14:textId="77777777" w:rsidR="00B06EB9" w:rsidRPr="00B06EB9" w:rsidRDefault="00B06EB9" w:rsidP="00B06EB9">
      <w:pPr>
        <w:rPr>
          <w:lang w:val="fr-FR"/>
        </w:rPr>
      </w:pPr>
      <w:r w:rsidRPr="00B06EB9">
        <w:rPr>
          <w:lang w:val="fr-FR"/>
        </w:rPr>
        <w:t xml:space="preserve">        &lt;</w:t>
      </w:r>
      <w:proofErr w:type="spellStart"/>
      <w:r w:rsidRPr="00B06EB9">
        <w:rPr>
          <w:lang w:val="fr-FR"/>
        </w:rPr>
        <w:t>xs:pattern</w:t>
      </w:r>
      <w:proofErr w:type="spellEnd"/>
      <w:r w:rsidRPr="00B06EB9">
        <w:rPr>
          <w:lang w:val="fr-FR"/>
        </w:rPr>
        <w:t xml:space="preserve"> value="([A-Z0-9]{3})"/&gt;</w:t>
      </w:r>
    </w:p>
    <w:p w14:paraId="5F125986" w14:textId="77777777" w:rsidR="00B06EB9" w:rsidRPr="00B06EB9" w:rsidRDefault="00B06EB9" w:rsidP="00B06EB9">
      <w:pPr>
        <w:rPr>
          <w:lang w:val="fr-FR"/>
        </w:rPr>
      </w:pPr>
      <w:r w:rsidRPr="00B06EB9">
        <w:rPr>
          <w:lang w:val="fr-FR"/>
        </w:rPr>
        <w:t xml:space="preserve">      &lt;/</w:t>
      </w:r>
      <w:proofErr w:type="spellStart"/>
      <w:r w:rsidRPr="00B06EB9">
        <w:rPr>
          <w:lang w:val="fr-FR"/>
        </w:rPr>
        <w:t>xs:restriction</w:t>
      </w:r>
      <w:proofErr w:type="spellEnd"/>
      <w:r w:rsidRPr="00B06EB9">
        <w:rPr>
          <w:lang w:val="fr-FR"/>
        </w:rPr>
        <w:t>&gt;</w:t>
      </w:r>
    </w:p>
    <w:p w14:paraId="5E01544D" w14:textId="77777777" w:rsidR="00B06EB9" w:rsidRPr="00B06EB9" w:rsidRDefault="00B06EB9" w:rsidP="00B06EB9">
      <w:pPr>
        <w:rPr>
          <w:lang w:val="en-US"/>
        </w:rPr>
      </w:pPr>
      <w:r w:rsidRPr="00B06EB9">
        <w:rPr>
          <w:lang w:val="fr-FR"/>
        </w:rPr>
        <w:t xml:space="preserve">    </w:t>
      </w:r>
      <w:r w:rsidRPr="00B06EB9">
        <w:rPr>
          <w:lang w:val="en-US"/>
        </w:rPr>
        <w:t>&lt;/</w:t>
      </w:r>
      <w:proofErr w:type="spellStart"/>
      <w:r w:rsidRPr="00B06EB9">
        <w:rPr>
          <w:lang w:val="en-US"/>
        </w:rPr>
        <w:t>xs:simpleType</w:t>
      </w:r>
      <w:proofErr w:type="spellEnd"/>
      <w:r w:rsidRPr="00B06EB9">
        <w:rPr>
          <w:lang w:val="en-US"/>
        </w:rPr>
        <w:t>&gt;</w:t>
      </w:r>
    </w:p>
    <w:p w14:paraId="740BFA04"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0A8368D0"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tipoFlusso</w:t>
      </w:r>
      <w:proofErr w:type="spellEnd"/>
      <w:r w:rsidRPr="00B06EB9">
        <w:rPr>
          <w:lang w:val="en-US"/>
        </w:rPr>
        <w:t>"&gt;</w:t>
      </w:r>
    </w:p>
    <w:p w14:paraId="6E58A2B1"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596643CE"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43441811"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value="DO"/&gt;</w:t>
      </w:r>
    </w:p>
    <w:p w14:paraId="265C2309"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37B8E876"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4BBAC8B0"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57B1EF43"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annoCartellaTerritoriale</w:t>
      </w:r>
      <w:proofErr w:type="spellEnd"/>
      <w:r w:rsidRPr="00B06EB9">
        <w:rPr>
          <w:lang w:val="en-US"/>
        </w:rPr>
        <w:t>"&gt;</w:t>
      </w:r>
    </w:p>
    <w:p w14:paraId="6034C9AF"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642A3170"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xs:integer</w:t>
      </w:r>
      <w:proofErr w:type="spellEnd"/>
      <w:r w:rsidRPr="00B06EB9">
        <w:rPr>
          <w:lang w:val="en-US"/>
        </w:rPr>
        <w:t>"&gt;&lt;!--VALORI AMMESSI--&gt;</w:t>
      </w:r>
    </w:p>
    <w:p w14:paraId="41B780FC" w14:textId="77777777" w:rsidR="00B06EB9" w:rsidRPr="00B06EB9" w:rsidRDefault="00B06EB9" w:rsidP="00B06EB9">
      <w:pPr>
        <w:rPr>
          <w:lang w:val="en-US"/>
        </w:rPr>
      </w:pPr>
      <w:r w:rsidRPr="00B06EB9">
        <w:rPr>
          <w:lang w:val="en-US"/>
        </w:rPr>
        <w:t xml:space="preserve">        &lt;</w:t>
      </w:r>
      <w:proofErr w:type="spellStart"/>
      <w:r w:rsidRPr="00B06EB9">
        <w:rPr>
          <w:lang w:val="en-US"/>
        </w:rPr>
        <w:t>xs:minInclusive</w:t>
      </w:r>
      <w:proofErr w:type="spellEnd"/>
      <w:r w:rsidRPr="00B06EB9">
        <w:rPr>
          <w:lang w:val="en-US"/>
        </w:rPr>
        <w:t xml:space="preserve"> value="1900"/&gt;</w:t>
      </w:r>
    </w:p>
    <w:p w14:paraId="37DC2195" w14:textId="77777777" w:rsidR="00B06EB9" w:rsidRPr="00B06EB9" w:rsidRDefault="00B06EB9" w:rsidP="00B06EB9">
      <w:pPr>
        <w:rPr>
          <w:lang w:val="en-US"/>
        </w:rPr>
      </w:pPr>
      <w:r w:rsidRPr="00B06EB9">
        <w:rPr>
          <w:lang w:val="en-US"/>
        </w:rPr>
        <w:t xml:space="preserve">        &lt;</w:t>
      </w:r>
      <w:proofErr w:type="spellStart"/>
      <w:r w:rsidRPr="00B06EB9">
        <w:rPr>
          <w:lang w:val="en-US"/>
        </w:rPr>
        <w:t>xs:maxInclusive</w:t>
      </w:r>
      <w:proofErr w:type="spellEnd"/>
      <w:r w:rsidRPr="00B06EB9">
        <w:rPr>
          <w:lang w:val="en-US"/>
        </w:rPr>
        <w:t xml:space="preserve"> value="2050"/&gt;</w:t>
      </w:r>
    </w:p>
    <w:p w14:paraId="13012966" w14:textId="77777777" w:rsidR="00B06EB9" w:rsidRPr="00B06EB9" w:rsidRDefault="00B06EB9" w:rsidP="00B06EB9">
      <w:pPr>
        <w:rPr>
          <w:lang w:val="fr-FR"/>
        </w:rPr>
      </w:pPr>
      <w:r w:rsidRPr="00B06EB9">
        <w:rPr>
          <w:lang w:val="en-US"/>
        </w:rPr>
        <w:t xml:space="preserve">      </w:t>
      </w:r>
      <w:r w:rsidRPr="00B06EB9">
        <w:rPr>
          <w:lang w:val="fr-FR"/>
        </w:rPr>
        <w:t>&lt;/</w:t>
      </w:r>
      <w:proofErr w:type="spellStart"/>
      <w:r w:rsidRPr="00B06EB9">
        <w:rPr>
          <w:lang w:val="fr-FR"/>
        </w:rPr>
        <w:t>xs:restriction</w:t>
      </w:r>
      <w:proofErr w:type="spellEnd"/>
      <w:r w:rsidRPr="00B06EB9">
        <w:rPr>
          <w:lang w:val="fr-FR"/>
        </w:rPr>
        <w:t>&gt;</w:t>
      </w:r>
    </w:p>
    <w:p w14:paraId="2E9DE07C" w14:textId="77777777" w:rsidR="00B06EB9" w:rsidRPr="00B06EB9" w:rsidRDefault="00B06EB9" w:rsidP="00B06EB9">
      <w:pPr>
        <w:rPr>
          <w:lang w:val="fr-FR"/>
        </w:rPr>
      </w:pPr>
      <w:r w:rsidRPr="00B06EB9">
        <w:rPr>
          <w:lang w:val="fr-FR"/>
        </w:rPr>
        <w:t xml:space="preserve">    &lt;/</w:t>
      </w:r>
      <w:proofErr w:type="spellStart"/>
      <w:r w:rsidRPr="00B06EB9">
        <w:rPr>
          <w:lang w:val="fr-FR"/>
        </w:rPr>
        <w:t>xs:simpleType</w:t>
      </w:r>
      <w:proofErr w:type="spellEnd"/>
      <w:r w:rsidRPr="00B06EB9">
        <w:rPr>
          <w:lang w:val="fr-FR"/>
        </w:rPr>
        <w:t>&gt;</w:t>
      </w:r>
    </w:p>
    <w:p w14:paraId="79B9B1E3"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&gt;</w:t>
      </w:r>
    </w:p>
    <w:p w14:paraId="63EA3E2F"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 xml:space="preserve"> </w:t>
      </w:r>
      <w:proofErr w:type="spellStart"/>
      <w:r w:rsidRPr="00B06EB9">
        <w:rPr>
          <w:lang w:val="fr-FR"/>
        </w:rPr>
        <w:t>name</w:t>
      </w:r>
      <w:proofErr w:type="spellEnd"/>
      <w:r w:rsidRPr="00B06EB9">
        <w:rPr>
          <w:lang w:val="fr-FR"/>
        </w:rPr>
        <w:t>="</w:t>
      </w:r>
      <w:proofErr w:type="spellStart"/>
      <w:r w:rsidRPr="00B06EB9">
        <w:rPr>
          <w:lang w:val="fr-FR"/>
        </w:rPr>
        <w:t>progressivoCartellaTerritoriale</w:t>
      </w:r>
      <w:proofErr w:type="spellEnd"/>
      <w:r w:rsidRPr="00B06EB9">
        <w:rPr>
          <w:lang w:val="fr-FR"/>
        </w:rPr>
        <w:t>"&gt;</w:t>
      </w:r>
    </w:p>
    <w:p w14:paraId="2C60807E" w14:textId="77777777" w:rsidR="00B06EB9" w:rsidRPr="00B06EB9" w:rsidRDefault="00B06EB9" w:rsidP="00B06EB9">
      <w:pPr>
        <w:rPr>
          <w:lang w:val="fr-FR"/>
        </w:rPr>
      </w:pPr>
      <w:r w:rsidRPr="00B06EB9">
        <w:rPr>
          <w:lang w:val="fr-FR"/>
        </w:rPr>
        <w:t xml:space="preserve">    &lt;</w:t>
      </w:r>
      <w:proofErr w:type="spellStart"/>
      <w:r w:rsidRPr="00B06EB9">
        <w:rPr>
          <w:lang w:val="fr-FR"/>
        </w:rPr>
        <w:t>xs:simpleType</w:t>
      </w:r>
      <w:proofErr w:type="spellEnd"/>
      <w:r w:rsidRPr="00B06EB9">
        <w:rPr>
          <w:lang w:val="fr-FR"/>
        </w:rPr>
        <w:t>&gt;&lt;!--FORMATO--&gt;</w:t>
      </w:r>
    </w:p>
    <w:p w14:paraId="0D2E3F70" w14:textId="77777777" w:rsidR="00B06EB9" w:rsidRPr="00B06EB9" w:rsidRDefault="00B06EB9" w:rsidP="00B06EB9">
      <w:pPr>
        <w:rPr>
          <w:lang w:val="fr-FR"/>
        </w:rPr>
      </w:pPr>
      <w:r w:rsidRPr="00B06EB9">
        <w:rPr>
          <w:lang w:val="fr-FR"/>
        </w:rPr>
        <w:t xml:space="preserve">      &lt;</w:t>
      </w:r>
      <w:proofErr w:type="spellStart"/>
      <w:r w:rsidRPr="00B06EB9">
        <w:rPr>
          <w:lang w:val="fr-FR"/>
        </w:rPr>
        <w:t>xs:restriction</w:t>
      </w:r>
      <w:proofErr w:type="spellEnd"/>
      <w:r w:rsidRPr="00B06EB9">
        <w:rPr>
          <w:lang w:val="fr-FR"/>
        </w:rPr>
        <w:t xml:space="preserve"> base="</w:t>
      </w:r>
      <w:proofErr w:type="spellStart"/>
      <w:r w:rsidRPr="00B06EB9">
        <w:rPr>
          <w:lang w:val="fr-FR"/>
        </w:rPr>
        <w:t>xs:string</w:t>
      </w:r>
      <w:proofErr w:type="spellEnd"/>
      <w:r w:rsidRPr="00B06EB9">
        <w:rPr>
          <w:lang w:val="fr-FR"/>
        </w:rPr>
        <w:t>"&gt;&lt;!--VALORI AMMESSI--&gt;</w:t>
      </w:r>
    </w:p>
    <w:p w14:paraId="4244611D" w14:textId="77777777" w:rsidR="00B06EB9" w:rsidRPr="00B06EB9" w:rsidRDefault="00B06EB9" w:rsidP="00B06EB9">
      <w:pPr>
        <w:rPr>
          <w:lang w:val="fr-FR"/>
        </w:rPr>
      </w:pPr>
      <w:r w:rsidRPr="00B06EB9">
        <w:rPr>
          <w:lang w:val="fr-FR"/>
        </w:rPr>
        <w:t xml:space="preserve">        &lt;</w:t>
      </w:r>
      <w:proofErr w:type="spellStart"/>
      <w:r w:rsidRPr="00B06EB9">
        <w:rPr>
          <w:lang w:val="fr-FR"/>
        </w:rPr>
        <w:t>xs:pattern</w:t>
      </w:r>
      <w:proofErr w:type="spellEnd"/>
      <w:r w:rsidRPr="00B06EB9">
        <w:rPr>
          <w:lang w:val="fr-FR"/>
        </w:rPr>
        <w:t xml:space="preserve"> value="[0-9]{1,8}"/&gt;</w:t>
      </w:r>
    </w:p>
    <w:p w14:paraId="544E5C91" w14:textId="77777777" w:rsidR="00B06EB9" w:rsidRPr="00B06EB9" w:rsidRDefault="00B06EB9" w:rsidP="00B06EB9">
      <w:pPr>
        <w:rPr>
          <w:lang w:val="fr-FR"/>
        </w:rPr>
      </w:pPr>
      <w:r w:rsidRPr="00B06EB9">
        <w:rPr>
          <w:lang w:val="fr-FR"/>
        </w:rPr>
        <w:t xml:space="preserve">      &lt;/</w:t>
      </w:r>
      <w:proofErr w:type="spellStart"/>
      <w:r w:rsidRPr="00B06EB9">
        <w:rPr>
          <w:lang w:val="fr-FR"/>
        </w:rPr>
        <w:t>xs:restriction</w:t>
      </w:r>
      <w:proofErr w:type="spellEnd"/>
      <w:r w:rsidRPr="00B06EB9">
        <w:rPr>
          <w:lang w:val="fr-FR"/>
        </w:rPr>
        <w:t>&gt;</w:t>
      </w:r>
    </w:p>
    <w:p w14:paraId="5D420802" w14:textId="77777777" w:rsidR="00B06EB9" w:rsidRPr="00B06EB9" w:rsidRDefault="00B06EB9" w:rsidP="00B06EB9">
      <w:pPr>
        <w:rPr>
          <w:lang w:val="fr-FR"/>
        </w:rPr>
      </w:pPr>
      <w:r w:rsidRPr="00B06EB9">
        <w:rPr>
          <w:lang w:val="fr-FR"/>
        </w:rPr>
        <w:t xml:space="preserve">    &lt;/</w:t>
      </w:r>
      <w:proofErr w:type="spellStart"/>
      <w:r w:rsidRPr="00B06EB9">
        <w:rPr>
          <w:lang w:val="fr-FR"/>
        </w:rPr>
        <w:t>xs:simpleType</w:t>
      </w:r>
      <w:proofErr w:type="spellEnd"/>
      <w:r w:rsidRPr="00B06EB9">
        <w:rPr>
          <w:lang w:val="fr-FR"/>
        </w:rPr>
        <w:t>&gt;</w:t>
      </w:r>
    </w:p>
    <w:p w14:paraId="493A0CB1"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&gt;</w:t>
      </w:r>
    </w:p>
    <w:p w14:paraId="5305C594"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 xml:space="preserve"> </w:t>
      </w:r>
      <w:proofErr w:type="spellStart"/>
      <w:r w:rsidRPr="00B06EB9">
        <w:rPr>
          <w:lang w:val="fr-FR"/>
        </w:rPr>
        <w:t>name</w:t>
      </w:r>
      <w:proofErr w:type="spellEnd"/>
      <w:r w:rsidRPr="00B06EB9">
        <w:rPr>
          <w:lang w:val="fr-FR"/>
        </w:rPr>
        <w:t>="</w:t>
      </w:r>
      <w:proofErr w:type="spellStart"/>
      <w:r w:rsidRPr="00B06EB9">
        <w:rPr>
          <w:lang w:val="fr-FR"/>
        </w:rPr>
        <w:t>tipoMovimento</w:t>
      </w:r>
      <w:proofErr w:type="spellEnd"/>
      <w:r w:rsidRPr="00B06EB9">
        <w:rPr>
          <w:lang w:val="fr-FR"/>
        </w:rPr>
        <w:t>"&gt;</w:t>
      </w:r>
    </w:p>
    <w:p w14:paraId="1F79B275" w14:textId="77777777" w:rsidR="00B06EB9" w:rsidRPr="00B06EB9" w:rsidRDefault="00B06EB9" w:rsidP="00B06EB9">
      <w:pPr>
        <w:rPr>
          <w:lang w:val="fr-FR"/>
        </w:rPr>
      </w:pPr>
      <w:r w:rsidRPr="00B06EB9">
        <w:rPr>
          <w:lang w:val="fr-FR"/>
        </w:rPr>
        <w:t xml:space="preserve">    &lt;</w:t>
      </w:r>
      <w:proofErr w:type="spellStart"/>
      <w:r w:rsidRPr="00B06EB9">
        <w:rPr>
          <w:lang w:val="fr-FR"/>
        </w:rPr>
        <w:t>xs:simpleType</w:t>
      </w:r>
      <w:proofErr w:type="spellEnd"/>
      <w:r w:rsidRPr="00B06EB9">
        <w:rPr>
          <w:lang w:val="fr-FR"/>
        </w:rPr>
        <w:t>&gt;&lt;!--FORMATO--&gt;</w:t>
      </w:r>
    </w:p>
    <w:p w14:paraId="1ABFF75E" w14:textId="77777777" w:rsidR="00B06EB9" w:rsidRPr="00B06EB9" w:rsidRDefault="00B06EB9" w:rsidP="00B06EB9">
      <w:pPr>
        <w:rPr>
          <w:lang w:val="fr-FR"/>
        </w:rPr>
      </w:pPr>
      <w:r w:rsidRPr="00B06EB9">
        <w:rPr>
          <w:lang w:val="fr-FR"/>
        </w:rPr>
        <w:t xml:space="preserve">      &lt;</w:t>
      </w:r>
      <w:proofErr w:type="spellStart"/>
      <w:r w:rsidRPr="00B06EB9">
        <w:rPr>
          <w:lang w:val="fr-FR"/>
        </w:rPr>
        <w:t>xs:restriction</w:t>
      </w:r>
      <w:proofErr w:type="spellEnd"/>
      <w:r w:rsidRPr="00B06EB9">
        <w:rPr>
          <w:lang w:val="fr-FR"/>
        </w:rPr>
        <w:t xml:space="preserve"> base="</w:t>
      </w:r>
      <w:proofErr w:type="spellStart"/>
      <w:r w:rsidRPr="00B06EB9">
        <w:rPr>
          <w:lang w:val="fr-FR"/>
        </w:rPr>
        <w:t>xs:string</w:t>
      </w:r>
      <w:proofErr w:type="spellEnd"/>
      <w:r w:rsidRPr="00B06EB9">
        <w:rPr>
          <w:lang w:val="fr-FR"/>
        </w:rPr>
        <w:t>"&gt;&lt;!--VALORI AMMESSI--&gt;</w:t>
      </w:r>
    </w:p>
    <w:p w14:paraId="518181DA" w14:textId="77777777" w:rsidR="00B06EB9" w:rsidRPr="00B06EB9" w:rsidRDefault="00B06EB9" w:rsidP="00B06EB9">
      <w:pPr>
        <w:rPr>
          <w:lang w:val="fr-FR"/>
        </w:rPr>
      </w:pPr>
      <w:r w:rsidRPr="00B06EB9">
        <w:rPr>
          <w:lang w:val="fr-FR"/>
        </w:rPr>
        <w:t xml:space="preserve">        &lt;</w:t>
      </w:r>
      <w:proofErr w:type="spellStart"/>
      <w:r w:rsidRPr="00B06EB9">
        <w:rPr>
          <w:lang w:val="fr-FR"/>
        </w:rPr>
        <w:t>xs:enumeration</w:t>
      </w:r>
      <w:proofErr w:type="spellEnd"/>
      <w:r w:rsidRPr="00B06EB9">
        <w:rPr>
          <w:lang w:val="fr-FR"/>
        </w:rPr>
        <w:t xml:space="preserve"> value="I"/&gt;</w:t>
      </w:r>
    </w:p>
    <w:p w14:paraId="705F6494" w14:textId="77777777" w:rsidR="00B06EB9" w:rsidRPr="00B06EB9" w:rsidRDefault="00B06EB9" w:rsidP="00B06EB9">
      <w:pPr>
        <w:rPr>
          <w:lang w:val="fr-FR"/>
        </w:rPr>
      </w:pPr>
      <w:r w:rsidRPr="00B06EB9">
        <w:rPr>
          <w:lang w:val="fr-FR"/>
        </w:rPr>
        <w:t xml:space="preserve">        &lt;</w:t>
      </w:r>
      <w:proofErr w:type="spellStart"/>
      <w:r w:rsidRPr="00B06EB9">
        <w:rPr>
          <w:lang w:val="fr-FR"/>
        </w:rPr>
        <w:t>xs:enumeration</w:t>
      </w:r>
      <w:proofErr w:type="spellEnd"/>
      <w:r w:rsidRPr="00B06EB9">
        <w:rPr>
          <w:lang w:val="fr-FR"/>
        </w:rPr>
        <w:t xml:space="preserve"> value="S"/&gt;</w:t>
      </w:r>
    </w:p>
    <w:p w14:paraId="16A2808C" w14:textId="77777777" w:rsidR="00B06EB9" w:rsidRPr="00B06EB9" w:rsidRDefault="00B06EB9" w:rsidP="00B06EB9">
      <w:pPr>
        <w:rPr>
          <w:lang w:val="fr-FR"/>
        </w:rPr>
      </w:pPr>
      <w:r w:rsidRPr="00B06EB9">
        <w:rPr>
          <w:lang w:val="fr-FR"/>
        </w:rPr>
        <w:lastRenderedPageBreak/>
        <w:t xml:space="preserve">        &lt;</w:t>
      </w:r>
      <w:proofErr w:type="spellStart"/>
      <w:r w:rsidRPr="00B06EB9">
        <w:rPr>
          <w:lang w:val="fr-FR"/>
        </w:rPr>
        <w:t>xs:enumeration</w:t>
      </w:r>
      <w:proofErr w:type="spellEnd"/>
      <w:r w:rsidRPr="00B06EB9">
        <w:rPr>
          <w:lang w:val="fr-FR"/>
        </w:rPr>
        <w:t xml:space="preserve"> value="C"/&gt;</w:t>
      </w:r>
    </w:p>
    <w:p w14:paraId="732A3B38" w14:textId="77777777" w:rsidR="00B06EB9" w:rsidRPr="00B06EB9" w:rsidRDefault="00B06EB9" w:rsidP="00B06EB9">
      <w:pPr>
        <w:rPr>
          <w:lang w:val="fr-FR"/>
        </w:rPr>
      </w:pPr>
      <w:r w:rsidRPr="00B06EB9">
        <w:rPr>
          <w:lang w:val="fr-FR"/>
        </w:rPr>
        <w:t xml:space="preserve">      &lt;/</w:t>
      </w:r>
      <w:proofErr w:type="spellStart"/>
      <w:r w:rsidRPr="00B06EB9">
        <w:rPr>
          <w:lang w:val="fr-FR"/>
        </w:rPr>
        <w:t>xs:restriction</w:t>
      </w:r>
      <w:proofErr w:type="spellEnd"/>
      <w:r w:rsidRPr="00B06EB9">
        <w:rPr>
          <w:lang w:val="fr-FR"/>
        </w:rPr>
        <w:t>&gt;</w:t>
      </w:r>
    </w:p>
    <w:p w14:paraId="362ED4AC" w14:textId="77777777" w:rsidR="00B06EB9" w:rsidRPr="00B06EB9" w:rsidRDefault="00B06EB9" w:rsidP="00B06EB9">
      <w:pPr>
        <w:rPr>
          <w:lang w:val="fr-FR"/>
        </w:rPr>
      </w:pPr>
      <w:r w:rsidRPr="00B06EB9">
        <w:rPr>
          <w:lang w:val="fr-FR"/>
        </w:rPr>
        <w:t xml:space="preserve">    &lt;/</w:t>
      </w:r>
      <w:proofErr w:type="spellStart"/>
      <w:r w:rsidRPr="00B06EB9">
        <w:rPr>
          <w:lang w:val="fr-FR"/>
        </w:rPr>
        <w:t>xs:simpleType</w:t>
      </w:r>
      <w:proofErr w:type="spellEnd"/>
      <w:r w:rsidRPr="00B06EB9">
        <w:rPr>
          <w:lang w:val="fr-FR"/>
        </w:rPr>
        <w:t>&gt;</w:t>
      </w:r>
    </w:p>
    <w:p w14:paraId="3DA191BE"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&gt;</w:t>
      </w:r>
    </w:p>
    <w:p w14:paraId="7A60F5E5"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 xml:space="preserve"> </w:t>
      </w:r>
      <w:proofErr w:type="spellStart"/>
      <w:r w:rsidRPr="00B06EB9">
        <w:rPr>
          <w:lang w:val="fr-FR"/>
        </w:rPr>
        <w:t>name</w:t>
      </w:r>
      <w:proofErr w:type="spellEnd"/>
      <w:r w:rsidRPr="00B06EB9">
        <w:rPr>
          <w:lang w:val="fr-FR"/>
        </w:rPr>
        <w:t>="</w:t>
      </w:r>
      <w:proofErr w:type="spellStart"/>
      <w:r w:rsidRPr="00B06EB9">
        <w:rPr>
          <w:lang w:val="fr-FR"/>
        </w:rPr>
        <w:t>idAura</w:t>
      </w:r>
      <w:proofErr w:type="spellEnd"/>
      <w:r w:rsidRPr="00B06EB9">
        <w:rPr>
          <w:lang w:val="fr-FR"/>
        </w:rPr>
        <w:t>"&gt;</w:t>
      </w:r>
    </w:p>
    <w:p w14:paraId="74C64428" w14:textId="77777777" w:rsidR="00B06EB9" w:rsidRPr="00B06EB9" w:rsidRDefault="00B06EB9" w:rsidP="00B06EB9">
      <w:pPr>
        <w:rPr>
          <w:lang w:val="fr-FR"/>
        </w:rPr>
      </w:pPr>
      <w:r w:rsidRPr="00B06EB9">
        <w:rPr>
          <w:lang w:val="fr-FR"/>
        </w:rPr>
        <w:t xml:space="preserve">    &lt;</w:t>
      </w:r>
      <w:proofErr w:type="spellStart"/>
      <w:r w:rsidRPr="00B06EB9">
        <w:rPr>
          <w:lang w:val="fr-FR"/>
        </w:rPr>
        <w:t>xs:simpleType</w:t>
      </w:r>
      <w:proofErr w:type="spellEnd"/>
      <w:r w:rsidRPr="00B06EB9">
        <w:rPr>
          <w:lang w:val="fr-FR"/>
        </w:rPr>
        <w:t>&gt;&lt;!--FORMATO--&gt;</w:t>
      </w:r>
    </w:p>
    <w:p w14:paraId="75319702" w14:textId="77777777" w:rsidR="00B06EB9" w:rsidRPr="00B06EB9" w:rsidRDefault="00B06EB9" w:rsidP="00B06EB9">
      <w:pPr>
        <w:rPr>
          <w:lang w:val="fr-FR"/>
        </w:rPr>
      </w:pPr>
      <w:r w:rsidRPr="00B06EB9">
        <w:rPr>
          <w:lang w:val="fr-FR"/>
        </w:rPr>
        <w:t xml:space="preserve">      &lt;</w:t>
      </w:r>
      <w:proofErr w:type="spellStart"/>
      <w:r w:rsidRPr="00B06EB9">
        <w:rPr>
          <w:lang w:val="fr-FR"/>
        </w:rPr>
        <w:t>xs:restriction</w:t>
      </w:r>
      <w:proofErr w:type="spellEnd"/>
      <w:r w:rsidRPr="00B06EB9">
        <w:rPr>
          <w:lang w:val="fr-FR"/>
        </w:rPr>
        <w:t xml:space="preserve"> base="</w:t>
      </w:r>
      <w:proofErr w:type="spellStart"/>
      <w:r w:rsidRPr="00B06EB9">
        <w:rPr>
          <w:lang w:val="fr-FR"/>
        </w:rPr>
        <w:t>xs:string</w:t>
      </w:r>
      <w:proofErr w:type="spellEnd"/>
      <w:r w:rsidRPr="00B06EB9">
        <w:rPr>
          <w:lang w:val="fr-FR"/>
        </w:rPr>
        <w:t>"&gt;&lt;!--VALORI AMMESSI--&gt;</w:t>
      </w:r>
    </w:p>
    <w:p w14:paraId="0A7B17E6" w14:textId="77777777" w:rsidR="00B06EB9" w:rsidRPr="00B06EB9" w:rsidRDefault="00B06EB9" w:rsidP="00B06EB9">
      <w:pPr>
        <w:rPr>
          <w:lang w:val="fr-FR"/>
        </w:rPr>
      </w:pPr>
      <w:r w:rsidRPr="00B06EB9">
        <w:rPr>
          <w:lang w:val="fr-FR"/>
        </w:rPr>
        <w:t xml:space="preserve">        &lt;</w:t>
      </w:r>
      <w:proofErr w:type="spellStart"/>
      <w:r w:rsidRPr="00B06EB9">
        <w:rPr>
          <w:lang w:val="fr-FR"/>
        </w:rPr>
        <w:t>xs:pattern</w:t>
      </w:r>
      <w:proofErr w:type="spellEnd"/>
      <w:r w:rsidRPr="00B06EB9">
        <w:rPr>
          <w:lang w:val="fr-FR"/>
        </w:rPr>
        <w:t xml:space="preserve"> value="([1-9][0-9]{0,9})?"/&gt;</w:t>
      </w:r>
    </w:p>
    <w:p w14:paraId="2F5082E3" w14:textId="77777777" w:rsidR="00B06EB9" w:rsidRPr="00B06EB9" w:rsidRDefault="00B06EB9" w:rsidP="00B06EB9">
      <w:pPr>
        <w:rPr>
          <w:lang w:val="fr-FR"/>
        </w:rPr>
      </w:pPr>
      <w:r w:rsidRPr="00B06EB9">
        <w:rPr>
          <w:lang w:val="fr-FR"/>
        </w:rPr>
        <w:t xml:space="preserve">      &lt;/</w:t>
      </w:r>
      <w:proofErr w:type="spellStart"/>
      <w:r w:rsidRPr="00B06EB9">
        <w:rPr>
          <w:lang w:val="fr-FR"/>
        </w:rPr>
        <w:t>xs:restriction</w:t>
      </w:r>
      <w:proofErr w:type="spellEnd"/>
      <w:r w:rsidRPr="00B06EB9">
        <w:rPr>
          <w:lang w:val="fr-FR"/>
        </w:rPr>
        <w:t>&gt;</w:t>
      </w:r>
    </w:p>
    <w:p w14:paraId="3EB9F803" w14:textId="77777777" w:rsidR="00B06EB9" w:rsidRPr="00B06EB9" w:rsidRDefault="00B06EB9" w:rsidP="00B06EB9">
      <w:pPr>
        <w:rPr>
          <w:lang w:val="fr-FR"/>
        </w:rPr>
      </w:pPr>
      <w:r w:rsidRPr="00B06EB9">
        <w:rPr>
          <w:lang w:val="fr-FR"/>
        </w:rPr>
        <w:t xml:space="preserve">    &lt;/</w:t>
      </w:r>
      <w:proofErr w:type="spellStart"/>
      <w:r w:rsidRPr="00B06EB9">
        <w:rPr>
          <w:lang w:val="fr-FR"/>
        </w:rPr>
        <w:t>xs:simpleType</w:t>
      </w:r>
      <w:proofErr w:type="spellEnd"/>
      <w:r w:rsidRPr="00B06EB9">
        <w:rPr>
          <w:lang w:val="fr-FR"/>
        </w:rPr>
        <w:t>&gt;</w:t>
      </w:r>
    </w:p>
    <w:p w14:paraId="7F6C51BE"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&gt;</w:t>
      </w:r>
    </w:p>
    <w:p w14:paraId="7988F13D"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 xml:space="preserve"> </w:t>
      </w:r>
      <w:proofErr w:type="spellStart"/>
      <w:r w:rsidRPr="00B06EB9">
        <w:rPr>
          <w:lang w:val="fr-FR"/>
        </w:rPr>
        <w:t>name</w:t>
      </w:r>
      <w:proofErr w:type="spellEnd"/>
      <w:r w:rsidRPr="00B06EB9">
        <w:rPr>
          <w:lang w:val="fr-FR"/>
        </w:rPr>
        <w:t>="</w:t>
      </w:r>
      <w:proofErr w:type="spellStart"/>
      <w:r w:rsidRPr="00B06EB9">
        <w:rPr>
          <w:lang w:val="fr-FR"/>
        </w:rPr>
        <w:t>codiceIdentificativoAssistito</w:t>
      </w:r>
      <w:proofErr w:type="spellEnd"/>
      <w:r w:rsidRPr="00B06EB9">
        <w:rPr>
          <w:lang w:val="fr-FR"/>
        </w:rPr>
        <w:t>"&gt;</w:t>
      </w:r>
    </w:p>
    <w:p w14:paraId="159B9DE2" w14:textId="77777777" w:rsidR="00B06EB9" w:rsidRPr="00B06EB9" w:rsidRDefault="00B06EB9" w:rsidP="00B06EB9">
      <w:pPr>
        <w:rPr>
          <w:lang w:val="fr-FR"/>
        </w:rPr>
      </w:pPr>
      <w:r w:rsidRPr="00B06EB9">
        <w:rPr>
          <w:lang w:val="fr-FR"/>
        </w:rPr>
        <w:t xml:space="preserve">    &lt;</w:t>
      </w:r>
      <w:proofErr w:type="spellStart"/>
      <w:r w:rsidRPr="00B06EB9">
        <w:rPr>
          <w:lang w:val="fr-FR"/>
        </w:rPr>
        <w:t>xs:simpleType</w:t>
      </w:r>
      <w:proofErr w:type="spellEnd"/>
      <w:r w:rsidRPr="00B06EB9">
        <w:rPr>
          <w:lang w:val="fr-FR"/>
        </w:rPr>
        <w:t>&gt;&lt;!--FORMATO--&gt;</w:t>
      </w:r>
    </w:p>
    <w:p w14:paraId="0E04B029" w14:textId="77777777" w:rsidR="00B06EB9" w:rsidRPr="00B06EB9" w:rsidRDefault="00B06EB9" w:rsidP="00B06EB9">
      <w:pPr>
        <w:rPr>
          <w:lang w:val="fr-FR"/>
        </w:rPr>
      </w:pPr>
      <w:r w:rsidRPr="00B06EB9">
        <w:rPr>
          <w:lang w:val="fr-FR"/>
        </w:rPr>
        <w:t xml:space="preserve">      &lt;</w:t>
      </w:r>
      <w:proofErr w:type="spellStart"/>
      <w:r w:rsidRPr="00B06EB9">
        <w:rPr>
          <w:lang w:val="fr-FR"/>
        </w:rPr>
        <w:t>xs:restriction</w:t>
      </w:r>
      <w:proofErr w:type="spellEnd"/>
      <w:r w:rsidRPr="00B06EB9">
        <w:rPr>
          <w:lang w:val="fr-FR"/>
        </w:rPr>
        <w:t xml:space="preserve"> base="</w:t>
      </w:r>
      <w:proofErr w:type="spellStart"/>
      <w:r w:rsidRPr="00B06EB9">
        <w:rPr>
          <w:lang w:val="fr-FR"/>
        </w:rPr>
        <w:t>xs:string</w:t>
      </w:r>
      <w:proofErr w:type="spellEnd"/>
      <w:r w:rsidRPr="00B06EB9">
        <w:rPr>
          <w:lang w:val="fr-FR"/>
        </w:rPr>
        <w:t>"&gt;&lt;!--VALORI AMMESSI--&gt;</w:t>
      </w:r>
    </w:p>
    <w:p w14:paraId="64E6CC31" w14:textId="77777777" w:rsidR="00B06EB9" w:rsidRPr="00B06EB9" w:rsidRDefault="00B06EB9" w:rsidP="00B06EB9">
      <w:pPr>
        <w:rPr>
          <w:lang w:val="en-US"/>
        </w:rPr>
      </w:pPr>
      <w:r w:rsidRPr="00B06EB9">
        <w:rPr>
          <w:lang w:val="fr-FR"/>
        </w:rPr>
        <w:t xml:space="preserve">        </w:t>
      </w:r>
      <w:r w:rsidRPr="00B06EB9">
        <w:rPr>
          <w:lang w:val="en-US"/>
        </w:rPr>
        <w:t>&lt;</w:t>
      </w:r>
      <w:proofErr w:type="spellStart"/>
      <w:r w:rsidRPr="00B06EB9">
        <w:rPr>
          <w:lang w:val="en-US"/>
        </w:rPr>
        <w:t>xs:pattern</w:t>
      </w:r>
      <w:proofErr w:type="spellEnd"/>
      <w:r w:rsidRPr="00B06EB9">
        <w:rPr>
          <w:lang w:val="en-US"/>
        </w:rPr>
        <w:t xml:space="preserve"> value="[A-Z0-9]{1,20}"/&gt;</w:t>
      </w:r>
    </w:p>
    <w:p w14:paraId="05344F98"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42DE1AE3"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5DBA57CC"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50C70513"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altroCodiceIdentificativoAssistito</w:t>
      </w:r>
      <w:proofErr w:type="spellEnd"/>
      <w:r w:rsidRPr="00B06EB9">
        <w:rPr>
          <w:lang w:val="en-US"/>
        </w:rPr>
        <w:t>"&gt;</w:t>
      </w:r>
    </w:p>
    <w:p w14:paraId="7E1A8D2E"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5BA71166"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33536147" w14:textId="77777777" w:rsidR="00B06EB9" w:rsidRPr="00B06EB9" w:rsidRDefault="00B06EB9" w:rsidP="00B06EB9">
      <w:pPr>
        <w:rPr>
          <w:lang w:val="en-US"/>
        </w:rPr>
      </w:pPr>
      <w:r w:rsidRPr="00B06EB9">
        <w:rPr>
          <w:lang w:val="en-US"/>
        </w:rPr>
        <w:t xml:space="preserve">        &lt;</w:t>
      </w:r>
      <w:proofErr w:type="spellStart"/>
      <w:r w:rsidRPr="00B06EB9">
        <w:rPr>
          <w:lang w:val="en-US"/>
        </w:rPr>
        <w:t>xs:pattern</w:t>
      </w:r>
      <w:proofErr w:type="spellEnd"/>
      <w:r w:rsidRPr="00B06EB9">
        <w:rPr>
          <w:lang w:val="en-US"/>
        </w:rPr>
        <w:t xml:space="preserve"> value="([A-Z0-9]{20})?"/&gt;</w:t>
      </w:r>
    </w:p>
    <w:p w14:paraId="20C7B7DD"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28E54F4F"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0020621E"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7560D942"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cognome</w:t>
      </w:r>
      <w:proofErr w:type="spellEnd"/>
      <w:r w:rsidRPr="00B06EB9">
        <w:rPr>
          <w:lang w:val="en-US"/>
        </w:rPr>
        <w:t>"&gt;</w:t>
      </w:r>
    </w:p>
    <w:p w14:paraId="1F7BBA4E"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68A717D4"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6D4A0385" w14:textId="77777777" w:rsidR="00B06EB9" w:rsidRPr="00B06EB9" w:rsidRDefault="00B06EB9" w:rsidP="00B06EB9">
      <w:pPr>
        <w:rPr>
          <w:lang w:val="en-US"/>
        </w:rPr>
      </w:pPr>
      <w:r w:rsidRPr="00B06EB9">
        <w:rPr>
          <w:lang w:val="en-US"/>
        </w:rPr>
        <w:t xml:space="preserve">        &lt;</w:t>
      </w:r>
      <w:proofErr w:type="spellStart"/>
      <w:r w:rsidRPr="00B06EB9">
        <w:rPr>
          <w:lang w:val="en-US"/>
        </w:rPr>
        <w:t>xs:pattern</w:t>
      </w:r>
      <w:proofErr w:type="spellEnd"/>
      <w:r w:rsidRPr="00B06EB9">
        <w:rPr>
          <w:lang w:val="en-US"/>
        </w:rPr>
        <w:t xml:space="preserve"> value="([A-Z]{1}[A-Z\- ']{1,50})?"/&gt;</w:t>
      </w:r>
    </w:p>
    <w:p w14:paraId="4B75E78C"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0540C4CC"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20CA7EE8"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137357FC"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nome</w:t>
      </w:r>
      <w:proofErr w:type="spellEnd"/>
      <w:r w:rsidRPr="00B06EB9">
        <w:rPr>
          <w:lang w:val="en-US"/>
        </w:rPr>
        <w:t>"&gt;</w:t>
      </w:r>
    </w:p>
    <w:p w14:paraId="4B031FE2"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51EB09ED"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40E8A75C" w14:textId="77777777" w:rsidR="00B06EB9" w:rsidRPr="00B06EB9" w:rsidRDefault="00B06EB9" w:rsidP="00B06EB9">
      <w:pPr>
        <w:rPr>
          <w:lang w:val="en-US"/>
        </w:rPr>
      </w:pPr>
      <w:r w:rsidRPr="00B06EB9">
        <w:rPr>
          <w:lang w:val="en-US"/>
        </w:rPr>
        <w:t xml:space="preserve">        &lt;</w:t>
      </w:r>
      <w:proofErr w:type="spellStart"/>
      <w:r w:rsidRPr="00B06EB9">
        <w:rPr>
          <w:lang w:val="en-US"/>
        </w:rPr>
        <w:t>xs:pattern</w:t>
      </w:r>
      <w:proofErr w:type="spellEnd"/>
      <w:r w:rsidRPr="00B06EB9">
        <w:rPr>
          <w:lang w:val="en-US"/>
        </w:rPr>
        <w:t xml:space="preserve"> value="([A-Z]{1}[A-Z\- ']{1,50})?"/&gt;</w:t>
      </w:r>
    </w:p>
    <w:p w14:paraId="38693B3B"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381212DC"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286A6641"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14E18769"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dataNascita</w:t>
      </w:r>
      <w:proofErr w:type="spellEnd"/>
      <w:r w:rsidRPr="00B06EB9">
        <w:rPr>
          <w:lang w:val="en-US"/>
        </w:rPr>
        <w:t>"&gt;</w:t>
      </w:r>
    </w:p>
    <w:p w14:paraId="2B1478AC"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4B663ACC"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 xml:space="preserve">"&gt;&lt;!--VALORI AMMESSI </w:t>
      </w:r>
      <w:proofErr w:type="spellStart"/>
      <w:r w:rsidRPr="00B06EB9">
        <w:rPr>
          <w:lang w:val="en-US"/>
        </w:rPr>
        <w:t>ddmmyyyy</w:t>
      </w:r>
      <w:proofErr w:type="spellEnd"/>
      <w:r w:rsidRPr="00B06EB9">
        <w:rPr>
          <w:lang w:val="en-US"/>
        </w:rPr>
        <w:t xml:space="preserve"> dal 1900 a 2099--&gt;</w:t>
      </w:r>
    </w:p>
    <w:p w14:paraId="2BEA758F" w14:textId="77777777" w:rsidR="00B06EB9" w:rsidRPr="00B06EB9" w:rsidRDefault="00B06EB9" w:rsidP="00B06EB9">
      <w:pPr>
        <w:rPr>
          <w:lang w:val="en-US"/>
        </w:rPr>
      </w:pPr>
      <w:r w:rsidRPr="00B06EB9">
        <w:rPr>
          <w:lang w:val="en-US"/>
        </w:rPr>
        <w:t xml:space="preserve">        &lt;</w:t>
      </w:r>
      <w:proofErr w:type="spellStart"/>
      <w:r w:rsidRPr="00B06EB9">
        <w:rPr>
          <w:lang w:val="en-US"/>
        </w:rPr>
        <w:t>xs:pattern</w:t>
      </w:r>
      <w:proofErr w:type="spellEnd"/>
      <w:r w:rsidRPr="00B06EB9">
        <w:rPr>
          <w:lang w:val="en-US"/>
        </w:rPr>
        <w:t xml:space="preserve"> value="(([0][1-9]|[1-2][0-9]|[3][0-1])(01|02|03|04|05|06|07|08|09|10|11|12)(19|20)[0-9]{2})?"/&gt;</w:t>
      </w:r>
    </w:p>
    <w:p w14:paraId="5CACB36F"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686C83E9"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260D72A3"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6CF3ADC1"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genere</w:t>
      </w:r>
      <w:proofErr w:type="spellEnd"/>
      <w:r w:rsidRPr="00B06EB9">
        <w:rPr>
          <w:lang w:val="en-US"/>
        </w:rPr>
        <w:t>"&gt;</w:t>
      </w:r>
    </w:p>
    <w:p w14:paraId="5B5DBD72"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3639B3D4"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5EB497B1" w14:textId="77777777" w:rsidR="00B06EB9" w:rsidRPr="00B06EB9" w:rsidRDefault="00B06EB9" w:rsidP="00B06EB9">
      <w:pPr>
        <w:rPr>
          <w:lang w:val="en-US"/>
        </w:rPr>
      </w:pPr>
      <w:r w:rsidRPr="00B06EB9">
        <w:rPr>
          <w:lang w:val="en-US"/>
        </w:rPr>
        <w:lastRenderedPageBreak/>
        <w:t xml:space="preserve">        &lt;</w:t>
      </w:r>
      <w:proofErr w:type="spellStart"/>
      <w:r w:rsidRPr="00B06EB9">
        <w:rPr>
          <w:lang w:val="en-US"/>
        </w:rPr>
        <w:t>xs:enumeration</w:t>
      </w:r>
      <w:proofErr w:type="spellEnd"/>
      <w:r w:rsidRPr="00B06EB9">
        <w:rPr>
          <w:lang w:val="en-US"/>
        </w:rPr>
        <w:t xml:space="preserve"> value=""/&gt;</w:t>
      </w:r>
    </w:p>
    <w:p w14:paraId="512C4CAC"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value="1"/&gt;</w:t>
      </w:r>
    </w:p>
    <w:p w14:paraId="2B86477D"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value="2"/&gt;</w:t>
      </w:r>
    </w:p>
    <w:p w14:paraId="59715A8E"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6CABD2C0"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16C0EF70"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02AE4D85"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provinciaComuneStatoEsteroNascita</w:t>
      </w:r>
      <w:proofErr w:type="spellEnd"/>
      <w:r w:rsidRPr="00B06EB9">
        <w:rPr>
          <w:lang w:val="en-US"/>
        </w:rPr>
        <w:t>"&gt;</w:t>
      </w:r>
    </w:p>
    <w:p w14:paraId="73E092C6"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096B9D43"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 --&gt;</w:t>
      </w:r>
    </w:p>
    <w:p w14:paraId="007CC9F7" w14:textId="77777777" w:rsidR="00B06EB9" w:rsidRPr="00B06EB9" w:rsidRDefault="00B06EB9" w:rsidP="00B06EB9">
      <w:pPr>
        <w:rPr>
          <w:lang w:val="en-US"/>
        </w:rPr>
      </w:pPr>
      <w:r w:rsidRPr="00B06EB9">
        <w:rPr>
          <w:lang w:val="en-US"/>
        </w:rPr>
        <w:t xml:space="preserve">        &lt;</w:t>
      </w:r>
      <w:proofErr w:type="spellStart"/>
      <w:r w:rsidRPr="00B06EB9">
        <w:rPr>
          <w:lang w:val="en-US"/>
        </w:rPr>
        <w:t>xs:pattern</w:t>
      </w:r>
      <w:proofErr w:type="spellEnd"/>
      <w:r w:rsidRPr="00B06EB9">
        <w:rPr>
          <w:lang w:val="en-US"/>
        </w:rPr>
        <w:t xml:space="preserve"> value="([A-Z0-9]{6})?"/&gt;</w:t>
      </w:r>
    </w:p>
    <w:p w14:paraId="4E5CCC2A"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59115361"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08B899AB"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2CEBD80A"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cittadinanza</w:t>
      </w:r>
      <w:proofErr w:type="spellEnd"/>
      <w:r w:rsidRPr="00B06EB9">
        <w:rPr>
          <w:lang w:val="en-US"/>
        </w:rPr>
        <w:t>"&gt;</w:t>
      </w:r>
    </w:p>
    <w:p w14:paraId="6ECBC3D5"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1A24B82B"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 --&gt;</w:t>
      </w:r>
    </w:p>
    <w:p w14:paraId="0DBA11C8" w14:textId="77777777" w:rsidR="00B06EB9" w:rsidRPr="00B06EB9" w:rsidRDefault="00B06EB9" w:rsidP="00B06EB9">
      <w:pPr>
        <w:rPr>
          <w:lang w:val="en-US"/>
        </w:rPr>
      </w:pPr>
      <w:r w:rsidRPr="00B06EB9">
        <w:rPr>
          <w:lang w:val="en-US"/>
        </w:rPr>
        <w:t xml:space="preserve">        &lt;</w:t>
      </w:r>
      <w:proofErr w:type="spellStart"/>
      <w:r w:rsidRPr="00B06EB9">
        <w:rPr>
          <w:lang w:val="en-US"/>
        </w:rPr>
        <w:t>xs:pattern</w:t>
      </w:r>
      <w:proofErr w:type="spellEnd"/>
      <w:r w:rsidRPr="00B06EB9">
        <w:rPr>
          <w:lang w:val="en-US"/>
        </w:rPr>
        <w:t xml:space="preserve"> value="[A-Z0-9]{3}"/&gt;</w:t>
      </w:r>
    </w:p>
    <w:p w14:paraId="3648D610"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2348E454"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3E6C2D0D"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570930F3"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statoCivile</w:t>
      </w:r>
      <w:proofErr w:type="spellEnd"/>
      <w:r w:rsidRPr="00B06EB9">
        <w:rPr>
          <w:lang w:val="en-US"/>
        </w:rPr>
        <w:t>"&gt;</w:t>
      </w:r>
    </w:p>
    <w:p w14:paraId="16A7C354"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3CFD3A51"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59B3163B"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value="1"/&gt;</w:t>
      </w:r>
    </w:p>
    <w:p w14:paraId="4668C95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value="2"/&gt;</w:t>
      </w:r>
    </w:p>
    <w:p w14:paraId="3D01351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value="3"/&gt;</w:t>
      </w:r>
    </w:p>
    <w:p w14:paraId="725ECAC8"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value="4"/&gt;</w:t>
      </w:r>
    </w:p>
    <w:p w14:paraId="39965E88"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value="5"/&gt;</w:t>
      </w:r>
    </w:p>
    <w:p w14:paraId="58B55541"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value="9"/&gt;</w:t>
      </w:r>
    </w:p>
    <w:p w14:paraId="3F949440" w14:textId="77777777" w:rsidR="00B06EB9" w:rsidRPr="00B06EB9" w:rsidRDefault="00B06EB9" w:rsidP="00B06EB9">
      <w:pPr>
        <w:rPr>
          <w:lang w:val="fr-FR"/>
        </w:rPr>
      </w:pPr>
      <w:r w:rsidRPr="00B06EB9">
        <w:rPr>
          <w:lang w:val="en-US"/>
        </w:rPr>
        <w:t xml:space="preserve">      </w:t>
      </w:r>
      <w:r w:rsidRPr="00B06EB9">
        <w:rPr>
          <w:lang w:val="fr-FR"/>
        </w:rPr>
        <w:t>&lt;/</w:t>
      </w:r>
      <w:proofErr w:type="spellStart"/>
      <w:r w:rsidRPr="00B06EB9">
        <w:rPr>
          <w:lang w:val="fr-FR"/>
        </w:rPr>
        <w:t>xs:restriction</w:t>
      </w:r>
      <w:proofErr w:type="spellEnd"/>
      <w:r w:rsidRPr="00B06EB9">
        <w:rPr>
          <w:lang w:val="fr-FR"/>
        </w:rPr>
        <w:t>&gt;</w:t>
      </w:r>
    </w:p>
    <w:p w14:paraId="42083BD5" w14:textId="77777777" w:rsidR="00B06EB9" w:rsidRPr="00B06EB9" w:rsidRDefault="00B06EB9" w:rsidP="00B06EB9">
      <w:pPr>
        <w:rPr>
          <w:lang w:val="fr-FR"/>
        </w:rPr>
      </w:pPr>
      <w:r w:rsidRPr="00B06EB9">
        <w:rPr>
          <w:lang w:val="fr-FR"/>
        </w:rPr>
        <w:t xml:space="preserve">    &lt;/</w:t>
      </w:r>
      <w:proofErr w:type="spellStart"/>
      <w:r w:rsidRPr="00B06EB9">
        <w:rPr>
          <w:lang w:val="fr-FR"/>
        </w:rPr>
        <w:t>xs:simpleType</w:t>
      </w:r>
      <w:proofErr w:type="spellEnd"/>
      <w:r w:rsidRPr="00B06EB9">
        <w:rPr>
          <w:lang w:val="fr-FR"/>
        </w:rPr>
        <w:t>&gt;</w:t>
      </w:r>
    </w:p>
    <w:p w14:paraId="50EC3963" w14:textId="77777777" w:rsidR="00B06EB9" w:rsidRPr="00B06EB9" w:rsidRDefault="00B06EB9" w:rsidP="00B06EB9">
      <w:pPr>
        <w:rPr>
          <w:lang w:val="fr-FR"/>
        </w:rPr>
      </w:pPr>
      <w:r w:rsidRPr="00B06EB9">
        <w:rPr>
          <w:lang w:val="fr-FR"/>
        </w:rPr>
        <w:t xml:space="preserve">  &lt;/</w:t>
      </w:r>
      <w:proofErr w:type="spellStart"/>
      <w:r w:rsidRPr="00B06EB9">
        <w:rPr>
          <w:lang w:val="fr-FR"/>
        </w:rPr>
        <w:t>xs:element</w:t>
      </w:r>
      <w:proofErr w:type="spellEnd"/>
      <w:r w:rsidRPr="00B06EB9">
        <w:rPr>
          <w:lang w:val="fr-FR"/>
        </w:rPr>
        <w:t>&gt;</w:t>
      </w:r>
    </w:p>
    <w:p w14:paraId="11627118" w14:textId="77777777" w:rsidR="00B06EB9" w:rsidRPr="00DB3F81" w:rsidRDefault="00B06EB9" w:rsidP="00B06EB9">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responsabilitaGenitoriale</w:t>
      </w:r>
      <w:proofErr w:type="spellEnd"/>
      <w:r w:rsidRPr="00DB3F81">
        <w:rPr>
          <w:lang w:val="fr-FR"/>
        </w:rPr>
        <w:t>"&gt;</w:t>
      </w:r>
    </w:p>
    <w:p w14:paraId="08996F4D" w14:textId="77777777" w:rsidR="00B06EB9" w:rsidRPr="00DB3F81" w:rsidRDefault="00B06EB9" w:rsidP="00B06EB9">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014F9EB0" w14:textId="77777777" w:rsidR="00B06EB9" w:rsidRPr="00DB3F81" w:rsidRDefault="00B06EB9" w:rsidP="00B06EB9">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668784E0" w14:textId="77777777" w:rsidR="00B06EB9" w:rsidRPr="00DB3F81" w:rsidRDefault="00B06EB9" w:rsidP="00B06EB9">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value=""/&gt;</w:t>
      </w:r>
    </w:p>
    <w:p w14:paraId="78017564" w14:textId="77777777" w:rsidR="00B06EB9" w:rsidRPr="00DB3F81" w:rsidRDefault="00B06EB9" w:rsidP="00B06EB9">
      <w:pPr>
        <w:rPr>
          <w:lang w:val="fr-FR"/>
        </w:rPr>
      </w:pPr>
      <w:r w:rsidRPr="00DB3F81">
        <w:rPr>
          <w:lang w:val="fr-FR"/>
        </w:rPr>
        <w:tab/>
      </w:r>
      <w:r w:rsidRPr="00DB3F81">
        <w:rPr>
          <w:lang w:val="fr-FR"/>
        </w:rPr>
        <w:tab/>
        <w:t>&lt;</w:t>
      </w:r>
      <w:proofErr w:type="spellStart"/>
      <w:r w:rsidRPr="00DB3F81">
        <w:rPr>
          <w:lang w:val="fr-FR"/>
        </w:rPr>
        <w:t>xs:enumeration</w:t>
      </w:r>
      <w:proofErr w:type="spellEnd"/>
      <w:r w:rsidRPr="00DB3F81">
        <w:rPr>
          <w:lang w:val="fr-FR"/>
        </w:rPr>
        <w:t xml:space="preserve"> value="1"/&gt;</w:t>
      </w:r>
    </w:p>
    <w:p w14:paraId="6B0177D5" w14:textId="77777777" w:rsidR="00B06EB9" w:rsidRPr="00DB3F81" w:rsidRDefault="00B06EB9" w:rsidP="00B06EB9">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value="2"/&gt;</w:t>
      </w:r>
    </w:p>
    <w:p w14:paraId="325F25FC" w14:textId="77777777" w:rsidR="00B06EB9" w:rsidRPr="00DB3F81" w:rsidRDefault="00B06EB9" w:rsidP="00B06EB9">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value="3"/&gt;</w:t>
      </w:r>
    </w:p>
    <w:p w14:paraId="0740F4EA" w14:textId="77777777" w:rsidR="00B06EB9" w:rsidRPr="00DB3F81" w:rsidRDefault="00B06EB9" w:rsidP="00B06EB9">
      <w:pPr>
        <w:rPr>
          <w:lang w:val="en-US"/>
        </w:rPr>
      </w:pPr>
      <w:r w:rsidRPr="00DB3F81">
        <w:rPr>
          <w:lang w:val="fr-FR"/>
        </w:rPr>
        <w:t xml:space="preserve">        </w:t>
      </w:r>
      <w:r w:rsidRPr="00DB3F81">
        <w:rPr>
          <w:lang w:val="en-US"/>
        </w:rPr>
        <w:t>&lt;</w:t>
      </w:r>
      <w:proofErr w:type="spellStart"/>
      <w:r w:rsidRPr="00DB3F81">
        <w:rPr>
          <w:lang w:val="en-US"/>
        </w:rPr>
        <w:t>xs:enumeration</w:t>
      </w:r>
      <w:proofErr w:type="spellEnd"/>
      <w:r w:rsidRPr="00DB3F81">
        <w:rPr>
          <w:lang w:val="en-US"/>
        </w:rPr>
        <w:t xml:space="preserve"> value="4"/&gt;</w:t>
      </w:r>
    </w:p>
    <w:p w14:paraId="6200699B" w14:textId="77777777"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44E04CC7" w14:textId="77777777"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6BEE5697" w14:textId="77777777" w:rsidR="00B06EB9" w:rsidRPr="00DB3F81" w:rsidRDefault="00B06EB9" w:rsidP="00B06EB9">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17CD911" w14:textId="77777777" w:rsidR="00B06EB9" w:rsidRPr="00DB3F81" w:rsidRDefault="00B06EB9" w:rsidP="00B06EB9">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1DA01E8B" w14:textId="77777777" w:rsidR="00B06EB9" w:rsidRPr="00DB3F81" w:rsidRDefault="00B06EB9" w:rsidP="00B06EB9">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22C08B45"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titoloStudio</w:t>
      </w:r>
      <w:proofErr w:type="spellEnd"/>
      <w:r w:rsidRPr="00B06EB9">
        <w:rPr>
          <w:lang w:val="en-US"/>
        </w:rPr>
        <w:t>"&gt;</w:t>
      </w:r>
    </w:p>
    <w:p w14:paraId="4FABA890"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076E75A1"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33A368BF"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value=""/&gt;</w:t>
      </w:r>
    </w:p>
    <w:p w14:paraId="1EF63743" w14:textId="77777777" w:rsidR="00B06EB9" w:rsidRPr="00B06EB9" w:rsidRDefault="00B06EB9" w:rsidP="00B06EB9">
      <w:pPr>
        <w:rPr>
          <w:lang w:val="en-US"/>
        </w:rPr>
      </w:pPr>
      <w:r w:rsidRPr="00B06EB9">
        <w:rPr>
          <w:lang w:val="en-US"/>
        </w:rPr>
        <w:lastRenderedPageBreak/>
        <w:t xml:space="preserve">        &lt;</w:t>
      </w:r>
      <w:proofErr w:type="spellStart"/>
      <w:r w:rsidRPr="00B06EB9">
        <w:rPr>
          <w:lang w:val="en-US"/>
        </w:rPr>
        <w:t>xs:enumeration</w:t>
      </w:r>
      <w:proofErr w:type="spellEnd"/>
      <w:r w:rsidRPr="00B06EB9">
        <w:rPr>
          <w:lang w:val="en-US"/>
        </w:rPr>
        <w:t xml:space="preserve"> value="1"/&gt;</w:t>
      </w:r>
    </w:p>
    <w:p w14:paraId="66B2D0F1"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value="2"/&gt;</w:t>
      </w:r>
    </w:p>
    <w:p w14:paraId="750691F4"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value="3"/&gt;</w:t>
      </w:r>
    </w:p>
    <w:p w14:paraId="181A26C5"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value="4"/&gt;</w:t>
      </w:r>
    </w:p>
    <w:p w14:paraId="3E4E010C"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value="5"/&gt;</w:t>
      </w:r>
    </w:p>
    <w:p w14:paraId="518B0D03"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value="6"/&gt;</w:t>
      </w:r>
    </w:p>
    <w:p w14:paraId="5E7F1C42"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value="9"/&gt;</w:t>
      </w:r>
    </w:p>
    <w:p w14:paraId="4D6BE698"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3F7A2E29"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4D49A5AC"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1D659BF7"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codiceIstituzioneTEAM</w:t>
      </w:r>
      <w:proofErr w:type="spellEnd"/>
      <w:r w:rsidRPr="00B06EB9">
        <w:rPr>
          <w:lang w:val="en-US"/>
        </w:rPr>
        <w:t>"&gt;</w:t>
      </w:r>
    </w:p>
    <w:p w14:paraId="5E1D1C75"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1DD9AA85"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 --&gt;</w:t>
      </w:r>
    </w:p>
    <w:p w14:paraId="426F6704" w14:textId="77777777" w:rsidR="00B06EB9" w:rsidRPr="00B06EB9" w:rsidRDefault="00B06EB9" w:rsidP="00B06EB9">
      <w:pPr>
        <w:rPr>
          <w:lang w:val="en-US"/>
        </w:rPr>
      </w:pPr>
      <w:r w:rsidRPr="00B06EB9">
        <w:rPr>
          <w:lang w:val="en-US"/>
        </w:rPr>
        <w:t xml:space="preserve">        &lt;</w:t>
      </w:r>
      <w:proofErr w:type="spellStart"/>
      <w:r w:rsidRPr="00B06EB9">
        <w:rPr>
          <w:lang w:val="en-US"/>
        </w:rPr>
        <w:t>xs:pattern</w:t>
      </w:r>
      <w:proofErr w:type="spellEnd"/>
      <w:r w:rsidRPr="00B06EB9">
        <w:rPr>
          <w:lang w:val="en-US"/>
        </w:rPr>
        <w:t xml:space="preserve"> value="([A-Z0-9]{1,28})?"/&gt;</w:t>
      </w:r>
    </w:p>
    <w:p w14:paraId="46CFCEDB"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2D3F8F8F"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7A733F48"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324FA14C"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regioneResidenza</w:t>
      </w:r>
      <w:proofErr w:type="spellEnd"/>
      <w:r w:rsidRPr="00B06EB9">
        <w:rPr>
          <w:lang w:val="en-US"/>
        </w:rPr>
        <w:t>"&gt;</w:t>
      </w:r>
    </w:p>
    <w:p w14:paraId="33EBA911"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72C1BD73"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 --&gt;</w:t>
      </w:r>
    </w:p>
    <w:p w14:paraId="0D8DE189" w14:textId="77777777" w:rsidR="00B06EB9" w:rsidRPr="00B06EB9" w:rsidRDefault="00B06EB9" w:rsidP="00B06EB9">
      <w:pPr>
        <w:rPr>
          <w:lang w:val="en-US"/>
        </w:rPr>
      </w:pPr>
      <w:r w:rsidRPr="00B06EB9">
        <w:rPr>
          <w:lang w:val="en-US"/>
        </w:rPr>
        <w:t xml:space="preserve">        &lt;</w:t>
      </w:r>
      <w:proofErr w:type="spellStart"/>
      <w:r w:rsidRPr="00B06EB9">
        <w:rPr>
          <w:lang w:val="en-US"/>
        </w:rPr>
        <w:t>xs:pattern</w:t>
      </w:r>
      <w:proofErr w:type="spellEnd"/>
      <w:r w:rsidRPr="00B06EB9">
        <w:rPr>
          <w:lang w:val="en-US"/>
        </w:rPr>
        <w:t xml:space="preserve"> value="[A-Z0-9]{3}"/&gt;</w:t>
      </w:r>
    </w:p>
    <w:p w14:paraId="171208E2"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29EB7DDA" w14:textId="77777777" w:rsidR="00B06EB9" w:rsidRDefault="00B06EB9" w:rsidP="00B06EB9">
      <w:r w:rsidRPr="00B06EB9">
        <w:rPr>
          <w:lang w:val="en-US"/>
        </w:rPr>
        <w:t xml:space="preserve">    </w:t>
      </w:r>
      <w:r>
        <w:t>&lt;/</w:t>
      </w:r>
      <w:proofErr w:type="spellStart"/>
      <w:r>
        <w:t>xs:simpleType</w:t>
      </w:r>
      <w:proofErr w:type="spellEnd"/>
      <w:r>
        <w:t>&gt;</w:t>
      </w:r>
    </w:p>
    <w:p w14:paraId="4A47CD11" w14:textId="77777777" w:rsidR="00B06EB9" w:rsidRDefault="00B06EB9" w:rsidP="00B06EB9">
      <w:r>
        <w:t xml:space="preserve">  &lt;/</w:t>
      </w:r>
      <w:proofErr w:type="spellStart"/>
      <w:r>
        <w:t>xs:element</w:t>
      </w:r>
      <w:proofErr w:type="spellEnd"/>
      <w:r>
        <w:t>&gt;</w:t>
      </w:r>
    </w:p>
    <w:p w14:paraId="3F92D9D8" w14:textId="77777777" w:rsidR="00B06EB9" w:rsidRDefault="00B06EB9" w:rsidP="00B06EB9">
      <w:r>
        <w:t xml:space="preserve">  &lt;</w:t>
      </w:r>
      <w:proofErr w:type="spellStart"/>
      <w:r>
        <w:t>xs:element</w:t>
      </w:r>
      <w:proofErr w:type="spellEnd"/>
      <w:r>
        <w:t xml:space="preserve"> name="</w:t>
      </w:r>
      <w:proofErr w:type="spellStart"/>
      <w:r>
        <w:t>provinciaComuneStatoEsteroResidenza</w:t>
      </w:r>
      <w:proofErr w:type="spellEnd"/>
      <w:r>
        <w:t>"&gt;</w:t>
      </w:r>
    </w:p>
    <w:p w14:paraId="7FBC170B" w14:textId="77777777" w:rsidR="00B06EB9" w:rsidRDefault="00B06EB9" w:rsidP="00B06EB9">
      <w:r>
        <w:t xml:space="preserve">    &lt;</w:t>
      </w:r>
      <w:proofErr w:type="spellStart"/>
      <w:r>
        <w:t>xs:simpleType</w:t>
      </w:r>
      <w:proofErr w:type="spellEnd"/>
      <w:r>
        <w:t>&gt;&lt;!--FORMATO--&gt;</w:t>
      </w:r>
    </w:p>
    <w:p w14:paraId="6DCD108E" w14:textId="77777777" w:rsidR="00B06EB9" w:rsidRDefault="00B06EB9" w:rsidP="00B06EB9">
      <w:r>
        <w:t xml:space="preserve">      &lt;</w:t>
      </w:r>
      <w:proofErr w:type="spellStart"/>
      <w:r>
        <w:t>xs:restriction</w:t>
      </w:r>
      <w:proofErr w:type="spellEnd"/>
      <w:r>
        <w:t xml:space="preserve"> base="</w:t>
      </w:r>
      <w:proofErr w:type="spellStart"/>
      <w:r>
        <w:t>xs:string</w:t>
      </w:r>
      <w:proofErr w:type="spellEnd"/>
      <w:r>
        <w:t>"&gt;&lt;!--VALORI AMMESSI--&gt;</w:t>
      </w:r>
    </w:p>
    <w:p w14:paraId="6F0118AF" w14:textId="77777777" w:rsidR="00B06EB9" w:rsidRDefault="00B06EB9" w:rsidP="00B06EB9">
      <w:r>
        <w:t xml:space="preserve">        &lt;</w:t>
      </w:r>
      <w:proofErr w:type="spellStart"/>
      <w:r>
        <w:t>xs:pattern</w:t>
      </w:r>
      <w:proofErr w:type="spellEnd"/>
      <w:r>
        <w:t xml:space="preserve"> </w:t>
      </w:r>
      <w:proofErr w:type="spellStart"/>
      <w:r>
        <w:t>value</w:t>
      </w:r>
      <w:proofErr w:type="spellEnd"/>
      <w:r>
        <w:t>="[0-9A-Z]{6}"/&gt;</w:t>
      </w:r>
    </w:p>
    <w:p w14:paraId="181CF095" w14:textId="77777777" w:rsidR="00B06EB9" w:rsidRDefault="00B06EB9" w:rsidP="00B06EB9">
      <w:r>
        <w:t xml:space="preserve">      &lt;/</w:t>
      </w:r>
      <w:proofErr w:type="spellStart"/>
      <w:r>
        <w:t>xs:restriction</w:t>
      </w:r>
      <w:proofErr w:type="spellEnd"/>
      <w:r>
        <w:t>&gt;</w:t>
      </w:r>
    </w:p>
    <w:p w14:paraId="2946331C" w14:textId="77777777" w:rsidR="00B06EB9" w:rsidRDefault="00B06EB9" w:rsidP="00B06EB9">
      <w:r>
        <w:t xml:space="preserve">    &lt;/</w:t>
      </w:r>
      <w:proofErr w:type="spellStart"/>
      <w:r>
        <w:t>xs:simpleType</w:t>
      </w:r>
      <w:proofErr w:type="spellEnd"/>
      <w:r>
        <w:t>&gt;</w:t>
      </w:r>
    </w:p>
    <w:p w14:paraId="05238EBE" w14:textId="77777777" w:rsidR="00B06EB9" w:rsidRDefault="00B06EB9" w:rsidP="00B06EB9">
      <w:r>
        <w:t xml:space="preserve">  &lt;/</w:t>
      </w:r>
      <w:proofErr w:type="spellStart"/>
      <w:r>
        <w:t>xs:element</w:t>
      </w:r>
      <w:proofErr w:type="spellEnd"/>
      <w:r>
        <w:t>&gt;</w:t>
      </w:r>
    </w:p>
    <w:p w14:paraId="4027D322" w14:textId="77777777" w:rsidR="00B06EB9" w:rsidRPr="00B06EB9" w:rsidRDefault="00B06EB9" w:rsidP="00B06EB9">
      <w:pPr>
        <w:rPr>
          <w:lang w:val="en-US"/>
        </w:rPr>
      </w:pPr>
      <w:r>
        <w:t xml:space="preserve">  </w:t>
      </w:r>
      <w:r w:rsidRPr="00B06EB9">
        <w:rPr>
          <w:lang w:val="en-US"/>
        </w:rPr>
        <w:t>&lt;</w:t>
      </w:r>
      <w:proofErr w:type="spellStart"/>
      <w:r w:rsidRPr="00B06EB9">
        <w:rPr>
          <w:lang w:val="en-US"/>
        </w:rPr>
        <w:t>xs:element</w:t>
      </w:r>
      <w:proofErr w:type="spellEnd"/>
      <w:r w:rsidRPr="00B06EB9">
        <w:rPr>
          <w:lang w:val="en-US"/>
        </w:rPr>
        <w:t xml:space="preserve"> name="</w:t>
      </w:r>
      <w:proofErr w:type="spellStart"/>
      <w:r w:rsidRPr="00B06EB9">
        <w:rPr>
          <w:lang w:val="en-US"/>
        </w:rPr>
        <w:t>aslResidenza</w:t>
      </w:r>
      <w:proofErr w:type="spellEnd"/>
      <w:r w:rsidRPr="00B06EB9">
        <w:rPr>
          <w:lang w:val="en-US"/>
        </w:rPr>
        <w:t>"&gt;</w:t>
      </w:r>
    </w:p>
    <w:p w14:paraId="52DB9D76"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4E34971A"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 --&gt;</w:t>
      </w:r>
    </w:p>
    <w:p w14:paraId="5295951D" w14:textId="77777777" w:rsidR="00B06EB9" w:rsidRPr="00B06EB9" w:rsidRDefault="00B06EB9" w:rsidP="00B06EB9">
      <w:pPr>
        <w:rPr>
          <w:lang w:val="en-US"/>
        </w:rPr>
      </w:pPr>
      <w:r w:rsidRPr="00B06EB9">
        <w:rPr>
          <w:lang w:val="en-US"/>
        </w:rPr>
        <w:t xml:space="preserve">        &lt;</w:t>
      </w:r>
      <w:proofErr w:type="spellStart"/>
      <w:r w:rsidRPr="00B06EB9">
        <w:rPr>
          <w:lang w:val="en-US"/>
        </w:rPr>
        <w:t>xs:pattern</w:t>
      </w:r>
      <w:proofErr w:type="spellEnd"/>
      <w:r w:rsidRPr="00B06EB9">
        <w:rPr>
          <w:lang w:val="en-US"/>
        </w:rPr>
        <w:t xml:space="preserve"> value="[A-Z0-9]{3}"/&gt;</w:t>
      </w:r>
    </w:p>
    <w:p w14:paraId="4F865D1D"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70AF0ABB"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063BA90A"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39D096E9"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nucleoFamiliare</w:t>
      </w:r>
      <w:proofErr w:type="spellEnd"/>
      <w:r w:rsidRPr="00B06EB9">
        <w:rPr>
          <w:lang w:val="en-US"/>
        </w:rPr>
        <w:t>"&gt;</w:t>
      </w:r>
    </w:p>
    <w:p w14:paraId="123A3DEB"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5F66089B"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xs:integer</w:t>
      </w:r>
      <w:proofErr w:type="spellEnd"/>
      <w:r w:rsidRPr="00B06EB9">
        <w:rPr>
          <w:lang w:val="en-US"/>
        </w:rPr>
        <w:t>"&gt;&lt;!--VALORI AMMESSI--&gt;</w:t>
      </w:r>
    </w:p>
    <w:p w14:paraId="686510E7" w14:textId="77777777" w:rsidR="00B06EB9" w:rsidRPr="00B06EB9" w:rsidRDefault="00B06EB9" w:rsidP="00B06EB9">
      <w:pPr>
        <w:rPr>
          <w:lang w:val="en-US"/>
        </w:rPr>
      </w:pPr>
      <w:r w:rsidRPr="00B06EB9">
        <w:rPr>
          <w:lang w:val="en-US"/>
        </w:rPr>
        <w:t xml:space="preserve">        &lt;</w:t>
      </w:r>
      <w:proofErr w:type="spellStart"/>
      <w:r w:rsidRPr="00B06EB9">
        <w:rPr>
          <w:lang w:val="en-US"/>
        </w:rPr>
        <w:t>xs:minInclusive</w:t>
      </w:r>
      <w:proofErr w:type="spellEnd"/>
      <w:r w:rsidRPr="00B06EB9">
        <w:rPr>
          <w:lang w:val="en-US"/>
        </w:rPr>
        <w:t xml:space="preserve"> value="0"/&gt;</w:t>
      </w:r>
    </w:p>
    <w:p w14:paraId="08464BA8" w14:textId="77777777" w:rsidR="00B06EB9" w:rsidRPr="00B06EB9" w:rsidRDefault="00B06EB9" w:rsidP="00B06EB9">
      <w:pPr>
        <w:rPr>
          <w:lang w:val="en-US"/>
        </w:rPr>
      </w:pPr>
      <w:r w:rsidRPr="00B06EB9">
        <w:rPr>
          <w:lang w:val="en-US"/>
        </w:rPr>
        <w:t xml:space="preserve">        &lt;</w:t>
      </w:r>
      <w:proofErr w:type="spellStart"/>
      <w:r w:rsidRPr="00B06EB9">
        <w:rPr>
          <w:lang w:val="en-US"/>
        </w:rPr>
        <w:t>xs:maxInclusive</w:t>
      </w:r>
      <w:proofErr w:type="spellEnd"/>
      <w:r w:rsidRPr="00B06EB9">
        <w:rPr>
          <w:lang w:val="en-US"/>
        </w:rPr>
        <w:t xml:space="preserve"> value="99"/&gt;</w:t>
      </w:r>
    </w:p>
    <w:p w14:paraId="0BD1286D"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7208A082"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50027CEF"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0A7FB146"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assistenteNonFamiliare</w:t>
      </w:r>
      <w:proofErr w:type="spellEnd"/>
      <w:r w:rsidRPr="00B06EB9">
        <w:rPr>
          <w:lang w:val="en-US"/>
        </w:rPr>
        <w:t>"&gt;</w:t>
      </w:r>
    </w:p>
    <w:p w14:paraId="5FC072BD"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74FEB238"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6A080E52" w14:textId="77777777" w:rsidR="00B06EB9" w:rsidRPr="00B06EB9" w:rsidRDefault="00B06EB9" w:rsidP="00B06EB9">
      <w:pPr>
        <w:rPr>
          <w:lang w:val="en-US"/>
        </w:rPr>
      </w:pPr>
      <w:r w:rsidRPr="00B06EB9">
        <w:rPr>
          <w:lang w:val="en-US"/>
        </w:rPr>
        <w:lastRenderedPageBreak/>
        <w:t xml:space="preserve">        &lt;</w:t>
      </w:r>
      <w:proofErr w:type="spellStart"/>
      <w:r w:rsidRPr="00B06EB9">
        <w:rPr>
          <w:lang w:val="en-US"/>
        </w:rPr>
        <w:t>xs:enumeration</w:t>
      </w:r>
      <w:proofErr w:type="spellEnd"/>
      <w:r w:rsidRPr="00B06EB9">
        <w:rPr>
          <w:lang w:val="en-US"/>
        </w:rPr>
        <w:t xml:space="preserve"> value="1"/&gt;</w:t>
      </w:r>
    </w:p>
    <w:p w14:paraId="521A42EB"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value="2"/&gt;</w:t>
      </w:r>
    </w:p>
    <w:p w14:paraId="5486171F"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3731F3BA"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125FFCE4" w14:textId="77777777" w:rsid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606A2025" w14:textId="77777777" w:rsidR="005824D7" w:rsidRPr="005824D7" w:rsidRDefault="005824D7" w:rsidP="005824D7">
      <w:pPr>
        <w:rPr>
          <w:color w:val="EE0000"/>
          <w:highlight w:val="yellow"/>
        </w:rPr>
      </w:pPr>
      <w:r w:rsidRPr="005824D7">
        <w:rPr>
          <w:color w:val="EE0000"/>
        </w:rPr>
        <w:t xml:space="preserve">  </w:t>
      </w:r>
      <w:r w:rsidRPr="005824D7">
        <w:rPr>
          <w:color w:val="EE0000"/>
          <w:highlight w:val="yellow"/>
        </w:rPr>
        <w:t>&lt;</w:t>
      </w:r>
      <w:proofErr w:type="spellStart"/>
      <w:r w:rsidRPr="005824D7">
        <w:rPr>
          <w:color w:val="EE0000"/>
          <w:highlight w:val="yellow"/>
        </w:rPr>
        <w:t>xs:element</w:t>
      </w:r>
      <w:proofErr w:type="spellEnd"/>
      <w:r w:rsidRPr="005824D7">
        <w:rPr>
          <w:color w:val="EE0000"/>
          <w:highlight w:val="yellow"/>
        </w:rPr>
        <w:t xml:space="preserve"> name="</w:t>
      </w:r>
      <w:proofErr w:type="spellStart"/>
      <w:r w:rsidRPr="005824D7">
        <w:rPr>
          <w:color w:val="EE0000"/>
          <w:highlight w:val="yellow"/>
        </w:rPr>
        <w:t>dataRichiesta</w:t>
      </w:r>
      <w:proofErr w:type="spellEnd"/>
      <w:r w:rsidRPr="005824D7">
        <w:rPr>
          <w:color w:val="EE0000"/>
          <w:highlight w:val="yellow"/>
        </w:rPr>
        <w:t>"&gt;</w:t>
      </w:r>
    </w:p>
    <w:p w14:paraId="62600A4D" w14:textId="77777777" w:rsidR="005824D7" w:rsidRPr="005824D7" w:rsidRDefault="005824D7" w:rsidP="005824D7">
      <w:pPr>
        <w:rPr>
          <w:color w:val="EE0000"/>
          <w:highlight w:val="yellow"/>
        </w:rPr>
      </w:pPr>
      <w:r w:rsidRPr="005824D7">
        <w:rPr>
          <w:color w:val="EE0000"/>
          <w:highlight w:val="yellow"/>
        </w:rPr>
        <w:t xml:space="preserve">    &lt;</w:t>
      </w:r>
      <w:proofErr w:type="spellStart"/>
      <w:r w:rsidRPr="005824D7">
        <w:rPr>
          <w:color w:val="EE0000"/>
          <w:highlight w:val="yellow"/>
        </w:rPr>
        <w:t>xs:simpleType</w:t>
      </w:r>
      <w:proofErr w:type="spellEnd"/>
      <w:r w:rsidRPr="005824D7">
        <w:rPr>
          <w:color w:val="EE0000"/>
          <w:highlight w:val="yellow"/>
        </w:rPr>
        <w:t>&gt;&lt;!--FORMATO--&gt;</w:t>
      </w:r>
    </w:p>
    <w:p w14:paraId="1978042A" w14:textId="77777777" w:rsidR="005824D7" w:rsidRPr="005824D7" w:rsidRDefault="005824D7" w:rsidP="005824D7">
      <w:pPr>
        <w:rPr>
          <w:color w:val="EE0000"/>
          <w:highlight w:val="yellow"/>
        </w:rPr>
      </w:pPr>
      <w:r w:rsidRPr="005824D7">
        <w:rPr>
          <w:color w:val="EE0000"/>
          <w:highlight w:val="yellow"/>
        </w:rPr>
        <w:t xml:space="preserve">      &lt;</w:t>
      </w:r>
      <w:proofErr w:type="spellStart"/>
      <w:r w:rsidRPr="005824D7">
        <w:rPr>
          <w:color w:val="EE0000"/>
          <w:highlight w:val="yellow"/>
        </w:rPr>
        <w:t>xs:restriction</w:t>
      </w:r>
      <w:proofErr w:type="spellEnd"/>
      <w:r w:rsidRPr="005824D7">
        <w:rPr>
          <w:color w:val="EE0000"/>
          <w:highlight w:val="yellow"/>
        </w:rPr>
        <w:t xml:space="preserve"> base="</w:t>
      </w:r>
      <w:proofErr w:type="spellStart"/>
      <w:r w:rsidRPr="005824D7">
        <w:rPr>
          <w:color w:val="EE0000"/>
          <w:highlight w:val="yellow"/>
        </w:rPr>
        <w:t>xs:string</w:t>
      </w:r>
      <w:proofErr w:type="spellEnd"/>
      <w:r w:rsidRPr="005824D7">
        <w:rPr>
          <w:color w:val="EE0000"/>
          <w:highlight w:val="yellow"/>
        </w:rPr>
        <w:t xml:space="preserve">"&gt;&lt;!--VALORI AMMESSI </w:t>
      </w:r>
      <w:proofErr w:type="spellStart"/>
      <w:r w:rsidRPr="005824D7">
        <w:rPr>
          <w:color w:val="EE0000"/>
          <w:highlight w:val="yellow"/>
        </w:rPr>
        <w:t>ddmmyyyy</w:t>
      </w:r>
      <w:proofErr w:type="spellEnd"/>
      <w:r w:rsidRPr="005824D7">
        <w:rPr>
          <w:color w:val="EE0000"/>
          <w:highlight w:val="yellow"/>
        </w:rPr>
        <w:t xml:space="preserve"> dal 1900 a 2099--&gt;</w:t>
      </w:r>
    </w:p>
    <w:p w14:paraId="2C449115" w14:textId="77777777" w:rsidR="005824D7" w:rsidRPr="005824D7" w:rsidRDefault="005824D7" w:rsidP="005824D7">
      <w:pPr>
        <w:rPr>
          <w:color w:val="EE0000"/>
          <w:highlight w:val="yellow"/>
        </w:rPr>
      </w:pPr>
      <w:r w:rsidRPr="005824D7">
        <w:rPr>
          <w:color w:val="EE0000"/>
          <w:highlight w:val="yellow"/>
        </w:rPr>
        <w:t xml:space="preserve">        &lt;</w:t>
      </w:r>
      <w:proofErr w:type="spellStart"/>
      <w:r w:rsidRPr="005824D7">
        <w:rPr>
          <w:color w:val="EE0000"/>
          <w:highlight w:val="yellow"/>
        </w:rPr>
        <w:t>xs:pattern</w:t>
      </w:r>
      <w:proofErr w:type="spellEnd"/>
      <w:r w:rsidRPr="005824D7">
        <w:rPr>
          <w:color w:val="EE0000"/>
          <w:highlight w:val="yellow"/>
        </w:rPr>
        <w:t xml:space="preserve"> value="([0][1-9]|[1-2][0-9]|[3][0-1])(01|02|03|04|05|06|07|08|09|10|11|12)(19|20)[0-9]{2}"/&gt;</w:t>
      </w:r>
    </w:p>
    <w:p w14:paraId="5D7E9397" w14:textId="77777777" w:rsidR="005824D7" w:rsidRPr="005824D7" w:rsidRDefault="005824D7" w:rsidP="005824D7">
      <w:pPr>
        <w:rPr>
          <w:color w:val="EE0000"/>
          <w:highlight w:val="yellow"/>
        </w:rPr>
      </w:pPr>
      <w:r w:rsidRPr="005824D7">
        <w:rPr>
          <w:color w:val="EE0000"/>
          <w:highlight w:val="yellow"/>
        </w:rPr>
        <w:t xml:space="preserve">      &lt;/</w:t>
      </w:r>
      <w:proofErr w:type="spellStart"/>
      <w:r w:rsidRPr="005824D7">
        <w:rPr>
          <w:color w:val="EE0000"/>
          <w:highlight w:val="yellow"/>
        </w:rPr>
        <w:t>xs:restriction</w:t>
      </w:r>
      <w:proofErr w:type="spellEnd"/>
      <w:r w:rsidRPr="005824D7">
        <w:rPr>
          <w:color w:val="EE0000"/>
          <w:highlight w:val="yellow"/>
        </w:rPr>
        <w:t>&gt;</w:t>
      </w:r>
    </w:p>
    <w:p w14:paraId="5BF0F433" w14:textId="77777777" w:rsidR="005824D7" w:rsidRPr="005824D7" w:rsidRDefault="005824D7" w:rsidP="005824D7">
      <w:pPr>
        <w:rPr>
          <w:color w:val="EE0000"/>
          <w:highlight w:val="yellow"/>
        </w:rPr>
      </w:pPr>
      <w:r w:rsidRPr="005824D7">
        <w:rPr>
          <w:color w:val="EE0000"/>
          <w:highlight w:val="yellow"/>
        </w:rPr>
        <w:t xml:space="preserve">    &lt;/</w:t>
      </w:r>
      <w:proofErr w:type="spellStart"/>
      <w:r w:rsidRPr="005824D7">
        <w:rPr>
          <w:color w:val="EE0000"/>
          <w:highlight w:val="yellow"/>
        </w:rPr>
        <w:t>xs:simpleType</w:t>
      </w:r>
      <w:proofErr w:type="spellEnd"/>
      <w:r w:rsidRPr="005824D7">
        <w:rPr>
          <w:color w:val="EE0000"/>
          <w:highlight w:val="yellow"/>
        </w:rPr>
        <w:t>&gt;</w:t>
      </w:r>
    </w:p>
    <w:p w14:paraId="295942F3" w14:textId="205456A1" w:rsidR="005824D7" w:rsidRPr="005824D7" w:rsidRDefault="005824D7" w:rsidP="00B06EB9">
      <w:pPr>
        <w:rPr>
          <w:color w:val="EE0000"/>
          <w:lang w:val="en-US"/>
        </w:rPr>
      </w:pPr>
      <w:r w:rsidRPr="005824D7">
        <w:rPr>
          <w:color w:val="EE0000"/>
          <w:highlight w:val="yellow"/>
        </w:rPr>
        <w:t xml:space="preserve">  &lt;/</w:t>
      </w:r>
      <w:proofErr w:type="spellStart"/>
      <w:r w:rsidRPr="005824D7">
        <w:rPr>
          <w:color w:val="EE0000"/>
          <w:highlight w:val="yellow"/>
        </w:rPr>
        <w:t>xs:element</w:t>
      </w:r>
      <w:proofErr w:type="spellEnd"/>
      <w:r w:rsidRPr="005824D7">
        <w:rPr>
          <w:color w:val="EE0000"/>
          <w:highlight w:val="yellow"/>
        </w:rPr>
        <w:t>&gt;</w:t>
      </w:r>
    </w:p>
    <w:p w14:paraId="077573E6"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dataAccettazioneRichiesta</w:t>
      </w:r>
      <w:proofErr w:type="spellEnd"/>
      <w:r w:rsidRPr="00B06EB9">
        <w:rPr>
          <w:lang w:val="en-US"/>
        </w:rPr>
        <w:t>"&gt;</w:t>
      </w:r>
    </w:p>
    <w:p w14:paraId="3FEBF374"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59E78C1F" w14:textId="77777777" w:rsidR="00B06EB9" w:rsidRDefault="00B06EB9" w:rsidP="00B06EB9">
      <w:r w:rsidRPr="00B06EB9">
        <w:rPr>
          <w:lang w:val="en-US"/>
        </w:rPr>
        <w:t xml:space="preserve">      </w:t>
      </w:r>
      <w:r>
        <w:t>&lt;</w:t>
      </w:r>
      <w:proofErr w:type="spellStart"/>
      <w:r>
        <w:t>xs:restriction</w:t>
      </w:r>
      <w:proofErr w:type="spellEnd"/>
      <w:r>
        <w:t xml:space="preserve"> base="</w:t>
      </w:r>
      <w:proofErr w:type="spellStart"/>
      <w:r>
        <w:t>xs:string</w:t>
      </w:r>
      <w:proofErr w:type="spellEnd"/>
      <w:r>
        <w:t xml:space="preserve">"&gt;&lt;!--VALORI AMMESSI </w:t>
      </w:r>
      <w:proofErr w:type="spellStart"/>
      <w:r>
        <w:t>ddmmyyyy</w:t>
      </w:r>
      <w:proofErr w:type="spellEnd"/>
      <w:r>
        <w:t xml:space="preserve"> dal 1900 a 2099--&gt;</w:t>
      </w:r>
    </w:p>
    <w:p w14:paraId="22F75914" w14:textId="77777777" w:rsidR="00B06EB9" w:rsidRDefault="00B06EB9" w:rsidP="00B06EB9">
      <w:r>
        <w:t xml:space="preserve">        &lt;</w:t>
      </w:r>
      <w:proofErr w:type="spellStart"/>
      <w:r>
        <w:t>xs:pattern</w:t>
      </w:r>
      <w:proofErr w:type="spellEnd"/>
      <w:r>
        <w:t xml:space="preserve"> value="([0][1-9]|[1-2][0-9]|[3][0-1])(01|02|03|04|05|06|07|08|09|10|11|12)(19|20)[0-9]{2}"/&gt;</w:t>
      </w:r>
    </w:p>
    <w:p w14:paraId="0621299D" w14:textId="77777777" w:rsidR="00B06EB9" w:rsidRDefault="00B06EB9" w:rsidP="00B06EB9">
      <w:r>
        <w:t xml:space="preserve">      &lt;/</w:t>
      </w:r>
      <w:proofErr w:type="spellStart"/>
      <w:r>
        <w:t>xs:restriction</w:t>
      </w:r>
      <w:proofErr w:type="spellEnd"/>
      <w:r>
        <w:t>&gt;</w:t>
      </w:r>
    </w:p>
    <w:p w14:paraId="41461B3D" w14:textId="77777777" w:rsidR="00B06EB9" w:rsidRDefault="00B06EB9" w:rsidP="00B06EB9">
      <w:r>
        <w:t xml:space="preserve">    &lt;/</w:t>
      </w:r>
      <w:proofErr w:type="spellStart"/>
      <w:r>
        <w:t>xs:simpleType</w:t>
      </w:r>
      <w:proofErr w:type="spellEnd"/>
      <w:r>
        <w:t>&gt;</w:t>
      </w:r>
    </w:p>
    <w:p w14:paraId="398FDDA2" w14:textId="77777777" w:rsidR="00B06EB9" w:rsidRDefault="00B06EB9" w:rsidP="00B06EB9">
      <w:r>
        <w:t xml:space="preserve">  &lt;/</w:t>
      </w:r>
      <w:proofErr w:type="spellStart"/>
      <w:r>
        <w:t>xs:element</w:t>
      </w:r>
      <w:proofErr w:type="spellEnd"/>
      <w:r>
        <w:t>&gt;</w:t>
      </w:r>
    </w:p>
    <w:p w14:paraId="4A01595B" w14:textId="5834098F" w:rsidR="007E4C56" w:rsidRPr="007E4C56" w:rsidRDefault="007E4C56" w:rsidP="007E4C56">
      <w:pPr>
        <w:rPr>
          <w:color w:val="EE0000"/>
          <w:highlight w:val="yellow"/>
        </w:rPr>
      </w:pPr>
      <w:r w:rsidRPr="007E4C56">
        <w:rPr>
          <w:color w:val="EE0000"/>
        </w:rPr>
        <w:t xml:space="preserve">  </w:t>
      </w:r>
      <w:r w:rsidRPr="007E4C56">
        <w:rPr>
          <w:color w:val="EE0000"/>
          <w:highlight w:val="yellow"/>
        </w:rPr>
        <w:t>&lt;</w:t>
      </w:r>
      <w:proofErr w:type="spellStart"/>
      <w:r w:rsidRPr="007E4C56">
        <w:rPr>
          <w:color w:val="EE0000"/>
          <w:highlight w:val="yellow"/>
        </w:rPr>
        <w:t>xs:element</w:t>
      </w:r>
      <w:proofErr w:type="spellEnd"/>
      <w:r w:rsidRPr="007E4C56">
        <w:rPr>
          <w:color w:val="EE0000"/>
          <w:highlight w:val="yellow"/>
        </w:rPr>
        <w:t xml:space="preserve"> name="</w:t>
      </w:r>
      <w:proofErr w:type="spellStart"/>
      <w:r w:rsidRPr="007E4C56">
        <w:rPr>
          <w:color w:val="EE0000"/>
          <w:highlight w:val="yellow"/>
        </w:rPr>
        <w:t>data</w:t>
      </w:r>
      <w:r w:rsidR="005824D7">
        <w:rPr>
          <w:color w:val="EE0000"/>
          <w:highlight w:val="yellow"/>
        </w:rPr>
        <w:t>Istruttoria</w:t>
      </w:r>
      <w:proofErr w:type="spellEnd"/>
      <w:r w:rsidRPr="007E4C56">
        <w:rPr>
          <w:color w:val="EE0000"/>
          <w:highlight w:val="yellow"/>
        </w:rPr>
        <w:t>"&gt;</w:t>
      </w:r>
    </w:p>
    <w:p w14:paraId="30CDD8F1" w14:textId="77777777" w:rsidR="007E4C56" w:rsidRPr="007E4C56" w:rsidRDefault="007E4C56" w:rsidP="007E4C56">
      <w:pPr>
        <w:rPr>
          <w:color w:val="EE0000"/>
          <w:highlight w:val="yellow"/>
        </w:rPr>
      </w:pPr>
      <w:r w:rsidRPr="007E4C56">
        <w:rPr>
          <w:color w:val="EE0000"/>
          <w:highlight w:val="yellow"/>
        </w:rPr>
        <w:t xml:space="preserve">    &lt;</w:t>
      </w:r>
      <w:proofErr w:type="spellStart"/>
      <w:r w:rsidRPr="007E4C56">
        <w:rPr>
          <w:color w:val="EE0000"/>
          <w:highlight w:val="yellow"/>
        </w:rPr>
        <w:t>xs:simpleType</w:t>
      </w:r>
      <w:proofErr w:type="spellEnd"/>
      <w:r w:rsidRPr="007E4C56">
        <w:rPr>
          <w:color w:val="EE0000"/>
          <w:highlight w:val="yellow"/>
        </w:rPr>
        <w:t>&gt;&lt;!--FORMATO--&gt;</w:t>
      </w:r>
    </w:p>
    <w:p w14:paraId="64086A11" w14:textId="77777777" w:rsidR="007E4C56" w:rsidRPr="007E4C56" w:rsidRDefault="007E4C56" w:rsidP="007E4C56">
      <w:pPr>
        <w:rPr>
          <w:color w:val="EE0000"/>
          <w:highlight w:val="yellow"/>
        </w:rPr>
      </w:pPr>
      <w:r w:rsidRPr="007E4C56">
        <w:rPr>
          <w:color w:val="EE0000"/>
          <w:highlight w:val="yellow"/>
        </w:rPr>
        <w:t xml:space="preserve">      &lt;</w:t>
      </w:r>
      <w:proofErr w:type="spellStart"/>
      <w:r w:rsidRPr="007E4C56">
        <w:rPr>
          <w:color w:val="EE0000"/>
          <w:highlight w:val="yellow"/>
        </w:rPr>
        <w:t>xs:restriction</w:t>
      </w:r>
      <w:proofErr w:type="spellEnd"/>
      <w:r w:rsidRPr="007E4C56">
        <w:rPr>
          <w:color w:val="EE0000"/>
          <w:highlight w:val="yellow"/>
        </w:rPr>
        <w:t xml:space="preserve"> base="</w:t>
      </w:r>
      <w:proofErr w:type="spellStart"/>
      <w:r w:rsidRPr="007E4C56">
        <w:rPr>
          <w:color w:val="EE0000"/>
          <w:highlight w:val="yellow"/>
        </w:rPr>
        <w:t>xs:string</w:t>
      </w:r>
      <w:proofErr w:type="spellEnd"/>
      <w:r w:rsidRPr="007E4C56">
        <w:rPr>
          <w:color w:val="EE0000"/>
          <w:highlight w:val="yellow"/>
        </w:rPr>
        <w:t xml:space="preserve">"&gt;&lt;!--VALORI AMMESSI </w:t>
      </w:r>
      <w:proofErr w:type="spellStart"/>
      <w:r w:rsidRPr="007E4C56">
        <w:rPr>
          <w:color w:val="EE0000"/>
          <w:highlight w:val="yellow"/>
        </w:rPr>
        <w:t>ddmmyyyy</w:t>
      </w:r>
      <w:proofErr w:type="spellEnd"/>
      <w:r w:rsidRPr="007E4C56">
        <w:rPr>
          <w:color w:val="EE0000"/>
          <w:highlight w:val="yellow"/>
        </w:rPr>
        <w:t xml:space="preserve"> dal 1900 a 2099--&gt;</w:t>
      </w:r>
    </w:p>
    <w:p w14:paraId="31DA0A2F" w14:textId="77777777" w:rsidR="007E4C56" w:rsidRPr="007E4C56" w:rsidRDefault="007E4C56" w:rsidP="007E4C56">
      <w:pPr>
        <w:rPr>
          <w:color w:val="EE0000"/>
          <w:highlight w:val="yellow"/>
        </w:rPr>
      </w:pPr>
      <w:r w:rsidRPr="007E4C56">
        <w:rPr>
          <w:color w:val="EE0000"/>
          <w:highlight w:val="yellow"/>
        </w:rPr>
        <w:t xml:space="preserve">        &lt;</w:t>
      </w:r>
      <w:proofErr w:type="spellStart"/>
      <w:r w:rsidRPr="007E4C56">
        <w:rPr>
          <w:color w:val="EE0000"/>
          <w:highlight w:val="yellow"/>
        </w:rPr>
        <w:t>xs:pattern</w:t>
      </w:r>
      <w:proofErr w:type="spellEnd"/>
      <w:r w:rsidRPr="007E4C56">
        <w:rPr>
          <w:color w:val="EE0000"/>
          <w:highlight w:val="yellow"/>
        </w:rPr>
        <w:t xml:space="preserve"> value="([0][1-9]|[1-2][0-9]|[3][0-1])(01|02|03|04|05|06|07|08|09|10|11|12)(19|20)[0-9]{2}"/&gt;</w:t>
      </w:r>
    </w:p>
    <w:p w14:paraId="14C57828" w14:textId="77777777" w:rsidR="007E4C56" w:rsidRPr="007E4C56" w:rsidRDefault="007E4C56" w:rsidP="007E4C56">
      <w:pPr>
        <w:rPr>
          <w:color w:val="EE0000"/>
          <w:highlight w:val="yellow"/>
        </w:rPr>
      </w:pPr>
      <w:r w:rsidRPr="007E4C56">
        <w:rPr>
          <w:color w:val="EE0000"/>
          <w:highlight w:val="yellow"/>
        </w:rPr>
        <w:t xml:space="preserve">      &lt;/</w:t>
      </w:r>
      <w:proofErr w:type="spellStart"/>
      <w:r w:rsidRPr="007E4C56">
        <w:rPr>
          <w:color w:val="EE0000"/>
          <w:highlight w:val="yellow"/>
        </w:rPr>
        <w:t>xs:restriction</w:t>
      </w:r>
      <w:proofErr w:type="spellEnd"/>
      <w:r w:rsidRPr="007E4C56">
        <w:rPr>
          <w:color w:val="EE0000"/>
          <w:highlight w:val="yellow"/>
        </w:rPr>
        <w:t>&gt;</w:t>
      </w:r>
    </w:p>
    <w:p w14:paraId="769F4A27" w14:textId="77777777" w:rsidR="007E4C56" w:rsidRPr="007E4C56" w:rsidRDefault="007E4C56" w:rsidP="007E4C56">
      <w:pPr>
        <w:rPr>
          <w:color w:val="EE0000"/>
          <w:highlight w:val="yellow"/>
        </w:rPr>
      </w:pPr>
      <w:r w:rsidRPr="007E4C56">
        <w:rPr>
          <w:color w:val="EE0000"/>
          <w:highlight w:val="yellow"/>
        </w:rPr>
        <w:t xml:space="preserve">    &lt;/</w:t>
      </w:r>
      <w:proofErr w:type="spellStart"/>
      <w:r w:rsidRPr="007E4C56">
        <w:rPr>
          <w:color w:val="EE0000"/>
          <w:highlight w:val="yellow"/>
        </w:rPr>
        <w:t>xs:simpleType</w:t>
      </w:r>
      <w:proofErr w:type="spellEnd"/>
      <w:r w:rsidRPr="007E4C56">
        <w:rPr>
          <w:color w:val="EE0000"/>
          <w:highlight w:val="yellow"/>
        </w:rPr>
        <w:t>&gt;</w:t>
      </w:r>
    </w:p>
    <w:p w14:paraId="43590AD5" w14:textId="3093F63A" w:rsidR="007E4C56" w:rsidRPr="007E4C56" w:rsidRDefault="007E4C56" w:rsidP="00B06EB9">
      <w:pPr>
        <w:rPr>
          <w:color w:val="EE0000"/>
        </w:rPr>
      </w:pPr>
      <w:r w:rsidRPr="007E4C56">
        <w:rPr>
          <w:color w:val="EE0000"/>
          <w:highlight w:val="yellow"/>
        </w:rPr>
        <w:t xml:space="preserve">  &lt;/</w:t>
      </w:r>
      <w:proofErr w:type="spellStart"/>
      <w:r w:rsidRPr="007E4C56">
        <w:rPr>
          <w:color w:val="EE0000"/>
          <w:highlight w:val="yellow"/>
        </w:rPr>
        <w:t>xs:element</w:t>
      </w:r>
      <w:proofErr w:type="spellEnd"/>
      <w:r w:rsidRPr="007E4C56">
        <w:rPr>
          <w:color w:val="EE0000"/>
          <w:highlight w:val="yellow"/>
        </w:rPr>
        <w:t>&gt;</w:t>
      </w:r>
    </w:p>
    <w:p w14:paraId="5F366DF6" w14:textId="77777777" w:rsidR="00B06EB9" w:rsidRDefault="00B06EB9" w:rsidP="00B06EB9">
      <w:r>
        <w:t xml:space="preserve">  &lt;</w:t>
      </w:r>
      <w:proofErr w:type="spellStart"/>
      <w:r>
        <w:t>xs:element</w:t>
      </w:r>
      <w:proofErr w:type="spellEnd"/>
      <w:r>
        <w:t xml:space="preserve"> name="</w:t>
      </w:r>
      <w:proofErr w:type="spellStart"/>
      <w:r>
        <w:t>soggettoRichiedente</w:t>
      </w:r>
      <w:proofErr w:type="spellEnd"/>
      <w:r>
        <w:t>"&gt;</w:t>
      </w:r>
    </w:p>
    <w:p w14:paraId="4625559A" w14:textId="77777777" w:rsidR="00B06EB9" w:rsidRDefault="00B06EB9" w:rsidP="00B06EB9">
      <w:r>
        <w:t xml:space="preserve">    &lt;</w:t>
      </w:r>
      <w:proofErr w:type="spellStart"/>
      <w:r>
        <w:t>xs:simpleType</w:t>
      </w:r>
      <w:proofErr w:type="spellEnd"/>
      <w:r>
        <w:t>&gt;&lt;!--FORMATO--&gt;</w:t>
      </w:r>
    </w:p>
    <w:p w14:paraId="2151C99E" w14:textId="77777777" w:rsidR="00B06EB9" w:rsidRDefault="00B06EB9" w:rsidP="00B06EB9">
      <w:r>
        <w:t xml:space="preserve">      &lt;</w:t>
      </w:r>
      <w:proofErr w:type="spellStart"/>
      <w:r>
        <w:t>xs:restriction</w:t>
      </w:r>
      <w:proofErr w:type="spellEnd"/>
      <w:r>
        <w:t xml:space="preserve"> base="</w:t>
      </w:r>
      <w:proofErr w:type="spellStart"/>
      <w:r>
        <w:t>xs:string</w:t>
      </w:r>
      <w:proofErr w:type="spellEnd"/>
      <w:r>
        <w:t>"&gt;&lt;!--VALORI AMMESSI--&gt;</w:t>
      </w:r>
    </w:p>
    <w:p w14:paraId="59B06F9D" w14:textId="77777777" w:rsidR="00B06EB9" w:rsidRDefault="00B06EB9" w:rsidP="00B06EB9">
      <w:r>
        <w:t xml:space="preserve">        &lt;</w:t>
      </w:r>
      <w:proofErr w:type="spellStart"/>
      <w:r>
        <w:t>xs:enumeration</w:t>
      </w:r>
      <w:proofErr w:type="spellEnd"/>
      <w:r>
        <w:t xml:space="preserve"> </w:t>
      </w:r>
      <w:proofErr w:type="spellStart"/>
      <w:r>
        <w:t>value</w:t>
      </w:r>
      <w:proofErr w:type="spellEnd"/>
      <w:r>
        <w:t>="1"/&gt;</w:t>
      </w:r>
    </w:p>
    <w:p w14:paraId="60B6C33C" w14:textId="77777777" w:rsidR="00B06EB9" w:rsidRPr="00B06EB9" w:rsidRDefault="00B06EB9" w:rsidP="00B06EB9">
      <w:pPr>
        <w:rPr>
          <w:lang w:val="en-US"/>
        </w:rPr>
      </w:pPr>
      <w:r>
        <w:t xml:space="preserve">        </w:t>
      </w:r>
      <w:r w:rsidRPr="00B06EB9">
        <w:rPr>
          <w:lang w:val="en-US"/>
        </w:rPr>
        <w:t>&lt;</w:t>
      </w:r>
      <w:proofErr w:type="spellStart"/>
      <w:r w:rsidRPr="00B06EB9">
        <w:rPr>
          <w:lang w:val="en-US"/>
        </w:rPr>
        <w:t>xs:enumeration</w:t>
      </w:r>
      <w:proofErr w:type="spellEnd"/>
      <w:r w:rsidRPr="00B06EB9">
        <w:rPr>
          <w:lang w:val="en-US"/>
        </w:rPr>
        <w:t xml:space="preserve"> value="2"/&gt;</w:t>
      </w:r>
    </w:p>
    <w:p w14:paraId="5E6CAF8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value="3"/&gt;</w:t>
      </w:r>
    </w:p>
    <w:p w14:paraId="0A96F357"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value="4"/&gt;</w:t>
      </w:r>
    </w:p>
    <w:p w14:paraId="5C01F88A"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value="5"/&gt;</w:t>
      </w:r>
    </w:p>
    <w:p w14:paraId="52A8BF37"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value="6"/&gt;</w:t>
      </w:r>
    </w:p>
    <w:p w14:paraId="2EBC8F34"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value="7"/&gt;</w:t>
      </w:r>
    </w:p>
    <w:p w14:paraId="12CE78CA"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value="8"/&gt;</w:t>
      </w:r>
    </w:p>
    <w:p w14:paraId="15FC8805"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value="9"/&gt;</w:t>
      </w:r>
    </w:p>
    <w:p w14:paraId="13FAE8DB"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value="10"/&gt;</w:t>
      </w:r>
    </w:p>
    <w:p w14:paraId="1BC3E683" w14:textId="77777777"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value="11"/&gt;</w:t>
      </w:r>
    </w:p>
    <w:p w14:paraId="456EF7F8" w14:textId="6C278093"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value="12"/&gt;</w:t>
      </w:r>
    </w:p>
    <w:p w14:paraId="4D2BD0C4" w14:textId="427C74DF"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value="13"/&gt;</w:t>
      </w:r>
    </w:p>
    <w:p w14:paraId="24F4C9B8" w14:textId="3B9C7763"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value="14"/&gt;</w:t>
      </w:r>
    </w:p>
    <w:p w14:paraId="5381232C" w14:textId="7C9CEBC6"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value="15"/&gt;</w:t>
      </w:r>
    </w:p>
    <w:p w14:paraId="29223E87" w14:textId="2B0E10D4"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value="16"/&gt;</w:t>
      </w:r>
    </w:p>
    <w:p w14:paraId="21C592A4"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33977000"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53B08258"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35855BB6"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name="motivazioneRichiesta1"&gt;</w:t>
      </w:r>
    </w:p>
    <w:p w14:paraId="581C249D" w14:textId="77777777" w:rsidR="00B06EB9" w:rsidRPr="00B06EB9" w:rsidRDefault="00B06EB9" w:rsidP="00B06EB9">
      <w:pPr>
        <w:rPr>
          <w:lang w:val="en-US"/>
        </w:rPr>
      </w:pPr>
      <w:r w:rsidRPr="00B06EB9">
        <w:rPr>
          <w:lang w:val="en-US"/>
        </w:rPr>
        <w:lastRenderedPageBreak/>
        <w:t xml:space="preserve">    &lt;</w:t>
      </w:r>
      <w:proofErr w:type="spellStart"/>
      <w:r w:rsidRPr="00B06EB9">
        <w:rPr>
          <w:lang w:val="en-US"/>
        </w:rPr>
        <w:t>xs:simpleType</w:t>
      </w:r>
      <w:proofErr w:type="spellEnd"/>
      <w:r w:rsidRPr="00B06EB9">
        <w:rPr>
          <w:lang w:val="en-US"/>
        </w:rPr>
        <w:t>&gt;&lt;!--FORMATO--&gt;</w:t>
      </w:r>
    </w:p>
    <w:p w14:paraId="4AB59086"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32763754"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value="1"/&gt;</w:t>
      </w:r>
    </w:p>
    <w:p w14:paraId="7C355266"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value="2"/&gt;</w:t>
      </w:r>
    </w:p>
    <w:p w14:paraId="24A71ECC"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value="3"/&gt;</w:t>
      </w:r>
    </w:p>
    <w:p w14:paraId="3A5548CF"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value="4"/&gt;</w:t>
      </w:r>
    </w:p>
    <w:p w14:paraId="74D6F8B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value="5"/&gt;</w:t>
      </w:r>
    </w:p>
    <w:p w14:paraId="7610D501"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value="6"/&gt;</w:t>
      </w:r>
    </w:p>
    <w:p w14:paraId="7EC874AE"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value="7"/&gt;</w:t>
      </w:r>
    </w:p>
    <w:p w14:paraId="6B313803"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value="8"/&gt;</w:t>
      </w:r>
    </w:p>
    <w:p w14:paraId="5A3EAE38"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value="9"/&gt;</w:t>
      </w:r>
    </w:p>
    <w:p w14:paraId="31AE802C"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value="10"/&gt;</w:t>
      </w:r>
    </w:p>
    <w:p w14:paraId="0E77EC0F"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value="11"/&gt;</w:t>
      </w:r>
    </w:p>
    <w:p w14:paraId="29A7A74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value="12"/&gt;</w:t>
      </w:r>
    </w:p>
    <w:p w14:paraId="1FC958F7"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value="13"/&gt;</w:t>
      </w:r>
    </w:p>
    <w:p w14:paraId="0A66AD1D"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value="14"/&gt;</w:t>
      </w:r>
    </w:p>
    <w:p w14:paraId="200BD98D"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value="15"/&gt;</w:t>
      </w:r>
    </w:p>
    <w:p w14:paraId="01A5A98D"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value="16"/&gt;</w:t>
      </w:r>
    </w:p>
    <w:p w14:paraId="4B6649F5"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value="17"/&gt;</w:t>
      </w:r>
    </w:p>
    <w:p w14:paraId="2E301DA3"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value="18"/&gt;</w:t>
      </w:r>
    </w:p>
    <w:p w14:paraId="06EDCF2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value="19"/&gt;</w:t>
      </w:r>
    </w:p>
    <w:p w14:paraId="6C30FC4F"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value="20"/&gt;</w:t>
      </w:r>
    </w:p>
    <w:p w14:paraId="2E4C472E"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3F537984"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00699393"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6D4F20FA"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name="motivazioneRichiesta2"&gt;</w:t>
      </w:r>
    </w:p>
    <w:p w14:paraId="0FB107F7"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158B5B3C"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1E37D1BC"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value=""/&gt;</w:t>
      </w:r>
    </w:p>
    <w:p w14:paraId="5E75D0F8"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value="1"/&gt;</w:t>
      </w:r>
    </w:p>
    <w:p w14:paraId="68DE925B"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value="2"/&gt;</w:t>
      </w:r>
    </w:p>
    <w:p w14:paraId="3DA1AC36"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value="3"/&gt;</w:t>
      </w:r>
    </w:p>
    <w:p w14:paraId="7E5876D2"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value="4"/&gt;</w:t>
      </w:r>
    </w:p>
    <w:p w14:paraId="22D34303"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value="5"/&gt;</w:t>
      </w:r>
    </w:p>
    <w:p w14:paraId="1DBE9326"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value="6"/&gt;</w:t>
      </w:r>
    </w:p>
    <w:p w14:paraId="331FD01A"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value="7"/&gt;</w:t>
      </w:r>
    </w:p>
    <w:p w14:paraId="667F513B"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value="8"/&gt;</w:t>
      </w:r>
    </w:p>
    <w:p w14:paraId="3D5C31D4"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value="9"/&gt;</w:t>
      </w:r>
    </w:p>
    <w:p w14:paraId="14F0735A"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value="10"/&gt;</w:t>
      </w:r>
    </w:p>
    <w:p w14:paraId="6785F54C"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value="11"/&gt;</w:t>
      </w:r>
    </w:p>
    <w:p w14:paraId="192047E4"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value="12"/&gt;</w:t>
      </w:r>
    </w:p>
    <w:p w14:paraId="0672C328"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value="13"/&gt;</w:t>
      </w:r>
    </w:p>
    <w:p w14:paraId="7BB59A63"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value="14"/&gt;</w:t>
      </w:r>
    </w:p>
    <w:p w14:paraId="00F0C566"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value="15"/&gt;</w:t>
      </w:r>
    </w:p>
    <w:p w14:paraId="2FD1903B"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value="16"/&gt;</w:t>
      </w:r>
    </w:p>
    <w:p w14:paraId="1596E76D"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value="17"/&gt;</w:t>
      </w:r>
    </w:p>
    <w:p w14:paraId="59390438"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value="18"/&gt;</w:t>
      </w:r>
    </w:p>
    <w:p w14:paraId="7B63C2B3"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value="19"/&gt;</w:t>
      </w:r>
    </w:p>
    <w:p w14:paraId="3D315A31"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value="20"/&gt;</w:t>
      </w:r>
    </w:p>
    <w:p w14:paraId="295DEBBC" w14:textId="77777777" w:rsidR="00B06EB9" w:rsidRPr="00B06EB9" w:rsidRDefault="00B06EB9" w:rsidP="00B06EB9">
      <w:pPr>
        <w:rPr>
          <w:lang w:val="en-US"/>
        </w:rPr>
      </w:pPr>
      <w:r w:rsidRPr="00B06EB9">
        <w:rPr>
          <w:lang w:val="en-US"/>
        </w:rPr>
        <w:lastRenderedPageBreak/>
        <w:t xml:space="preserve">      &lt;/</w:t>
      </w:r>
      <w:proofErr w:type="spellStart"/>
      <w:r w:rsidRPr="00B06EB9">
        <w:rPr>
          <w:lang w:val="en-US"/>
        </w:rPr>
        <w:t>xs:restriction</w:t>
      </w:r>
      <w:proofErr w:type="spellEnd"/>
      <w:r w:rsidRPr="00B06EB9">
        <w:rPr>
          <w:lang w:val="en-US"/>
        </w:rPr>
        <w:t>&gt;</w:t>
      </w:r>
    </w:p>
    <w:p w14:paraId="13294E49"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32AD08D5"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3338A3B4"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name="motivazioneRichiesta3"&gt;</w:t>
      </w:r>
    </w:p>
    <w:p w14:paraId="1EECFF71"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05105DBB"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5FE893F1"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value=""/&gt;</w:t>
      </w:r>
    </w:p>
    <w:p w14:paraId="7880698D"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value="1"/&gt;</w:t>
      </w:r>
    </w:p>
    <w:p w14:paraId="715E40BA"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value="2"/&gt;</w:t>
      </w:r>
    </w:p>
    <w:p w14:paraId="47E61F2C"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value="3"/&gt;</w:t>
      </w:r>
    </w:p>
    <w:p w14:paraId="6246C1B6"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value="4"/&gt;</w:t>
      </w:r>
    </w:p>
    <w:p w14:paraId="4F823E14"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value="5"/&gt;</w:t>
      </w:r>
    </w:p>
    <w:p w14:paraId="529472BC"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value="6"/&gt;</w:t>
      </w:r>
    </w:p>
    <w:p w14:paraId="24027E9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value="7"/&gt;</w:t>
      </w:r>
    </w:p>
    <w:p w14:paraId="0EBF876E"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value="8"/&gt;</w:t>
      </w:r>
    </w:p>
    <w:p w14:paraId="64BB4440"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value="9"/&gt;</w:t>
      </w:r>
    </w:p>
    <w:p w14:paraId="7F363B6A"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value="10"/&gt;</w:t>
      </w:r>
    </w:p>
    <w:p w14:paraId="5E924E7D"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value="11"/&gt;</w:t>
      </w:r>
    </w:p>
    <w:p w14:paraId="2DD9EA5A"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value="12"/&gt;</w:t>
      </w:r>
    </w:p>
    <w:p w14:paraId="1C00497A"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value="13"/&gt;</w:t>
      </w:r>
    </w:p>
    <w:p w14:paraId="520F8B6F"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value="14"/&gt;</w:t>
      </w:r>
    </w:p>
    <w:p w14:paraId="3965116B"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value="15"/&gt;</w:t>
      </w:r>
    </w:p>
    <w:p w14:paraId="755A0584"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value="16"/&gt;</w:t>
      </w:r>
    </w:p>
    <w:p w14:paraId="19929C61"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value="17"/&gt;</w:t>
      </w:r>
    </w:p>
    <w:p w14:paraId="2885FFCB"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value="18"/&gt;</w:t>
      </w:r>
    </w:p>
    <w:p w14:paraId="37B2DE52"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value="19"/&gt;</w:t>
      </w:r>
    </w:p>
    <w:p w14:paraId="6407C5E1"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value="20"/&gt;</w:t>
      </w:r>
    </w:p>
    <w:p w14:paraId="193F3DA1"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2A2C0AC1"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76A5499A"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3E05A1B1"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provenienzaAssistito</w:t>
      </w:r>
      <w:proofErr w:type="spellEnd"/>
      <w:r w:rsidRPr="00B06EB9">
        <w:rPr>
          <w:lang w:val="en-US"/>
        </w:rPr>
        <w:t>"&gt;</w:t>
      </w:r>
    </w:p>
    <w:p w14:paraId="7918C9CE"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4702E11E"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54830A5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value="1"/&gt;</w:t>
      </w:r>
    </w:p>
    <w:p w14:paraId="4230D8FD"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value="2"/&gt;</w:t>
      </w:r>
    </w:p>
    <w:p w14:paraId="670147E3"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value="5"/&gt;</w:t>
      </w:r>
    </w:p>
    <w:p w14:paraId="372FB17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value="8"/&gt;</w:t>
      </w:r>
    </w:p>
    <w:p w14:paraId="3BB838E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value="9"/&gt;</w:t>
      </w:r>
    </w:p>
    <w:p w14:paraId="256C2733"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4128A03A"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4E979C99"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295F7705"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codiceStrutturaProvenienza</w:t>
      </w:r>
      <w:proofErr w:type="spellEnd"/>
      <w:r w:rsidRPr="00B06EB9">
        <w:rPr>
          <w:lang w:val="en-US"/>
        </w:rPr>
        <w:t>"&gt;</w:t>
      </w:r>
    </w:p>
    <w:p w14:paraId="4E65C1B3"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30C4C36C"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 --&gt;</w:t>
      </w:r>
    </w:p>
    <w:p w14:paraId="0789E672" w14:textId="77777777" w:rsidR="00B06EB9" w:rsidRPr="00B06EB9" w:rsidRDefault="00B06EB9" w:rsidP="00B06EB9">
      <w:pPr>
        <w:rPr>
          <w:lang w:val="en-US"/>
        </w:rPr>
      </w:pPr>
      <w:r w:rsidRPr="00B06EB9">
        <w:rPr>
          <w:lang w:val="en-US"/>
        </w:rPr>
        <w:t xml:space="preserve">        &lt;</w:t>
      </w:r>
      <w:proofErr w:type="spellStart"/>
      <w:r w:rsidRPr="00B06EB9">
        <w:rPr>
          <w:lang w:val="en-US"/>
        </w:rPr>
        <w:t>xs:pattern</w:t>
      </w:r>
      <w:proofErr w:type="spellEnd"/>
      <w:r w:rsidRPr="00B06EB9">
        <w:rPr>
          <w:lang w:val="en-US"/>
        </w:rPr>
        <w:t xml:space="preserve"> value="([A-Z0-9]{6,8})?"/&gt;</w:t>
      </w:r>
    </w:p>
    <w:p w14:paraId="505A5F95"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3611AB80"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5EED1534"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48536593"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motivoAccettazione</w:t>
      </w:r>
      <w:proofErr w:type="spellEnd"/>
      <w:r w:rsidRPr="00B06EB9">
        <w:rPr>
          <w:lang w:val="en-US"/>
        </w:rPr>
        <w:t>"&gt;</w:t>
      </w:r>
    </w:p>
    <w:p w14:paraId="426C91A4" w14:textId="77777777" w:rsidR="00B06EB9" w:rsidRPr="00B06EB9" w:rsidRDefault="00B06EB9" w:rsidP="00B06EB9">
      <w:pPr>
        <w:rPr>
          <w:lang w:val="en-US"/>
        </w:rPr>
      </w:pPr>
      <w:r w:rsidRPr="00B06EB9">
        <w:rPr>
          <w:lang w:val="en-US"/>
        </w:rPr>
        <w:lastRenderedPageBreak/>
        <w:t xml:space="preserve">    &lt;</w:t>
      </w:r>
      <w:proofErr w:type="spellStart"/>
      <w:r w:rsidRPr="00B06EB9">
        <w:rPr>
          <w:lang w:val="en-US"/>
        </w:rPr>
        <w:t>xs:simpleType</w:t>
      </w:r>
      <w:proofErr w:type="spellEnd"/>
      <w:r w:rsidRPr="00B06EB9">
        <w:rPr>
          <w:lang w:val="en-US"/>
        </w:rPr>
        <w:t>&gt;&lt;!--FORMATO--&gt;</w:t>
      </w:r>
    </w:p>
    <w:p w14:paraId="5A1C273B"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0519D66F"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value="1"/&gt;</w:t>
      </w:r>
    </w:p>
    <w:p w14:paraId="4B440530"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value="2"/&gt;</w:t>
      </w:r>
    </w:p>
    <w:p w14:paraId="0B87EA5E"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value="3"/&gt;</w:t>
      </w:r>
    </w:p>
    <w:p w14:paraId="7836C926"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68CFAF10"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027BE730"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6660BEE7"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tipologiaProgetto</w:t>
      </w:r>
      <w:proofErr w:type="spellEnd"/>
      <w:r w:rsidRPr="00B06EB9">
        <w:rPr>
          <w:lang w:val="en-US"/>
        </w:rPr>
        <w:t>"&gt;</w:t>
      </w:r>
    </w:p>
    <w:p w14:paraId="2888930A"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1A7DBF6D"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65257570"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value="1"/&gt;</w:t>
      </w:r>
    </w:p>
    <w:p w14:paraId="69173668"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value="2"/&gt;</w:t>
      </w:r>
    </w:p>
    <w:p w14:paraId="3A8F2320"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value="3"/&gt;</w:t>
      </w:r>
    </w:p>
    <w:p w14:paraId="20435952"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value="4"/&gt;</w:t>
      </w:r>
    </w:p>
    <w:p w14:paraId="52C65855"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value="6"/&gt;</w:t>
      </w:r>
    </w:p>
    <w:p w14:paraId="1E37A1E7"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574AD968"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6D83575A"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62BAF91A"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tipologiaDiCura</w:t>
      </w:r>
      <w:proofErr w:type="spellEnd"/>
      <w:r w:rsidRPr="00B06EB9">
        <w:rPr>
          <w:lang w:val="en-US"/>
        </w:rPr>
        <w:t>"&gt;</w:t>
      </w:r>
    </w:p>
    <w:p w14:paraId="39F33961"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42ED1D66"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1D8D9FC2"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value="1"/&gt;</w:t>
      </w:r>
    </w:p>
    <w:p w14:paraId="5D3696D0"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value="2"/&gt;</w:t>
      </w:r>
    </w:p>
    <w:p w14:paraId="12449264"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value="3"/&gt;</w:t>
      </w:r>
    </w:p>
    <w:p w14:paraId="6BB0BE3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value="4"/&gt;</w:t>
      </w:r>
    </w:p>
    <w:p w14:paraId="767E7DE0"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value="5"/&gt;</w:t>
      </w:r>
    </w:p>
    <w:p w14:paraId="6DAFED3D"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value="6"/&gt;</w:t>
      </w:r>
    </w:p>
    <w:p w14:paraId="112D288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value="7"/&gt;</w:t>
      </w:r>
    </w:p>
    <w:p w14:paraId="0C78CE7D"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value="8"/&gt;</w:t>
      </w:r>
    </w:p>
    <w:p w14:paraId="1196462A"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value="9"/&gt;</w:t>
      </w:r>
    </w:p>
    <w:p w14:paraId="4D0E67F0"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value="10"/&gt;</w:t>
      </w:r>
    </w:p>
    <w:p w14:paraId="3CB6423F"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value="11"/&gt;</w:t>
      </w:r>
    </w:p>
    <w:p w14:paraId="37183F7B"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value="12"/&gt;</w:t>
      </w:r>
    </w:p>
    <w:p w14:paraId="38482E4C"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value="13"/&gt;</w:t>
      </w:r>
    </w:p>
    <w:p w14:paraId="4424E091"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value="14"/&gt;</w:t>
      </w:r>
    </w:p>
    <w:p w14:paraId="55C7F50A"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value="15"/&gt;</w:t>
      </w:r>
    </w:p>
    <w:p w14:paraId="73105CB8"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value="16"/&gt;</w:t>
      </w:r>
    </w:p>
    <w:p w14:paraId="55C1E1C0"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value="17"/&gt;</w:t>
      </w:r>
    </w:p>
    <w:p w14:paraId="09FE539A"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value="18"/&gt;</w:t>
      </w:r>
    </w:p>
    <w:p w14:paraId="7CD9EE0B"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value="19"/&gt;</w:t>
      </w:r>
    </w:p>
    <w:p w14:paraId="4F8E178D"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192A6A4C"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0B3C9292"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2DCF9DEB"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dataPresaInCarico</w:t>
      </w:r>
      <w:proofErr w:type="spellEnd"/>
      <w:r w:rsidRPr="00B06EB9">
        <w:rPr>
          <w:lang w:val="en-US"/>
        </w:rPr>
        <w:t>"&gt;</w:t>
      </w:r>
    </w:p>
    <w:p w14:paraId="10EA00AA"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7C282763"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 xml:space="preserve">"&gt;&lt;!--VALORI AMMESSI </w:t>
      </w:r>
      <w:proofErr w:type="spellStart"/>
      <w:r w:rsidRPr="00B06EB9">
        <w:rPr>
          <w:lang w:val="en-US"/>
        </w:rPr>
        <w:t>ddmmyyyy</w:t>
      </w:r>
      <w:proofErr w:type="spellEnd"/>
      <w:r w:rsidRPr="00B06EB9">
        <w:rPr>
          <w:lang w:val="en-US"/>
        </w:rPr>
        <w:t xml:space="preserve"> dal 1900 a 2099--&gt;</w:t>
      </w:r>
    </w:p>
    <w:p w14:paraId="2B7BF28F" w14:textId="77777777" w:rsidR="00B06EB9" w:rsidRPr="00B06EB9" w:rsidRDefault="00B06EB9" w:rsidP="00B06EB9">
      <w:pPr>
        <w:rPr>
          <w:lang w:val="en-US"/>
        </w:rPr>
      </w:pPr>
      <w:r w:rsidRPr="00B06EB9">
        <w:rPr>
          <w:lang w:val="en-US"/>
        </w:rPr>
        <w:t xml:space="preserve">        &lt;</w:t>
      </w:r>
      <w:proofErr w:type="spellStart"/>
      <w:r w:rsidRPr="00B06EB9">
        <w:rPr>
          <w:lang w:val="en-US"/>
        </w:rPr>
        <w:t>xs:pattern</w:t>
      </w:r>
      <w:proofErr w:type="spellEnd"/>
      <w:r w:rsidRPr="00B06EB9">
        <w:rPr>
          <w:lang w:val="en-US"/>
        </w:rPr>
        <w:t xml:space="preserve"> value="([0][1-9]|[1-2][0-9]|[3][0-1])(01|02|03|04|05|06|07|08|09|10|11|12)(19|20)[0-9]{2}"/&gt;</w:t>
      </w:r>
    </w:p>
    <w:p w14:paraId="4D151983"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3D808DF5" w14:textId="77777777" w:rsidR="00B06EB9" w:rsidRPr="00B06EB9" w:rsidRDefault="00B06EB9" w:rsidP="00B06EB9">
      <w:pPr>
        <w:rPr>
          <w:lang w:val="en-US"/>
        </w:rPr>
      </w:pPr>
      <w:r w:rsidRPr="00B06EB9">
        <w:rPr>
          <w:lang w:val="en-US"/>
        </w:rPr>
        <w:lastRenderedPageBreak/>
        <w:t xml:space="preserve">    &lt;/</w:t>
      </w:r>
      <w:proofErr w:type="spellStart"/>
      <w:r w:rsidRPr="00B06EB9">
        <w:rPr>
          <w:lang w:val="en-US"/>
        </w:rPr>
        <w:t>xs:simpleType</w:t>
      </w:r>
      <w:proofErr w:type="spellEnd"/>
      <w:r w:rsidRPr="00B06EB9">
        <w:rPr>
          <w:lang w:val="en-US"/>
        </w:rPr>
        <w:t>&gt;</w:t>
      </w:r>
    </w:p>
    <w:p w14:paraId="07D2C1E7"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3B6582DA"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punteggioBrass</w:t>
      </w:r>
      <w:proofErr w:type="spellEnd"/>
      <w:r w:rsidRPr="00B06EB9">
        <w:rPr>
          <w:lang w:val="en-US"/>
        </w:rPr>
        <w:t>"&gt;</w:t>
      </w:r>
    </w:p>
    <w:p w14:paraId="4059A70F"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4A6AB753"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7B07D2ED"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value=""/&gt;</w:t>
      </w:r>
    </w:p>
    <w:p w14:paraId="7633BDE3"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value="5"/&gt;</w:t>
      </w:r>
    </w:p>
    <w:p w14:paraId="3A08ADF8"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value="6"/&gt;</w:t>
      </w:r>
    </w:p>
    <w:p w14:paraId="7A06CA5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value="7"/&gt;</w:t>
      </w:r>
    </w:p>
    <w:p w14:paraId="718DAE91"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value="8"/&gt;</w:t>
      </w:r>
    </w:p>
    <w:p w14:paraId="636EE2CA"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value="9"/&gt;</w:t>
      </w:r>
    </w:p>
    <w:p w14:paraId="2FFF51CD"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value="10"/&gt;</w:t>
      </w:r>
    </w:p>
    <w:p w14:paraId="70F1E6F5"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value="11"/&gt;</w:t>
      </w:r>
    </w:p>
    <w:p w14:paraId="0B363BC5"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value="12"/&gt;</w:t>
      </w:r>
    </w:p>
    <w:p w14:paraId="3A9FA44C"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196EC623"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49B3EDFA"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16BD71AE"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redazionePai</w:t>
      </w:r>
      <w:proofErr w:type="spellEnd"/>
      <w:r w:rsidRPr="00B06EB9">
        <w:rPr>
          <w:lang w:val="en-US"/>
        </w:rPr>
        <w:t>"&gt;</w:t>
      </w:r>
    </w:p>
    <w:p w14:paraId="7CBEDC3A"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411389DE"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259CD999"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value=""/&gt;</w:t>
      </w:r>
    </w:p>
    <w:p w14:paraId="0D549528"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value="1"/&gt;</w:t>
      </w:r>
    </w:p>
    <w:p w14:paraId="00EAD974" w14:textId="77777777" w:rsidR="00B06EB9" w:rsidRPr="00B06EB9" w:rsidRDefault="00B06EB9" w:rsidP="00B06EB9">
      <w:pPr>
        <w:rPr>
          <w:lang w:val="en-US"/>
        </w:rPr>
      </w:pPr>
      <w:r w:rsidRPr="00B06EB9">
        <w:rPr>
          <w:lang w:val="en-US"/>
        </w:rPr>
        <w:t xml:space="preserve">        &lt;</w:t>
      </w:r>
      <w:proofErr w:type="spellStart"/>
      <w:r w:rsidRPr="00B06EB9">
        <w:rPr>
          <w:lang w:val="en-US"/>
        </w:rPr>
        <w:t>xs:enumeration</w:t>
      </w:r>
      <w:proofErr w:type="spellEnd"/>
      <w:r w:rsidRPr="00B06EB9">
        <w:rPr>
          <w:lang w:val="en-US"/>
        </w:rPr>
        <w:t xml:space="preserve"> value="2"/&gt;</w:t>
      </w:r>
    </w:p>
    <w:p w14:paraId="4CA4FA47"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7022460A"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6DE5E78A" w14:textId="77777777" w:rsidR="00B06EB9" w:rsidRPr="00DB3F81" w:rsidRDefault="00B06EB9" w:rsidP="00B06EB9">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27F0875B" w14:textId="77777777" w:rsidR="00B06EB9" w:rsidRPr="00DB3F81" w:rsidRDefault="00B06EB9" w:rsidP="00B06EB9">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pianificazioneCure</w:t>
      </w:r>
      <w:proofErr w:type="spellEnd"/>
      <w:r w:rsidRPr="00DB3F81">
        <w:rPr>
          <w:lang w:val="en-US"/>
        </w:rPr>
        <w:t>"&gt;</w:t>
      </w:r>
    </w:p>
    <w:p w14:paraId="51856907" w14:textId="77777777" w:rsidR="00B06EB9" w:rsidRPr="00DB3F81" w:rsidRDefault="00B06EB9" w:rsidP="00B06EB9">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061B0983" w14:textId="77777777" w:rsidR="00B06EB9" w:rsidRPr="00DB3F81" w:rsidRDefault="00B06EB9" w:rsidP="00B06EB9">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5648A381" w14:textId="77777777"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3BB57F8E" w14:textId="77777777"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3CEB2F72" w14:textId="77777777"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587FF7C" w14:textId="77777777" w:rsidR="00B06EB9" w:rsidRPr="00DB3F81" w:rsidRDefault="00B06EB9" w:rsidP="00B06EB9">
      <w:pPr>
        <w:rPr>
          <w:lang w:val="en-US"/>
        </w:rPr>
      </w:pPr>
      <w:r w:rsidRPr="00DB3F81">
        <w:rPr>
          <w:lang w:val="en-US"/>
        </w:rPr>
        <w:tab/>
      </w:r>
      <w:r w:rsidRPr="00DB3F81">
        <w:rPr>
          <w:lang w:val="en-US"/>
        </w:rPr>
        <w:tab/>
        <w:t>&lt;</w:t>
      </w:r>
      <w:proofErr w:type="spellStart"/>
      <w:r w:rsidRPr="00DB3F81">
        <w:rPr>
          <w:lang w:val="en-US"/>
        </w:rPr>
        <w:t>xs:enumeration</w:t>
      </w:r>
      <w:proofErr w:type="spellEnd"/>
      <w:r w:rsidRPr="00DB3F81">
        <w:rPr>
          <w:lang w:val="en-US"/>
        </w:rPr>
        <w:t xml:space="preserve"> value="9"/&gt;</w:t>
      </w:r>
    </w:p>
    <w:p w14:paraId="6D60EE11" w14:textId="77777777" w:rsidR="00B06EB9" w:rsidRPr="00DB3F81" w:rsidRDefault="00B06EB9" w:rsidP="00B06EB9">
      <w:pPr>
        <w:rPr>
          <w:lang w:val="fr-FR"/>
        </w:rPr>
      </w:pPr>
      <w:r w:rsidRPr="00DB3F81">
        <w:rPr>
          <w:lang w:val="en-US"/>
        </w:rPr>
        <w:t xml:space="preserve">      </w:t>
      </w:r>
      <w:r w:rsidRPr="00DB3F81">
        <w:rPr>
          <w:lang w:val="fr-FR"/>
        </w:rPr>
        <w:t>&lt;/</w:t>
      </w:r>
      <w:proofErr w:type="spellStart"/>
      <w:r w:rsidRPr="00DB3F81">
        <w:rPr>
          <w:lang w:val="fr-FR"/>
        </w:rPr>
        <w:t>xs:restriction</w:t>
      </w:r>
      <w:proofErr w:type="spellEnd"/>
      <w:r w:rsidRPr="00DB3F81">
        <w:rPr>
          <w:lang w:val="fr-FR"/>
        </w:rPr>
        <w:t>&gt;</w:t>
      </w:r>
    </w:p>
    <w:p w14:paraId="3A9A00F5" w14:textId="77777777" w:rsidR="00B06EB9" w:rsidRPr="00DB3F81" w:rsidRDefault="00B06EB9" w:rsidP="00B06EB9">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4123775E" w14:textId="77777777" w:rsidR="00B06EB9" w:rsidRPr="00DB3F81" w:rsidRDefault="00B06EB9" w:rsidP="00B06EB9">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08A72C1D" w14:textId="77777777" w:rsidR="00B06EB9" w:rsidRPr="00DB3F81" w:rsidRDefault="00B06EB9" w:rsidP="00B06EB9">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aziendaErogante</w:t>
      </w:r>
      <w:proofErr w:type="spellEnd"/>
      <w:r w:rsidRPr="00DB3F81">
        <w:rPr>
          <w:lang w:val="fr-FR"/>
        </w:rPr>
        <w:t>"&gt;</w:t>
      </w:r>
    </w:p>
    <w:p w14:paraId="10541BA5" w14:textId="77777777" w:rsidR="00B06EB9" w:rsidRPr="00DB3F81" w:rsidRDefault="00B06EB9" w:rsidP="00B06EB9">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05B54AE2" w14:textId="77777777" w:rsidR="00B06EB9" w:rsidRPr="00DB3F81" w:rsidRDefault="00B06EB9" w:rsidP="00B06EB9">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17066D96" w14:textId="77777777" w:rsidR="00B06EB9" w:rsidRPr="00DB3F81" w:rsidRDefault="00B06EB9" w:rsidP="00B06EB9">
      <w:pPr>
        <w:rPr>
          <w:lang w:val="fr-FR"/>
        </w:rPr>
      </w:pPr>
      <w:r w:rsidRPr="00DB3F81">
        <w:rPr>
          <w:lang w:val="fr-FR"/>
        </w:rPr>
        <w:t xml:space="preserve">        &lt;</w:t>
      </w:r>
      <w:proofErr w:type="spellStart"/>
      <w:r w:rsidRPr="00DB3F81">
        <w:rPr>
          <w:lang w:val="fr-FR"/>
        </w:rPr>
        <w:t>xs:pattern</w:t>
      </w:r>
      <w:proofErr w:type="spellEnd"/>
      <w:r w:rsidRPr="00DB3F81">
        <w:rPr>
          <w:lang w:val="fr-FR"/>
        </w:rPr>
        <w:t xml:space="preserve"> value="([A-Z0-9]{3})"/&gt;</w:t>
      </w:r>
    </w:p>
    <w:p w14:paraId="6CA6D0C8" w14:textId="77777777" w:rsidR="00B06EB9" w:rsidRPr="00DB3F81" w:rsidRDefault="00B06EB9" w:rsidP="00B06EB9">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56A478D3" w14:textId="77777777" w:rsidR="00B06EB9" w:rsidRPr="00DB3F81" w:rsidRDefault="00B06EB9" w:rsidP="00B06EB9">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7EBC0D57" w14:textId="77777777" w:rsidR="00B06EB9" w:rsidRPr="00DB3F81" w:rsidRDefault="00B06EB9" w:rsidP="00B06EB9">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0F58C8E1" w14:textId="77777777" w:rsidR="00B06EB9" w:rsidRPr="00DB3F81" w:rsidRDefault="00B06EB9" w:rsidP="00B06EB9">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appartenenteRete</w:t>
      </w:r>
      <w:proofErr w:type="spellEnd"/>
      <w:r w:rsidRPr="00DB3F81">
        <w:rPr>
          <w:lang w:val="fr-FR"/>
        </w:rPr>
        <w:t>"&gt;</w:t>
      </w:r>
    </w:p>
    <w:p w14:paraId="5C1F2665" w14:textId="77777777" w:rsidR="00B06EB9" w:rsidRPr="00DB3F81" w:rsidRDefault="00B06EB9" w:rsidP="00B06EB9">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3210D58C" w14:textId="77777777" w:rsidR="00B06EB9" w:rsidRPr="00DB3F81" w:rsidRDefault="00B06EB9" w:rsidP="00B06EB9">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4ADD2211" w14:textId="77777777" w:rsidR="00B06EB9" w:rsidRPr="00DB3F81" w:rsidRDefault="00B06EB9" w:rsidP="00B06EB9">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value=""/&gt;</w:t>
      </w:r>
    </w:p>
    <w:p w14:paraId="2070C796" w14:textId="77777777" w:rsidR="00B06EB9" w:rsidRPr="00DB3F81" w:rsidRDefault="00B06EB9" w:rsidP="00B06EB9">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value="1"/&gt;</w:t>
      </w:r>
    </w:p>
    <w:p w14:paraId="21A57E11" w14:textId="77777777" w:rsidR="00B06EB9" w:rsidRPr="00DB3F81" w:rsidRDefault="00B06EB9" w:rsidP="00B06EB9">
      <w:pPr>
        <w:rPr>
          <w:lang w:val="en-US"/>
        </w:rPr>
      </w:pPr>
      <w:r w:rsidRPr="00DB3F81">
        <w:rPr>
          <w:lang w:val="fr-FR"/>
        </w:rPr>
        <w:t xml:space="preserve">        </w:t>
      </w:r>
      <w:r w:rsidRPr="00DB3F81">
        <w:rPr>
          <w:lang w:val="en-US"/>
        </w:rPr>
        <w:t>&lt;</w:t>
      </w:r>
      <w:proofErr w:type="spellStart"/>
      <w:r w:rsidRPr="00DB3F81">
        <w:rPr>
          <w:lang w:val="en-US"/>
        </w:rPr>
        <w:t>xs:enumeration</w:t>
      </w:r>
      <w:proofErr w:type="spellEnd"/>
      <w:r w:rsidRPr="00DB3F81">
        <w:rPr>
          <w:lang w:val="en-US"/>
        </w:rPr>
        <w:t xml:space="preserve"> value="2"/&gt;</w:t>
      </w:r>
    </w:p>
    <w:p w14:paraId="64E20AF8" w14:textId="77777777" w:rsidR="00B06EB9" w:rsidRPr="00DB3F81" w:rsidRDefault="00B06EB9" w:rsidP="00B06EB9">
      <w:pPr>
        <w:rPr>
          <w:lang w:val="en-US"/>
        </w:rPr>
      </w:pPr>
      <w:r w:rsidRPr="00DB3F81">
        <w:rPr>
          <w:lang w:val="en-US"/>
        </w:rPr>
        <w:lastRenderedPageBreak/>
        <w:tab/>
      </w:r>
      <w:r w:rsidRPr="00DB3F81">
        <w:rPr>
          <w:lang w:val="en-US"/>
        </w:rPr>
        <w:tab/>
        <w:t>&lt;</w:t>
      </w:r>
      <w:proofErr w:type="spellStart"/>
      <w:r w:rsidRPr="00DB3F81">
        <w:rPr>
          <w:lang w:val="en-US"/>
        </w:rPr>
        <w:t>xs:enumeration</w:t>
      </w:r>
      <w:proofErr w:type="spellEnd"/>
      <w:r w:rsidRPr="00DB3F81">
        <w:rPr>
          <w:lang w:val="en-US"/>
        </w:rPr>
        <w:t xml:space="preserve"> value="9"/&gt;</w:t>
      </w:r>
    </w:p>
    <w:p w14:paraId="4ECBC028" w14:textId="77777777" w:rsidR="00B06EB9" w:rsidRPr="00DB3F81" w:rsidRDefault="00B06EB9" w:rsidP="00B06EB9">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7997A63B" w14:textId="77777777" w:rsidR="00B06EB9" w:rsidRPr="00DB3F81" w:rsidRDefault="00B06EB9" w:rsidP="00B06EB9">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49D10E42" w14:textId="77777777" w:rsidR="00B06EB9" w:rsidRPr="00DB3F81" w:rsidRDefault="00B06EB9" w:rsidP="00B06EB9">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41CD84F" w14:textId="77777777" w:rsidR="00B06EB9" w:rsidRPr="00DB3F81" w:rsidRDefault="00B06EB9" w:rsidP="00B06EB9">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tipoRete</w:t>
      </w:r>
      <w:proofErr w:type="spellEnd"/>
      <w:r w:rsidRPr="00DB3F81">
        <w:rPr>
          <w:lang w:val="en-US"/>
        </w:rPr>
        <w:t>"&gt;</w:t>
      </w:r>
    </w:p>
    <w:p w14:paraId="11A342D7" w14:textId="77777777" w:rsidR="00B06EB9" w:rsidRPr="00DB3F81" w:rsidRDefault="00B06EB9" w:rsidP="00B06EB9">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3F47FA90" w14:textId="77777777" w:rsidR="00B06EB9" w:rsidRPr="00DB3F81" w:rsidRDefault="00B06EB9" w:rsidP="00B06EB9">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47643297" w14:textId="77777777"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69F5A13F" w14:textId="77777777"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0F37D84A" w14:textId="77777777" w:rsidR="00B06EB9" w:rsidRPr="00DB3F81" w:rsidRDefault="00B06EB9" w:rsidP="00B06EB9">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6C713FA9" w14:textId="77777777" w:rsidR="00B06EB9" w:rsidRPr="00DB3F81" w:rsidRDefault="00B06EB9" w:rsidP="00B06EB9">
      <w:pPr>
        <w:rPr>
          <w:lang w:val="en-US"/>
        </w:rPr>
      </w:pPr>
      <w:r w:rsidRPr="00DB3F81">
        <w:rPr>
          <w:lang w:val="en-US"/>
        </w:rPr>
        <w:tab/>
      </w:r>
      <w:r w:rsidRPr="00DB3F81">
        <w:rPr>
          <w:lang w:val="en-US"/>
        </w:rPr>
        <w:tab/>
        <w:t>&lt;</w:t>
      </w:r>
      <w:proofErr w:type="spellStart"/>
      <w:r w:rsidRPr="00DB3F81">
        <w:rPr>
          <w:lang w:val="en-US"/>
        </w:rPr>
        <w:t>xs:enumeration</w:t>
      </w:r>
      <w:proofErr w:type="spellEnd"/>
      <w:r w:rsidRPr="00DB3F81">
        <w:rPr>
          <w:lang w:val="en-US"/>
        </w:rPr>
        <w:t xml:space="preserve"> value="3"/&gt;</w:t>
      </w:r>
    </w:p>
    <w:p w14:paraId="4FA419C0" w14:textId="77777777" w:rsidR="00B06EB9" w:rsidRPr="00DB3F81" w:rsidRDefault="00B06EB9" w:rsidP="00B06EB9">
      <w:pPr>
        <w:rPr>
          <w:lang w:val="en-US"/>
        </w:rPr>
      </w:pPr>
      <w:r w:rsidRPr="00DB3F81">
        <w:rPr>
          <w:lang w:val="en-US"/>
        </w:rPr>
        <w:tab/>
      </w:r>
      <w:r w:rsidRPr="00DB3F81">
        <w:rPr>
          <w:lang w:val="en-US"/>
        </w:rPr>
        <w:tab/>
        <w:t>&lt;</w:t>
      </w:r>
      <w:proofErr w:type="spellStart"/>
      <w:r w:rsidRPr="00DB3F81">
        <w:rPr>
          <w:lang w:val="en-US"/>
        </w:rPr>
        <w:t>xs:enumeration</w:t>
      </w:r>
      <w:proofErr w:type="spellEnd"/>
      <w:r w:rsidRPr="00DB3F81">
        <w:rPr>
          <w:lang w:val="en-US"/>
        </w:rPr>
        <w:t xml:space="preserve"> value="9"/&gt;</w:t>
      </w:r>
    </w:p>
    <w:p w14:paraId="657CAF31" w14:textId="77777777" w:rsidR="00B06EB9" w:rsidRPr="00DB3F81" w:rsidRDefault="00B06EB9" w:rsidP="00B06EB9">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7B59DFD6" w14:textId="77777777" w:rsidR="00B06EB9" w:rsidRPr="00DB3F81" w:rsidRDefault="00B06EB9" w:rsidP="00B06EB9">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41ED0A4E" w14:textId="77777777" w:rsidR="00B06EB9" w:rsidRPr="00DB3F81" w:rsidRDefault="00B06EB9" w:rsidP="00B06EB9">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DB12C07" w14:textId="77777777" w:rsidR="00B06EB9" w:rsidRPr="00DB3F81" w:rsidRDefault="00B06EB9" w:rsidP="00B06EB9">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codStrutturaRsa</w:t>
      </w:r>
      <w:proofErr w:type="spellEnd"/>
      <w:r w:rsidRPr="00DB3F81">
        <w:rPr>
          <w:lang w:val="en-US"/>
        </w:rPr>
        <w:t>"&gt;</w:t>
      </w:r>
    </w:p>
    <w:p w14:paraId="50F2CC47" w14:textId="77777777" w:rsidR="00B06EB9" w:rsidRPr="00DB3F81" w:rsidRDefault="00B06EB9" w:rsidP="00B06EB9">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0D93A16E" w14:textId="77777777" w:rsidR="00B06EB9" w:rsidRPr="00DB3F81" w:rsidRDefault="00B06EB9" w:rsidP="00B06EB9">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 --&gt;</w:t>
      </w:r>
    </w:p>
    <w:p w14:paraId="73A4A012" w14:textId="77777777" w:rsidR="00B06EB9" w:rsidRPr="00DB3F81" w:rsidRDefault="00B06EB9" w:rsidP="00B06EB9">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value="([A-Z0-9]{6})?"/&gt;</w:t>
      </w:r>
    </w:p>
    <w:p w14:paraId="0D9DCBB4" w14:textId="77777777" w:rsidR="00B06EB9" w:rsidRPr="00DB3F81" w:rsidRDefault="00B06EB9" w:rsidP="00B06EB9">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799C60EC" w14:textId="77777777" w:rsidR="00B06EB9" w:rsidRPr="00DB3F81" w:rsidRDefault="00B06EB9" w:rsidP="00B06EB9">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7F3F4833" w14:textId="77777777" w:rsidR="00B06EB9" w:rsidRPr="00DB3F81" w:rsidRDefault="00B06EB9" w:rsidP="00B06EB9">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9C1C024" w14:textId="77777777" w:rsidR="00B06EB9" w:rsidRPr="00DB3F81" w:rsidRDefault="00B06EB9" w:rsidP="00B06EB9">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matricolaUnitaProduttiva</w:t>
      </w:r>
      <w:proofErr w:type="spellEnd"/>
      <w:r w:rsidRPr="00DB3F81">
        <w:rPr>
          <w:lang w:val="en-US"/>
        </w:rPr>
        <w:t>"&gt;</w:t>
      </w:r>
    </w:p>
    <w:p w14:paraId="58F50968" w14:textId="77777777" w:rsidR="00B06EB9" w:rsidRPr="00DB3F81" w:rsidRDefault="00B06EB9" w:rsidP="00B06EB9">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4B76BCF0" w14:textId="77777777" w:rsidR="00B06EB9" w:rsidRPr="00DB3F81" w:rsidRDefault="00B06EB9" w:rsidP="00B06EB9">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xs:integer</w:t>
      </w:r>
      <w:proofErr w:type="spellEnd"/>
      <w:r w:rsidRPr="00DB3F81">
        <w:rPr>
          <w:lang w:val="en-US"/>
        </w:rPr>
        <w:t>"&gt;&lt;!--VALORI AMMESSI--&gt;</w:t>
      </w:r>
    </w:p>
    <w:p w14:paraId="253B1B15" w14:textId="77777777" w:rsidR="00B06EB9" w:rsidRPr="00DB3F81" w:rsidRDefault="00B06EB9" w:rsidP="00B06EB9">
      <w:pPr>
        <w:rPr>
          <w:lang w:val="en-US"/>
        </w:rPr>
      </w:pPr>
      <w:r w:rsidRPr="00DB3F81">
        <w:rPr>
          <w:lang w:val="en-US"/>
        </w:rPr>
        <w:t xml:space="preserve">        &lt;</w:t>
      </w:r>
      <w:proofErr w:type="spellStart"/>
      <w:r w:rsidRPr="00DB3F81">
        <w:rPr>
          <w:lang w:val="en-US"/>
        </w:rPr>
        <w:t>xs:minInclusive</w:t>
      </w:r>
      <w:proofErr w:type="spellEnd"/>
      <w:r w:rsidRPr="00DB3F81">
        <w:rPr>
          <w:lang w:val="en-US"/>
        </w:rPr>
        <w:t xml:space="preserve"> value="1"/&gt;</w:t>
      </w:r>
    </w:p>
    <w:p w14:paraId="678AAA93" w14:textId="77777777" w:rsidR="00B06EB9" w:rsidRPr="00DB3F81" w:rsidRDefault="00B06EB9" w:rsidP="00B06EB9">
      <w:pPr>
        <w:rPr>
          <w:lang w:val="en-US"/>
        </w:rPr>
      </w:pPr>
      <w:r w:rsidRPr="00DB3F81">
        <w:rPr>
          <w:lang w:val="en-US"/>
        </w:rPr>
        <w:t xml:space="preserve">        &lt;</w:t>
      </w:r>
      <w:proofErr w:type="spellStart"/>
      <w:r w:rsidRPr="00DB3F81">
        <w:rPr>
          <w:lang w:val="en-US"/>
        </w:rPr>
        <w:t>xs:maxInclusive</w:t>
      </w:r>
      <w:proofErr w:type="spellEnd"/>
      <w:r w:rsidRPr="00DB3F81">
        <w:rPr>
          <w:lang w:val="en-US"/>
        </w:rPr>
        <w:t xml:space="preserve"> value="999999"/&gt;</w:t>
      </w:r>
    </w:p>
    <w:p w14:paraId="4DBEC136" w14:textId="77777777" w:rsidR="00B06EB9" w:rsidRPr="00DB3F81" w:rsidRDefault="00B06EB9" w:rsidP="00B06EB9">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2A071F77" w14:textId="77777777" w:rsidR="00B06EB9" w:rsidRPr="00DB3F81" w:rsidRDefault="00B06EB9" w:rsidP="00B06EB9">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E4EF2D1" w14:textId="77777777" w:rsidR="00B06EB9" w:rsidRPr="00DB3F81" w:rsidRDefault="00B06EB9" w:rsidP="00B06EB9">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65C62CEA"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 xml:space="preserve"> name="</w:t>
      </w:r>
      <w:proofErr w:type="spellStart"/>
      <w:r w:rsidRPr="00B06EB9">
        <w:rPr>
          <w:lang w:val="en-US"/>
        </w:rPr>
        <w:t>codiceEnteGestore</w:t>
      </w:r>
      <w:proofErr w:type="spellEnd"/>
      <w:r w:rsidRPr="00B06EB9">
        <w:rPr>
          <w:lang w:val="en-US"/>
        </w:rPr>
        <w:t>"&gt;</w:t>
      </w:r>
    </w:p>
    <w:p w14:paraId="7EB609E9"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&gt;&lt;!--FORMATO--&gt;</w:t>
      </w:r>
    </w:p>
    <w:p w14:paraId="28A727FB"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 xml:space="preserve"> base="</w:t>
      </w:r>
      <w:proofErr w:type="spellStart"/>
      <w:r w:rsidRPr="00B06EB9">
        <w:rPr>
          <w:lang w:val="en-US"/>
        </w:rPr>
        <w:t>xs:string</w:t>
      </w:r>
      <w:proofErr w:type="spellEnd"/>
      <w:r w:rsidRPr="00B06EB9">
        <w:rPr>
          <w:lang w:val="en-US"/>
        </w:rPr>
        <w:t>"&gt;&lt;!--VALORI AMMESSI--&gt;</w:t>
      </w:r>
    </w:p>
    <w:p w14:paraId="2FB5973C" w14:textId="77777777" w:rsidR="00B06EB9" w:rsidRPr="00B06EB9" w:rsidRDefault="00B06EB9" w:rsidP="00B06EB9">
      <w:pPr>
        <w:rPr>
          <w:lang w:val="en-US"/>
        </w:rPr>
      </w:pPr>
      <w:r w:rsidRPr="00B06EB9">
        <w:rPr>
          <w:lang w:val="en-US"/>
        </w:rPr>
        <w:t xml:space="preserve">        &lt;</w:t>
      </w:r>
      <w:proofErr w:type="spellStart"/>
      <w:r w:rsidRPr="00B06EB9">
        <w:rPr>
          <w:lang w:val="en-US"/>
        </w:rPr>
        <w:t>xs:pattern</w:t>
      </w:r>
      <w:proofErr w:type="spellEnd"/>
      <w:r w:rsidRPr="00B06EB9">
        <w:rPr>
          <w:lang w:val="en-US"/>
        </w:rPr>
        <w:t xml:space="preserve"> value="([1-9]|[1-9][0-9]|[1-9][0-9][0-9])?"/&gt;</w:t>
      </w:r>
    </w:p>
    <w:p w14:paraId="6477A479" w14:textId="77777777" w:rsidR="00B06EB9" w:rsidRPr="00B06EB9" w:rsidRDefault="00B06EB9" w:rsidP="00B06EB9">
      <w:pPr>
        <w:rPr>
          <w:lang w:val="en-US"/>
        </w:rPr>
      </w:pPr>
      <w:r w:rsidRPr="00B06EB9">
        <w:rPr>
          <w:lang w:val="en-US"/>
        </w:rPr>
        <w:t xml:space="preserve">      &lt;/</w:t>
      </w:r>
      <w:proofErr w:type="spellStart"/>
      <w:r w:rsidRPr="00B06EB9">
        <w:rPr>
          <w:lang w:val="en-US"/>
        </w:rPr>
        <w:t>xs:restriction</w:t>
      </w:r>
      <w:proofErr w:type="spellEnd"/>
      <w:r w:rsidRPr="00B06EB9">
        <w:rPr>
          <w:lang w:val="en-US"/>
        </w:rPr>
        <w:t>&gt;</w:t>
      </w:r>
    </w:p>
    <w:p w14:paraId="5CEDA154" w14:textId="77777777" w:rsidR="00B06EB9" w:rsidRPr="00B06EB9" w:rsidRDefault="00B06EB9" w:rsidP="00B06EB9">
      <w:pPr>
        <w:rPr>
          <w:lang w:val="en-US"/>
        </w:rPr>
      </w:pPr>
      <w:r w:rsidRPr="00B06EB9">
        <w:rPr>
          <w:lang w:val="en-US"/>
        </w:rPr>
        <w:t xml:space="preserve">    &lt;/</w:t>
      </w:r>
      <w:proofErr w:type="spellStart"/>
      <w:r w:rsidRPr="00B06EB9">
        <w:rPr>
          <w:lang w:val="en-US"/>
        </w:rPr>
        <w:t>xs:simpleType</w:t>
      </w:r>
      <w:proofErr w:type="spellEnd"/>
      <w:r w:rsidRPr="00B06EB9">
        <w:rPr>
          <w:lang w:val="en-US"/>
        </w:rPr>
        <w:t>&gt;</w:t>
      </w:r>
    </w:p>
    <w:p w14:paraId="2352F885" w14:textId="77777777" w:rsidR="00B06EB9" w:rsidRPr="00B06EB9" w:rsidRDefault="00B06EB9" w:rsidP="00B06EB9">
      <w:pPr>
        <w:rPr>
          <w:lang w:val="en-US"/>
        </w:rPr>
      </w:pPr>
      <w:r w:rsidRPr="00B06EB9">
        <w:rPr>
          <w:lang w:val="en-US"/>
        </w:rPr>
        <w:t xml:space="preserve">  &lt;/</w:t>
      </w:r>
      <w:proofErr w:type="spellStart"/>
      <w:r w:rsidRPr="00B06EB9">
        <w:rPr>
          <w:lang w:val="en-US"/>
        </w:rPr>
        <w:t>xs:element</w:t>
      </w:r>
      <w:proofErr w:type="spellEnd"/>
      <w:r w:rsidRPr="00B06EB9">
        <w:rPr>
          <w:lang w:val="en-US"/>
        </w:rPr>
        <w:t>&gt;</w:t>
      </w:r>
    </w:p>
    <w:p w14:paraId="12124E40" w14:textId="4114DA76" w:rsidR="00B06EB9" w:rsidRPr="00EF4827" w:rsidRDefault="00B06EB9" w:rsidP="00B06EB9">
      <w:r>
        <w:t>&lt;/</w:t>
      </w:r>
      <w:proofErr w:type="spellStart"/>
      <w:r>
        <w:t>xs:schema</w:t>
      </w:r>
      <w:proofErr w:type="spellEnd"/>
      <w:r>
        <w:t>&gt;</w:t>
      </w:r>
    </w:p>
    <w:p w14:paraId="30FF473E" w14:textId="77777777" w:rsidR="00E5700D" w:rsidRPr="00B06EB9" w:rsidRDefault="00E5700D">
      <w:pPr>
        <w:pageBreakBefore/>
      </w:pPr>
    </w:p>
    <w:p w14:paraId="4C5CD5BD" w14:textId="77777777" w:rsidR="00E5700D" w:rsidRPr="00EF4827" w:rsidRDefault="00E5700D">
      <w:pPr>
        <w:pStyle w:val="Titolo2"/>
      </w:pPr>
      <w:bookmarkStart w:id="50" w:name="__RefHeading__45_299485111"/>
      <w:bookmarkStart w:id="51" w:name="_Toc64901429"/>
      <w:bookmarkEnd w:id="50"/>
      <w:r w:rsidRPr="00EF4827">
        <w:t xml:space="preserve">Schemi </w:t>
      </w:r>
      <w:r w:rsidR="00935571" w:rsidRPr="00EF4827">
        <w:t>XML</w:t>
      </w:r>
      <w:r w:rsidRPr="00EF4827">
        <w:t xml:space="preserve"> di Restituzione</w:t>
      </w:r>
      <w:bookmarkEnd w:id="51"/>
    </w:p>
    <w:p w14:paraId="208080B0" w14:textId="77777777" w:rsidR="00E5700D" w:rsidRPr="00EF4827" w:rsidRDefault="00E5700D"/>
    <w:p w14:paraId="7CD5AF48" w14:textId="77777777" w:rsidR="00E5700D" w:rsidRPr="00EF4827" w:rsidRDefault="00E5700D">
      <w:pPr>
        <w:pStyle w:val="Titolo3"/>
      </w:pPr>
      <w:bookmarkStart w:id="52" w:name="__RefHeading__47_299485111"/>
      <w:bookmarkStart w:id="53" w:name="_Toc64901430"/>
      <w:bookmarkEnd w:id="52"/>
      <w:r w:rsidRPr="00EF4827">
        <w:t>Tracciato XML di QUADRATURA</w:t>
      </w:r>
      <w:bookmarkEnd w:id="53"/>
    </w:p>
    <w:p w14:paraId="2CB26B12" w14:textId="77777777" w:rsidR="00E5700D" w:rsidRPr="00EF4827" w:rsidRDefault="00E5700D" w:rsidP="00413C5B">
      <w:pPr>
        <w:jc w:val="both"/>
      </w:pPr>
      <w:r w:rsidRPr="00EF4827">
        <w:t xml:space="preserve">Obiettivo indicare per il codice supporto (rispetto agli allegati logici, sezione anagrafica clinica, </w:t>
      </w:r>
      <w:r w:rsidR="00480D59" w:rsidRPr="00EF4827">
        <w:t>etc.</w:t>
      </w:r>
      <w:r w:rsidRPr="00EF4827">
        <w:t>) come le schede sono state elaborate a livello centrale.</w:t>
      </w:r>
    </w:p>
    <w:p w14:paraId="53C26C93" w14:textId="77777777" w:rsidR="00E5700D" w:rsidRPr="00EF4827" w:rsidRDefault="00E5700D" w:rsidP="00413C5B">
      <w:pPr>
        <w:pStyle w:val="Corpodeltesto31"/>
        <w:jc w:val="both"/>
      </w:pPr>
      <w:r w:rsidRPr="00EF4827">
        <w:t>N.B. I TAG ripetibili sono evidenziati in grassetto e sottolineati, mentre i valori modificabili sono di colore blu.</w:t>
      </w:r>
    </w:p>
    <w:p w14:paraId="64CC37D7" w14:textId="77777777" w:rsidR="00E5700D" w:rsidRPr="00EF4827" w:rsidRDefault="00E5700D"/>
    <w:p w14:paraId="0987174A" w14:textId="77777777" w:rsidR="00E5700D" w:rsidRPr="00EF4827" w:rsidRDefault="00E5700D">
      <w:pPr>
        <w:rPr>
          <w:sz w:val="36"/>
        </w:rPr>
      </w:pPr>
    </w:p>
    <w:p w14:paraId="1E951FBE"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59EF75CB"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/quadratura.xsl"?&gt;</w:t>
      </w:r>
    </w:p>
    <w:p w14:paraId="5286C84F" w14:textId="77777777" w:rsidR="00E5700D" w:rsidRPr="00EF4827" w:rsidRDefault="00E5700D">
      <w:r w:rsidRPr="00EF4827">
        <w:t>&lt;QUADRATURA&gt;</w:t>
      </w:r>
    </w:p>
    <w:p w14:paraId="17BF5731" w14:textId="77777777" w:rsidR="00E5700D" w:rsidRPr="00EF4827" w:rsidRDefault="00E5700D">
      <w:r w:rsidRPr="00EF4827">
        <w:t xml:space="preserve">   &lt;CODICE_SUPPORTO&gt;valore&lt;/CODICE_SUPPORTO&gt;</w:t>
      </w:r>
    </w:p>
    <w:p w14:paraId="2280BA22" w14:textId="77777777" w:rsidR="00E5700D" w:rsidRPr="00EF4827" w:rsidRDefault="00E5700D">
      <w:pPr>
        <w:pStyle w:val="Intestazione1"/>
        <w:tabs>
          <w:tab w:val="clear" w:pos="4320"/>
          <w:tab w:val="clear" w:pos="8640"/>
        </w:tabs>
      </w:pPr>
      <w:r w:rsidRPr="00EF4827">
        <w:t xml:space="preserve">      &lt;ALLEGATI&gt;</w:t>
      </w:r>
    </w:p>
    <w:p w14:paraId="3F718132" w14:textId="77777777" w:rsidR="00E5700D" w:rsidRPr="00EF4827" w:rsidRDefault="00E5700D">
      <w:r w:rsidRPr="00EF4827">
        <w:t xml:space="preserve">         &lt;ALLEGATO&gt;</w:t>
      </w:r>
    </w:p>
    <w:p w14:paraId="007622A6" w14:textId="77777777" w:rsidR="00E5700D" w:rsidRPr="00EF4827" w:rsidRDefault="00E5700D">
      <w:r w:rsidRPr="00EF4827">
        <w:t xml:space="preserve">            &lt;campo id="sezione"&gt;Presa in carico&lt;/campo&gt;</w:t>
      </w:r>
    </w:p>
    <w:p w14:paraId="4F1BF8B8" w14:textId="77777777" w:rsidR="00E5700D" w:rsidRPr="00EF4827" w:rsidRDefault="00E5700D">
      <w:r w:rsidRPr="00EF4827">
        <w:t xml:space="preserve">            &lt;campo id="</w:t>
      </w:r>
      <w:proofErr w:type="spellStart"/>
      <w:r w:rsidRPr="00EF4827">
        <w:t>schedeInviate</w:t>
      </w:r>
      <w:proofErr w:type="spellEnd"/>
      <w:r w:rsidRPr="00EF4827">
        <w:t>"&gt;valore&lt;/campo&gt;</w:t>
      </w:r>
    </w:p>
    <w:p w14:paraId="7F219072" w14:textId="77777777" w:rsidR="00E5700D" w:rsidRPr="00EF4827" w:rsidRDefault="00E5700D">
      <w:r w:rsidRPr="00EF4827">
        <w:t xml:space="preserve">            &lt;campo id="</w:t>
      </w:r>
      <w:proofErr w:type="spellStart"/>
      <w:r w:rsidRPr="00EF4827">
        <w:t>schedeCaricate</w:t>
      </w:r>
      <w:proofErr w:type="spellEnd"/>
      <w:r w:rsidRPr="00EF4827">
        <w:t>"&gt;valore&lt;/campo&gt;</w:t>
      </w:r>
    </w:p>
    <w:p w14:paraId="45AF5668" w14:textId="77777777" w:rsidR="00E5700D" w:rsidRPr="00EF4827" w:rsidRDefault="00E5700D">
      <w:r w:rsidRPr="00EF4827">
        <w:t xml:space="preserve">            &lt;campo id="</w:t>
      </w:r>
      <w:proofErr w:type="spellStart"/>
      <w:r w:rsidRPr="00EF4827">
        <w:t>schedeErrate</w:t>
      </w:r>
      <w:proofErr w:type="spellEnd"/>
      <w:r w:rsidRPr="00EF4827">
        <w:t>"&gt;valore&lt;/campo&gt;</w:t>
      </w:r>
    </w:p>
    <w:p w14:paraId="7292AA52" w14:textId="77777777" w:rsidR="00E5700D" w:rsidRPr="00EF4827" w:rsidRDefault="00E5700D">
      <w:r w:rsidRPr="00EF4827">
        <w:t xml:space="preserve">            &lt;campo id="</w:t>
      </w:r>
      <w:proofErr w:type="spellStart"/>
      <w:r w:rsidRPr="00EF4827">
        <w:t>schedeInserite</w:t>
      </w:r>
      <w:proofErr w:type="spellEnd"/>
      <w:r w:rsidRPr="00EF4827">
        <w:t>"&gt;valore&lt;/campo&gt;</w:t>
      </w:r>
    </w:p>
    <w:p w14:paraId="7F9D041F" w14:textId="77777777" w:rsidR="00E5700D" w:rsidRPr="00EF4827" w:rsidRDefault="00E5700D">
      <w:r w:rsidRPr="00EF4827">
        <w:t xml:space="preserve">            &lt;campo id="</w:t>
      </w:r>
      <w:proofErr w:type="spellStart"/>
      <w:r w:rsidRPr="00EF4827">
        <w:t>schedeAggiornate</w:t>
      </w:r>
      <w:proofErr w:type="spellEnd"/>
      <w:r w:rsidRPr="00EF4827">
        <w:t>"&gt;valore&lt;/campo&gt;</w:t>
      </w:r>
    </w:p>
    <w:p w14:paraId="45B40EAD" w14:textId="77777777" w:rsidR="00E5700D" w:rsidRPr="00EF4827" w:rsidRDefault="00E5700D">
      <w:r w:rsidRPr="00EF4827">
        <w:t xml:space="preserve">            &lt;campo id="</w:t>
      </w:r>
      <w:proofErr w:type="spellStart"/>
      <w:r w:rsidRPr="00EF4827">
        <w:t>schedeCancellate</w:t>
      </w:r>
      <w:proofErr w:type="spellEnd"/>
      <w:r w:rsidRPr="00EF4827">
        <w:t>"&gt;valore&lt;/campo&gt;</w:t>
      </w:r>
    </w:p>
    <w:p w14:paraId="27A3CE9A" w14:textId="77777777" w:rsidR="00E5700D" w:rsidRPr="00EF4827" w:rsidRDefault="00E5700D">
      <w:r w:rsidRPr="00EF4827">
        <w:t xml:space="preserve">            &lt;campo id="</w:t>
      </w:r>
      <w:proofErr w:type="spellStart"/>
      <w:r w:rsidRPr="00EF4827">
        <w:t>schedeSegnalate</w:t>
      </w:r>
      <w:proofErr w:type="spellEnd"/>
      <w:r w:rsidRPr="00EF4827">
        <w:t>"&gt;valore&lt;/campo&gt;</w:t>
      </w:r>
    </w:p>
    <w:p w14:paraId="5239B5EC" w14:textId="77777777" w:rsidR="00E5700D" w:rsidRPr="00EF4827" w:rsidRDefault="00E5700D">
      <w:r w:rsidRPr="00EF4827">
        <w:t xml:space="preserve">         &lt;/ALLEGATO&gt;</w:t>
      </w:r>
    </w:p>
    <w:p w14:paraId="0B04FF9F" w14:textId="77777777" w:rsidR="00E5700D" w:rsidRPr="00EF4827" w:rsidRDefault="00E5700D">
      <w:r w:rsidRPr="00EF4827">
        <w:t xml:space="preserve">      &lt;/ALLEGATI&gt;</w:t>
      </w:r>
    </w:p>
    <w:p w14:paraId="59CF24EB" w14:textId="77777777" w:rsidR="00E5700D" w:rsidRPr="00EF4827" w:rsidRDefault="00E5700D">
      <w:r w:rsidRPr="00EF4827">
        <w:t>&lt;/QUADRATURA&gt;</w:t>
      </w:r>
    </w:p>
    <w:p w14:paraId="7AC82103" w14:textId="77777777" w:rsidR="00E5700D" w:rsidRPr="00EF4827" w:rsidRDefault="00E5700D">
      <w:pPr>
        <w:rPr>
          <w:sz w:val="36"/>
          <w:shd w:val="clear" w:color="auto" w:fill="FFFF00"/>
        </w:rPr>
      </w:pPr>
    </w:p>
    <w:p w14:paraId="6AA76187" w14:textId="77777777" w:rsidR="00E5700D" w:rsidRPr="00EF4827" w:rsidRDefault="00E5700D">
      <w:pPr>
        <w:pageBreakBefore/>
        <w:rPr>
          <w:shd w:val="clear" w:color="auto" w:fill="FFFF00"/>
        </w:rPr>
      </w:pPr>
    </w:p>
    <w:p w14:paraId="3255788C" w14:textId="77777777" w:rsidR="00E5700D" w:rsidRPr="00EF4827" w:rsidRDefault="00E5700D">
      <w:pPr>
        <w:pStyle w:val="Titolo3"/>
      </w:pPr>
      <w:bookmarkStart w:id="54" w:name="__RefHeading__49_299485111"/>
      <w:bookmarkStart w:id="55" w:name="_Toc64901431"/>
      <w:bookmarkEnd w:id="54"/>
      <w:r w:rsidRPr="00EF4827">
        <w:t>Tracciato XML di SINTESI CONTROLLI</w:t>
      </w:r>
      <w:bookmarkEnd w:id="55"/>
    </w:p>
    <w:p w14:paraId="13FE5A0B" w14:textId="77777777" w:rsidR="00E5700D" w:rsidRPr="00EF4827" w:rsidRDefault="00972513" w:rsidP="00413C5B">
      <w:pPr>
        <w:jc w:val="both"/>
      </w:pPr>
      <w:r w:rsidRPr="00EF4827">
        <w:t>Obiettivo</w:t>
      </w:r>
      <w:r w:rsidR="00E5700D" w:rsidRPr="00EF4827">
        <w:t xml:space="preserve"> fornire la casistica sintetica dei controlli (logici, segnalazioni)  applicate al codice di supporto; è un file XML </w:t>
      </w:r>
      <w:proofErr w:type="spellStart"/>
      <w:r w:rsidR="00E5700D" w:rsidRPr="00EF4827">
        <w:t>renderizzabile</w:t>
      </w:r>
      <w:proofErr w:type="spellEnd"/>
      <w:r w:rsidR="00E5700D" w:rsidRPr="00EF4827">
        <w:t xml:space="preserve"> sul portale </w:t>
      </w:r>
    </w:p>
    <w:p w14:paraId="1FD120E7" w14:textId="77777777" w:rsidR="00E5700D" w:rsidRPr="00EF4827" w:rsidRDefault="00E5700D" w:rsidP="00413C5B">
      <w:pPr>
        <w:pStyle w:val="Corpodeltesto31"/>
        <w:jc w:val="both"/>
      </w:pPr>
      <w:r w:rsidRPr="00EF4827">
        <w:t>N.B. I TAG ripetibili sono evidenziati in grassetto e sottolineati, mentre i valori modificabili sono di colore blu.</w:t>
      </w:r>
    </w:p>
    <w:p w14:paraId="34E80DA5" w14:textId="77777777" w:rsidR="00E5700D" w:rsidRPr="00EF4827" w:rsidRDefault="00E5700D">
      <w:pPr>
        <w:rPr>
          <w:shd w:val="clear" w:color="auto" w:fill="FFFF00"/>
        </w:rPr>
      </w:pPr>
    </w:p>
    <w:p w14:paraId="4560309B" w14:textId="77777777" w:rsidR="00E5700D" w:rsidRPr="00EF4827" w:rsidRDefault="00E5700D">
      <w:pPr>
        <w:rPr>
          <w:sz w:val="36"/>
          <w:shd w:val="clear" w:color="auto" w:fill="FFFF00"/>
        </w:rPr>
      </w:pPr>
    </w:p>
    <w:p w14:paraId="163596F5"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20ECF705"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/sintesi.xsl"?&gt;</w:t>
      </w:r>
    </w:p>
    <w:p w14:paraId="3DCD2F44" w14:textId="77777777" w:rsidR="00E5700D" w:rsidRPr="00EF4827" w:rsidRDefault="00E5700D">
      <w:r w:rsidRPr="00EF4827">
        <w:t>&lt;SINTESICONTROLLI&gt;</w:t>
      </w:r>
    </w:p>
    <w:p w14:paraId="039B233E" w14:textId="77777777" w:rsidR="00E5700D" w:rsidRPr="00EF4827" w:rsidRDefault="00E5700D">
      <w:r w:rsidRPr="00EF4827">
        <w:t xml:space="preserve">   &lt;CODICE_SUPPORTO&gt;valore&lt;/CODICE_SUPPORTO&gt;</w:t>
      </w:r>
    </w:p>
    <w:p w14:paraId="71A3A556" w14:textId="77777777" w:rsidR="00E5700D" w:rsidRPr="00EF4827" w:rsidRDefault="00E5700D">
      <w:pPr>
        <w:pStyle w:val="Intestazione1"/>
        <w:tabs>
          <w:tab w:val="clear" w:pos="4320"/>
          <w:tab w:val="clear" w:pos="8640"/>
        </w:tabs>
      </w:pPr>
      <w:r w:rsidRPr="00EF4827">
        <w:t xml:space="preserve">   &lt;TIPOLOGIACONTROLLO&gt;</w:t>
      </w:r>
    </w:p>
    <w:p w14:paraId="2E0ACDB4" w14:textId="77777777" w:rsidR="00E5700D" w:rsidRPr="00EF4827" w:rsidRDefault="00E5700D">
      <w:r w:rsidRPr="00EF4827">
        <w:t xml:space="preserve">     &lt;DESCRIZIONETIPOLOGIA&gt;Errori bloccanti Presa in carico&lt;/DESCRIZIONETIPOLOGIA&gt;</w:t>
      </w:r>
    </w:p>
    <w:p w14:paraId="6F8236CC" w14:textId="77777777" w:rsidR="00E5700D" w:rsidRPr="00EF4827" w:rsidRDefault="00E5700D">
      <w:pPr>
        <w:rPr>
          <w:b/>
          <w:u w:val="single"/>
        </w:rPr>
      </w:pPr>
      <w:r w:rsidRPr="00EF4827">
        <w:t xml:space="preserve">      </w:t>
      </w:r>
      <w:r w:rsidRPr="00EF4827">
        <w:rPr>
          <w:b/>
          <w:u w:val="single"/>
        </w:rPr>
        <w:t>&lt;CONTROLLO&gt;</w:t>
      </w:r>
    </w:p>
    <w:p w14:paraId="717D2A17" w14:textId="77777777" w:rsidR="00E5700D" w:rsidRPr="00EF4827" w:rsidRDefault="00E5700D">
      <w:r w:rsidRPr="00EF4827">
        <w:t xml:space="preserve">        &lt;CODICE&gt;valore&lt;/CODICE&gt;</w:t>
      </w:r>
    </w:p>
    <w:p w14:paraId="69C4A977" w14:textId="77777777" w:rsidR="00E5700D" w:rsidRPr="00EF4827" w:rsidRDefault="00E5700D">
      <w:r w:rsidRPr="00EF4827">
        <w:t xml:space="preserve">        &lt;DESCRIZIONE&gt;valore&lt;/DESCRIZIONE&gt;</w:t>
      </w:r>
    </w:p>
    <w:p w14:paraId="38A636D6" w14:textId="77777777" w:rsidR="00E5700D" w:rsidRPr="00EF4827" w:rsidRDefault="00E5700D">
      <w:r w:rsidRPr="00EF4827">
        <w:t xml:space="preserve">         &lt;QUANTITA&gt;valore&lt;/QUANTITA&gt;</w:t>
      </w:r>
    </w:p>
    <w:p w14:paraId="5B928C34" w14:textId="77777777" w:rsidR="00E5700D" w:rsidRPr="00EF4827" w:rsidRDefault="00E5700D">
      <w:r w:rsidRPr="00EF4827">
        <w:t xml:space="preserve">      &lt;/CONTROLLO&gt;</w:t>
      </w:r>
    </w:p>
    <w:p w14:paraId="20198647" w14:textId="77777777" w:rsidR="00E5700D" w:rsidRPr="00EF4827" w:rsidRDefault="00E5700D">
      <w:r w:rsidRPr="00EF4827">
        <w:t xml:space="preserve">   &lt;/TIPOLOGIACONTROLLO&gt;</w:t>
      </w:r>
    </w:p>
    <w:p w14:paraId="0E410E0A" w14:textId="77777777" w:rsidR="00E5700D" w:rsidRPr="00EF4827" w:rsidRDefault="00E5700D">
      <w:r w:rsidRPr="00EF4827">
        <w:t xml:space="preserve">   &lt;TIPOLOGIACONTROLLO&gt;</w:t>
      </w:r>
    </w:p>
    <w:p w14:paraId="70C44A9B" w14:textId="77777777" w:rsidR="00E5700D" w:rsidRPr="00EF4827" w:rsidRDefault="00E5700D">
      <w:r w:rsidRPr="00EF4827">
        <w:t xml:space="preserve">     &lt;DESCRIZIONETIPOLOGIA&gt;Errori formali Presa in carico&lt;/DESCRIZIONETIPOLOGIA&gt;</w:t>
      </w:r>
    </w:p>
    <w:p w14:paraId="356F0642" w14:textId="77777777" w:rsidR="00E5700D" w:rsidRPr="00EF4827" w:rsidRDefault="00E5700D">
      <w:pPr>
        <w:rPr>
          <w:b/>
          <w:u w:val="single"/>
        </w:rPr>
      </w:pPr>
      <w:r w:rsidRPr="00EF4827">
        <w:t xml:space="preserve">      </w:t>
      </w:r>
      <w:r w:rsidRPr="00EF4827">
        <w:rPr>
          <w:b/>
          <w:u w:val="single"/>
        </w:rPr>
        <w:t>&lt;CONTROLLO&gt;</w:t>
      </w:r>
    </w:p>
    <w:p w14:paraId="7F4FE5D1" w14:textId="77777777" w:rsidR="00E5700D" w:rsidRPr="00EF4827" w:rsidRDefault="00E5700D">
      <w:r w:rsidRPr="00EF4827">
        <w:t xml:space="preserve">        &lt;CODICE&gt;valore&lt;/CODICE&gt;</w:t>
      </w:r>
    </w:p>
    <w:p w14:paraId="37308CF2" w14:textId="77777777" w:rsidR="00E5700D" w:rsidRPr="00EF4827" w:rsidRDefault="00E5700D">
      <w:r w:rsidRPr="00EF4827">
        <w:t xml:space="preserve">        &lt;DESCRIZIONE&gt;valore&lt;/DESCRIZIONE&gt;</w:t>
      </w:r>
    </w:p>
    <w:p w14:paraId="5C9BE9DE" w14:textId="77777777" w:rsidR="00E5700D" w:rsidRPr="00EF4827" w:rsidRDefault="00E5700D">
      <w:r w:rsidRPr="00EF4827">
        <w:t xml:space="preserve">         &lt;QUANTITA&gt;valore&lt;/QUANTITA&gt;</w:t>
      </w:r>
    </w:p>
    <w:p w14:paraId="6467CE33" w14:textId="77777777" w:rsidR="00E5700D" w:rsidRPr="00EF4827" w:rsidRDefault="00E5700D">
      <w:r w:rsidRPr="00EF4827">
        <w:t xml:space="preserve">      &lt;/CONTROLLO&gt;</w:t>
      </w:r>
    </w:p>
    <w:p w14:paraId="7D5E7196" w14:textId="77777777" w:rsidR="00E5700D" w:rsidRPr="00EF4827" w:rsidRDefault="00E5700D">
      <w:r w:rsidRPr="00EF4827">
        <w:t xml:space="preserve">   &lt;/TIPOLOGIACONTROLLO&gt;</w:t>
      </w:r>
    </w:p>
    <w:p w14:paraId="2B387963" w14:textId="77777777" w:rsidR="00E5700D" w:rsidRPr="00EF4827" w:rsidRDefault="00E5700D">
      <w:r w:rsidRPr="00EF4827">
        <w:t xml:space="preserve">   &lt;TIPOLOGIACONTROLLO&gt;</w:t>
      </w:r>
    </w:p>
    <w:p w14:paraId="3095820A" w14:textId="77777777" w:rsidR="00E5700D" w:rsidRPr="00EF4827" w:rsidRDefault="00E5700D">
      <w:r w:rsidRPr="00EF4827">
        <w:t xml:space="preserve">     &lt;DESCRIZIONETIPOLOGIA&gt;Errori logici Presa in carico&lt;/DESCRIZIONETIPOLOGIA&gt;</w:t>
      </w:r>
    </w:p>
    <w:p w14:paraId="72AA8083" w14:textId="77777777" w:rsidR="00E5700D" w:rsidRPr="00EF4827" w:rsidRDefault="00E5700D">
      <w:pPr>
        <w:rPr>
          <w:b/>
          <w:u w:val="single"/>
        </w:rPr>
      </w:pPr>
      <w:r w:rsidRPr="00EF4827">
        <w:t xml:space="preserve">      </w:t>
      </w:r>
      <w:r w:rsidRPr="00EF4827">
        <w:rPr>
          <w:b/>
          <w:u w:val="single"/>
        </w:rPr>
        <w:t>&lt;CONTROLLO&gt;</w:t>
      </w:r>
    </w:p>
    <w:p w14:paraId="12111B5A" w14:textId="77777777" w:rsidR="00E5700D" w:rsidRPr="00EF4827" w:rsidRDefault="00E5700D">
      <w:r w:rsidRPr="00EF4827">
        <w:t xml:space="preserve">        &lt;CODICE&gt;valore&lt;/CODICE&gt;</w:t>
      </w:r>
    </w:p>
    <w:p w14:paraId="3553059E" w14:textId="77777777" w:rsidR="00E5700D" w:rsidRPr="00EF4827" w:rsidRDefault="00E5700D">
      <w:r w:rsidRPr="00EF4827">
        <w:t xml:space="preserve">        &lt;DESCRIZIONE&gt;valore&lt;/DESCRIZIONE&gt;</w:t>
      </w:r>
    </w:p>
    <w:p w14:paraId="4D0B4189" w14:textId="77777777" w:rsidR="00E5700D" w:rsidRPr="00EF4827" w:rsidRDefault="00E5700D">
      <w:r w:rsidRPr="00EF4827">
        <w:t xml:space="preserve">         &lt;QUANTITA&gt;valore&lt;/QUANTITA&gt;</w:t>
      </w:r>
    </w:p>
    <w:p w14:paraId="43DDF505" w14:textId="77777777" w:rsidR="00E5700D" w:rsidRPr="00EF4827" w:rsidRDefault="00E5700D">
      <w:r w:rsidRPr="00EF4827">
        <w:t xml:space="preserve">      &lt;/CONTROLLO&gt;</w:t>
      </w:r>
    </w:p>
    <w:p w14:paraId="350D88E6" w14:textId="77777777" w:rsidR="00E5700D" w:rsidRPr="00EF4827" w:rsidRDefault="00E5700D">
      <w:r w:rsidRPr="00EF4827">
        <w:t xml:space="preserve">   &lt;/TIPOLOGIACONTROLLO&gt;</w:t>
      </w:r>
    </w:p>
    <w:p w14:paraId="6349AF5A" w14:textId="77777777" w:rsidR="00E5700D" w:rsidRPr="00EF4827" w:rsidRDefault="00E5700D">
      <w:pPr>
        <w:pStyle w:val="Intestazione1"/>
        <w:tabs>
          <w:tab w:val="clear" w:pos="4320"/>
          <w:tab w:val="clear" w:pos="8640"/>
        </w:tabs>
      </w:pPr>
      <w:r w:rsidRPr="00EF4827">
        <w:t xml:space="preserve">   &lt;TIPOLOGIACONTROLLO&gt;</w:t>
      </w:r>
    </w:p>
    <w:p w14:paraId="1CD8FAB2" w14:textId="77777777" w:rsidR="00E5700D" w:rsidRPr="00EF4827" w:rsidRDefault="00E5700D">
      <w:r w:rsidRPr="00EF4827">
        <w:t xml:space="preserve">      &lt;DESCRIZIONETIPOLOGIA&gt;Segnalazioni Presa in carico&lt;/DESCRIZIONETIPOLOGIA&gt;</w:t>
      </w:r>
    </w:p>
    <w:p w14:paraId="4B1640D3" w14:textId="77777777" w:rsidR="00E5700D" w:rsidRPr="00EF4827" w:rsidRDefault="00E5700D">
      <w:pPr>
        <w:rPr>
          <w:b/>
          <w:u w:val="single"/>
        </w:rPr>
      </w:pPr>
      <w:r w:rsidRPr="00EF4827">
        <w:t xml:space="preserve">      </w:t>
      </w:r>
      <w:r w:rsidRPr="00EF4827">
        <w:rPr>
          <w:b/>
          <w:u w:val="single"/>
        </w:rPr>
        <w:t>&lt;CONTROLLO&gt;</w:t>
      </w:r>
    </w:p>
    <w:p w14:paraId="2FC1C767" w14:textId="77777777" w:rsidR="00E5700D" w:rsidRPr="00EF4827" w:rsidRDefault="00E5700D">
      <w:r w:rsidRPr="00EF4827">
        <w:t xml:space="preserve">         &lt;CODICE&gt;valore&lt;/CODICE&gt;</w:t>
      </w:r>
    </w:p>
    <w:p w14:paraId="380B91B6" w14:textId="77777777" w:rsidR="00E5700D" w:rsidRPr="00EF4827" w:rsidRDefault="00E5700D">
      <w:r w:rsidRPr="00EF4827">
        <w:t xml:space="preserve">         &lt;DESCRIZIONE&gt;valore&lt;/DESCRIZIONE&gt;</w:t>
      </w:r>
    </w:p>
    <w:p w14:paraId="2EE1BE0C" w14:textId="77777777" w:rsidR="00E5700D" w:rsidRPr="00EF4827" w:rsidRDefault="00E5700D">
      <w:r w:rsidRPr="00EF4827">
        <w:t xml:space="preserve">         &lt;QUANTITA&gt;valore&lt;/QUANTITA&gt;</w:t>
      </w:r>
    </w:p>
    <w:p w14:paraId="25449E6A" w14:textId="77777777" w:rsidR="00E5700D" w:rsidRPr="00EF4827" w:rsidRDefault="00E5700D">
      <w:r w:rsidRPr="00EF4827">
        <w:t xml:space="preserve">      &lt;/CONTROLLO&gt;</w:t>
      </w:r>
    </w:p>
    <w:p w14:paraId="547E09FF" w14:textId="77777777" w:rsidR="00E5700D" w:rsidRPr="00EF4827" w:rsidRDefault="00E5700D">
      <w:r w:rsidRPr="00EF4827">
        <w:t xml:space="preserve">   &lt;/TIPOLOGIACONTROLLO&gt;</w:t>
      </w:r>
    </w:p>
    <w:p w14:paraId="02524C0A" w14:textId="77777777" w:rsidR="00E5700D" w:rsidRPr="00EF4827" w:rsidRDefault="00E5700D">
      <w:r w:rsidRPr="00EF4827">
        <w:t>&lt;/SINTESICONTROLLI&gt;</w:t>
      </w:r>
    </w:p>
    <w:p w14:paraId="2A3BCB4A" w14:textId="77777777" w:rsidR="00E5700D" w:rsidRPr="00EF4827" w:rsidRDefault="00E5700D"/>
    <w:p w14:paraId="52F29D71" w14:textId="77777777" w:rsidR="00E5700D" w:rsidRPr="00EF4827" w:rsidRDefault="00E5700D">
      <w:pPr>
        <w:pageBreakBefore/>
      </w:pPr>
    </w:p>
    <w:p w14:paraId="408ED470" w14:textId="77777777" w:rsidR="00E5700D" w:rsidRPr="00EF4827" w:rsidRDefault="00E5700D">
      <w:pPr>
        <w:pStyle w:val="Titolo3"/>
      </w:pPr>
      <w:bookmarkStart w:id="56" w:name="__RefHeading__51_299485111"/>
      <w:bookmarkStart w:id="57" w:name="_Toc64901432"/>
      <w:bookmarkEnd w:id="56"/>
      <w:r w:rsidRPr="00EF4827">
        <w:t>Tracciato XML di DETTAGLIO CONTROLLI</w:t>
      </w:r>
      <w:bookmarkEnd w:id="57"/>
    </w:p>
    <w:p w14:paraId="4278A51A" w14:textId="77777777" w:rsidR="00E5700D" w:rsidRPr="00EF4827" w:rsidRDefault="00972513" w:rsidP="00413C5B">
      <w:pPr>
        <w:jc w:val="both"/>
      </w:pPr>
      <w:r w:rsidRPr="00EF4827">
        <w:t>Obiettivo</w:t>
      </w:r>
      <w:r w:rsidR="00E5700D" w:rsidRPr="00EF4827">
        <w:t xml:space="preserve"> fornire il dettaglio dei controlli (logici, segnalazioni)  applicati al codice di supporto; è un file XML </w:t>
      </w:r>
      <w:proofErr w:type="spellStart"/>
      <w:r w:rsidR="00E5700D" w:rsidRPr="00EF4827">
        <w:t>renderizzabile</w:t>
      </w:r>
      <w:proofErr w:type="spellEnd"/>
      <w:r w:rsidR="00E5700D" w:rsidRPr="00EF4827">
        <w:t xml:space="preserve"> sul portale (possibile criticità sulle dimensioni) </w:t>
      </w:r>
    </w:p>
    <w:p w14:paraId="2962BD2C" w14:textId="77777777" w:rsidR="00E5700D" w:rsidRPr="00EF4827" w:rsidRDefault="00E5700D" w:rsidP="00413C5B">
      <w:pPr>
        <w:pStyle w:val="Corpodeltesto31"/>
        <w:jc w:val="both"/>
      </w:pPr>
      <w:r w:rsidRPr="00EF4827">
        <w:t>N.B. I TAG ripetibili sono evidenziati in grassetto e sottolineati, mentre i valori modificabili sono di colore blu.</w:t>
      </w:r>
    </w:p>
    <w:p w14:paraId="4C001BF2" w14:textId="77777777" w:rsidR="00E5700D" w:rsidRPr="00EF4827" w:rsidRDefault="00E5700D">
      <w:pPr>
        <w:rPr>
          <w:shd w:val="clear" w:color="auto" w:fill="FFFF00"/>
        </w:rPr>
      </w:pPr>
    </w:p>
    <w:p w14:paraId="3B3D0063" w14:textId="77777777" w:rsidR="00E5700D" w:rsidRPr="00EF4827" w:rsidRDefault="00E5700D">
      <w:pPr>
        <w:rPr>
          <w:sz w:val="36"/>
          <w:shd w:val="clear" w:color="auto" w:fill="FFFF00"/>
        </w:rPr>
      </w:pPr>
    </w:p>
    <w:p w14:paraId="2E4497E7"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18844CC4"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/dettaglio.xsl"?&gt;</w:t>
      </w:r>
    </w:p>
    <w:p w14:paraId="2681B87F" w14:textId="77777777" w:rsidR="00E5700D" w:rsidRPr="00EF4827" w:rsidRDefault="00E5700D">
      <w:r w:rsidRPr="00EF4827">
        <w:t>&lt;DETTAGLIOCONTROLLI&gt;</w:t>
      </w:r>
    </w:p>
    <w:p w14:paraId="598FA9F1" w14:textId="77777777" w:rsidR="00E5700D" w:rsidRPr="00EF4827" w:rsidRDefault="00E5700D">
      <w:r w:rsidRPr="00EF4827">
        <w:t xml:space="preserve">   &lt;CODICE_SUPPORTO&gt;valore&lt;/CODICE_SUPPORTO&gt;</w:t>
      </w:r>
    </w:p>
    <w:p w14:paraId="7777592A" w14:textId="77777777" w:rsidR="00E5700D" w:rsidRPr="00EF4827" w:rsidRDefault="00E5700D">
      <w:pPr>
        <w:pStyle w:val="Intestazione1"/>
        <w:tabs>
          <w:tab w:val="clear" w:pos="4320"/>
          <w:tab w:val="clear" w:pos="8640"/>
        </w:tabs>
      </w:pPr>
      <w:r w:rsidRPr="00EF4827">
        <w:t xml:space="preserve">   &lt;TIPOLOGIACONTROLLO&gt;</w:t>
      </w:r>
    </w:p>
    <w:p w14:paraId="38A49F90" w14:textId="77777777" w:rsidR="00E5700D" w:rsidRPr="00EF4827" w:rsidRDefault="00E5700D">
      <w:r w:rsidRPr="00EF4827">
        <w:t xml:space="preserve">      &lt;DESCRIZIONETIPOLOGIA&gt;Errori bloccanti Presa in carico&lt;/DESCRIZIONETIPOLOGIA&gt;</w:t>
      </w:r>
    </w:p>
    <w:p w14:paraId="1E8A222B" w14:textId="77777777" w:rsidR="00E5700D" w:rsidRPr="00EF4827" w:rsidRDefault="00E5700D">
      <w:pPr>
        <w:rPr>
          <w:b/>
          <w:u w:val="single"/>
        </w:rPr>
      </w:pPr>
      <w:r w:rsidRPr="00EF4827">
        <w:t xml:space="preserve">      </w:t>
      </w:r>
      <w:r w:rsidRPr="00EF4827">
        <w:rPr>
          <w:b/>
          <w:u w:val="single"/>
        </w:rPr>
        <w:t>&lt;SCHEDA&gt;</w:t>
      </w:r>
    </w:p>
    <w:p w14:paraId="344D90B5" w14:textId="77777777" w:rsidR="00E5700D" w:rsidRPr="00EF4827" w:rsidRDefault="00E5700D">
      <w:r w:rsidRPr="00EF4827">
        <w:t xml:space="preserve">         &lt;CHIAVE&gt;</w:t>
      </w:r>
    </w:p>
    <w:p w14:paraId="1EB5355D" w14:textId="77777777" w:rsidR="00E5700D" w:rsidRPr="00EF4827" w:rsidRDefault="00E5700D">
      <w:r w:rsidRPr="00EF4827">
        <w:t xml:space="preserve">            &lt;campo id="</w:t>
      </w:r>
      <w:proofErr w:type="spellStart"/>
      <w:r w:rsidRPr="00EF4827">
        <w:t>aziendaInviante</w:t>
      </w:r>
      <w:proofErr w:type="spellEnd"/>
      <w:r w:rsidRPr="00EF4827">
        <w:t>"&gt;valore&lt;/campo&gt;</w:t>
      </w:r>
    </w:p>
    <w:p w14:paraId="28CD00CF" w14:textId="77777777" w:rsidR="00E5700D" w:rsidRPr="00EF4827" w:rsidRDefault="00E5700D">
      <w:r w:rsidRPr="00EF4827">
        <w:t xml:space="preserve">            &lt;campo id="</w:t>
      </w:r>
      <w:proofErr w:type="spellStart"/>
      <w:r w:rsidRPr="00EF4827">
        <w:t>tipoFlusso</w:t>
      </w:r>
      <w:proofErr w:type="spellEnd"/>
      <w:r w:rsidRPr="00EF4827">
        <w:t>"&gt;valore&lt;/campo&gt;</w:t>
      </w:r>
    </w:p>
    <w:p w14:paraId="5BA4DEBD" w14:textId="77777777" w:rsidR="00E5700D" w:rsidRPr="00EF4827" w:rsidRDefault="00E5700D">
      <w:r w:rsidRPr="00EF4827">
        <w:t xml:space="preserve">            &lt;campo id="</w:t>
      </w:r>
      <w:proofErr w:type="spellStart"/>
      <w:r w:rsidRPr="00EF4827">
        <w:t>annoCartellaTerritoriale</w:t>
      </w:r>
      <w:proofErr w:type="spellEnd"/>
      <w:r w:rsidRPr="00EF4827">
        <w:t>"&gt;valore&lt;/campo&gt;</w:t>
      </w:r>
    </w:p>
    <w:p w14:paraId="5F01D4D2" w14:textId="77777777" w:rsidR="00E5700D" w:rsidRPr="00EF4827" w:rsidRDefault="00E5700D">
      <w:r w:rsidRPr="00EF4827">
        <w:t xml:space="preserve">            &lt;campo id="</w:t>
      </w:r>
      <w:proofErr w:type="spellStart"/>
      <w:r w:rsidRPr="00EF4827">
        <w:t>progressivoCartellaTerritoriale</w:t>
      </w:r>
      <w:proofErr w:type="spellEnd"/>
      <w:r w:rsidRPr="00EF4827">
        <w:t>"&gt;valore&lt;/campo&gt;</w:t>
      </w:r>
    </w:p>
    <w:p w14:paraId="644E6629" w14:textId="77777777" w:rsidR="00E5700D" w:rsidRPr="00EF4827" w:rsidRDefault="00E5700D">
      <w:r w:rsidRPr="00EF4827">
        <w:t xml:space="preserve">            &lt;campo id="</w:t>
      </w:r>
      <w:proofErr w:type="spellStart"/>
      <w:r w:rsidRPr="00EF4827">
        <w:t>tipoMovimento</w:t>
      </w:r>
      <w:proofErr w:type="spellEnd"/>
      <w:r w:rsidRPr="00EF4827">
        <w:t>"&gt;valore&lt;/campo&gt;</w:t>
      </w:r>
    </w:p>
    <w:p w14:paraId="2EB225FC" w14:textId="77777777" w:rsidR="00E5700D" w:rsidRPr="00EF4827" w:rsidRDefault="00E5700D">
      <w:r w:rsidRPr="00EF4827">
        <w:t xml:space="preserve">         &lt;/CHIAVE&gt;</w:t>
      </w:r>
    </w:p>
    <w:p w14:paraId="03680E64" w14:textId="77777777" w:rsidR="00E5700D" w:rsidRPr="00EF4827" w:rsidRDefault="00E5700D">
      <w:pPr>
        <w:rPr>
          <w:b/>
          <w:u w:val="single"/>
        </w:rPr>
      </w:pPr>
      <w:r w:rsidRPr="00EF4827">
        <w:t xml:space="preserve">         </w:t>
      </w:r>
      <w:r w:rsidRPr="00EF4827">
        <w:rPr>
          <w:b/>
          <w:u w:val="single"/>
        </w:rPr>
        <w:t>&lt;CONTROLLO&gt;</w:t>
      </w:r>
    </w:p>
    <w:p w14:paraId="49FCBDA3" w14:textId="77777777" w:rsidR="00E5700D" w:rsidRPr="00EF4827" w:rsidRDefault="00E5700D">
      <w:r w:rsidRPr="00EF4827">
        <w:t xml:space="preserve">            &lt;CODICE&gt;valore&lt;/CODICE&gt;</w:t>
      </w:r>
    </w:p>
    <w:p w14:paraId="0003EF9C" w14:textId="77777777" w:rsidR="00E5700D" w:rsidRPr="00EF4827" w:rsidRDefault="00E5700D">
      <w:r w:rsidRPr="00EF4827">
        <w:t xml:space="preserve">            &lt;DESCRIZIONE&gt;valore&lt;/DESCRIZIONE&gt;</w:t>
      </w:r>
    </w:p>
    <w:p w14:paraId="320BDB89" w14:textId="77777777" w:rsidR="00E5700D" w:rsidRPr="00EF4827" w:rsidRDefault="00E5700D">
      <w:r w:rsidRPr="00EF4827">
        <w:t xml:space="preserve">         &lt;/CONTROLLO&gt;</w:t>
      </w:r>
    </w:p>
    <w:p w14:paraId="0BF1E287" w14:textId="77777777" w:rsidR="00E5700D" w:rsidRPr="00EF4827" w:rsidRDefault="00E5700D">
      <w:r w:rsidRPr="00EF4827">
        <w:t xml:space="preserve">      &lt;/SCHEDA&gt;</w:t>
      </w:r>
    </w:p>
    <w:p w14:paraId="598C087B" w14:textId="77777777" w:rsidR="00E5700D" w:rsidRPr="00EF4827" w:rsidRDefault="00E5700D">
      <w:r w:rsidRPr="00EF4827">
        <w:t xml:space="preserve">   &lt;/TIPOLOGIACONTROLLO&gt;</w:t>
      </w:r>
    </w:p>
    <w:p w14:paraId="6C2E380D" w14:textId="77777777" w:rsidR="00E5700D" w:rsidRPr="00EF4827" w:rsidRDefault="00E5700D">
      <w:pPr>
        <w:pStyle w:val="Intestazione1"/>
        <w:tabs>
          <w:tab w:val="clear" w:pos="4320"/>
          <w:tab w:val="clear" w:pos="8640"/>
        </w:tabs>
      </w:pPr>
      <w:r w:rsidRPr="00EF4827">
        <w:t xml:space="preserve">   &lt;TIPOLOGIACONTROLLO&gt;</w:t>
      </w:r>
    </w:p>
    <w:p w14:paraId="44293951" w14:textId="77777777" w:rsidR="00E5700D" w:rsidRPr="00EF4827" w:rsidRDefault="00E5700D">
      <w:r w:rsidRPr="00EF4827">
        <w:t xml:space="preserve">      &lt;DESCRIZIONETIPOLOGIA&gt;Errori formali Presa in carico&lt;/DESCRIZIONETIPOLOGIA&gt;</w:t>
      </w:r>
    </w:p>
    <w:p w14:paraId="7C88B628" w14:textId="77777777" w:rsidR="00E5700D" w:rsidRPr="00EF4827" w:rsidRDefault="00E5700D">
      <w:pPr>
        <w:rPr>
          <w:b/>
          <w:u w:val="single"/>
        </w:rPr>
      </w:pPr>
      <w:r w:rsidRPr="00EF4827">
        <w:t xml:space="preserve">      </w:t>
      </w:r>
      <w:r w:rsidRPr="00EF4827">
        <w:rPr>
          <w:b/>
          <w:u w:val="single"/>
        </w:rPr>
        <w:t>&lt;SCHEDA&gt;</w:t>
      </w:r>
    </w:p>
    <w:p w14:paraId="23C125A7" w14:textId="77777777" w:rsidR="00E5700D" w:rsidRPr="00EF4827" w:rsidRDefault="00E5700D">
      <w:r w:rsidRPr="00EF4827">
        <w:t xml:space="preserve">         &lt;CHIAVE&gt;</w:t>
      </w:r>
    </w:p>
    <w:p w14:paraId="43CE3ABB" w14:textId="77777777" w:rsidR="00E5700D" w:rsidRPr="00EF4827" w:rsidRDefault="00E5700D">
      <w:r w:rsidRPr="00EF4827">
        <w:t xml:space="preserve">            &lt;campo id="</w:t>
      </w:r>
      <w:proofErr w:type="spellStart"/>
      <w:r w:rsidRPr="00EF4827">
        <w:t>aziendaInviante</w:t>
      </w:r>
      <w:proofErr w:type="spellEnd"/>
      <w:r w:rsidRPr="00EF4827">
        <w:t>"&gt;valore&lt;/campo&gt;</w:t>
      </w:r>
    </w:p>
    <w:p w14:paraId="59AFE136" w14:textId="77777777" w:rsidR="00E5700D" w:rsidRPr="00EF4827" w:rsidRDefault="00E5700D">
      <w:r w:rsidRPr="00EF4827">
        <w:t xml:space="preserve">            &lt;campo id="</w:t>
      </w:r>
      <w:proofErr w:type="spellStart"/>
      <w:r w:rsidRPr="00EF4827">
        <w:t>tipoFlusso</w:t>
      </w:r>
      <w:proofErr w:type="spellEnd"/>
      <w:r w:rsidRPr="00EF4827">
        <w:t>"&gt;valore&lt;/campo&gt;</w:t>
      </w:r>
    </w:p>
    <w:p w14:paraId="4B5FC72F" w14:textId="77777777" w:rsidR="00E5700D" w:rsidRPr="00EF4827" w:rsidRDefault="00E5700D">
      <w:r w:rsidRPr="00EF4827">
        <w:t xml:space="preserve">            &lt;campo id="</w:t>
      </w:r>
      <w:proofErr w:type="spellStart"/>
      <w:r w:rsidRPr="00EF4827">
        <w:t>annoCartellaTerritoriale</w:t>
      </w:r>
      <w:proofErr w:type="spellEnd"/>
      <w:r w:rsidRPr="00EF4827">
        <w:t>"&gt;valore&lt;/campo&gt;</w:t>
      </w:r>
    </w:p>
    <w:p w14:paraId="34692580" w14:textId="77777777" w:rsidR="00E5700D" w:rsidRPr="00EF4827" w:rsidRDefault="00E5700D">
      <w:r w:rsidRPr="00EF4827">
        <w:t xml:space="preserve">            &lt;campo id="</w:t>
      </w:r>
      <w:proofErr w:type="spellStart"/>
      <w:r w:rsidRPr="00EF4827">
        <w:t>progressivoCartellaTerritoriale</w:t>
      </w:r>
      <w:proofErr w:type="spellEnd"/>
      <w:r w:rsidRPr="00EF4827">
        <w:t>"&gt;valore&lt;/campo&gt;</w:t>
      </w:r>
    </w:p>
    <w:p w14:paraId="40D067A8" w14:textId="77777777" w:rsidR="00E5700D" w:rsidRPr="00EF4827" w:rsidRDefault="00E5700D">
      <w:r w:rsidRPr="00EF4827">
        <w:t xml:space="preserve">            &lt;campo id="</w:t>
      </w:r>
      <w:proofErr w:type="spellStart"/>
      <w:r w:rsidRPr="00EF4827">
        <w:t>tipoMovimento</w:t>
      </w:r>
      <w:proofErr w:type="spellEnd"/>
      <w:r w:rsidRPr="00EF4827">
        <w:t>"&gt;valore&lt;/campo&gt;</w:t>
      </w:r>
    </w:p>
    <w:p w14:paraId="16256ECD" w14:textId="77777777" w:rsidR="00E5700D" w:rsidRPr="00EF4827" w:rsidRDefault="00E5700D">
      <w:r w:rsidRPr="00EF4827">
        <w:t xml:space="preserve">         &lt;/CHIAVE&gt;</w:t>
      </w:r>
    </w:p>
    <w:p w14:paraId="35186EFD" w14:textId="77777777" w:rsidR="00E5700D" w:rsidRPr="00EF4827" w:rsidRDefault="00E5700D">
      <w:pPr>
        <w:rPr>
          <w:b/>
          <w:u w:val="single"/>
        </w:rPr>
      </w:pPr>
      <w:r w:rsidRPr="00EF4827">
        <w:t xml:space="preserve">         </w:t>
      </w:r>
      <w:r w:rsidRPr="00EF4827">
        <w:rPr>
          <w:b/>
          <w:u w:val="single"/>
        </w:rPr>
        <w:t>&lt;CONTROLLO&gt;</w:t>
      </w:r>
    </w:p>
    <w:p w14:paraId="0566A273" w14:textId="77777777" w:rsidR="00E5700D" w:rsidRPr="00EF4827" w:rsidRDefault="00E5700D">
      <w:r w:rsidRPr="00EF4827">
        <w:t xml:space="preserve">            &lt;CODICE&gt;valore&lt;/CODICE&gt;</w:t>
      </w:r>
    </w:p>
    <w:p w14:paraId="4D72D4A4" w14:textId="77777777" w:rsidR="00E5700D" w:rsidRPr="00EF4827" w:rsidRDefault="00E5700D">
      <w:r w:rsidRPr="00EF4827">
        <w:t xml:space="preserve">            &lt;DESCRIZIONE&gt;valore&lt;/DESCRIZIONE&gt;</w:t>
      </w:r>
    </w:p>
    <w:p w14:paraId="495480A1" w14:textId="77777777" w:rsidR="00E5700D" w:rsidRPr="00EF4827" w:rsidRDefault="00E5700D">
      <w:r w:rsidRPr="00EF4827">
        <w:t xml:space="preserve">         &lt;/CONTROLLO&gt;</w:t>
      </w:r>
    </w:p>
    <w:p w14:paraId="49D76D4A" w14:textId="77777777" w:rsidR="00E5700D" w:rsidRPr="00EF4827" w:rsidRDefault="00E5700D">
      <w:r w:rsidRPr="00EF4827">
        <w:t xml:space="preserve">      &lt;/SCHEDA&gt;</w:t>
      </w:r>
    </w:p>
    <w:p w14:paraId="688890B0" w14:textId="77777777" w:rsidR="00E5700D" w:rsidRPr="00EF4827" w:rsidRDefault="00E5700D">
      <w:r w:rsidRPr="00EF4827">
        <w:t xml:space="preserve">   &lt;/TIPOLOGIACONTROLLO&gt;</w:t>
      </w:r>
    </w:p>
    <w:p w14:paraId="5A23A3DA" w14:textId="77777777" w:rsidR="00E5700D" w:rsidRPr="00EF4827" w:rsidRDefault="00E5700D">
      <w:pPr>
        <w:pStyle w:val="Intestazione1"/>
        <w:tabs>
          <w:tab w:val="clear" w:pos="4320"/>
          <w:tab w:val="clear" w:pos="8640"/>
        </w:tabs>
      </w:pPr>
      <w:r w:rsidRPr="00EF4827">
        <w:t xml:space="preserve">   &lt;TIPOLOGIACONTROLLO&gt;</w:t>
      </w:r>
    </w:p>
    <w:p w14:paraId="2451BBF6" w14:textId="77777777" w:rsidR="00E5700D" w:rsidRPr="00EF4827" w:rsidRDefault="00E5700D">
      <w:r w:rsidRPr="00EF4827">
        <w:t xml:space="preserve">      &lt;DESCRIZIONETIPOLOGIA&gt;Errori logici Presa in carico&lt;/DESCRIZIONETIPOLOGIA&gt;</w:t>
      </w:r>
    </w:p>
    <w:p w14:paraId="6EA49711" w14:textId="77777777" w:rsidR="00E5700D" w:rsidRPr="00EF4827" w:rsidRDefault="00E5700D">
      <w:pPr>
        <w:rPr>
          <w:b/>
          <w:u w:val="single"/>
        </w:rPr>
      </w:pPr>
      <w:r w:rsidRPr="00EF4827">
        <w:t xml:space="preserve">      </w:t>
      </w:r>
      <w:r w:rsidRPr="00EF4827">
        <w:rPr>
          <w:b/>
          <w:u w:val="single"/>
        </w:rPr>
        <w:t>&lt;SCHEDA&gt;</w:t>
      </w:r>
    </w:p>
    <w:p w14:paraId="3B446B0D" w14:textId="77777777" w:rsidR="00E5700D" w:rsidRPr="00EF4827" w:rsidRDefault="00E5700D">
      <w:r w:rsidRPr="00EF4827">
        <w:t xml:space="preserve">         &lt;CHIAVE&gt;</w:t>
      </w:r>
    </w:p>
    <w:p w14:paraId="4ACB9F93" w14:textId="77777777" w:rsidR="00E5700D" w:rsidRPr="00EF4827" w:rsidRDefault="00E5700D">
      <w:r w:rsidRPr="00EF4827">
        <w:lastRenderedPageBreak/>
        <w:t xml:space="preserve">            &lt;campo id="</w:t>
      </w:r>
      <w:proofErr w:type="spellStart"/>
      <w:r w:rsidRPr="00EF4827">
        <w:t>aziendaInviante</w:t>
      </w:r>
      <w:proofErr w:type="spellEnd"/>
      <w:r w:rsidRPr="00EF4827">
        <w:t>"&gt;valore&lt;/campo&gt;</w:t>
      </w:r>
    </w:p>
    <w:p w14:paraId="00B599AE" w14:textId="77777777" w:rsidR="00E5700D" w:rsidRPr="00EF4827" w:rsidRDefault="00E5700D">
      <w:r w:rsidRPr="00EF4827">
        <w:t xml:space="preserve">            &lt;campo id="</w:t>
      </w:r>
      <w:proofErr w:type="spellStart"/>
      <w:r w:rsidRPr="00EF4827">
        <w:t>tipoFlusso</w:t>
      </w:r>
      <w:proofErr w:type="spellEnd"/>
      <w:r w:rsidRPr="00EF4827">
        <w:t>"&gt;valore&lt;/campo&gt;</w:t>
      </w:r>
    </w:p>
    <w:p w14:paraId="51D5626E" w14:textId="77777777" w:rsidR="00E5700D" w:rsidRPr="00EF4827" w:rsidRDefault="00E5700D">
      <w:r w:rsidRPr="00EF4827">
        <w:t xml:space="preserve">            &lt;campo id="</w:t>
      </w:r>
      <w:proofErr w:type="spellStart"/>
      <w:r w:rsidRPr="00EF4827">
        <w:t>annoCartellaTerritoriale</w:t>
      </w:r>
      <w:proofErr w:type="spellEnd"/>
      <w:r w:rsidRPr="00EF4827">
        <w:t>"&gt;valore&lt;/campo&gt;</w:t>
      </w:r>
    </w:p>
    <w:p w14:paraId="022DF4FA" w14:textId="77777777" w:rsidR="00E5700D" w:rsidRPr="00EF4827" w:rsidRDefault="00E5700D">
      <w:r w:rsidRPr="00EF4827">
        <w:t xml:space="preserve">            &lt;campo id="</w:t>
      </w:r>
      <w:proofErr w:type="spellStart"/>
      <w:r w:rsidRPr="00EF4827">
        <w:t>progressivoCartellaTerritoriale</w:t>
      </w:r>
      <w:proofErr w:type="spellEnd"/>
      <w:r w:rsidRPr="00EF4827">
        <w:t>"&gt;valore&lt;/campo&gt;</w:t>
      </w:r>
    </w:p>
    <w:p w14:paraId="381BBFB0" w14:textId="77777777" w:rsidR="00E5700D" w:rsidRPr="00EF4827" w:rsidRDefault="00E5700D">
      <w:r w:rsidRPr="00EF4827">
        <w:t xml:space="preserve">            &lt;campo id="</w:t>
      </w:r>
      <w:proofErr w:type="spellStart"/>
      <w:r w:rsidRPr="00EF4827">
        <w:t>tipoMovimento</w:t>
      </w:r>
      <w:proofErr w:type="spellEnd"/>
      <w:r w:rsidRPr="00EF4827">
        <w:t>"&gt;valore&lt;/campo&gt;</w:t>
      </w:r>
    </w:p>
    <w:p w14:paraId="1B958481" w14:textId="77777777" w:rsidR="00E5700D" w:rsidRPr="00EF4827" w:rsidRDefault="00E5700D">
      <w:r w:rsidRPr="00EF4827">
        <w:t xml:space="preserve">         &lt;/CHIAVE&gt;</w:t>
      </w:r>
    </w:p>
    <w:p w14:paraId="520910DE" w14:textId="77777777" w:rsidR="00E5700D" w:rsidRPr="00EF4827" w:rsidRDefault="00E5700D">
      <w:pPr>
        <w:rPr>
          <w:b/>
          <w:u w:val="single"/>
        </w:rPr>
      </w:pPr>
      <w:r w:rsidRPr="00EF4827">
        <w:t xml:space="preserve">         </w:t>
      </w:r>
      <w:r w:rsidRPr="00EF4827">
        <w:rPr>
          <w:b/>
          <w:u w:val="single"/>
        </w:rPr>
        <w:t>&lt;CONTROLLO&gt;</w:t>
      </w:r>
    </w:p>
    <w:p w14:paraId="40D903D8" w14:textId="77777777" w:rsidR="00E5700D" w:rsidRPr="00EF4827" w:rsidRDefault="00E5700D">
      <w:r w:rsidRPr="00EF4827">
        <w:t xml:space="preserve">            &lt;CODICE&gt;valore&lt;/CODICE&gt;</w:t>
      </w:r>
    </w:p>
    <w:p w14:paraId="60753E39" w14:textId="77777777" w:rsidR="00E5700D" w:rsidRPr="00EF4827" w:rsidRDefault="00E5700D">
      <w:r w:rsidRPr="00EF4827">
        <w:t xml:space="preserve">            &lt;DESCRIZIONE&gt;valore&lt;/DESCRIZIONE&gt;</w:t>
      </w:r>
    </w:p>
    <w:p w14:paraId="0CE0F8DC" w14:textId="77777777" w:rsidR="00E5700D" w:rsidRPr="00EF4827" w:rsidRDefault="00E5700D">
      <w:r w:rsidRPr="00EF4827">
        <w:t xml:space="preserve">         &lt;/CONTROLLO&gt;</w:t>
      </w:r>
    </w:p>
    <w:p w14:paraId="2DB7D5D5" w14:textId="77777777" w:rsidR="00E5700D" w:rsidRPr="00EF4827" w:rsidRDefault="00E5700D">
      <w:r w:rsidRPr="00EF4827">
        <w:t xml:space="preserve">      &lt;/SCHEDA&gt;</w:t>
      </w:r>
    </w:p>
    <w:p w14:paraId="009311EB" w14:textId="77777777" w:rsidR="00E5700D" w:rsidRPr="00EF4827" w:rsidRDefault="00E5700D">
      <w:r w:rsidRPr="00EF4827">
        <w:t xml:space="preserve">   &lt;/TIPOLOGIACONTROLLO&gt;</w:t>
      </w:r>
    </w:p>
    <w:p w14:paraId="25230711" w14:textId="77777777" w:rsidR="00E5700D" w:rsidRPr="00EF4827" w:rsidRDefault="00E5700D">
      <w:pPr>
        <w:pStyle w:val="Intestazione1"/>
        <w:tabs>
          <w:tab w:val="clear" w:pos="4320"/>
          <w:tab w:val="clear" w:pos="8640"/>
        </w:tabs>
      </w:pPr>
      <w:r w:rsidRPr="00EF4827">
        <w:t xml:space="preserve">   &lt;TIPOLOGIACONTROLLO&gt;</w:t>
      </w:r>
    </w:p>
    <w:p w14:paraId="4BD2CE79" w14:textId="77777777" w:rsidR="00E5700D" w:rsidRPr="00EF4827" w:rsidRDefault="00E5700D">
      <w:r w:rsidRPr="00EF4827">
        <w:t xml:space="preserve">      &lt;DESCRIZIONETIPOLOGIA&gt;Segnalazioni Presa in carico&lt;/DESCRIZIONETIPOLOGIA&gt;</w:t>
      </w:r>
    </w:p>
    <w:p w14:paraId="7147DF3E" w14:textId="77777777" w:rsidR="00E5700D" w:rsidRPr="00EF4827" w:rsidRDefault="00E5700D">
      <w:pPr>
        <w:rPr>
          <w:b/>
          <w:u w:val="single"/>
        </w:rPr>
      </w:pPr>
      <w:r w:rsidRPr="00EF4827">
        <w:t xml:space="preserve">      </w:t>
      </w:r>
      <w:r w:rsidRPr="00EF4827">
        <w:rPr>
          <w:b/>
          <w:u w:val="single"/>
        </w:rPr>
        <w:t>&lt;SCHEDA&gt;</w:t>
      </w:r>
    </w:p>
    <w:p w14:paraId="6D4C499A" w14:textId="77777777" w:rsidR="00E5700D" w:rsidRPr="00EF4827" w:rsidRDefault="00E5700D">
      <w:r w:rsidRPr="00EF4827">
        <w:t xml:space="preserve">         &lt;CHIAVE&gt;</w:t>
      </w:r>
    </w:p>
    <w:p w14:paraId="22B0915B" w14:textId="77777777" w:rsidR="00E5700D" w:rsidRPr="00EF4827" w:rsidRDefault="00E5700D">
      <w:r w:rsidRPr="00EF4827">
        <w:t xml:space="preserve">            &lt;campo id="</w:t>
      </w:r>
      <w:proofErr w:type="spellStart"/>
      <w:r w:rsidRPr="00EF4827">
        <w:t>aziendaInviante</w:t>
      </w:r>
      <w:proofErr w:type="spellEnd"/>
      <w:r w:rsidRPr="00EF4827">
        <w:t>"&gt;valore&lt;/campo&gt;</w:t>
      </w:r>
    </w:p>
    <w:p w14:paraId="6AC52600" w14:textId="77777777" w:rsidR="00E5700D" w:rsidRPr="00EF4827" w:rsidRDefault="00E5700D">
      <w:r w:rsidRPr="00EF4827">
        <w:t xml:space="preserve">            &lt;campo id="</w:t>
      </w:r>
      <w:proofErr w:type="spellStart"/>
      <w:r w:rsidRPr="00EF4827">
        <w:t>tipoFlusso</w:t>
      </w:r>
      <w:proofErr w:type="spellEnd"/>
      <w:r w:rsidRPr="00EF4827">
        <w:t>"&gt;valore&lt;/campo&gt;</w:t>
      </w:r>
    </w:p>
    <w:p w14:paraId="284FB4F4" w14:textId="77777777" w:rsidR="00E5700D" w:rsidRPr="00EF4827" w:rsidRDefault="00E5700D">
      <w:r w:rsidRPr="00EF4827">
        <w:t xml:space="preserve">            &lt;campo id="</w:t>
      </w:r>
      <w:proofErr w:type="spellStart"/>
      <w:r w:rsidRPr="00EF4827">
        <w:t>annoCartellaTerritoriale</w:t>
      </w:r>
      <w:proofErr w:type="spellEnd"/>
      <w:r w:rsidRPr="00EF4827">
        <w:t>"&gt;valore&lt;/campo&gt;</w:t>
      </w:r>
    </w:p>
    <w:p w14:paraId="14DDBE4C" w14:textId="77777777" w:rsidR="00E5700D" w:rsidRPr="00EF4827" w:rsidRDefault="00E5700D">
      <w:r w:rsidRPr="00EF4827">
        <w:t xml:space="preserve">            &lt;campo id="</w:t>
      </w:r>
      <w:proofErr w:type="spellStart"/>
      <w:r w:rsidRPr="00EF4827">
        <w:t>progressivoCartellaTerritoriale</w:t>
      </w:r>
      <w:proofErr w:type="spellEnd"/>
      <w:r w:rsidRPr="00EF4827">
        <w:t>"&gt;valore&lt;/campo&gt;</w:t>
      </w:r>
    </w:p>
    <w:p w14:paraId="19DA324B" w14:textId="77777777" w:rsidR="00E5700D" w:rsidRPr="00EF4827" w:rsidRDefault="00E5700D">
      <w:r w:rsidRPr="00EF4827">
        <w:t xml:space="preserve">            &lt;campo id="</w:t>
      </w:r>
      <w:proofErr w:type="spellStart"/>
      <w:r w:rsidRPr="00EF4827">
        <w:t>tipoMovimento</w:t>
      </w:r>
      <w:proofErr w:type="spellEnd"/>
      <w:r w:rsidRPr="00EF4827">
        <w:t>"&gt;valore&lt;/campo&gt;</w:t>
      </w:r>
    </w:p>
    <w:p w14:paraId="62C82210" w14:textId="77777777" w:rsidR="00E5700D" w:rsidRPr="00EF4827" w:rsidRDefault="00E5700D">
      <w:r w:rsidRPr="00EF4827">
        <w:t xml:space="preserve">         &lt;/CHIAVE&gt;</w:t>
      </w:r>
    </w:p>
    <w:p w14:paraId="32CFB035" w14:textId="77777777" w:rsidR="00E5700D" w:rsidRPr="00EF4827" w:rsidRDefault="00E5700D">
      <w:pPr>
        <w:rPr>
          <w:b/>
          <w:u w:val="single"/>
        </w:rPr>
      </w:pPr>
      <w:r w:rsidRPr="00EF4827">
        <w:t xml:space="preserve">         </w:t>
      </w:r>
      <w:r w:rsidRPr="00EF4827">
        <w:rPr>
          <w:b/>
          <w:u w:val="single"/>
        </w:rPr>
        <w:t>&lt;CONTROLLO&gt;</w:t>
      </w:r>
    </w:p>
    <w:p w14:paraId="64A7A669" w14:textId="77777777" w:rsidR="00E5700D" w:rsidRPr="00EF4827" w:rsidRDefault="00E5700D">
      <w:r w:rsidRPr="00EF4827">
        <w:t xml:space="preserve">            &lt;CODICE&gt;valore&lt;/CODICE&gt;</w:t>
      </w:r>
    </w:p>
    <w:p w14:paraId="0EA7FD16" w14:textId="77777777" w:rsidR="00E5700D" w:rsidRPr="00EF4827" w:rsidRDefault="00E5700D">
      <w:r w:rsidRPr="00EF4827">
        <w:t xml:space="preserve">            &lt;DESCRIZIONE&gt;valore&lt;/DESCRIZIONE&gt;</w:t>
      </w:r>
    </w:p>
    <w:p w14:paraId="5DA500E5" w14:textId="77777777" w:rsidR="00E5700D" w:rsidRPr="00EF4827" w:rsidRDefault="00E5700D">
      <w:r w:rsidRPr="00EF4827">
        <w:t xml:space="preserve">         &lt;/CONTROLLO&gt;</w:t>
      </w:r>
    </w:p>
    <w:p w14:paraId="1E202B1C" w14:textId="77777777" w:rsidR="00E5700D" w:rsidRPr="00EF4827" w:rsidRDefault="00E5700D">
      <w:r w:rsidRPr="00EF4827">
        <w:t xml:space="preserve">      &lt;/SCHEDA&gt;</w:t>
      </w:r>
    </w:p>
    <w:p w14:paraId="53228373" w14:textId="77777777" w:rsidR="00E5700D" w:rsidRPr="00EF4827" w:rsidRDefault="00E5700D">
      <w:r w:rsidRPr="00EF4827">
        <w:t xml:space="preserve">   &lt;/TIPOLOGIACONTROLLO&gt;</w:t>
      </w:r>
    </w:p>
    <w:p w14:paraId="6E19A80B" w14:textId="77777777" w:rsidR="00E5700D" w:rsidRPr="00EF4827" w:rsidRDefault="00E5700D">
      <w:r w:rsidRPr="00EF4827">
        <w:t>&lt;/DETTAGLIOCONTROLLI&gt;</w:t>
      </w:r>
    </w:p>
    <w:p w14:paraId="6950A2F5" w14:textId="77777777" w:rsidR="00E5700D" w:rsidRPr="00EF4827" w:rsidRDefault="00E5700D"/>
    <w:p w14:paraId="55887FAC" w14:textId="77777777" w:rsidR="00E5700D" w:rsidRPr="00EF4827" w:rsidRDefault="00E5700D">
      <w:pPr>
        <w:rPr>
          <w:shd w:val="clear" w:color="auto" w:fill="FFFF00"/>
        </w:rPr>
      </w:pPr>
    </w:p>
    <w:p w14:paraId="7096CE2F" w14:textId="77777777" w:rsidR="00E5700D" w:rsidRPr="00EF4827" w:rsidRDefault="00E5700D">
      <w:pPr>
        <w:pStyle w:val="Titolo1"/>
        <w:numPr>
          <w:ilvl w:val="0"/>
          <w:numId w:val="0"/>
        </w:numPr>
        <w:rPr>
          <w:shd w:val="clear" w:color="auto" w:fill="FFFF00"/>
        </w:rPr>
      </w:pPr>
      <w:bookmarkStart w:id="58" w:name="__RefHeading__53_299485111"/>
      <w:bookmarkEnd w:id="58"/>
    </w:p>
    <w:p w14:paraId="6470E612" w14:textId="77777777" w:rsidR="00E5700D" w:rsidRPr="00EF4827" w:rsidRDefault="00E5700D">
      <w:pPr>
        <w:pageBreakBefore/>
      </w:pPr>
    </w:p>
    <w:p w14:paraId="5A372A43" w14:textId="77777777" w:rsidR="00E5700D" w:rsidRPr="00EF4827" w:rsidRDefault="00E5700D">
      <w:pPr>
        <w:pStyle w:val="Titolo1"/>
      </w:pPr>
      <w:bookmarkStart w:id="59" w:name="__RefHeading__55_299485111"/>
      <w:bookmarkStart w:id="60" w:name="_Toc64901433"/>
      <w:bookmarkEnd w:id="59"/>
      <w:r w:rsidRPr="00EF4827">
        <w:t>Allegato 2 – Flusso Scheda assistenza domiciliare, dati Eventi (tracciato A100</w:t>
      </w:r>
      <w:r w:rsidR="00273967" w:rsidRPr="00EF4827">
        <w:t>3</w:t>
      </w:r>
      <w:r w:rsidRPr="00EF4827">
        <w:t>)</w:t>
      </w:r>
      <w:bookmarkEnd w:id="60"/>
    </w:p>
    <w:p w14:paraId="115D317F" w14:textId="77777777" w:rsidR="00E5700D" w:rsidRPr="00EF4827" w:rsidRDefault="00E5700D"/>
    <w:p w14:paraId="3F4090DB" w14:textId="77777777" w:rsidR="00E5700D" w:rsidRPr="00EF4827" w:rsidRDefault="00E5700D">
      <w:pPr>
        <w:pStyle w:val="Titolo2"/>
      </w:pPr>
      <w:bookmarkStart w:id="61" w:name="__RefHeading__57_299485111"/>
      <w:bookmarkStart w:id="62" w:name="_Toc64901434"/>
      <w:bookmarkEnd w:id="61"/>
      <w:r w:rsidRPr="00EF4827">
        <w:t>Regole di validazione</w:t>
      </w:r>
      <w:bookmarkEnd w:id="62"/>
    </w:p>
    <w:p w14:paraId="2B01F27C" w14:textId="77777777" w:rsidR="00E5700D" w:rsidRPr="00EF4827" w:rsidRDefault="00E5700D"/>
    <w:p w14:paraId="04C0391F" w14:textId="77777777" w:rsidR="00E5700D" w:rsidRPr="00EF4827" w:rsidRDefault="00E5700D" w:rsidP="00413C5B">
      <w:pPr>
        <w:jc w:val="both"/>
      </w:pPr>
      <w:r w:rsidRPr="00EF4827">
        <w:t>Nelle tabelle seguenti vengono riportati, al fine di favorire una migliore interpretazione dei campi elementari definiti nel file xml da generare, le descrizioni e le regole di compilazione di ciascun elemento.</w:t>
      </w:r>
    </w:p>
    <w:p w14:paraId="5D5C04F8" w14:textId="77777777" w:rsidR="00E5700D" w:rsidRPr="00EF4827" w:rsidRDefault="00E5700D" w:rsidP="00413C5B">
      <w:pPr>
        <w:jc w:val="both"/>
      </w:pPr>
    </w:p>
    <w:p w14:paraId="2E378C77" w14:textId="77777777" w:rsidR="00E5700D" w:rsidRPr="00EF4827" w:rsidRDefault="00E5700D" w:rsidP="00413C5B">
      <w:pPr>
        <w:jc w:val="both"/>
      </w:pPr>
      <w:r w:rsidRPr="00EF4827">
        <w:t>La struttura gerarchica generale del file XML è incorporata in una serie di tag &lt;scheda&gt; che rappresentano l’insieme di più informazioni relative ad un unico gruppo di dati.</w:t>
      </w:r>
    </w:p>
    <w:p w14:paraId="24147A10" w14:textId="77777777" w:rsidR="00E5700D" w:rsidRPr="00EF4827" w:rsidRDefault="00E5700D" w:rsidP="00413C5B">
      <w:pPr>
        <w:jc w:val="both"/>
      </w:pPr>
      <w:r w:rsidRPr="00EF4827">
        <w:t>Tale TAG &lt;scheda&gt; si ripete per il numero di volte necessario a riportare tutti i dati da inviare.</w:t>
      </w:r>
    </w:p>
    <w:p w14:paraId="409B8091" w14:textId="77777777" w:rsidR="00E5700D" w:rsidRPr="00EF4827" w:rsidRDefault="00E5700D" w:rsidP="00413C5B">
      <w:pPr>
        <w:jc w:val="both"/>
      </w:pPr>
    </w:p>
    <w:p w14:paraId="28A022D4" w14:textId="77777777" w:rsidR="00E5700D" w:rsidRPr="00EF4827" w:rsidRDefault="00E5700D" w:rsidP="00413C5B">
      <w:pPr>
        <w:jc w:val="both"/>
      </w:pPr>
      <w:r w:rsidRPr="00EF4827">
        <w:t>I campi in Grassetto e sottolineati nello schema dei dati si ripetono il numero di volte necessario a riportare i prodotti presenti nella ricetta.</w:t>
      </w:r>
    </w:p>
    <w:p w14:paraId="2264E4ED" w14:textId="77777777" w:rsidR="00E5700D" w:rsidRPr="00EF4827" w:rsidRDefault="00E5700D"/>
    <w:p w14:paraId="13AF1DA2" w14:textId="77777777" w:rsidR="00E5700D" w:rsidRPr="00EF4827" w:rsidRDefault="00E5700D">
      <w:pPr>
        <w:pageBreakBefore/>
      </w:pPr>
    </w:p>
    <w:p w14:paraId="401098E8" w14:textId="63142820" w:rsidR="00E5700D" w:rsidRPr="00EF4827" w:rsidRDefault="00E5700D">
      <w:pPr>
        <w:pStyle w:val="Titolo3"/>
      </w:pPr>
      <w:bookmarkStart w:id="63" w:name="__RefHeading__59_299485111"/>
      <w:bookmarkStart w:id="64" w:name="_Toc64901435"/>
      <w:bookmarkEnd w:id="63"/>
      <w:r w:rsidRPr="00EF4827">
        <w:t>Controlli XSD (ster_a100</w:t>
      </w:r>
      <w:r w:rsidR="00B13FDD" w:rsidRPr="00EF4827">
        <w:t>3</w:t>
      </w:r>
      <w:r w:rsidRPr="00EF4827">
        <w:t>_01.xsd)</w:t>
      </w:r>
      <w:bookmarkEnd w:id="64"/>
    </w:p>
    <w:p w14:paraId="57C6D9F1" w14:textId="77777777" w:rsidR="00E5700D" w:rsidRPr="00EF4827" w:rsidRDefault="00E5700D"/>
    <w:p w14:paraId="02A3CE58" w14:textId="77777777" w:rsidR="00E5700D" w:rsidRPr="00EF4827" w:rsidRDefault="00E5700D" w:rsidP="00413C5B">
      <w:pPr>
        <w:jc w:val="both"/>
      </w:pPr>
      <w:r w:rsidRPr="00EF4827">
        <w:t>Di seguito si riporta la sezione Dati Eventi del tracciato Scheda Assistenza Domiciliare</w:t>
      </w:r>
      <w:r w:rsidR="00F54EA0" w:rsidRPr="00EF4827">
        <w:t xml:space="preserve">, </w:t>
      </w:r>
      <w:r w:rsidR="00413C5B" w:rsidRPr="00EF4827">
        <w:t xml:space="preserve">nonché </w:t>
      </w:r>
      <w:r w:rsidRPr="00EF4827">
        <w:t>i controlli applicati ai singoli campi XML.</w:t>
      </w:r>
    </w:p>
    <w:p w14:paraId="612FA6A3" w14:textId="77777777" w:rsidR="00E5700D" w:rsidRPr="00EF4827" w:rsidRDefault="00E5700D"/>
    <w:p w14:paraId="7C189C8C" w14:textId="77777777" w:rsidR="00E5700D" w:rsidRPr="00EF4827" w:rsidRDefault="00E5700D">
      <w:pPr>
        <w:jc w:val="center"/>
        <w:rPr>
          <w:b/>
        </w:rPr>
      </w:pPr>
      <w:r w:rsidRPr="00EF4827">
        <w:rPr>
          <w:b/>
        </w:rPr>
        <w:t>DATI EVENTI</w:t>
      </w:r>
    </w:p>
    <w:p w14:paraId="573A95D4" w14:textId="77777777" w:rsidR="00E5700D" w:rsidRPr="00EF4827" w:rsidRDefault="00E5700D"/>
    <w:p w14:paraId="7D92C04D" w14:textId="77777777" w:rsidR="00E5700D" w:rsidRPr="00EF4827" w:rsidRDefault="00E5700D">
      <w:pPr>
        <w:jc w:val="center"/>
        <w:rPr>
          <w:sz w:val="18"/>
        </w:rPr>
      </w:pPr>
    </w:p>
    <w:tbl>
      <w:tblPr>
        <w:tblW w:w="9410" w:type="dxa"/>
        <w:tblInd w:w="5" w:type="dxa"/>
        <w:tblLayout w:type="fixed"/>
        <w:tblCellMar>
          <w:left w:w="0" w:type="dxa"/>
          <w:right w:w="0" w:type="dxa"/>
        </w:tblCellMar>
        <w:tblLook w:val="0000" w:firstRow="0" w:lastRow="0" w:firstColumn="0" w:lastColumn="0" w:noHBand="0" w:noVBand="0"/>
      </w:tblPr>
      <w:tblGrid>
        <w:gridCol w:w="600"/>
        <w:gridCol w:w="1455"/>
        <w:gridCol w:w="1620"/>
        <w:gridCol w:w="870"/>
        <w:gridCol w:w="1260"/>
        <w:gridCol w:w="810"/>
        <w:gridCol w:w="2795"/>
      </w:tblGrid>
      <w:tr w:rsidR="00EF4827" w:rsidRPr="00EF4827" w14:paraId="7668DE4C" w14:textId="77777777" w:rsidTr="00FF684B">
        <w:trPr>
          <w:trHeight w:val="262"/>
          <w:tblHeader/>
        </w:trPr>
        <w:tc>
          <w:tcPr>
            <w:tcW w:w="600" w:type="dxa"/>
            <w:tcBorders>
              <w:top w:val="single" w:sz="4" w:space="0" w:color="000000"/>
              <w:left w:val="single" w:sz="4" w:space="0" w:color="000000"/>
              <w:bottom w:val="single" w:sz="4" w:space="0" w:color="000000"/>
            </w:tcBorders>
            <w:shd w:val="clear" w:color="auto" w:fill="00FFFF"/>
          </w:tcPr>
          <w:p w14:paraId="01E84575" w14:textId="77777777" w:rsidR="00E5700D" w:rsidRPr="00EF4827" w:rsidRDefault="00E5700D">
            <w:pPr>
              <w:snapToGrid w:val="0"/>
              <w:jc w:val="center"/>
              <w:rPr>
                <w:sz w:val="18"/>
              </w:rPr>
            </w:pPr>
            <w:r w:rsidRPr="00EF4827">
              <w:rPr>
                <w:sz w:val="18"/>
              </w:rPr>
              <w:t>N° campo</w:t>
            </w:r>
          </w:p>
        </w:tc>
        <w:tc>
          <w:tcPr>
            <w:tcW w:w="1455" w:type="dxa"/>
            <w:tcBorders>
              <w:top w:val="single" w:sz="4" w:space="0" w:color="000000"/>
              <w:left w:val="single" w:sz="4" w:space="0" w:color="000000"/>
              <w:bottom w:val="single" w:sz="4" w:space="0" w:color="000000"/>
            </w:tcBorders>
            <w:shd w:val="clear" w:color="auto" w:fill="00FFFF"/>
          </w:tcPr>
          <w:p w14:paraId="46BD5A2B" w14:textId="77777777" w:rsidR="00E5700D" w:rsidRPr="00EF4827" w:rsidRDefault="00E5700D">
            <w:pPr>
              <w:snapToGrid w:val="0"/>
              <w:jc w:val="center"/>
              <w:rPr>
                <w:sz w:val="18"/>
              </w:rPr>
            </w:pPr>
            <w:r w:rsidRPr="00EF4827">
              <w:rPr>
                <w:sz w:val="18"/>
              </w:rPr>
              <w:t>Elemento XML</w:t>
            </w:r>
          </w:p>
        </w:tc>
        <w:tc>
          <w:tcPr>
            <w:tcW w:w="1620" w:type="dxa"/>
            <w:tcBorders>
              <w:top w:val="single" w:sz="4" w:space="0" w:color="000000"/>
              <w:left w:val="single" w:sz="4" w:space="0" w:color="000000"/>
              <w:bottom w:val="single" w:sz="4" w:space="0" w:color="000000"/>
            </w:tcBorders>
            <w:shd w:val="clear" w:color="auto" w:fill="00FFFF"/>
          </w:tcPr>
          <w:p w14:paraId="6938F418" w14:textId="77777777" w:rsidR="00E5700D" w:rsidRPr="00EF4827" w:rsidRDefault="00E5700D">
            <w:pPr>
              <w:snapToGrid w:val="0"/>
              <w:jc w:val="center"/>
              <w:rPr>
                <w:sz w:val="18"/>
              </w:rPr>
            </w:pPr>
            <w:r w:rsidRPr="00EF4827">
              <w:rPr>
                <w:sz w:val="18"/>
              </w:rPr>
              <w:t>Descrizione Funzionale</w:t>
            </w:r>
          </w:p>
        </w:tc>
        <w:tc>
          <w:tcPr>
            <w:tcW w:w="870" w:type="dxa"/>
            <w:tcBorders>
              <w:top w:val="single" w:sz="4" w:space="0" w:color="000000"/>
              <w:left w:val="single" w:sz="4" w:space="0" w:color="000000"/>
              <w:bottom w:val="single" w:sz="4" w:space="0" w:color="000000"/>
            </w:tcBorders>
            <w:shd w:val="clear" w:color="auto" w:fill="00FFFF"/>
          </w:tcPr>
          <w:p w14:paraId="48F930B5" w14:textId="77777777" w:rsidR="00E5700D" w:rsidRPr="00EF4827" w:rsidRDefault="00E5700D">
            <w:pPr>
              <w:snapToGrid w:val="0"/>
              <w:jc w:val="center"/>
              <w:rPr>
                <w:sz w:val="18"/>
              </w:rPr>
            </w:pPr>
            <w:r w:rsidRPr="00EF4827">
              <w:rPr>
                <w:sz w:val="18"/>
              </w:rPr>
              <w:t>Lunghezza valore</w:t>
            </w:r>
          </w:p>
        </w:tc>
        <w:tc>
          <w:tcPr>
            <w:tcW w:w="1260" w:type="dxa"/>
            <w:tcBorders>
              <w:top w:val="single" w:sz="4" w:space="0" w:color="000000"/>
              <w:left w:val="single" w:sz="4" w:space="0" w:color="000000"/>
              <w:bottom w:val="single" w:sz="4" w:space="0" w:color="000000"/>
            </w:tcBorders>
            <w:shd w:val="clear" w:color="auto" w:fill="00FFFF"/>
          </w:tcPr>
          <w:p w14:paraId="1ACE707D" w14:textId="77777777" w:rsidR="00E5700D" w:rsidRPr="00EF4827" w:rsidRDefault="00E5700D">
            <w:pPr>
              <w:snapToGrid w:val="0"/>
              <w:jc w:val="center"/>
              <w:rPr>
                <w:sz w:val="18"/>
              </w:rPr>
            </w:pPr>
            <w:r w:rsidRPr="00EF4827">
              <w:rPr>
                <w:sz w:val="18"/>
              </w:rPr>
              <w:t>Valorizzazione</w:t>
            </w:r>
          </w:p>
        </w:tc>
        <w:tc>
          <w:tcPr>
            <w:tcW w:w="810" w:type="dxa"/>
            <w:tcBorders>
              <w:top w:val="single" w:sz="4" w:space="0" w:color="000000"/>
              <w:left w:val="single" w:sz="4" w:space="0" w:color="000000"/>
              <w:bottom w:val="single" w:sz="4" w:space="0" w:color="000000"/>
            </w:tcBorders>
            <w:shd w:val="clear" w:color="auto" w:fill="00FFFF"/>
          </w:tcPr>
          <w:p w14:paraId="7CBE31FD" w14:textId="77777777" w:rsidR="00E5700D" w:rsidRPr="00EF4827" w:rsidRDefault="00E5700D">
            <w:pPr>
              <w:snapToGrid w:val="0"/>
              <w:jc w:val="center"/>
              <w:rPr>
                <w:sz w:val="18"/>
              </w:rPr>
            </w:pPr>
            <w:r w:rsidRPr="00EF4827">
              <w:rPr>
                <w:sz w:val="18"/>
              </w:rPr>
              <w:t>Tipo Controllo</w:t>
            </w:r>
          </w:p>
        </w:tc>
        <w:tc>
          <w:tcPr>
            <w:tcW w:w="2795" w:type="dxa"/>
            <w:tcBorders>
              <w:top w:val="single" w:sz="4" w:space="0" w:color="000000"/>
              <w:left w:val="single" w:sz="4" w:space="0" w:color="000000"/>
              <w:bottom w:val="single" w:sz="4" w:space="0" w:color="000000"/>
              <w:right w:val="single" w:sz="4" w:space="0" w:color="000000"/>
            </w:tcBorders>
            <w:shd w:val="clear" w:color="auto" w:fill="00FFFF"/>
          </w:tcPr>
          <w:p w14:paraId="2790BB29" w14:textId="77777777" w:rsidR="00E5700D" w:rsidRPr="00EF4827" w:rsidRDefault="00E5700D">
            <w:pPr>
              <w:snapToGrid w:val="0"/>
              <w:jc w:val="center"/>
              <w:rPr>
                <w:sz w:val="18"/>
              </w:rPr>
            </w:pPr>
            <w:r w:rsidRPr="00EF4827">
              <w:rPr>
                <w:sz w:val="18"/>
              </w:rPr>
              <w:t>Norme di codifica</w:t>
            </w:r>
          </w:p>
        </w:tc>
      </w:tr>
      <w:tr w:rsidR="00EF4827" w:rsidRPr="00EF4827" w14:paraId="3E39FD4E" w14:textId="77777777" w:rsidTr="00FF684B">
        <w:trPr>
          <w:trHeight w:val="262"/>
        </w:trPr>
        <w:tc>
          <w:tcPr>
            <w:tcW w:w="600" w:type="dxa"/>
            <w:tcBorders>
              <w:top w:val="single" w:sz="4" w:space="0" w:color="000000"/>
              <w:left w:val="single" w:sz="4" w:space="0" w:color="000000"/>
              <w:bottom w:val="single" w:sz="4" w:space="0" w:color="000000"/>
            </w:tcBorders>
          </w:tcPr>
          <w:p w14:paraId="3024F19C" w14:textId="77777777" w:rsidR="00A72196" w:rsidRPr="00EF4827" w:rsidRDefault="00A72196" w:rsidP="00A72196">
            <w:pPr>
              <w:snapToGrid w:val="0"/>
              <w:jc w:val="center"/>
              <w:rPr>
                <w:sz w:val="18"/>
              </w:rPr>
            </w:pPr>
            <w:r w:rsidRPr="00EF4827">
              <w:rPr>
                <w:sz w:val="18"/>
              </w:rPr>
              <w:t>01.0</w:t>
            </w:r>
          </w:p>
        </w:tc>
        <w:tc>
          <w:tcPr>
            <w:tcW w:w="1455" w:type="dxa"/>
            <w:tcBorders>
              <w:top w:val="single" w:sz="4" w:space="0" w:color="000000"/>
              <w:left w:val="single" w:sz="4" w:space="0" w:color="000000"/>
              <w:bottom w:val="single" w:sz="4" w:space="0" w:color="000000"/>
            </w:tcBorders>
          </w:tcPr>
          <w:p w14:paraId="1455CC02" w14:textId="77777777" w:rsidR="00A72196" w:rsidRPr="00EF4827" w:rsidRDefault="00A72196" w:rsidP="00A72196">
            <w:pPr>
              <w:snapToGrid w:val="0"/>
              <w:rPr>
                <w:sz w:val="18"/>
              </w:rPr>
            </w:pPr>
            <w:proofErr w:type="spellStart"/>
            <w:r w:rsidRPr="00EF4827">
              <w:rPr>
                <w:sz w:val="18"/>
              </w:rPr>
              <w:t>aziendaInviante</w:t>
            </w:r>
            <w:proofErr w:type="spellEnd"/>
          </w:p>
        </w:tc>
        <w:tc>
          <w:tcPr>
            <w:tcW w:w="1620" w:type="dxa"/>
            <w:tcBorders>
              <w:top w:val="single" w:sz="4" w:space="0" w:color="000000"/>
              <w:left w:val="single" w:sz="4" w:space="0" w:color="000000"/>
              <w:bottom w:val="single" w:sz="4" w:space="0" w:color="000000"/>
            </w:tcBorders>
          </w:tcPr>
          <w:p w14:paraId="3A803681" w14:textId="77777777" w:rsidR="00A72196" w:rsidRPr="00EF4827" w:rsidRDefault="00A72196" w:rsidP="00A72196">
            <w:pPr>
              <w:snapToGrid w:val="0"/>
              <w:rPr>
                <w:sz w:val="18"/>
              </w:rPr>
            </w:pPr>
            <w:r w:rsidRPr="00EF4827">
              <w:rPr>
                <w:sz w:val="18"/>
              </w:rPr>
              <w:t>Azienda Inviante</w:t>
            </w:r>
          </w:p>
        </w:tc>
        <w:tc>
          <w:tcPr>
            <w:tcW w:w="870" w:type="dxa"/>
            <w:tcBorders>
              <w:top w:val="single" w:sz="4" w:space="0" w:color="000000"/>
              <w:left w:val="single" w:sz="4" w:space="0" w:color="000000"/>
              <w:bottom w:val="single" w:sz="4" w:space="0" w:color="000000"/>
            </w:tcBorders>
          </w:tcPr>
          <w:p w14:paraId="63B7BB2B" w14:textId="77777777" w:rsidR="00A72196" w:rsidRPr="00EF4827" w:rsidRDefault="00A72196" w:rsidP="00A72196">
            <w:pPr>
              <w:snapToGrid w:val="0"/>
              <w:jc w:val="center"/>
              <w:rPr>
                <w:sz w:val="18"/>
              </w:rPr>
            </w:pPr>
            <w:r w:rsidRPr="00EF4827">
              <w:rPr>
                <w:sz w:val="18"/>
              </w:rPr>
              <w:t>3</w:t>
            </w:r>
          </w:p>
        </w:tc>
        <w:tc>
          <w:tcPr>
            <w:tcW w:w="1260" w:type="dxa"/>
            <w:tcBorders>
              <w:top w:val="single" w:sz="4" w:space="0" w:color="000000"/>
              <w:left w:val="single" w:sz="4" w:space="0" w:color="000000"/>
              <w:bottom w:val="single" w:sz="4" w:space="0" w:color="000000"/>
            </w:tcBorders>
          </w:tcPr>
          <w:p w14:paraId="1A944554" w14:textId="77777777" w:rsidR="00A72196" w:rsidRPr="00EF4827" w:rsidRDefault="00A72196" w:rsidP="00A72196">
            <w:pPr>
              <w:snapToGrid w:val="0"/>
              <w:jc w:val="center"/>
              <w:rPr>
                <w:sz w:val="18"/>
              </w:rPr>
            </w:pPr>
            <w:r w:rsidRPr="00EF4827">
              <w:rPr>
                <w:sz w:val="18"/>
              </w:rPr>
              <w:t>OBB</w:t>
            </w:r>
          </w:p>
        </w:tc>
        <w:tc>
          <w:tcPr>
            <w:tcW w:w="810" w:type="dxa"/>
            <w:tcBorders>
              <w:top w:val="single" w:sz="4" w:space="0" w:color="000000"/>
              <w:left w:val="single" w:sz="4" w:space="0" w:color="000000"/>
              <w:bottom w:val="single" w:sz="4" w:space="0" w:color="000000"/>
            </w:tcBorders>
          </w:tcPr>
          <w:p w14:paraId="45345FC9" w14:textId="77777777" w:rsidR="00A72196" w:rsidRPr="00EF4827" w:rsidRDefault="00A72196" w:rsidP="00A72196">
            <w:pPr>
              <w:snapToGrid w:val="0"/>
              <w:jc w:val="center"/>
              <w:rPr>
                <w:sz w:val="18"/>
              </w:rPr>
            </w:pPr>
            <w:r w:rsidRPr="00EF4827">
              <w:rPr>
                <w:sz w:val="18"/>
              </w:rPr>
              <w:t>VF01</w:t>
            </w:r>
          </w:p>
        </w:tc>
        <w:tc>
          <w:tcPr>
            <w:tcW w:w="2795" w:type="dxa"/>
            <w:tcBorders>
              <w:top w:val="single" w:sz="4" w:space="0" w:color="000000"/>
              <w:left w:val="single" w:sz="4" w:space="0" w:color="000000"/>
              <w:bottom w:val="single" w:sz="4" w:space="0" w:color="000000"/>
              <w:right w:val="single" w:sz="4" w:space="0" w:color="000000"/>
            </w:tcBorders>
          </w:tcPr>
          <w:p w14:paraId="054B8BAC" w14:textId="77777777" w:rsidR="00A72196" w:rsidRPr="00EF4827" w:rsidRDefault="00A72196" w:rsidP="00A72196">
            <w:pPr>
              <w:snapToGrid w:val="0"/>
              <w:rPr>
                <w:sz w:val="18"/>
              </w:rPr>
            </w:pPr>
            <w:r w:rsidRPr="00EF4827">
              <w:rPr>
                <w:sz w:val="18"/>
              </w:rPr>
              <w:t>Come da controllo</w:t>
            </w:r>
          </w:p>
        </w:tc>
      </w:tr>
      <w:tr w:rsidR="00EF4827" w:rsidRPr="00EF4827" w14:paraId="5721F768" w14:textId="77777777" w:rsidTr="00FF684B">
        <w:trPr>
          <w:trHeight w:val="262"/>
        </w:trPr>
        <w:tc>
          <w:tcPr>
            <w:tcW w:w="600" w:type="dxa"/>
            <w:tcBorders>
              <w:top w:val="single" w:sz="4" w:space="0" w:color="000000"/>
              <w:left w:val="single" w:sz="4" w:space="0" w:color="000000"/>
              <w:bottom w:val="single" w:sz="4" w:space="0" w:color="000000"/>
            </w:tcBorders>
          </w:tcPr>
          <w:p w14:paraId="51B77F8A" w14:textId="77777777" w:rsidR="00FF684B" w:rsidRPr="00EF4827" w:rsidRDefault="00FF684B" w:rsidP="00FF684B">
            <w:pPr>
              <w:snapToGrid w:val="0"/>
              <w:jc w:val="center"/>
              <w:rPr>
                <w:sz w:val="18"/>
              </w:rPr>
            </w:pPr>
            <w:r w:rsidRPr="00EF4827">
              <w:rPr>
                <w:sz w:val="18"/>
              </w:rPr>
              <w:t>02.0</w:t>
            </w:r>
          </w:p>
        </w:tc>
        <w:tc>
          <w:tcPr>
            <w:tcW w:w="1455" w:type="dxa"/>
            <w:tcBorders>
              <w:top w:val="single" w:sz="4" w:space="0" w:color="000000"/>
              <w:left w:val="single" w:sz="4" w:space="0" w:color="000000"/>
              <w:bottom w:val="single" w:sz="4" w:space="0" w:color="000000"/>
            </w:tcBorders>
          </w:tcPr>
          <w:p w14:paraId="07A4A1AF" w14:textId="77777777" w:rsidR="00FF684B" w:rsidRPr="00EF4827" w:rsidRDefault="00FF684B" w:rsidP="00FF684B">
            <w:pPr>
              <w:snapToGrid w:val="0"/>
              <w:rPr>
                <w:sz w:val="18"/>
              </w:rPr>
            </w:pPr>
            <w:proofErr w:type="spellStart"/>
            <w:r w:rsidRPr="00EF4827">
              <w:rPr>
                <w:sz w:val="18"/>
              </w:rPr>
              <w:t>tipoFlusso</w:t>
            </w:r>
            <w:proofErr w:type="spellEnd"/>
          </w:p>
        </w:tc>
        <w:tc>
          <w:tcPr>
            <w:tcW w:w="1620" w:type="dxa"/>
            <w:tcBorders>
              <w:top w:val="single" w:sz="4" w:space="0" w:color="000000"/>
              <w:left w:val="single" w:sz="4" w:space="0" w:color="000000"/>
              <w:bottom w:val="single" w:sz="4" w:space="0" w:color="000000"/>
            </w:tcBorders>
          </w:tcPr>
          <w:p w14:paraId="51DB742A" w14:textId="77777777" w:rsidR="00FF684B" w:rsidRPr="00EF4827" w:rsidRDefault="00FF684B" w:rsidP="00FF684B">
            <w:pPr>
              <w:snapToGrid w:val="0"/>
              <w:rPr>
                <w:sz w:val="18"/>
              </w:rPr>
            </w:pPr>
            <w:r w:rsidRPr="00EF4827">
              <w:rPr>
                <w:sz w:val="18"/>
              </w:rPr>
              <w:t>Tipo Flusso</w:t>
            </w:r>
          </w:p>
        </w:tc>
        <w:tc>
          <w:tcPr>
            <w:tcW w:w="870" w:type="dxa"/>
            <w:tcBorders>
              <w:top w:val="single" w:sz="4" w:space="0" w:color="000000"/>
              <w:left w:val="single" w:sz="4" w:space="0" w:color="000000"/>
              <w:bottom w:val="single" w:sz="4" w:space="0" w:color="000000"/>
            </w:tcBorders>
          </w:tcPr>
          <w:p w14:paraId="6B0454EF" w14:textId="77777777" w:rsidR="00FF684B" w:rsidRPr="00EF4827" w:rsidRDefault="00FF684B" w:rsidP="00FF684B">
            <w:pPr>
              <w:snapToGrid w:val="0"/>
              <w:jc w:val="center"/>
              <w:rPr>
                <w:sz w:val="18"/>
              </w:rPr>
            </w:pPr>
            <w:r w:rsidRPr="00EF4827">
              <w:rPr>
                <w:sz w:val="18"/>
              </w:rPr>
              <w:t>2</w:t>
            </w:r>
          </w:p>
        </w:tc>
        <w:tc>
          <w:tcPr>
            <w:tcW w:w="1260" w:type="dxa"/>
            <w:tcBorders>
              <w:top w:val="single" w:sz="4" w:space="0" w:color="000000"/>
              <w:left w:val="single" w:sz="4" w:space="0" w:color="000000"/>
              <w:bottom w:val="single" w:sz="4" w:space="0" w:color="000000"/>
            </w:tcBorders>
          </w:tcPr>
          <w:p w14:paraId="203B4153" w14:textId="77777777" w:rsidR="00FF684B" w:rsidRPr="00EF4827" w:rsidRDefault="00FF684B" w:rsidP="00FF684B">
            <w:pPr>
              <w:snapToGrid w:val="0"/>
              <w:jc w:val="center"/>
              <w:rPr>
                <w:sz w:val="18"/>
              </w:rPr>
            </w:pPr>
            <w:r w:rsidRPr="00EF4827">
              <w:rPr>
                <w:sz w:val="18"/>
              </w:rPr>
              <w:t>OBB</w:t>
            </w:r>
          </w:p>
        </w:tc>
        <w:tc>
          <w:tcPr>
            <w:tcW w:w="810" w:type="dxa"/>
            <w:tcBorders>
              <w:top w:val="single" w:sz="4" w:space="0" w:color="000000"/>
              <w:left w:val="single" w:sz="4" w:space="0" w:color="000000"/>
              <w:bottom w:val="single" w:sz="4" w:space="0" w:color="000000"/>
            </w:tcBorders>
          </w:tcPr>
          <w:p w14:paraId="1C45C13B"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B12B120" w14:textId="77777777" w:rsidR="00FF684B" w:rsidRPr="00EF4827" w:rsidRDefault="00FF684B" w:rsidP="00FF684B">
            <w:pPr>
              <w:snapToGrid w:val="0"/>
              <w:rPr>
                <w:sz w:val="18"/>
              </w:rPr>
            </w:pPr>
            <w:r w:rsidRPr="00EF4827">
              <w:rPr>
                <w:sz w:val="18"/>
              </w:rPr>
              <w:t>Valori “DO”</w:t>
            </w:r>
          </w:p>
        </w:tc>
      </w:tr>
      <w:tr w:rsidR="00EF4827" w:rsidRPr="00EF4827" w14:paraId="688C96A8" w14:textId="77777777" w:rsidTr="00FF684B">
        <w:trPr>
          <w:trHeight w:val="262"/>
        </w:trPr>
        <w:tc>
          <w:tcPr>
            <w:tcW w:w="600" w:type="dxa"/>
            <w:tcBorders>
              <w:top w:val="single" w:sz="4" w:space="0" w:color="000000"/>
              <w:left w:val="single" w:sz="4" w:space="0" w:color="000000"/>
              <w:bottom w:val="single" w:sz="4" w:space="0" w:color="000000"/>
            </w:tcBorders>
          </w:tcPr>
          <w:p w14:paraId="4D1D485E" w14:textId="77777777" w:rsidR="00FF684B" w:rsidRPr="00EF4827" w:rsidRDefault="00FF684B" w:rsidP="00FF684B">
            <w:pPr>
              <w:snapToGrid w:val="0"/>
              <w:jc w:val="center"/>
              <w:rPr>
                <w:sz w:val="18"/>
              </w:rPr>
            </w:pPr>
            <w:r w:rsidRPr="00EF4827">
              <w:rPr>
                <w:sz w:val="18"/>
              </w:rPr>
              <w:t>03.1</w:t>
            </w:r>
          </w:p>
        </w:tc>
        <w:tc>
          <w:tcPr>
            <w:tcW w:w="1455" w:type="dxa"/>
            <w:tcBorders>
              <w:top w:val="single" w:sz="4" w:space="0" w:color="000000"/>
              <w:left w:val="single" w:sz="4" w:space="0" w:color="000000"/>
              <w:bottom w:val="single" w:sz="4" w:space="0" w:color="000000"/>
            </w:tcBorders>
          </w:tcPr>
          <w:p w14:paraId="776E1417" w14:textId="77777777" w:rsidR="00FF684B" w:rsidRPr="00EF4827" w:rsidRDefault="00FF684B" w:rsidP="00FF684B">
            <w:pPr>
              <w:snapToGrid w:val="0"/>
              <w:rPr>
                <w:sz w:val="18"/>
              </w:rPr>
            </w:pPr>
            <w:proofErr w:type="spellStart"/>
            <w:r w:rsidRPr="00EF4827">
              <w:rPr>
                <w:sz w:val="18"/>
              </w:rPr>
              <w:t>annoCartellaTerritoriale</w:t>
            </w:r>
            <w:proofErr w:type="spellEnd"/>
          </w:p>
        </w:tc>
        <w:tc>
          <w:tcPr>
            <w:tcW w:w="1620" w:type="dxa"/>
            <w:tcBorders>
              <w:top w:val="single" w:sz="4" w:space="0" w:color="000000"/>
              <w:left w:val="single" w:sz="4" w:space="0" w:color="000000"/>
              <w:bottom w:val="single" w:sz="4" w:space="0" w:color="000000"/>
            </w:tcBorders>
          </w:tcPr>
          <w:p w14:paraId="55059D4E" w14:textId="77777777" w:rsidR="00FF684B" w:rsidRPr="00EF4827" w:rsidRDefault="00FF684B" w:rsidP="00FF684B">
            <w:pPr>
              <w:snapToGrid w:val="0"/>
              <w:rPr>
                <w:sz w:val="18"/>
              </w:rPr>
            </w:pPr>
            <w:r w:rsidRPr="00EF4827">
              <w:rPr>
                <w:sz w:val="18"/>
              </w:rPr>
              <w:t>Anno della Cartella Territoriale</w:t>
            </w:r>
          </w:p>
        </w:tc>
        <w:tc>
          <w:tcPr>
            <w:tcW w:w="870" w:type="dxa"/>
            <w:tcBorders>
              <w:top w:val="single" w:sz="4" w:space="0" w:color="000000"/>
              <w:left w:val="single" w:sz="4" w:space="0" w:color="000000"/>
              <w:bottom w:val="single" w:sz="4" w:space="0" w:color="000000"/>
            </w:tcBorders>
          </w:tcPr>
          <w:p w14:paraId="5370A95A" w14:textId="77777777" w:rsidR="00FF684B" w:rsidRPr="00EF4827" w:rsidRDefault="00FF684B" w:rsidP="00FF684B">
            <w:pPr>
              <w:snapToGrid w:val="0"/>
              <w:jc w:val="center"/>
              <w:rPr>
                <w:sz w:val="18"/>
              </w:rPr>
            </w:pPr>
            <w:r w:rsidRPr="00EF4827">
              <w:rPr>
                <w:sz w:val="18"/>
              </w:rPr>
              <w:t>4</w:t>
            </w:r>
          </w:p>
        </w:tc>
        <w:tc>
          <w:tcPr>
            <w:tcW w:w="1260" w:type="dxa"/>
            <w:tcBorders>
              <w:top w:val="single" w:sz="4" w:space="0" w:color="000000"/>
              <w:left w:val="single" w:sz="4" w:space="0" w:color="000000"/>
              <w:bottom w:val="single" w:sz="4" w:space="0" w:color="000000"/>
            </w:tcBorders>
          </w:tcPr>
          <w:p w14:paraId="241DD0BE" w14:textId="77777777" w:rsidR="00FF684B" w:rsidRPr="00EF4827" w:rsidRDefault="00FF684B" w:rsidP="00FF684B">
            <w:pPr>
              <w:snapToGrid w:val="0"/>
              <w:jc w:val="center"/>
              <w:rPr>
                <w:sz w:val="18"/>
              </w:rPr>
            </w:pPr>
            <w:r w:rsidRPr="00EF4827">
              <w:rPr>
                <w:sz w:val="18"/>
              </w:rPr>
              <w:t>OBB</w:t>
            </w:r>
          </w:p>
        </w:tc>
        <w:tc>
          <w:tcPr>
            <w:tcW w:w="810" w:type="dxa"/>
            <w:tcBorders>
              <w:top w:val="single" w:sz="4" w:space="0" w:color="000000"/>
              <w:left w:val="single" w:sz="4" w:space="0" w:color="000000"/>
              <w:bottom w:val="single" w:sz="4" w:space="0" w:color="000000"/>
            </w:tcBorders>
          </w:tcPr>
          <w:p w14:paraId="26DDC3D8" w14:textId="77777777" w:rsidR="00FF684B" w:rsidRPr="00EF4827" w:rsidRDefault="00FF684B" w:rsidP="00FF684B">
            <w:pPr>
              <w:snapToGrid w:val="0"/>
              <w:jc w:val="center"/>
              <w:rPr>
                <w:sz w:val="18"/>
              </w:rPr>
            </w:pPr>
            <w:r w:rsidRPr="00EF4827">
              <w:rPr>
                <w:sz w:val="18"/>
              </w:rPr>
              <w:t>NUM</w:t>
            </w:r>
          </w:p>
        </w:tc>
        <w:tc>
          <w:tcPr>
            <w:tcW w:w="2795" w:type="dxa"/>
            <w:tcBorders>
              <w:top w:val="single" w:sz="4" w:space="0" w:color="000000"/>
              <w:left w:val="single" w:sz="4" w:space="0" w:color="000000"/>
              <w:bottom w:val="single" w:sz="4" w:space="0" w:color="000000"/>
              <w:right w:val="single" w:sz="4" w:space="0" w:color="000000"/>
            </w:tcBorders>
          </w:tcPr>
          <w:p w14:paraId="24AEFF80" w14:textId="77777777" w:rsidR="00FF684B" w:rsidRPr="00EF4827" w:rsidRDefault="00FF684B" w:rsidP="00FF684B">
            <w:pPr>
              <w:snapToGrid w:val="0"/>
              <w:rPr>
                <w:sz w:val="18"/>
              </w:rPr>
            </w:pPr>
            <w:r w:rsidRPr="00EF4827">
              <w:rPr>
                <w:sz w:val="18"/>
              </w:rPr>
              <w:t>Valori da 1900 a 2050</w:t>
            </w:r>
          </w:p>
        </w:tc>
      </w:tr>
      <w:tr w:rsidR="00EF4827" w:rsidRPr="00EF4827" w14:paraId="04324838" w14:textId="77777777" w:rsidTr="00FF684B">
        <w:trPr>
          <w:trHeight w:val="262"/>
        </w:trPr>
        <w:tc>
          <w:tcPr>
            <w:tcW w:w="600" w:type="dxa"/>
            <w:tcBorders>
              <w:top w:val="single" w:sz="4" w:space="0" w:color="000000"/>
              <w:left w:val="single" w:sz="4" w:space="0" w:color="000000"/>
              <w:bottom w:val="single" w:sz="4" w:space="0" w:color="000000"/>
            </w:tcBorders>
          </w:tcPr>
          <w:p w14:paraId="747C9DF8" w14:textId="77777777" w:rsidR="00FF684B" w:rsidRPr="00EF4827" w:rsidRDefault="00FF684B" w:rsidP="00FF684B">
            <w:pPr>
              <w:snapToGrid w:val="0"/>
              <w:jc w:val="center"/>
              <w:rPr>
                <w:sz w:val="18"/>
              </w:rPr>
            </w:pPr>
            <w:r w:rsidRPr="00EF4827">
              <w:rPr>
                <w:sz w:val="18"/>
              </w:rPr>
              <w:t>03.2</w:t>
            </w:r>
          </w:p>
        </w:tc>
        <w:tc>
          <w:tcPr>
            <w:tcW w:w="1455" w:type="dxa"/>
            <w:tcBorders>
              <w:top w:val="single" w:sz="4" w:space="0" w:color="000000"/>
              <w:left w:val="single" w:sz="4" w:space="0" w:color="000000"/>
              <w:bottom w:val="single" w:sz="4" w:space="0" w:color="000000"/>
            </w:tcBorders>
          </w:tcPr>
          <w:p w14:paraId="6BC5255B" w14:textId="77777777" w:rsidR="00FF684B" w:rsidRPr="00EF4827" w:rsidRDefault="00FF684B" w:rsidP="00FF684B">
            <w:pPr>
              <w:snapToGrid w:val="0"/>
              <w:rPr>
                <w:sz w:val="18"/>
              </w:rPr>
            </w:pPr>
            <w:proofErr w:type="spellStart"/>
            <w:r w:rsidRPr="00EF4827">
              <w:rPr>
                <w:sz w:val="18"/>
              </w:rPr>
              <w:t>progressivoCartellaTerritoriale</w:t>
            </w:r>
            <w:proofErr w:type="spellEnd"/>
          </w:p>
        </w:tc>
        <w:tc>
          <w:tcPr>
            <w:tcW w:w="1620" w:type="dxa"/>
            <w:tcBorders>
              <w:top w:val="single" w:sz="4" w:space="0" w:color="000000"/>
              <w:left w:val="single" w:sz="4" w:space="0" w:color="000000"/>
              <w:bottom w:val="single" w:sz="4" w:space="0" w:color="000000"/>
            </w:tcBorders>
          </w:tcPr>
          <w:p w14:paraId="0537146A" w14:textId="77777777" w:rsidR="00FF684B" w:rsidRPr="00EF4827" w:rsidRDefault="00FF684B" w:rsidP="00FF684B">
            <w:pPr>
              <w:snapToGrid w:val="0"/>
              <w:rPr>
                <w:sz w:val="18"/>
              </w:rPr>
            </w:pPr>
            <w:r w:rsidRPr="00EF4827">
              <w:rPr>
                <w:sz w:val="18"/>
              </w:rPr>
              <w:t>Progressivo della Cartella Territoriale</w:t>
            </w:r>
          </w:p>
        </w:tc>
        <w:tc>
          <w:tcPr>
            <w:tcW w:w="870" w:type="dxa"/>
            <w:tcBorders>
              <w:top w:val="single" w:sz="4" w:space="0" w:color="000000"/>
              <w:left w:val="single" w:sz="4" w:space="0" w:color="000000"/>
              <w:bottom w:val="single" w:sz="4" w:space="0" w:color="000000"/>
            </w:tcBorders>
          </w:tcPr>
          <w:p w14:paraId="2D16DFD4" w14:textId="77777777" w:rsidR="00FF684B" w:rsidRPr="00EF4827" w:rsidRDefault="00FF684B" w:rsidP="00FF684B">
            <w:pPr>
              <w:snapToGrid w:val="0"/>
              <w:jc w:val="center"/>
              <w:rPr>
                <w:sz w:val="18"/>
              </w:rPr>
            </w:pPr>
            <w:r w:rsidRPr="00EF4827">
              <w:rPr>
                <w:sz w:val="18"/>
              </w:rPr>
              <w:t>1-8</w:t>
            </w:r>
          </w:p>
        </w:tc>
        <w:tc>
          <w:tcPr>
            <w:tcW w:w="1260" w:type="dxa"/>
            <w:tcBorders>
              <w:top w:val="single" w:sz="4" w:space="0" w:color="000000"/>
              <w:left w:val="single" w:sz="4" w:space="0" w:color="000000"/>
              <w:bottom w:val="single" w:sz="4" w:space="0" w:color="000000"/>
            </w:tcBorders>
          </w:tcPr>
          <w:p w14:paraId="6195A021" w14:textId="77777777" w:rsidR="00FF684B" w:rsidRPr="00EF4827" w:rsidRDefault="00FF684B" w:rsidP="00FF684B">
            <w:pPr>
              <w:snapToGrid w:val="0"/>
              <w:jc w:val="center"/>
              <w:rPr>
                <w:sz w:val="18"/>
              </w:rPr>
            </w:pPr>
            <w:r w:rsidRPr="00EF4827">
              <w:rPr>
                <w:sz w:val="18"/>
              </w:rPr>
              <w:t>OBB</w:t>
            </w:r>
          </w:p>
        </w:tc>
        <w:tc>
          <w:tcPr>
            <w:tcW w:w="810" w:type="dxa"/>
            <w:tcBorders>
              <w:top w:val="single" w:sz="4" w:space="0" w:color="000000"/>
              <w:left w:val="single" w:sz="4" w:space="0" w:color="000000"/>
              <w:bottom w:val="single" w:sz="4" w:space="0" w:color="000000"/>
            </w:tcBorders>
          </w:tcPr>
          <w:p w14:paraId="442D0334" w14:textId="77777777" w:rsidR="00FF684B" w:rsidRPr="00EF4827" w:rsidRDefault="00FF684B" w:rsidP="00FF684B">
            <w:pPr>
              <w:snapToGrid w:val="0"/>
              <w:jc w:val="center"/>
              <w:rPr>
                <w:sz w:val="18"/>
              </w:rPr>
            </w:pPr>
            <w:r w:rsidRPr="00EF4827">
              <w:rPr>
                <w:sz w:val="18"/>
              </w:rPr>
              <w:t>VF01</w:t>
            </w:r>
          </w:p>
        </w:tc>
        <w:tc>
          <w:tcPr>
            <w:tcW w:w="2795" w:type="dxa"/>
            <w:tcBorders>
              <w:top w:val="single" w:sz="4" w:space="0" w:color="000000"/>
              <w:left w:val="single" w:sz="4" w:space="0" w:color="000000"/>
              <w:bottom w:val="single" w:sz="4" w:space="0" w:color="000000"/>
              <w:right w:val="single" w:sz="4" w:space="0" w:color="000000"/>
            </w:tcBorders>
          </w:tcPr>
          <w:p w14:paraId="0DE0CD57" w14:textId="77777777" w:rsidR="00FF684B" w:rsidRPr="00EF4827" w:rsidRDefault="00FF684B" w:rsidP="00FF684B">
            <w:pPr>
              <w:snapToGrid w:val="0"/>
              <w:rPr>
                <w:sz w:val="18"/>
              </w:rPr>
            </w:pPr>
            <w:r w:rsidRPr="00EF4827">
              <w:rPr>
                <w:sz w:val="18"/>
              </w:rPr>
              <w:t>Come da controllo</w:t>
            </w:r>
          </w:p>
        </w:tc>
      </w:tr>
      <w:tr w:rsidR="00EF4827" w:rsidRPr="00EF4827" w14:paraId="4F5EBAB5" w14:textId="77777777" w:rsidTr="00FF684B">
        <w:trPr>
          <w:trHeight w:val="262"/>
        </w:trPr>
        <w:tc>
          <w:tcPr>
            <w:tcW w:w="600" w:type="dxa"/>
            <w:tcBorders>
              <w:top w:val="single" w:sz="4" w:space="0" w:color="000000"/>
              <w:left w:val="single" w:sz="4" w:space="0" w:color="000000"/>
              <w:bottom w:val="single" w:sz="4" w:space="0" w:color="000000"/>
            </w:tcBorders>
          </w:tcPr>
          <w:p w14:paraId="18093602" w14:textId="77777777" w:rsidR="00FF684B" w:rsidRPr="00EF4827" w:rsidRDefault="00FF684B" w:rsidP="00FF684B">
            <w:pPr>
              <w:snapToGrid w:val="0"/>
              <w:jc w:val="center"/>
              <w:rPr>
                <w:sz w:val="18"/>
              </w:rPr>
            </w:pPr>
            <w:r w:rsidRPr="00EF4827">
              <w:rPr>
                <w:sz w:val="18"/>
              </w:rPr>
              <w:t>04.0</w:t>
            </w:r>
          </w:p>
        </w:tc>
        <w:tc>
          <w:tcPr>
            <w:tcW w:w="1455" w:type="dxa"/>
            <w:tcBorders>
              <w:top w:val="single" w:sz="4" w:space="0" w:color="000000"/>
              <w:left w:val="single" w:sz="4" w:space="0" w:color="000000"/>
              <w:bottom w:val="single" w:sz="4" w:space="0" w:color="000000"/>
            </w:tcBorders>
          </w:tcPr>
          <w:p w14:paraId="34699DE7" w14:textId="77777777" w:rsidR="00FF684B" w:rsidRPr="00EF4827" w:rsidRDefault="00FF684B" w:rsidP="00FF684B">
            <w:pPr>
              <w:snapToGrid w:val="0"/>
              <w:rPr>
                <w:sz w:val="18"/>
              </w:rPr>
            </w:pPr>
            <w:proofErr w:type="spellStart"/>
            <w:r w:rsidRPr="00EF4827">
              <w:rPr>
                <w:sz w:val="18"/>
              </w:rPr>
              <w:t>tipoMovimento</w:t>
            </w:r>
            <w:proofErr w:type="spellEnd"/>
          </w:p>
        </w:tc>
        <w:tc>
          <w:tcPr>
            <w:tcW w:w="1620" w:type="dxa"/>
            <w:tcBorders>
              <w:top w:val="single" w:sz="4" w:space="0" w:color="000000"/>
              <w:left w:val="single" w:sz="4" w:space="0" w:color="000000"/>
              <w:bottom w:val="single" w:sz="4" w:space="0" w:color="000000"/>
            </w:tcBorders>
          </w:tcPr>
          <w:p w14:paraId="52DB8314" w14:textId="77777777" w:rsidR="00FF684B" w:rsidRPr="00EF4827" w:rsidRDefault="00FF684B" w:rsidP="00FF684B">
            <w:pPr>
              <w:snapToGrid w:val="0"/>
              <w:rPr>
                <w:sz w:val="18"/>
              </w:rPr>
            </w:pPr>
            <w:r w:rsidRPr="00EF4827">
              <w:rPr>
                <w:sz w:val="18"/>
              </w:rPr>
              <w:t>Tipo Movimento</w:t>
            </w:r>
          </w:p>
        </w:tc>
        <w:tc>
          <w:tcPr>
            <w:tcW w:w="870" w:type="dxa"/>
            <w:tcBorders>
              <w:top w:val="single" w:sz="4" w:space="0" w:color="000000"/>
              <w:left w:val="single" w:sz="4" w:space="0" w:color="000000"/>
              <w:bottom w:val="single" w:sz="4" w:space="0" w:color="000000"/>
            </w:tcBorders>
          </w:tcPr>
          <w:p w14:paraId="4A408024" w14:textId="77777777" w:rsidR="00FF684B" w:rsidRPr="00EF4827" w:rsidRDefault="00FF684B" w:rsidP="00FF684B">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2780B1CE" w14:textId="77777777" w:rsidR="00FF684B" w:rsidRPr="00EF4827" w:rsidRDefault="00FF684B" w:rsidP="00FF684B">
            <w:pPr>
              <w:snapToGrid w:val="0"/>
              <w:jc w:val="center"/>
              <w:rPr>
                <w:sz w:val="18"/>
              </w:rPr>
            </w:pPr>
            <w:r w:rsidRPr="00EF4827">
              <w:rPr>
                <w:sz w:val="18"/>
              </w:rPr>
              <w:t>OBB</w:t>
            </w:r>
          </w:p>
        </w:tc>
        <w:tc>
          <w:tcPr>
            <w:tcW w:w="810" w:type="dxa"/>
            <w:tcBorders>
              <w:top w:val="single" w:sz="4" w:space="0" w:color="000000"/>
              <w:left w:val="single" w:sz="4" w:space="0" w:color="000000"/>
              <w:bottom w:val="single" w:sz="4" w:space="0" w:color="000000"/>
            </w:tcBorders>
          </w:tcPr>
          <w:p w14:paraId="0F3205AE"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0D108F86" w14:textId="77777777" w:rsidR="00FF684B" w:rsidRPr="00EF4827" w:rsidRDefault="00FF684B" w:rsidP="00FF684B">
            <w:pPr>
              <w:snapToGrid w:val="0"/>
              <w:rPr>
                <w:sz w:val="18"/>
              </w:rPr>
            </w:pPr>
            <w:r w:rsidRPr="00EF4827">
              <w:rPr>
                <w:sz w:val="18"/>
              </w:rPr>
              <w:t>Valori “I”, “S”, “C”</w:t>
            </w:r>
          </w:p>
        </w:tc>
      </w:tr>
      <w:tr w:rsidR="00EF4827" w:rsidRPr="00EF4827" w14:paraId="1930ACD9" w14:textId="77777777" w:rsidTr="00FF684B">
        <w:trPr>
          <w:trHeight w:val="262"/>
        </w:trPr>
        <w:tc>
          <w:tcPr>
            <w:tcW w:w="600" w:type="dxa"/>
            <w:tcBorders>
              <w:top w:val="single" w:sz="4" w:space="0" w:color="000000"/>
              <w:left w:val="single" w:sz="4" w:space="0" w:color="000000"/>
              <w:bottom w:val="single" w:sz="4" w:space="0" w:color="000000"/>
            </w:tcBorders>
            <w:shd w:val="clear" w:color="auto" w:fill="D9D9D9"/>
          </w:tcPr>
          <w:p w14:paraId="002D7FFC" w14:textId="77777777" w:rsidR="00FF684B" w:rsidRPr="00EF4827" w:rsidRDefault="00FF684B" w:rsidP="00FF684B">
            <w:pPr>
              <w:snapToGrid w:val="0"/>
              <w:jc w:val="center"/>
              <w:rPr>
                <w:sz w:val="18"/>
              </w:rPr>
            </w:pPr>
          </w:p>
        </w:tc>
        <w:tc>
          <w:tcPr>
            <w:tcW w:w="1455" w:type="dxa"/>
            <w:tcBorders>
              <w:top w:val="single" w:sz="4" w:space="0" w:color="000000"/>
              <w:left w:val="single" w:sz="4" w:space="0" w:color="000000"/>
              <w:bottom w:val="single" w:sz="4" w:space="0" w:color="000000"/>
            </w:tcBorders>
            <w:shd w:val="clear" w:color="auto" w:fill="D9D9D9"/>
          </w:tcPr>
          <w:p w14:paraId="6C938BEF" w14:textId="77777777" w:rsidR="00FF684B" w:rsidRPr="00EF4827" w:rsidRDefault="00FF684B" w:rsidP="00FF684B">
            <w:pPr>
              <w:snapToGrid w:val="0"/>
              <w:rPr>
                <w:sz w:val="18"/>
              </w:rPr>
            </w:pPr>
            <w:proofErr w:type="spellStart"/>
            <w:r w:rsidRPr="00EF4827">
              <w:rPr>
                <w:sz w:val="18"/>
              </w:rPr>
              <w:t>eventoValutazione</w:t>
            </w:r>
            <w:proofErr w:type="spellEnd"/>
          </w:p>
        </w:tc>
        <w:tc>
          <w:tcPr>
            <w:tcW w:w="1620" w:type="dxa"/>
            <w:tcBorders>
              <w:top w:val="single" w:sz="4" w:space="0" w:color="000000"/>
              <w:left w:val="single" w:sz="4" w:space="0" w:color="000000"/>
              <w:bottom w:val="single" w:sz="4" w:space="0" w:color="000000"/>
            </w:tcBorders>
            <w:shd w:val="clear" w:color="auto" w:fill="D9D9D9"/>
          </w:tcPr>
          <w:p w14:paraId="736C422A" w14:textId="77777777" w:rsidR="00FF684B" w:rsidRPr="00EF4827" w:rsidRDefault="00FF684B" w:rsidP="00FF684B">
            <w:pPr>
              <w:snapToGrid w:val="0"/>
              <w:rPr>
                <w:sz w:val="18"/>
              </w:rPr>
            </w:pPr>
            <w:r w:rsidRPr="00EF4827">
              <w:rPr>
                <w:sz w:val="18"/>
              </w:rPr>
              <w:t>Sezione contenente i dati dell’evento valutazione</w:t>
            </w:r>
          </w:p>
        </w:tc>
        <w:tc>
          <w:tcPr>
            <w:tcW w:w="870" w:type="dxa"/>
            <w:tcBorders>
              <w:top w:val="single" w:sz="4" w:space="0" w:color="000000"/>
              <w:left w:val="single" w:sz="4" w:space="0" w:color="000000"/>
              <w:bottom w:val="single" w:sz="4" w:space="0" w:color="000000"/>
            </w:tcBorders>
            <w:shd w:val="clear" w:color="auto" w:fill="D9D9D9"/>
          </w:tcPr>
          <w:p w14:paraId="1B333487" w14:textId="77777777" w:rsidR="00FF684B" w:rsidRPr="00EF4827" w:rsidRDefault="00FF684B" w:rsidP="00FF684B">
            <w:pPr>
              <w:snapToGrid w:val="0"/>
              <w:jc w:val="center"/>
              <w:rPr>
                <w:sz w:val="18"/>
              </w:rPr>
            </w:pPr>
          </w:p>
        </w:tc>
        <w:tc>
          <w:tcPr>
            <w:tcW w:w="1260" w:type="dxa"/>
            <w:tcBorders>
              <w:top w:val="single" w:sz="4" w:space="0" w:color="000000"/>
              <w:left w:val="single" w:sz="4" w:space="0" w:color="000000"/>
              <w:bottom w:val="single" w:sz="4" w:space="0" w:color="000000"/>
            </w:tcBorders>
            <w:shd w:val="clear" w:color="auto" w:fill="D9D9D9"/>
          </w:tcPr>
          <w:p w14:paraId="1672EED8"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shd w:val="clear" w:color="auto" w:fill="D9D9D9"/>
          </w:tcPr>
          <w:p w14:paraId="5241991A" w14:textId="77777777" w:rsidR="00FF684B" w:rsidRPr="00EF4827" w:rsidRDefault="00FF684B" w:rsidP="00FF684B">
            <w:pPr>
              <w:snapToGrid w:val="0"/>
              <w:jc w:val="center"/>
              <w:rPr>
                <w:sz w:val="18"/>
              </w:rPr>
            </w:pPr>
          </w:p>
        </w:tc>
        <w:tc>
          <w:tcPr>
            <w:tcW w:w="2795" w:type="dxa"/>
            <w:tcBorders>
              <w:top w:val="single" w:sz="4" w:space="0" w:color="000000"/>
              <w:left w:val="single" w:sz="4" w:space="0" w:color="000000"/>
              <w:bottom w:val="single" w:sz="4" w:space="0" w:color="000000"/>
              <w:right w:val="single" w:sz="4" w:space="0" w:color="000000"/>
            </w:tcBorders>
            <w:shd w:val="clear" w:color="auto" w:fill="D9D9D9"/>
          </w:tcPr>
          <w:p w14:paraId="399B62F9" w14:textId="77777777" w:rsidR="00FF684B" w:rsidRPr="00EF4827" w:rsidRDefault="00FF684B" w:rsidP="00FF684B">
            <w:pPr>
              <w:snapToGrid w:val="0"/>
              <w:rPr>
                <w:sz w:val="18"/>
              </w:rPr>
            </w:pPr>
          </w:p>
        </w:tc>
      </w:tr>
      <w:tr w:rsidR="00EF4827" w:rsidRPr="00EF4827" w14:paraId="142D6181" w14:textId="77777777" w:rsidTr="00FF684B">
        <w:trPr>
          <w:trHeight w:val="262"/>
        </w:trPr>
        <w:tc>
          <w:tcPr>
            <w:tcW w:w="600" w:type="dxa"/>
            <w:tcBorders>
              <w:top w:val="single" w:sz="4" w:space="0" w:color="000000"/>
              <w:left w:val="single" w:sz="4" w:space="0" w:color="000000"/>
              <w:bottom w:val="single" w:sz="4" w:space="0" w:color="000000"/>
            </w:tcBorders>
          </w:tcPr>
          <w:p w14:paraId="7B63B1C2" w14:textId="77777777" w:rsidR="00FF684B" w:rsidRPr="00EF4827" w:rsidRDefault="00FF684B" w:rsidP="00FF684B">
            <w:pPr>
              <w:snapToGrid w:val="0"/>
              <w:jc w:val="center"/>
              <w:rPr>
                <w:sz w:val="18"/>
              </w:rPr>
            </w:pPr>
            <w:r w:rsidRPr="00EF4827">
              <w:rPr>
                <w:sz w:val="18"/>
              </w:rPr>
              <w:t>37.0</w:t>
            </w:r>
          </w:p>
        </w:tc>
        <w:tc>
          <w:tcPr>
            <w:tcW w:w="1455" w:type="dxa"/>
            <w:tcBorders>
              <w:top w:val="single" w:sz="4" w:space="0" w:color="000000"/>
              <w:left w:val="single" w:sz="4" w:space="0" w:color="000000"/>
              <w:bottom w:val="single" w:sz="4" w:space="0" w:color="000000"/>
            </w:tcBorders>
          </w:tcPr>
          <w:p w14:paraId="3AA750C5" w14:textId="77777777" w:rsidR="00FF684B" w:rsidRPr="00EF4827" w:rsidRDefault="00FF684B" w:rsidP="00FF684B">
            <w:pPr>
              <w:snapToGrid w:val="0"/>
              <w:rPr>
                <w:sz w:val="18"/>
              </w:rPr>
            </w:pPr>
            <w:proofErr w:type="spellStart"/>
            <w:r w:rsidRPr="00EF4827">
              <w:rPr>
                <w:sz w:val="18"/>
              </w:rPr>
              <w:t>identificativoEventoValutazione</w:t>
            </w:r>
            <w:proofErr w:type="spellEnd"/>
          </w:p>
        </w:tc>
        <w:tc>
          <w:tcPr>
            <w:tcW w:w="1620" w:type="dxa"/>
            <w:tcBorders>
              <w:top w:val="single" w:sz="4" w:space="0" w:color="000000"/>
              <w:left w:val="single" w:sz="4" w:space="0" w:color="000000"/>
              <w:bottom w:val="single" w:sz="4" w:space="0" w:color="000000"/>
            </w:tcBorders>
          </w:tcPr>
          <w:p w14:paraId="3FD2619E" w14:textId="77777777" w:rsidR="00FF684B" w:rsidRPr="00EF4827" w:rsidRDefault="00FF684B" w:rsidP="00FF684B">
            <w:pPr>
              <w:snapToGrid w:val="0"/>
              <w:rPr>
                <w:sz w:val="18"/>
              </w:rPr>
            </w:pPr>
            <w:r w:rsidRPr="00EF4827">
              <w:rPr>
                <w:sz w:val="18"/>
              </w:rPr>
              <w:t>Identificativo dell’evento Valutazione</w:t>
            </w:r>
          </w:p>
        </w:tc>
        <w:tc>
          <w:tcPr>
            <w:tcW w:w="870" w:type="dxa"/>
            <w:tcBorders>
              <w:top w:val="single" w:sz="4" w:space="0" w:color="000000"/>
              <w:left w:val="single" w:sz="4" w:space="0" w:color="000000"/>
              <w:bottom w:val="single" w:sz="4" w:space="0" w:color="000000"/>
            </w:tcBorders>
          </w:tcPr>
          <w:p w14:paraId="04F7D241" w14:textId="77777777" w:rsidR="00FF684B" w:rsidRPr="00EF4827" w:rsidRDefault="00FF684B" w:rsidP="00FF684B">
            <w:pPr>
              <w:snapToGrid w:val="0"/>
              <w:jc w:val="center"/>
              <w:rPr>
                <w:sz w:val="18"/>
              </w:rPr>
            </w:pPr>
            <w:r w:rsidRPr="00EF4827">
              <w:rPr>
                <w:sz w:val="18"/>
              </w:rPr>
              <w:t>15</w:t>
            </w:r>
          </w:p>
        </w:tc>
        <w:tc>
          <w:tcPr>
            <w:tcW w:w="1260" w:type="dxa"/>
            <w:tcBorders>
              <w:top w:val="single" w:sz="4" w:space="0" w:color="000000"/>
              <w:left w:val="single" w:sz="4" w:space="0" w:color="000000"/>
              <w:bottom w:val="single" w:sz="4" w:space="0" w:color="000000"/>
            </w:tcBorders>
          </w:tcPr>
          <w:p w14:paraId="3249B1A6" w14:textId="77777777" w:rsidR="00FF684B" w:rsidRPr="00EF4827" w:rsidRDefault="00FF684B" w:rsidP="00FF684B">
            <w:pPr>
              <w:snapToGrid w:val="0"/>
              <w:jc w:val="center"/>
              <w:rPr>
                <w:sz w:val="18"/>
              </w:rPr>
            </w:pPr>
            <w:r w:rsidRPr="00EF4827">
              <w:rPr>
                <w:sz w:val="18"/>
              </w:rPr>
              <w:t>OBB</w:t>
            </w:r>
          </w:p>
        </w:tc>
        <w:tc>
          <w:tcPr>
            <w:tcW w:w="810" w:type="dxa"/>
            <w:tcBorders>
              <w:top w:val="single" w:sz="4" w:space="0" w:color="000000"/>
              <w:left w:val="single" w:sz="4" w:space="0" w:color="000000"/>
              <w:bottom w:val="single" w:sz="4" w:space="0" w:color="000000"/>
            </w:tcBorders>
          </w:tcPr>
          <w:p w14:paraId="50310352" w14:textId="77777777" w:rsidR="00FF684B" w:rsidRPr="00EF4827" w:rsidRDefault="00FF684B" w:rsidP="00FF684B">
            <w:pPr>
              <w:snapToGrid w:val="0"/>
              <w:jc w:val="center"/>
              <w:rPr>
                <w:sz w:val="18"/>
              </w:rPr>
            </w:pPr>
            <w:r w:rsidRPr="00EF4827">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03594EB7" w14:textId="77777777" w:rsidR="00FF684B" w:rsidRPr="00EF4827" w:rsidRDefault="00FF684B" w:rsidP="00FF684B">
            <w:pPr>
              <w:snapToGrid w:val="0"/>
              <w:rPr>
                <w:sz w:val="18"/>
              </w:rPr>
            </w:pPr>
            <w:r w:rsidRPr="00EF4827">
              <w:rPr>
                <w:sz w:val="18"/>
              </w:rPr>
              <w:t>Da pos.1 a pos.3: valori da “201” a “213”</w:t>
            </w:r>
            <w:r w:rsidRPr="00EF4827">
              <w:rPr>
                <w:sz w:val="18"/>
              </w:rPr>
              <w:br/>
              <w:t>Da pos.4 a pos.6: valore fisso “DOV”</w:t>
            </w:r>
            <w:r w:rsidRPr="00EF4827">
              <w:rPr>
                <w:sz w:val="18"/>
              </w:rPr>
              <w:br/>
              <w:t>Da pos.7 a pos.15: valori come controllo VF03</w:t>
            </w:r>
          </w:p>
        </w:tc>
      </w:tr>
      <w:tr w:rsidR="00EF4827" w:rsidRPr="00EF4827" w14:paraId="3631C446" w14:textId="77777777" w:rsidTr="00FF684B">
        <w:trPr>
          <w:trHeight w:val="262"/>
        </w:trPr>
        <w:tc>
          <w:tcPr>
            <w:tcW w:w="600" w:type="dxa"/>
            <w:tcBorders>
              <w:top w:val="single" w:sz="4" w:space="0" w:color="000000"/>
              <w:left w:val="single" w:sz="4" w:space="0" w:color="000000"/>
              <w:bottom w:val="single" w:sz="4" w:space="0" w:color="000000"/>
            </w:tcBorders>
          </w:tcPr>
          <w:p w14:paraId="2C024CFC" w14:textId="77777777" w:rsidR="00FF684B" w:rsidRPr="00EF4827" w:rsidRDefault="00FF684B" w:rsidP="00FF684B">
            <w:pPr>
              <w:snapToGrid w:val="0"/>
              <w:jc w:val="center"/>
              <w:rPr>
                <w:sz w:val="18"/>
              </w:rPr>
            </w:pPr>
            <w:r w:rsidRPr="00EF4827">
              <w:rPr>
                <w:sz w:val="18"/>
              </w:rPr>
              <w:t>38.0</w:t>
            </w:r>
          </w:p>
        </w:tc>
        <w:tc>
          <w:tcPr>
            <w:tcW w:w="1455" w:type="dxa"/>
            <w:tcBorders>
              <w:top w:val="single" w:sz="4" w:space="0" w:color="000000"/>
              <w:left w:val="single" w:sz="4" w:space="0" w:color="000000"/>
              <w:bottom w:val="single" w:sz="4" w:space="0" w:color="000000"/>
            </w:tcBorders>
          </w:tcPr>
          <w:p w14:paraId="6F501F15" w14:textId="77777777" w:rsidR="00FF684B" w:rsidRPr="00EF4827" w:rsidRDefault="00FF684B" w:rsidP="00FF684B">
            <w:pPr>
              <w:snapToGrid w:val="0"/>
              <w:rPr>
                <w:sz w:val="18"/>
              </w:rPr>
            </w:pPr>
            <w:proofErr w:type="spellStart"/>
            <w:r w:rsidRPr="00EF4827">
              <w:rPr>
                <w:sz w:val="18"/>
              </w:rPr>
              <w:t>dataValutazione</w:t>
            </w:r>
            <w:proofErr w:type="spellEnd"/>
          </w:p>
        </w:tc>
        <w:tc>
          <w:tcPr>
            <w:tcW w:w="1620" w:type="dxa"/>
            <w:tcBorders>
              <w:top w:val="single" w:sz="4" w:space="0" w:color="000000"/>
              <w:left w:val="single" w:sz="4" w:space="0" w:color="000000"/>
              <w:bottom w:val="single" w:sz="4" w:space="0" w:color="000000"/>
            </w:tcBorders>
          </w:tcPr>
          <w:p w14:paraId="6FC56A07" w14:textId="77777777" w:rsidR="00FF684B" w:rsidRPr="00EF4827" w:rsidRDefault="00FF684B" w:rsidP="00FF684B">
            <w:pPr>
              <w:snapToGrid w:val="0"/>
              <w:rPr>
                <w:sz w:val="18"/>
              </w:rPr>
            </w:pPr>
            <w:r w:rsidRPr="00EF4827">
              <w:rPr>
                <w:sz w:val="18"/>
              </w:rPr>
              <w:t>Data della Valutazione</w:t>
            </w:r>
          </w:p>
        </w:tc>
        <w:tc>
          <w:tcPr>
            <w:tcW w:w="870" w:type="dxa"/>
            <w:tcBorders>
              <w:top w:val="single" w:sz="4" w:space="0" w:color="000000"/>
              <w:left w:val="single" w:sz="4" w:space="0" w:color="000000"/>
              <w:bottom w:val="single" w:sz="4" w:space="0" w:color="000000"/>
            </w:tcBorders>
          </w:tcPr>
          <w:p w14:paraId="0381830F" w14:textId="77777777" w:rsidR="00FF684B" w:rsidRPr="00EF4827" w:rsidRDefault="00FF684B" w:rsidP="00FF684B">
            <w:pPr>
              <w:snapToGrid w:val="0"/>
              <w:jc w:val="center"/>
              <w:rPr>
                <w:sz w:val="18"/>
              </w:rPr>
            </w:pPr>
            <w:r w:rsidRPr="00EF4827">
              <w:rPr>
                <w:sz w:val="18"/>
              </w:rPr>
              <w:t>8</w:t>
            </w:r>
          </w:p>
        </w:tc>
        <w:tc>
          <w:tcPr>
            <w:tcW w:w="1260" w:type="dxa"/>
            <w:tcBorders>
              <w:top w:val="single" w:sz="4" w:space="0" w:color="000000"/>
              <w:left w:val="single" w:sz="4" w:space="0" w:color="000000"/>
              <w:bottom w:val="single" w:sz="4" w:space="0" w:color="000000"/>
            </w:tcBorders>
          </w:tcPr>
          <w:p w14:paraId="1A8D9B50" w14:textId="77777777" w:rsidR="00FF684B" w:rsidRPr="00EF4827" w:rsidRDefault="00FF684B" w:rsidP="00FF684B">
            <w:pPr>
              <w:snapToGrid w:val="0"/>
              <w:jc w:val="center"/>
              <w:rPr>
                <w:sz w:val="18"/>
              </w:rPr>
            </w:pPr>
            <w:r w:rsidRPr="00EF4827">
              <w:rPr>
                <w:sz w:val="18"/>
              </w:rPr>
              <w:t>OBB</w:t>
            </w:r>
          </w:p>
        </w:tc>
        <w:tc>
          <w:tcPr>
            <w:tcW w:w="810" w:type="dxa"/>
            <w:tcBorders>
              <w:top w:val="single" w:sz="4" w:space="0" w:color="000000"/>
              <w:left w:val="single" w:sz="4" w:space="0" w:color="000000"/>
              <w:bottom w:val="single" w:sz="4" w:space="0" w:color="000000"/>
            </w:tcBorders>
          </w:tcPr>
          <w:p w14:paraId="458BFCC4" w14:textId="77777777" w:rsidR="00FF684B" w:rsidRPr="00EF4827" w:rsidRDefault="00FF684B" w:rsidP="00FF684B">
            <w:pPr>
              <w:snapToGrid w:val="0"/>
              <w:jc w:val="center"/>
              <w:rPr>
                <w:sz w:val="18"/>
              </w:rPr>
            </w:pPr>
            <w:r w:rsidRPr="00EF4827">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266CC797" w14:textId="77777777" w:rsidR="00FF684B" w:rsidRPr="00EF4827" w:rsidRDefault="00FF684B" w:rsidP="00FF684B">
            <w:pPr>
              <w:snapToGrid w:val="0"/>
              <w:rPr>
                <w:sz w:val="18"/>
              </w:rPr>
            </w:pPr>
            <w:r w:rsidRPr="00EF4827">
              <w:rPr>
                <w:sz w:val="18"/>
              </w:rPr>
              <w:t>Da 01011900 a 31122099</w:t>
            </w:r>
          </w:p>
        </w:tc>
      </w:tr>
      <w:tr w:rsidR="00EF4827" w:rsidRPr="00EF4827" w14:paraId="02C41295" w14:textId="77777777" w:rsidTr="00FF684B">
        <w:trPr>
          <w:trHeight w:val="262"/>
        </w:trPr>
        <w:tc>
          <w:tcPr>
            <w:tcW w:w="600" w:type="dxa"/>
            <w:tcBorders>
              <w:top w:val="single" w:sz="4" w:space="0" w:color="000000"/>
              <w:left w:val="single" w:sz="4" w:space="0" w:color="000000"/>
              <w:bottom w:val="single" w:sz="4" w:space="0" w:color="000000"/>
            </w:tcBorders>
          </w:tcPr>
          <w:p w14:paraId="2E4371CB" w14:textId="77777777" w:rsidR="00FF684B" w:rsidRPr="00EF4827" w:rsidRDefault="00FF684B" w:rsidP="00FF684B">
            <w:pPr>
              <w:snapToGrid w:val="0"/>
              <w:jc w:val="center"/>
              <w:rPr>
                <w:sz w:val="18"/>
              </w:rPr>
            </w:pPr>
            <w:r w:rsidRPr="00EF4827">
              <w:rPr>
                <w:sz w:val="18"/>
              </w:rPr>
              <w:t>39.0</w:t>
            </w:r>
          </w:p>
        </w:tc>
        <w:tc>
          <w:tcPr>
            <w:tcW w:w="1455" w:type="dxa"/>
            <w:tcBorders>
              <w:top w:val="single" w:sz="4" w:space="0" w:color="000000"/>
              <w:left w:val="single" w:sz="4" w:space="0" w:color="000000"/>
              <w:bottom w:val="single" w:sz="4" w:space="0" w:color="000000"/>
            </w:tcBorders>
          </w:tcPr>
          <w:p w14:paraId="6C7153B5" w14:textId="77777777" w:rsidR="00FF684B" w:rsidRPr="00EF4827" w:rsidRDefault="00FF684B" w:rsidP="00FF684B">
            <w:pPr>
              <w:snapToGrid w:val="0"/>
              <w:rPr>
                <w:sz w:val="18"/>
              </w:rPr>
            </w:pPr>
            <w:proofErr w:type="spellStart"/>
            <w:r w:rsidRPr="00EF4827">
              <w:rPr>
                <w:sz w:val="18"/>
              </w:rPr>
              <w:t>motivoValutazione</w:t>
            </w:r>
            <w:proofErr w:type="spellEnd"/>
          </w:p>
        </w:tc>
        <w:tc>
          <w:tcPr>
            <w:tcW w:w="1620" w:type="dxa"/>
            <w:tcBorders>
              <w:top w:val="single" w:sz="4" w:space="0" w:color="000000"/>
              <w:left w:val="single" w:sz="4" w:space="0" w:color="000000"/>
              <w:bottom w:val="single" w:sz="4" w:space="0" w:color="000000"/>
            </w:tcBorders>
          </w:tcPr>
          <w:p w14:paraId="52A53439" w14:textId="77777777" w:rsidR="00FF684B" w:rsidRPr="00EF4827" w:rsidRDefault="00FF684B" w:rsidP="00FF684B">
            <w:pPr>
              <w:snapToGrid w:val="0"/>
              <w:rPr>
                <w:sz w:val="18"/>
              </w:rPr>
            </w:pPr>
            <w:r w:rsidRPr="00EF4827">
              <w:rPr>
                <w:sz w:val="18"/>
              </w:rPr>
              <w:t>Motivo della Valutazione</w:t>
            </w:r>
          </w:p>
        </w:tc>
        <w:tc>
          <w:tcPr>
            <w:tcW w:w="870" w:type="dxa"/>
            <w:tcBorders>
              <w:top w:val="single" w:sz="4" w:space="0" w:color="000000"/>
              <w:left w:val="single" w:sz="4" w:space="0" w:color="000000"/>
              <w:bottom w:val="single" w:sz="4" w:space="0" w:color="000000"/>
            </w:tcBorders>
          </w:tcPr>
          <w:p w14:paraId="26D15716" w14:textId="77777777" w:rsidR="00FF684B" w:rsidRPr="00EF4827" w:rsidRDefault="00FF684B" w:rsidP="00FF684B">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48069B71" w14:textId="77777777" w:rsidR="00FF684B" w:rsidRPr="00EF4827" w:rsidRDefault="00FF684B" w:rsidP="00FF684B">
            <w:pPr>
              <w:snapToGrid w:val="0"/>
              <w:jc w:val="center"/>
              <w:rPr>
                <w:sz w:val="18"/>
              </w:rPr>
            </w:pPr>
            <w:r w:rsidRPr="00EF4827">
              <w:rPr>
                <w:sz w:val="18"/>
              </w:rPr>
              <w:t>OBB</w:t>
            </w:r>
          </w:p>
        </w:tc>
        <w:tc>
          <w:tcPr>
            <w:tcW w:w="810" w:type="dxa"/>
            <w:tcBorders>
              <w:top w:val="single" w:sz="4" w:space="0" w:color="000000"/>
              <w:left w:val="single" w:sz="4" w:space="0" w:color="000000"/>
              <w:bottom w:val="single" w:sz="4" w:space="0" w:color="000000"/>
            </w:tcBorders>
          </w:tcPr>
          <w:p w14:paraId="40861D96"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7429CDAB" w14:textId="77777777" w:rsidR="00FF684B" w:rsidRPr="00EF4827" w:rsidRDefault="00FF684B" w:rsidP="00FF684B">
            <w:pPr>
              <w:snapToGrid w:val="0"/>
              <w:rPr>
                <w:sz w:val="18"/>
              </w:rPr>
            </w:pPr>
            <w:r w:rsidRPr="00EF4827">
              <w:rPr>
                <w:sz w:val="18"/>
              </w:rPr>
              <w:t>Valori “1”, “2”, “3”</w:t>
            </w:r>
          </w:p>
        </w:tc>
      </w:tr>
      <w:tr w:rsidR="00EF4827" w:rsidRPr="00EF4827" w14:paraId="08A0D906" w14:textId="77777777" w:rsidTr="00FF684B">
        <w:trPr>
          <w:trHeight w:val="262"/>
        </w:trPr>
        <w:tc>
          <w:tcPr>
            <w:tcW w:w="600" w:type="dxa"/>
            <w:tcBorders>
              <w:top w:val="single" w:sz="4" w:space="0" w:color="000000"/>
              <w:left w:val="single" w:sz="4" w:space="0" w:color="000000"/>
              <w:bottom w:val="single" w:sz="4" w:space="0" w:color="000000"/>
            </w:tcBorders>
          </w:tcPr>
          <w:p w14:paraId="3709A28A" w14:textId="77777777" w:rsidR="00FF684B" w:rsidRPr="00EF4827" w:rsidRDefault="00FF684B" w:rsidP="00FF684B">
            <w:pPr>
              <w:snapToGrid w:val="0"/>
              <w:jc w:val="center"/>
              <w:rPr>
                <w:sz w:val="18"/>
              </w:rPr>
            </w:pPr>
            <w:r w:rsidRPr="00EF4827">
              <w:rPr>
                <w:sz w:val="18"/>
              </w:rPr>
              <w:t>111.1</w:t>
            </w:r>
          </w:p>
        </w:tc>
        <w:tc>
          <w:tcPr>
            <w:tcW w:w="1455" w:type="dxa"/>
            <w:tcBorders>
              <w:top w:val="single" w:sz="4" w:space="0" w:color="000000"/>
              <w:left w:val="single" w:sz="4" w:space="0" w:color="000000"/>
              <w:bottom w:val="single" w:sz="4" w:space="0" w:color="000000"/>
            </w:tcBorders>
          </w:tcPr>
          <w:p w14:paraId="07AD5BC2" w14:textId="77777777" w:rsidR="00FF684B" w:rsidRPr="00EF4827" w:rsidRDefault="00FF684B" w:rsidP="00FF684B">
            <w:pPr>
              <w:snapToGrid w:val="0"/>
              <w:rPr>
                <w:sz w:val="18"/>
              </w:rPr>
            </w:pPr>
            <w:r w:rsidRPr="00EF4827">
              <w:rPr>
                <w:sz w:val="18"/>
              </w:rPr>
              <w:t>soggettoValutatore1</w:t>
            </w:r>
          </w:p>
        </w:tc>
        <w:tc>
          <w:tcPr>
            <w:tcW w:w="1620" w:type="dxa"/>
            <w:tcBorders>
              <w:top w:val="single" w:sz="4" w:space="0" w:color="000000"/>
              <w:left w:val="single" w:sz="4" w:space="0" w:color="000000"/>
              <w:bottom w:val="single" w:sz="4" w:space="0" w:color="000000"/>
            </w:tcBorders>
          </w:tcPr>
          <w:p w14:paraId="20A5E0DE" w14:textId="77777777" w:rsidR="00FF684B" w:rsidRPr="00EF4827" w:rsidRDefault="00FF684B" w:rsidP="00FF684B">
            <w:pPr>
              <w:snapToGrid w:val="0"/>
              <w:rPr>
                <w:sz w:val="18"/>
              </w:rPr>
            </w:pPr>
            <w:r w:rsidRPr="00EF4827">
              <w:rPr>
                <w:sz w:val="18"/>
              </w:rPr>
              <w:t>Soggetto Valutatore 1</w:t>
            </w:r>
          </w:p>
        </w:tc>
        <w:tc>
          <w:tcPr>
            <w:tcW w:w="870" w:type="dxa"/>
            <w:tcBorders>
              <w:top w:val="single" w:sz="4" w:space="0" w:color="000000"/>
              <w:left w:val="single" w:sz="4" w:space="0" w:color="000000"/>
              <w:bottom w:val="single" w:sz="4" w:space="0" w:color="000000"/>
            </w:tcBorders>
          </w:tcPr>
          <w:p w14:paraId="16B071C1" w14:textId="77777777" w:rsidR="00FF684B" w:rsidRPr="00EF4827" w:rsidRDefault="00FF684B" w:rsidP="00FF684B">
            <w:pPr>
              <w:snapToGrid w:val="0"/>
              <w:jc w:val="center"/>
              <w:rPr>
                <w:sz w:val="18"/>
              </w:rPr>
            </w:pPr>
            <w:r w:rsidRPr="00EF4827">
              <w:rPr>
                <w:sz w:val="18"/>
              </w:rPr>
              <w:t>1-2</w:t>
            </w:r>
          </w:p>
        </w:tc>
        <w:tc>
          <w:tcPr>
            <w:tcW w:w="1260" w:type="dxa"/>
            <w:tcBorders>
              <w:top w:val="single" w:sz="4" w:space="0" w:color="000000"/>
              <w:left w:val="single" w:sz="4" w:space="0" w:color="000000"/>
              <w:bottom w:val="single" w:sz="4" w:space="0" w:color="000000"/>
            </w:tcBorders>
          </w:tcPr>
          <w:p w14:paraId="0A08A912" w14:textId="77777777" w:rsidR="00FF684B" w:rsidRPr="00EF4827" w:rsidRDefault="00FF684B" w:rsidP="00FF684B">
            <w:pPr>
              <w:snapToGrid w:val="0"/>
              <w:jc w:val="center"/>
              <w:rPr>
                <w:sz w:val="18"/>
              </w:rPr>
            </w:pPr>
            <w:r w:rsidRPr="00EF4827">
              <w:rPr>
                <w:sz w:val="18"/>
              </w:rPr>
              <w:t>OBB</w:t>
            </w:r>
          </w:p>
        </w:tc>
        <w:tc>
          <w:tcPr>
            <w:tcW w:w="810" w:type="dxa"/>
            <w:tcBorders>
              <w:top w:val="single" w:sz="4" w:space="0" w:color="000000"/>
              <w:left w:val="single" w:sz="4" w:space="0" w:color="000000"/>
              <w:bottom w:val="single" w:sz="4" w:space="0" w:color="000000"/>
            </w:tcBorders>
          </w:tcPr>
          <w:p w14:paraId="094AD49C"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16CB1993" w14:textId="77777777" w:rsidR="00FF684B" w:rsidRPr="00EF4827" w:rsidRDefault="00FF684B" w:rsidP="00FF684B">
            <w:pPr>
              <w:snapToGrid w:val="0"/>
              <w:rPr>
                <w:sz w:val="18"/>
              </w:rPr>
            </w:pPr>
            <w:r w:rsidRPr="00EF4827">
              <w:rPr>
                <w:sz w:val="18"/>
              </w:rPr>
              <w:t>Valori “1”, “2”, “3”, “4”, “5”, “6”, “7”, “8”</w:t>
            </w:r>
            <w:r w:rsidR="00690B44" w:rsidRPr="00EF4827">
              <w:rPr>
                <w:sz w:val="18"/>
              </w:rPr>
              <w:t xml:space="preserve"> , “9” , “10”</w:t>
            </w:r>
          </w:p>
        </w:tc>
      </w:tr>
      <w:tr w:rsidR="00EF4827" w:rsidRPr="00EF4827" w14:paraId="2B11DC44" w14:textId="77777777" w:rsidTr="00FF684B">
        <w:trPr>
          <w:trHeight w:val="262"/>
        </w:trPr>
        <w:tc>
          <w:tcPr>
            <w:tcW w:w="600" w:type="dxa"/>
            <w:tcBorders>
              <w:top w:val="single" w:sz="4" w:space="0" w:color="000000"/>
              <w:left w:val="single" w:sz="4" w:space="0" w:color="000000"/>
              <w:bottom w:val="single" w:sz="4" w:space="0" w:color="000000"/>
            </w:tcBorders>
          </w:tcPr>
          <w:p w14:paraId="1DB26CA3" w14:textId="77777777" w:rsidR="00FF684B" w:rsidRPr="00EF4827" w:rsidRDefault="00FF684B" w:rsidP="00FF684B">
            <w:pPr>
              <w:snapToGrid w:val="0"/>
              <w:jc w:val="center"/>
              <w:rPr>
                <w:sz w:val="18"/>
              </w:rPr>
            </w:pPr>
            <w:r w:rsidRPr="00EF4827">
              <w:rPr>
                <w:sz w:val="18"/>
              </w:rPr>
              <w:t>111.2</w:t>
            </w:r>
          </w:p>
        </w:tc>
        <w:tc>
          <w:tcPr>
            <w:tcW w:w="1455" w:type="dxa"/>
            <w:tcBorders>
              <w:top w:val="single" w:sz="4" w:space="0" w:color="000000"/>
              <w:left w:val="single" w:sz="4" w:space="0" w:color="000000"/>
              <w:bottom w:val="single" w:sz="4" w:space="0" w:color="000000"/>
            </w:tcBorders>
          </w:tcPr>
          <w:p w14:paraId="60FE5831" w14:textId="77777777" w:rsidR="00FF684B" w:rsidRPr="00EF4827" w:rsidRDefault="00FF684B" w:rsidP="00FF684B">
            <w:pPr>
              <w:snapToGrid w:val="0"/>
              <w:rPr>
                <w:sz w:val="18"/>
              </w:rPr>
            </w:pPr>
            <w:r w:rsidRPr="00EF4827">
              <w:rPr>
                <w:sz w:val="18"/>
              </w:rPr>
              <w:t>soggettoValutatore2</w:t>
            </w:r>
          </w:p>
        </w:tc>
        <w:tc>
          <w:tcPr>
            <w:tcW w:w="1620" w:type="dxa"/>
            <w:tcBorders>
              <w:top w:val="single" w:sz="4" w:space="0" w:color="000000"/>
              <w:left w:val="single" w:sz="4" w:space="0" w:color="000000"/>
              <w:bottom w:val="single" w:sz="4" w:space="0" w:color="000000"/>
            </w:tcBorders>
          </w:tcPr>
          <w:p w14:paraId="188A4BBC" w14:textId="77777777" w:rsidR="00FF684B" w:rsidRPr="00EF4827" w:rsidRDefault="00FF684B" w:rsidP="00FF684B">
            <w:pPr>
              <w:snapToGrid w:val="0"/>
              <w:rPr>
                <w:sz w:val="18"/>
              </w:rPr>
            </w:pPr>
            <w:r w:rsidRPr="00EF4827">
              <w:rPr>
                <w:sz w:val="18"/>
              </w:rPr>
              <w:t>Soggetto Valutatore 2</w:t>
            </w:r>
          </w:p>
        </w:tc>
        <w:tc>
          <w:tcPr>
            <w:tcW w:w="870" w:type="dxa"/>
            <w:tcBorders>
              <w:top w:val="single" w:sz="4" w:space="0" w:color="000000"/>
              <w:left w:val="single" w:sz="4" w:space="0" w:color="000000"/>
              <w:bottom w:val="single" w:sz="4" w:space="0" w:color="000000"/>
            </w:tcBorders>
          </w:tcPr>
          <w:p w14:paraId="0C882F69" w14:textId="77777777" w:rsidR="00FF684B" w:rsidRPr="00EF4827" w:rsidRDefault="00FF684B" w:rsidP="00FF684B">
            <w:pPr>
              <w:snapToGrid w:val="0"/>
              <w:jc w:val="center"/>
              <w:rPr>
                <w:sz w:val="18"/>
              </w:rPr>
            </w:pPr>
            <w:r w:rsidRPr="00EF4827">
              <w:rPr>
                <w:sz w:val="18"/>
              </w:rPr>
              <w:t>1-2</w:t>
            </w:r>
          </w:p>
        </w:tc>
        <w:tc>
          <w:tcPr>
            <w:tcW w:w="1260" w:type="dxa"/>
            <w:tcBorders>
              <w:top w:val="single" w:sz="4" w:space="0" w:color="000000"/>
              <w:left w:val="single" w:sz="4" w:space="0" w:color="000000"/>
              <w:bottom w:val="single" w:sz="4" w:space="0" w:color="000000"/>
            </w:tcBorders>
          </w:tcPr>
          <w:p w14:paraId="5F8F86E4"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2036B810"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6E40127B" w14:textId="77777777" w:rsidR="00FF684B" w:rsidRPr="00EF4827" w:rsidRDefault="00FF684B" w:rsidP="00FF684B">
            <w:pPr>
              <w:snapToGrid w:val="0"/>
              <w:rPr>
                <w:sz w:val="18"/>
              </w:rPr>
            </w:pPr>
            <w:r w:rsidRPr="00EF4827">
              <w:rPr>
                <w:sz w:val="18"/>
              </w:rPr>
              <w:t>Valori “1”, “2”, “3”, “4”, “5”, “6”, “7”, “8”</w:t>
            </w:r>
            <w:r w:rsidR="00690B44" w:rsidRPr="00EF4827">
              <w:rPr>
                <w:sz w:val="18"/>
              </w:rPr>
              <w:t xml:space="preserve"> , “9” , “10”</w:t>
            </w:r>
            <w:r w:rsidRPr="00EF4827">
              <w:rPr>
                <w:sz w:val="18"/>
              </w:rPr>
              <w:t xml:space="preserve"> </w:t>
            </w:r>
          </w:p>
        </w:tc>
      </w:tr>
      <w:tr w:rsidR="00EF4827" w:rsidRPr="00EF4827" w14:paraId="7FB023DE" w14:textId="77777777" w:rsidTr="00FF684B">
        <w:trPr>
          <w:trHeight w:val="262"/>
        </w:trPr>
        <w:tc>
          <w:tcPr>
            <w:tcW w:w="600" w:type="dxa"/>
            <w:tcBorders>
              <w:top w:val="single" w:sz="4" w:space="0" w:color="000000"/>
              <w:left w:val="single" w:sz="4" w:space="0" w:color="000000"/>
              <w:bottom w:val="single" w:sz="4" w:space="0" w:color="000000"/>
            </w:tcBorders>
          </w:tcPr>
          <w:p w14:paraId="673BDF9D" w14:textId="77777777" w:rsidR="00FF684B" w:rsidRPr="00EF4827" w:rsidRDefault="00FF684B" w:rsidP="00FF684B">
            <w:pPr>
              <w:snapToGrid w:val="0"/>
              <w:jc w:val="center"/>
              <w:rPr>
                <w:sz w:val="18"/>
              </w:rPr>
            </w:pPr>
            <w:r w:rsidRPr="00EF4827">
              <w:rPr>
                <w:sz w:val="18"/>
              </w:rPr>
              <w:t>111.3</w:t>
            </w:r>
          </w:p>
        </w:tc>
        <w:tc>
          <w:tcPr>
            <w:tcW w:w="1455" w:type="dxa"/>
            <w:tcBorders>
              <w:top w:val="single" w:sz="4" w:space="0" w:color="000000"/>
              <w:left w:val="single" w:sz="4" w:space="0" w:color="000000"/>
              <w:bottom w:val="single" w:sz="4" w:space="0" w:color="000000"/>
            </w:tcBorders>
          </w:tcPr>
          <w:p w14:paraId="7EFE6BBD" w14:textId="77777777" w:rsidR="00FF684B" w:rsidRPr="00EF4827" w:rsidRDefault="00FF684B" w:rsidP="00FF684B">
            <w:pPr>
              <w:snapToGrid w:val="0"/>
              <w:rPr>
                <w:sz w:val="18"/>
              </w:rPr>
            </w:pPr>
            <w:r w:rsidRPr="00EF4827">
              <w:rPr>
                <w:sz w:val="18"/>
              </w:rPr>
              <w:t>soggettoValutatore3</w:t>
            </w:r>
          </w:p>
        </w:tc>
        <w:tc>
          <w:tcPr>
            <w:tcW w:w="1620" w:type="dxa"/>
            <w:tcBorders>
              <w:top w:val="single" w:sz="4" w:space="0" w:color="000000"/>
              <w:left w:val="single" w:sz="4" w:space="0" w:color="000000"/>
              <w:bottom w:val="single" w:sz="4" w:space="0" w:color="000000"/>
            </w:tcBorders>
          </w:tcPr>
          <w:p w14:paraId="01782C79" w14:textId="77777777" w:rsidR="00FF684B" w:rsidRPr="00EF4827" w:rsidRDefault="00FF684B" w:rsidP="00FF684B">
            <w:pPr>
              <w:snapToGrid w:val="0"/>
              <w:rPr>
                <w:sz w:val="18"/>
              </w:rPr>
            </w:pPr>
            <w:r w:rsidRPr="00EF4827">
              <w:rPr>
                <w:sz w:val="18"/>
              </w:rPr>
              <w:t>Soggetto Valutatore 3</w:t>
            </w:r>
          </w:p>
        </w:tc>
        <w:tc>
          <w:tcPr>
            <w:tcW w:w="870" w:type="dxa"/>
            <w:tcBorders>
              <w:top w:val="single" w:sz="4" w:space="0" w:color="000000"/>
              <w:left w:val="single" w:sz="4" w:space="0" w:color="000000"/>
              <w:bottom w:val="single" w:sz="4" w:space="0" w:color="000000"/>
            </w:tcBorders>
          </w:tcPr>
          <w:p w14:paraId="7A4EC657" w14:textId="77777777" w:rsidR="00FF684B" w:rsidRPr="00EF4827" w:rsidRDefault="00FF684B" w:rsidP="00FF684B">
            <w:pPr>
              <w:snapToGrid w:val="0"/>
              <w:jc w:val="center"/>
              <w:rPr>
                <w:sz w:val="18"/>
              </w:rPr>
            </w:pPr>
            <w:r w:rsidRPr="00EF4827">
              <w:rPr>
                <w:sz w:val="18"/>
              </w:rPr>
              <w:t>1-2</w:t>
            </w:r>
          </w:p>
        </w:tc>
        <w:tc>
          <w:tcPr>
            <w:tcW w:w="1260" w:type="dxa"/>
            <w:tcBorders>
              <w:top w:val="single" w:sz="4" w:space="0" w:color="000000"/>
              <w:left w:val="single" w:sz="4" w:space="0" w:color="000000"/>
              <w:bottom w:val="single" w:sz="4" w:space="0" w:color="000000"/>
            </w:tcBorders>
          </w:tcPr>
          <w:p w14:paraId="3B1BF423"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3A71C3BF"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96F58D8" w14:textId="77777777" w:rsidR="00FF684B" w:rsidRPr="00EF4827" w:rsidRDefault="00FF684B" w:rsidP="00FF684B">
            <w:pPr>
              <w:snapToGrid w:val="0"/>
              <w:rPr>
                <w:sz w:val="18"/>
              </w:rPr>
            </w:pPr>
            <w:r w:rsidRPr="00EF4827">
              <w:rPr>
                <w:sz w:val="18"/>
              </w:rPr>
              <w:t>Valori “1”, “2”, “3”, “4”, “5”, “6”, “7”, “8”</w:t>
            </w:r>
            <w:r w:rsidR="00690B44" w:rsidRPr="00EF4827">
              <w:rPr>
                <w:sz w:val="18"/>
              </w:rPr>
              <w:t xml:space="preserve"> , “9” , “10”</w:t>
            </w:r>
          </w:p>
        </w:tc>
      </w:tr>
      <w:tr w:rsidR="00EF4827" w:rsidRPr="00EF4827" w14:paraId="74D5CBAA" w14:textId="77777777" w:rsidTr="00FF684B">
        <w:trPr>
          <w:trHeight w:val="262"/>
        </w:trPr>
        <w:tc>
          <w:tcPr>
            <w:tcW w:w="600" w:type="dxa"/>
            <w:tcBorders>
              <w:top w:val="single" w:sz="4" w:space="0" w:color="000000"/>
              <w:left w:val="single" w:sz="4" w:space="0" w:color="000000"/>
              <w:bottom w:val="single" w:sz="4" w:space="0" w:color="000000"/>
            </w:tcBorders>
          </w:tcPr>
          <w:p w14:paraId="235CEDD7" w14:textId="77777777" w:rsidR="00FF684B" w:rsidRPr="00EF4827" w:rsidRDefault="00FF684B" w:rsidP="00FF684B">
            <w:pPr>
              <w:snapToGrid w:val="0"/>
              <w:jc w:val="center"/>
              <w:rPr>
                <w:sz w:val="18"/>
              </w:rPr>
            </w:pPr>
            <w:r w:rsidRPr="00EF4827">
              <w:rPr>
                <w:sz w:val="18"/>
              </w:rPr>
              <w:t>111.4</w:t>
            </w:r>
          </w:p>
        </w:tc>
        <w:tc>
          <w:tcPr>
            <w:tcW w:w="1455" w:type="dxa"/>
            <w:tcBorders>
              <w:top w:val="single" w:sz="4" w:space="0" w:color="000000"/>
              <w:left w:val="single" w:sz="4" w:space="0" w:color="000000"/>
              <w:bottom w:val="single" w:sz="4" w:space="0" w:color="000000"/>
            </w:tcBorders>
          </w:tcPr>
          <w:p w14:paraId="3F1D240D" w14:textId="77777777" w:rsidR="00FF684B" w:rsidRPr="00EF4827" w:rsidRDefault="00FF684B" w:rsidP="00FF684B">
            <w:pPr>
              <w:snapToGrid w:val="0"/>
              <w:rPr>
                <w:sz w:val="18"/>
              </w:rPr>
            </w:pPr>
            <w:r w:rsidRPr="00EF4827">
              <w:rPr>
                <w:sz w:val="18"/>
              </w:rPr>
              <w:t>soggettoValutatore4</w:t>
            </w:r>
          </w:p>
        </w:tc>
        <w:tc>
          <w:tcPr>
            <w:tcW w:w="1620" w:type="dxa"/>
            <w:tcBorders>
              <w:top w:val="single" w:sz="4" w:space="0" w:color="000000"/>
              <w:left w:val="single" w:sz="4" w:space="0" w:color="000000"/>
              <w:bottom w:val="single" w:sz="4" w:space="0" w:color="000000"/>
            </w:tcBorders>
          </w:tcPr>
          <w:p w14:paraId="5BFCE37C" w14:textId="77777777" w:rsidR="00FF684B" w:rsidRPr="00EF4827" w:rsidRDefault="00FF684B" w:rsidP="00FF684B">
            <w:pPr>
              <w:snapToGrid w:val="0"/>
              <w:rPr>
                <w:sz w:val="18"/>
              </w:rPr>
            </w:pPr>
            <w:r w:rsidRPr="00EF4827">
              <w:rPr>
                <w:sz w:val="18"/>
              </w:rPr>
              <w:t>Soggetto Valutatore 4</w:t>
            </w:r>
          </w:p>
        </w:tc>
        <w:tc>
          <w:tcPr>
            <w:tcW w:w="870" w:type="dxa"/>
            <w:tcBorders>
              <w:top w:val="single" w:sz="4" w:space="0" w:color="000000"/>
              <w:left w:val="single" w:sz="4" w:space="0" w:color="000000"/>
              <w:bottom w:val="single" w:sz="4" w:space="0" w:color="000000"/>
            </w:tcBorders>
          </w:tcPr>
          <w:p w14:paraId="0FAFE0F2" w14:textId="77777777" w:rsidR="00FF684B" w:rsidRPr="00EF4827" w:rsidRDefault="00FF684B" w:rsidP="00FF684B">
            <w:pPr>
              <w:snapToGrid w:val="0"/>
              <w:jc w:val="center"/>
              <w:rPr>
                <w:sz w:val="18"/>
              </w:rPr>
            </w:pPr>
            <w:r w:rsidRPr="00EF4827">
              <w:rPr>
                <w:sz w:val="18"/>
              </w:rPr>
              <w:t>1-2</w:t>
            </w:r>
          </w:p>
        </w:tc>
        <w:tc>
          <w:tcPr>
            <w:tcW w:w="1260" w:type="dxa"/>
            <w:tcBorders>
              <w:top w:val="single" w:sz="4" w:space="0" w:color="000000"/>
              <w:left w:val="single" w:sz="4" w:space="0" w:color="000000"/>
              <w:bottom w:val="single" w:sz="4" w:space="0" w:color="000000"/>
            </w:tcBorders>
          </w:tcPr>
          <w:p w14:paraId="69554FAC"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08DE5653"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4A263A6" w14:textId="77777777" w:rsidR="00FF684B" w:rsidRPr="00EF4827" w:rsidRDefault="00FF684B" w:rsidP="00FF684B">
            <w:pPr>
              <w:snapToGrid w:val="0"/>
              <w:rPr>
                <w:sz w:val="18"/>
              </w:rPr>
            </w:pPr>
            <w:r w:rsidRPr="00EF4827">
              <w:rPr>
                <w:sz w:val="18"/>
              </w:rPr>
              <w:t>Valori “1”, “2”, “3”, “4”, “5”, “6”, “7”, “8”</w:t>
            </w:r>
            <w:r w:rsidR="00690B44" w:rsidRPr="00EF4827">
              <w:rPr>
                <w:sz w:val="18"/>
              </w:rPr>
              <w:t xml:space="preserve"> , “9” , “10”</w:t>
            </w:r>
          </w:p>
        </w:tc>
      </w:tr>
      <w:tr w:rsidR="00EF4827" w:rsidRPr="00EF4827" w14:paraId="77392946" w14:textId="77777777" w:rsidTr="00FF684B">
        <w:trPr>
          <w:trHeight w:val="262"/>
        </w:trPr>
        <w:tc>
          <w:tcPr>
            <w:tcW w:w="600" w:type="dxa"/>
            <w:tcBorders>
              <w:top w:val="single" w:sz="4" w:space="0" w:color="000000"/>
              <w:left w:val="single" w:sz="4" w:space="0" w:color="000000"/>
              <w:bottom w:val="single" w:sz="4" w:space="0" w:color="000000"/>
            </w:tcBorders>
          </w:tcPr>
          <w:p w14:paraId="48F33C55" w14:textId="77777777" w:rsidR="00FF684B" w:rsidRPr="00EF4827" w:rsidRDefault="00FF684B" w:rsidP="00FF684B">
            <w:pPr>
              <w:snapToGrid w:val="0"/>
              <w:jc w:val="center"/>
              <w:rPr>
                <w:sz w:val="18"/>
              </w:rPr>
            </w:pPr>
            <w:r w:rsidRPr="00EF4827">
              <w:rPr>
                <w:sz w:val="18"/>
              </w:rPr>
              <w:t>40.0</w:t>
            </w:r>
          </w:p>
        </w:tc>
        <w:tc>
          <w:tcPr>
            <w:tcW w:w="1455" w:type="dxa"/>
            <w:tcBorders>
              <w:top w:val="single" w:sz="4" w:space="0" w:color="000000"/>
              <w:left w:val="single" w:sz="4" w:space="0" w:color="000000"/>
              <w:bottom w:val="single" w:sz="4" w:space="0" w:color="000000"/>
            </w:tcBorders>
          </w:tcPr>
          <w:p w14:paraId="365E6138" w14:textId="77777777" w:rsidR="00FF684B" w:rsidRPr="00EF4827" w:rsidRDefault="00FF684B" w:rsidP="00FF684B">
            <w:pPr>
              <w:snapToGrid w:val="0"/>
              <w:rPr>
                <w:sz w:val="18"/>
              </w:rPr>
            </w:pPr>
            <w:proofErr w:type="spellStart"/>
            <w:r w:rsidRPr="00EF4827">
              <w:rPr>
                <w:sz w:val="18"/>
              </w:rPr>
              <w:t>confermaValutazionePrecedente</w:t>
            </w:r>
            <w:proofErr w:type="spellEnd"/>
          </w:p>
        </w:tc>
        <w:tc>
          <w:tcPr>
            <w:tcW w:w="1620" w:type="dxa"/>
            <w:tcBorders>
              <w:top w:val="single" w:sz="4" w:space="0" w:color="000000"/>
              <w:left w:val="single" w:sz="4" w:space="0" w:color="000000"/>
              <w:bottom w:val="single" w:sz="4" w:space="0" w:color="000000"/>
            </w:tcBorders>
          </w:tcPr>
          <w:p w14:paraId="5DC4811A" w14:textId="77777777" w:rsidR="00FF684B" w:rsidRPr="00EF4827" w:rsidRDefault="00FF684B" w:rsidP="00FF684B">
            <w:pPr>
              <w:snapToGrid w:val="0"/>
              <w:rPr>
                <w:sz w:val="18"/>
              </w:rPr>
            </w:pPr>
            <w:r w:rsidRPr="00EF4827">
              <w:rPr>
                <w:sz w:val="18"/>
              </w:rPr>
              <w:t>Conferma Valutazione Precedente</w:t>
            </w:r>
          </w:p>
        </w:tc>
        <w:tc>
          <w:tcPr>
            <w:tcW w:w="870" w:type="dxa"/>
            <w:tcBorders>
              <w:top w:val="single" w:sz="4" w:space="0" w:color="000000"/>
              <w:left w:val="single" w:sz="4" w:space="0" w:color="000000"/>
              <w:bottom w:val="single" w:sz="4" w:space="0" w:color="000000"/>
            </w:tcBorders>
          </w:tcPr>
          <w:p w14:paraId="5699A187" w14:textId="77777777" w:rsidR="00FF684B" w:rsidRPr="00EF4827" w:rsidRDefault="00FF684B" w:rsidP="00FF684B">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5ED6A523" w14:textId="77777777" w:rsidR="00FF684B" w:rsidRPr="00EF4827" w:rsidRDefault="00FF684B" w:rsidP="00FF684B">
            <w:pPr>
              <w:snapToGrid w:val="0"/>
              <w:jc w:val="center"/>
              <w:rPr>
                <w:sz w:val="18"/>
              </w:rPr>
            </w:pPr>
            <w:r w:rsidRPr="00EF4827">
              <w:rPr>
                <w:sz w:val="18"/>
              </w:rPr>
              <w:t>OBB</w:t>
            </w:r>
          </w:p>
        </w:tc>
        <w:tc>
          <w:tcPr>
            <w:tcW w:w="810" w:type="dxa"/>
            <w:tcBorders>
              <w:top w:val="single" w:sz="4" w:space="0" w:color="000000"/>
              <w:left w:val="single" w:sz="4" w:space="0" w:color="000000"/>
              <w:bottom w:val="single" w:sz="4" w:space="0" w:color="000000"/>
            </w:tcBorders>
          </w:tcPr>
          <w:p w14:paraId="6B8A1B89"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C4F3F39" w14:textId="77777777" w:rsidR="00FF684B" w:rsidRPr="00EF4827" w:rsidRDefault="00FF684B" w:rsidP="00FF684B">
            <w:pPr>
              <w:snapToGrid w:val="0"/>
              <w:rPr>
                <w:sz w:val="18"/>
              </w:rPr>
            </w:pPr>
            <w:r w:rsidRPr="00EF4827">
              <w:rPr>
                <w:sz w:val="18"/>
              </w:rPr>
              <w:t>Valori “1”, “2”</w:t>
            </w:r>
          </w:p>
        </w:tc>
      </w:tr>
      <w:tr w:rsidR="00EF4827" w:rsidRPr="00EF4827" w14:paraId="14A9BD76" w14:textId="77777777" w:rsidTr="00FF684B">
        <w:trPr>
          <w:trHeight w:val="262"/>
        </w:trPr>
        <w:tc>
          <w:tcPr>
            <w:tcW w:w="600" w:type="dxa"/>
            <w:tcBorders>
              <w:top w:val="single" w:sz="4" w:space="0" w:color="000000"/>
              <w:left w:val="single" w:sz="4" w:space="0" w:color="000000"/>
              <w:bottom w:val="single" w:sz="4" w:space="0" w:color="000000"/>
            </w:tcBorders>
          </w:tcPr>
          <w:p w14:paraId="66F14BC7" w14:textId="77777777" w:rsidR="00FF684B" w:rsidRPr="00EF4827" w:rsidRDefault="00FF684B" w:rsidP="00FF684B">
            <w:pPr>
              <w:snapToGrid w:val="0"/>
              <w:jc w:val="center"/>
              <w:rPr>
                <w:sz w:val="18"/>
              </w:rPr>
            </w:pPr>
            <w:r w:rsidRPr="00EF4827">
              <w:rPr>
                <w:sz w:val="18"/>
              </w:rPr>
              <w:t>41.0</w:t>
            </w:r>
          </w:p>
        </w:tc>
        <w:tc>
          <w:tcPr>
            <w:tcW w:w="1455" w:type="dxa"/>
            <w:tcBorders>
              <w:top w:val="single" w:sz="4" w:space="0" w:color="000000"/>
              <w:left w:val="single" w:sz="4" w:space="0" w:color="000000"/>
              <w:bottom w:val="single" w:sz="4" w:space="0" w:color="000000"/>
            </w:tcBorders>
          </w:tcPr>
          <w:p w14:paraId="51F4FA1E" w14:textId="77777777" w:rsidR="00FF684B" w:rsidRPr="00EF4827" w:rsidRDefault="00FF684B" w:rsidP="00FF684B">
            <w:pPr>
              <w:snapToGrid w:val="0"/>
              <w:rPr>
                <w:sz w:val="18"/>
              </w:rPr>
            </w:pPr>
            <w:proofErr w:type="spellStart"/>
            <w:r w:rsidRPr="00EF4827">
              <w:rPr>
                <w:sz w:val="18"/>
              </w:rPr>
              <w:t>patologiaPrevalente</w:t>
            </w:r>
            <w:proofErr w:type="spellEnd"/>
          </w:p>
        </w:tc>
        <w:tc>
          <w:tcPr>
            <w:tcW w:w="1620" w:type="dxa"/>
            <w:tcBorders>
              <w:top w:val="single" w:sz="4" w:space="0" w:color="000000"/>
              <w:left w:val="single" w:sz="4" w:space="0" w:color="000000"/>
              <w:bottom w:val="single" w:sz="4" w:space="0" w:color="000000"/>
            </w:tcBorders>
          </w:tcPr>
          <w:p w14:paraId="3E2C2F29" w14:textId="77777777" w:rsidR="00FF684B" w:rsidRPr="00EF4827" w:rsidRDefault="00FF684B" w:rsidP="00FF684B">
            <w:pPr>
              <w:snapToGrid w:val="0"/>
              <w:rPr>
                <w:sz w:val="18"/>
              </w:rPr>
            </w:pPr>
            <w:r w:rsidRPr="00EF4827">
              <w:rPr>
                <w:sz w:val="18"/>
              </w:rPr>
              <w:t>Patologia Prevalente</w:t>
            </w:r>
          </w:p>
        </w:tc>
        <w:tc>
          <w:tcPr>
            <w:tcW w:w="870" w:type="dxa"/>
            <w:tcBorders>
              <w:top w:val="single" w:sz="4" w:space="0" w:color="000000"/>
              <w:left w:val="single" w:sz="4" w:space="0" w:color="000000"/>
              <w:bottom w:val="single" w:sz="4" w:space="0" w:color="000000"/>
            </w:tcBorders>
          </w:tcPr>
          <w:p w14:paraId="4019FEB4" w14:textId="77777777" w:rsidR="00FF684B" w:rsidRPr="00EF4827" w:rsidRDefault="00FF684B" w:rsidP="00FF684B">
            <w:pPr>
              <w:snapToGrid w:val="0"/>
              <w:jc w:val="center"/>
              <w:rPr>
                <w:sz w:val="18"/>
              </w:rPr>
            </w:pPr>
            <w:r w:rsidRPr="00EF4827">
              <w:rPr>
                <w:sz w:val="18"/>
              </w:rPr>
              <w:t>3-5</w:t>
            </w:r>
          </w:p>
        </w:tc>
        <w:tc>
          <w:tcPr>
            <w:tcW w:w="1260" w:type="dxa"/>
            <w:tcBorders>
              <w:top w:val="single" w:sz="4" w:space="0" w:color="000000"/>
              <w:left w:val="single" w:sz="4" w:space="0" w:color="000000"/>
              <w:bottom w:val="single" w:sz="4" w:space="0" w:color="000000"/>
            </w:tcBorders>
          </w:tcPr>
          <w:p w14:paraId="404D0BD1"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66CB3541" w14:textId="77777777" w:rsidR="00FF684B" w:rsidRPr="00EF4827" w:rsidRDefault="00FF684B" w:rsidP="00FF684B">
            <w:pPr>
              <w:snapToGrid w:val="0"/>
              <w:jc w:val="center"/>
              <w:rPr>
                <w:sz w:val="18"/>
              </w:rPr>
            </w:pPr>
            <w:r w:rsidRPr="00EF4827">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1CC6E0C6" w14:textId="77777777" w:rsidR="00FF684B" w:rsidRPr="00EF4827" w:rsidRDefault="00FF684B" w:rsidP="00FF684B">
            <w:pPr>
              <w:snapToGrid w:val="0"/>
              <w:rPr>
                <w:sz w:val="18"/>
              </w:rPr>
            </w:pPr>
            <w:r w:rsidRPr="00EF4827">
              <w:rPr>
                <w:sz w:val="18"/>
              </w:rPr>
              <w:t>Come da controllo</w:t>
            </w:r>
          </w:p>
        </w:tc>
      </w:tr>
      <w:tr w:rsidR="00EF4827" w:rsidRPr="00EF4827" w14:paraId="50048E3C" w14:textId="77777777" w:rsidTr="00FF684B">
        <w:trPr>
          <w:trHeight w:val="262"/>
        </w:trPr>
        <w:tc>
          <w:tcPr>
            <w:tcW w:w="600" w:type="dxa"/>
            <w:tcBorders>
              <w:top w:val="single" w:sz="4" w:space="0" w:color="000000"/>
              <w:left w:val="single" w:sz="4" w:space="0" w:color="000000"/>
              <w:bottom w:val="single" w:sz="4" w:space="0" w:color="000000"/>
            </w:tcBorders>
          </w:tcPr>
          <w:p w14:paraId="4ED60DD1" w14:textId="77777777" w:rsidR="00FF684B" w:rsidRPr="00EF4827" w:rsidRDefault="00FF684B" w:rsidP="00FF684B">
            <w:pPr>
              <w:snapToGrid w:val="0"/>
              <w:jc w:val="center"/>
              <w:rPr>
                <w:sz w:val="18"/>
              </w:rPr>
            </w:pPr>
            <w:r w:rsidRPr="00EF4827">
              <w:rPr>
                <w:sz w:val="18"/>
              </w:rPr>
              <w:t>42.1</w:t>
            </w:r>
          </w:p>
        </w:tc>
        <w:tc>
          <w:tcPr>
            <w:tcW w:w="1455" w:type="dxa"/>
            <w:tcBorders>
              <w:top w:val="single" w:sz="4" w:space="0" w:color="000000"/>
              <w:left w:val="single" w:sz="4" w:space="0" w:color="000000"/>
              <w:bottom w:val="single" w:sz="4" w:space="0" w:color="000000"/>
            </w:tcBorders>
          </w:tcPr>
          <w:p w14:paraId="04DCDC60" w14:textId="77777777" w:rsidR="00FF684B" w:rsidRPr="00EF4827" w:rsidRDefault="00FF684B" w:rsidP="00FF684B">
            <w:pPr>
              <w:snapToGrid w:val="0"/>
              <w:rPr>
                <w:sz w:val="18"/>
              </w:rPr>
            </w:pPr>
            <w:r w:rsidRPr="00EF4827">
              <w:rPr>
                <w:sz w:val="18"/>
              </w:rPr>
              <w:t>patologiaConcomitante1</w:t>
            </w:r>
          </w:p>
        </w:tc>
        <w:tc>
          <w:tcPr>
            <w:tcW w:w="1620" w:type="dxa"/>
            <w:tcBorders>
              <w:top w:val="single" w:sz="4" w:space="0" w:color="000000"/>
              <w:left w:val="single" w:sz="4" w:space="0" w:color="000000"/>
              <w:bottom w:val="single" w:sz="4" w:space="0" w:color="000000"/>
            </w:tcBorders>
          </w:tcPr>
          <w:p w14:paraId="27FF135C" w14:textId="77777777" w:rsidR="00FF684B" w:rsidRPr="00EF4827" w:rsidRDefault="00FF684B" w:rsidP="00FF684B">
            <w:pPr>
              <w:snapToGrid w:val="0"/>
              <w:rPr>
                <w:sz w:val="18"/>
              </w:rPr>
            </w:pPr>
            <w:r w:rsidRPr="00EF4827">
              <w:rPr>
                <w:sz w:val="18"/>
              </w:rPr>
              <w:t>Patologia Concomitante 1</w:t>
            </w:r>
          </w:p>
        </w:tc>
        <w:tc>
          <w:tcPr>
            <w:tcW w:w="870" w:type="dxa"/>
            <w:tcBorders>
              <w:top w:val="single" w:sz="4" w:space="0" w:color="000000"/>
              <w:left w:val="single" w:sz="4" w:space="0" w:color="000000"/>
              <w:bottom w:val="single" w:sz="4" w:space="0" w:color="000000"/>
            </w:tcBorders>
          </w:tcPr>
          <w:p w14:paraId="7F968B02" w14:textId="77777777" w:rsidR="00FF684B" w:rsidRPr="00EF4827" w:rsidRDefault="00FF684B" w:rsidP="00FF684B">
            <w:pPr>
              <w:snapToGrid w:val="0"/>
              <w:jc w:val="center"/>
              <w:rPr>
                <w:sz w:val="18"/>
              </w:rPr>
            </w:pPr>
            <w:r w:rsidRPr="00EF4827">
              <w:rPr>
                <w:sz w:val="18"/>
              </w:rPr>
              <w:t>3-5</w:t>
            </w:r>
          </w:p>
        </w:tc>
        <w:tc>
          <w:tcPr>
            <w:tcW w:w="1260" w:type="dxa"/>
            <w:tcBorders>
              <w:top w:val="single" w:sz="4" w:space="0" w:color="000000"/>
              <w:left w:val="single" w:sz="4" w:space="0" w:color="000000"/>
              <w:bottom w:val="single" w:sz="4" w:space="0" w:color="000000"/>
            </w:tcBorders>
          </w:tcPr>
          <w:p w14:paraId="4D5FBCB8"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6CD7B562" w14:textId="77777777" w:rsidR="00FF684B" w:rsidRPr="00EF4827" w:rsidRDefault="00FF684B" w:rsidP="00FF684B">
            <w:pPr>
              <w:snapToGrid w:val="0"/>
              <w:jc w:val="center"/>
              <w:rPr>
                <w:sz w:val="18"/>
              </w:rPr>
            </w:pPr>
            <w:r w:rsidRPr="00EF4827">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2A5668F0" w14:textId="77777777" w:rsidR="00FF684B" w:rsidRPr="00EF4827" w:rsidRDefault="00FF684B" w:rsidP="00FF684B">
            <w:pPr>
              <w:snapToGrid w:val="0"/>
              <w:rPr>
                <w:sz w:val="18"/>
              </w:rPr>
            </w:pPr>
            <w:r w:rsidRPr="00EF4827">
              <w:rPr>
                <w:sz w:val="18"/>
              </w:rPr>
              <w:t>Come da controllo</w:t>
            </w:r>
          </w:p>
        </w:tc>
      </w:tr>
      <w:tr w:rsidR="00EF4827" w:rsidRPr="00EF4827" w14:paraId="7A3AA6F0" w14:textId="77777777" w:rsidTr="00FF684B">
        <w:trPr>
          <w:trHeight w:val="262"/>
        </w:trPr>
        <w:tc>
          <w:tcPr>
            <w:tcW w:w="600" w:type="dxa"/>
            <w:tcBorders>
              <w:top w:val="single" w:sz="4" w:space="0" w:color="000000"/>
              <w:left w:val="single" w:sz="4" w:space="0" w:color="000000"/>
              <w:bottom w:val="single" w:sz="4" w:space="0" w:color="000000"/>
            </w:tcBorders>
          </w:tcPr>
          <w:p w14:paraId="59D185D6" w14:textId="77777777" w:rsidR="00FF684B" w:rsidRPr="00EF4827" w:rsidRDefault="00FF684B" w:rsidP="00FF684B">
            <w:pPr>
              <w:snapToGrid w:val="0"/>
              <w:jc w:val="center"/>
              <w:rPr>
                <w:sz w:val="18"/>
              </w:rPr>
            </w:pPr>
            <w:r w:rsidRPr="00EF4827">
              <w:rPr>
                <w:sz w:val="18"/>
              </w:rPr>
              <w:t>42.2</w:t>
            </w:r>
          </w:p>
        </w:tc>
        <w:tc>
          <w:tcPr>
            <w:tcW w:w="1455" w:type="dxa"/>
            <w:tcBorders>
              <w:top w:val="single" w:sz="4" w:space="0" w:color="000000"/>
              <w:left w:val="single" w:sz="4" w:space="0" w:color="000000"/>
              <w:bottom w:val="single" w:sz="4" w:space="0" w:color="000000"/>
            </w:tcBorders>
          </w:tcPr>
          <w:p w14:paraId="56084E1D" w14:textId="77777777" w:rsidR="00FF684B" w:rsidRPr="00EF4827" w:rsidRDefault="00FF684B" w:rsidP="00FF684B">
            <w:pPr>
              <w:snapToGrid w:val="0"/>
              <w:rPr>
                <w:sz w:val="18"/>
              </w:rPr>
            </w:pPr>
            <w:r w:rsidRPr="00EF4827">
              <w:rPr>
                <w:sz w:val="18"/>
              </w:rPr>
              <w:t>patologiaConcomitante2</w:t>
            </w:r>
          </w:p>
        </w:tc>
        <w:tc>
          <w:tcPr>
            <w:tcW w:w="1620" w:type="dxa"/>
            <w:tcBorders>
              <w:top w:val="single" w:sz="4" w:space="0" w:color="000000"/>
              <w:left w:val="single" w:sz="4" w:space="0" w:color="000000"/>
              <w:bottom w:val="single" w:sz="4" w:space="0" w:color="000000"/>
            </w:tcBorders>
          </w:tcPr>
          <w:p w14:paraId="17A9938B" w14:textId="77777777" w:rsidR="00FF684B" w:rsidRPr="00EF4827" w:rsidRDefault="00FF684B" w:rsidP="00FF684B">
            <w:pPr>
              <w:snapToGrid w:val="0"/>
              <w:rPr>
                <w:sz w:val="18"/>
              </w:rPr>
            </w:pPr>
            <w:r w:rsidRPr="00EF4827">
              <w:rPr>
                <w:sz w:val="18"/>
              </w:rPr>
              <w:t>Patologia Concomitante 2</w:t>
            </w:r>
          </w:p>
        </w:tc>
        <w:tc>
          <w:tcPr>
            <w:tcW w:w="870" w:type="dxa"/>
            <w:tcBorders>
              <w:top w:val="single" w:sz="4" w:space="0" w:color="000000"/>
              <w:left w:val="single" w:sz="4" w:space="0" w:color="000000"/>
              <w:bottom w:val="single" w:sz="4" w:space="0" w:color="000000"/>
            </w:tcBorders>
          </w:tcPr>
          <w:p w14:paraId="5F8DE947" w14:textId="77777777" w:rsidR="00FF684B" w:rsidRPr="00EF4827" w:rsidRDefault="00FF684B" w:rsidP="00FF684B">
            <w:pPr>
              <w:snapToGrid w:val="0"/>
              <w:jc w:val="center"/>
              <w:rPr>
                <w:sz w:val="18"/>
              </w:rPr>
            </w:pPr>
            <w:r w:rsidRPr="00EF4827">
              <w:rPr>
                <w:sz w:val="18"/>
              </w:rPr>
              <w:t>3-5</w:t>
            </w:r>
          </w:p>
        </w:tc>
        <w:tc>
          <w:tcPr>
            <w:tcW w:w="1260" w:type="dxa"/>
            <w:tcBorders>
              <w:top w:val="single" w:sz="4" w:space="0" w:color="000000"/>
              <w:left w:val="single" w:sz="4" w:space="0" w:color="000000"/>
              <w:bottom w:val="single" w:sz="4" w:space="0" w:color="000000"/>
            </w:tcBorders>
          </w:tcPr>
          <w:p w14:paraId="623B21F5"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119293B1" w14:textId="77777777" w:rsidR="00FF684B" w:rsidRPr="00EF4827" w:rsidRDefault="00FF684B" w:rsidP="00FF684B">
            <w:pPr>
              <w:snapToGrid w:val="0"/>
              <w:jc w:val="center"/>
              <w:rPr>
                <w:sz w:val="18"/>
              </w:rPr>
            </w:pPr>
            <w:r w:rsidRPr="00EF4827">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3F389F0E" w14:textId="77777777" w:rsidR="00FF684B" w:rsidRPr="00EF4827" w:rsidRDefault="00FF684B" w:rsidP="00FF684B">
            <w:pPr>
              <w:snapToGrid w:val="0"/>
              <w:rPr>
                <w:sz w:val="18"/>
              </w:rPr>
            </w:pPr>
            <w:r w:rsidRPr="00EF4827">
              <w:rPr>
                <w:sz w:val="18"/>
              </w:rPr>
              <w:t>Come da controllo</w:t>
            </w:r>
          </w:p>
        </w:tc>
      </w:tr>
      <w:tr w:rsidR="00EF4827" w:rsidRPr="00EF4827" w14:paraId="3674FF17" w14:textId="77777777" w:rsidTr="00FF684B">
        <w:trPr>
          <w:trHeight w:val="262"/>
        </w:trPr>
        <w:tc>
          <w:tcPr>
            <w:tcW w:w="600" w:type="dxa"/>
            <w:tcBorders>
              <w:top w:val="single" w:sz="4" w:space="0" w:color="000000"/>
              <w:left w:val="single" w:sz="4" w:space="0" w:color="000000"/>
              <w:bottom w:val="single" w:sz="4" w:space="0" w:color="000000"/>
            </w:tcBorders>
          </w:tcPr>
          <w:p w14:paraId="372330A3" w14:textId="77777777" w:rsidR="00FF684B" w:rsidRPr="00EF4827" w:rsidRDefault="00FF684B" w:rsidP="00FF684B">
            <w:pPr>
              <w:snapToGrid w:val="0"/>
              <w:jc w:val="center"/>
              <w:rPr>
                <w:sz w:val="18"/>
              </w:rPr>
            </w:pPr>
            <w:r w:rsidRPr="00EF4827">
              <w:rPr>
                <w:sz w:val="18"/>
              </w:rPr>
              <w:t>42.3</w:t>
            </w:r>
          </w:p>
        </w:tc>
        <w:tc>
          <w:tcPr>
            <w:tcW w:w="1455" w:type="dxa"/>
            <w:tcBorders>
              <w:top w:val="single" w:sz="4" w:space="0" w:color="000000"/>
              <w:left w:val="single" w:sz="4" w:space="0" w:color="000000"/>
              <w:bottom w:val="single" w:sz="4" w:space="0" w:color="000000"/>
            </w:tcBorders>
          </w:tcPr>
          <w:p w14:paraId="5C0DA2F9" w14:textId="77777777" w:rsidR="00FF684B" w:rsidRPr="00EF4827" w:rsidRDefault="00FF684B" w:rsidP="00FF684B">
            <w:pPr>
              <w:snapToGrid w:val="0"/>
              <w:rPr>
                <w:sz w:val="18"/>
              </w:rPr>
            </w:pPr>
            <w:r w:rsidRPr="00EF4827">
              <w:rPr>
                <w:sz w:val="18"/>
              </w:rPr>
              <w:t>patologiaConcomit</w:t>
            </w:r>
            <w:r w:rsidRPr="00EF4827">
              <w:rPr>
                <w:sz w:val="18"/>
              </w:rPr>
              <w:lastRenderedPageBreak/>
              <w:t>ante3</w:t>
            </w:r>
          </w:p>
        </w:tc>
        <w:tc>
          <w:tcPr>
            <w:tcW w:w="1620" w:type="dxa"/>
            <w:tcBorders>
              <w:top w:val="single" w:sz="4" w:space="0" w:color="000000"/>
              <w:left w:val="single" w:sz="4" w:space="0" w:color="000000"/>
              <w:bottom w:val="single" w:sz="4" w:space="0" w:color="000000"/>
            </w:tcBorders>
          </w:tcPr>
          <w:p w14:paraId="1232086C" w14:textId="77777777" w:rsidR="00FF684B" w:rsidRPr="00EF4827" w:rsidRDefault="00FF684B" w:rsidP="00FF684B">
            <w:pPr>
              <w:snapToGrid w:val="0"/>
              <w:rPr>
                <w:sz w:val="18"/>
              </w:rPr>
            </w:pPr>
            <w:r w:rsidRPr="00EF4827">
              <w:rPr>
                <w:sz w:val="18"/>
              </w:rPr>
              <w:lastRenderedPageBreak/>
              <w:t xml:space="preserve">Patologia </w:t>
            </w:r>
            <w:r w:rsidRPr="00EF4827">
              <w:rPr>
                <w:sz w:val="18"/>
              </w:rPr>
              <w:lastRenderedPageBreak/>
              <w:t>Concomitante 3</w:t>
            </w:r>
          </w:p>
        </w:tc>
        <w:tc>
          <w:tcPr>
            <w:tcW w:w="870" w:type="dxa"/>
            <w:tcBorders>
              <w:top w:val="single" w:sz="4" w:space="0" w:color="000000"/>
              <w:left w:val="single" w:sz="4" w:space="0" w:color="000000"/>
              <w:bottom w:val="single" w:sz="4" w:space="0" w:color="000000"/>
            </w:tcBorders>
          </w:tcPr>
          <w:p w14:paraId="2479C22C" w14:textId="77777777" w:rsidR="00FF684B" w:rsidRPr="00EF4827" w:rsidRDefault="00FF684B" w:rsidP="00FF684B">
            <w:pPr>
              <w:snapToGrid w:val="0"/>
              <w:jc w:val="center"/>
              <w:rPr>
                <w:sz w:val="18"/>
              </w:rPr>
            </w:pPr>
            <w:r w:rsidRPr="00EF4827">
              <w:rPr>
                <w:sz w:val="18"/>
              </w:rPr>
              <w:lastRenderedPageBreak/>
              <w:t>3-5</w:t>
            </w:r>
          </w:p>
        </w:tc>
        <w:tc>
          <w:tcPr>
            <w:tcW w:w="1260" w:type="dxa"/>
            <w:tcBorders>
              <w:top w:val="single" w:sz="4" w:space="0" w:color="000000"/>
              <w:left w:val="single" w:sz="4" w:space="0" w:color="000000"/>
              <w:bottom w:val="single" w:sz="4" w:space="0" w:color="000000"/>
            </w:tcBorders>
          </w:tcPr>
          <w:p w14:paraId="6E1AC888"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148BEC3D" w14:textId="77777777" w:rsidR="00FF684B" w:rsidRPr="00EF4827" w:rsidRDefault="00FF684B" w:rsidP="00FF684B">
            <w:pPr>
              <w:snapToGrid w:val="0"/>
              <w:jc w:val="center"/>
              <w:rPr>
                <w:sz w:val="18"/>
              </w:rPr>
            </w:pPr>
            <w:r w:rsidRPr="00EF4827">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56F2AA1D" w14:textId="77777777" w:rsidR="00FF684B" w:rsidRPr="00EF4827" w:rsidRDefault="00FF684B" w:rsidP="00FF684B">
            <w:pPr>
              <w:snapToGrid w:val="0"/>
              <w:rPr>
                <w:sz w:val="18"/>
              </w:rPr>
            </w:pPr>
            <w:r w:rsidRPr="00EF4827">
              <w:rPr>
                <w:sz w:val="18"/>
              </w:rPr>
              <w:t>Come da controllo</w:t>
            </w:r>
          </w:p>
        </w:tc>
      </w:tr>
      <w:tr w:rsidR="00EF4827" w:rsidRPr="00EF4827" w14:paraId="0D0DD1E4" w14:textId="77777777" w:rsidTr="00FF684B">
        <w:trPr>
          <w:trHeight w:val="262"/>
        </w:trPr>
        <w:tc>
          <w:tcPr>
            <w:tcW w:w="600" w:type="dxa"/>
            <w:tcBorders>
              <w:top w:val="single" w:sz="4" w:space="0" w:color="000000"/>
              <w:left w:val="single" w:sz="4" w:space="0" w:color="000000"/>
              <w:bottom w:val="single" w:sz="4" w:space="0" w:color="000000"/>
            </w:tcBorders>
          </w:tcPr>
          <w:p w14:paraId="416AE60E" w14:textId="77777777" w:rsidR="00FF684B" w:rsidRPr="00EF4827" w:rsidRDefault="00FF684B" w:rsidP="00FF684B">
            <w:pPr>
              <w:snapToGrid w:val="0"/>
              <w:jc w:val="center"/>
              <w:rPr>
                <w:sz w:val="18"/>
              </w:rPr>
            </w:pPr>
            <w:r w:rsidRPr="00EF4827">
              <w:rPr>
                <w:sz w:val="18"/>
              </w:rPr>
              <w:t>42.4</w:t>
            </w:r>
          </w:p>
        </w:tc>
        <w:tc>
          <w:tcPr>
            <w:tcW w:w="1455" w:type="dxa"/>
            <w:tcBorders>
              <w:top w:val="single" w:sz="4" w:space="0" w:color="000000"/>
              <w:left w:val="single" w:sz="4" w:space="0" w:color="000000"/>
              <w:bottom w:val="single" w:sz="4" w:space="0" w:color="000000"/>
            </w:tcBorders>
          </w:tcPr>
          <w:p w14:paraId="3D08729D" w14:textId="77777777" w:rsidR="00FF684B" w:rsidRPr="00EF4827" w:rsidRDefault="00FF684B" w:rsidP="00FF684B">
            <w:pPr>
              <w:snapToGrid w:val="0"/>
              <w:rPr>
                <w:sz w:val="18"/>
              </w:rPr>
            </w:pPr>
            <w:r w:rsidRPr="00EF4827">
              <w:rPr>
                <w:sz w:val="18"/>
              </w:rPr>
              <w:t>patologiaConcomitante4</w:t>
            </w:r>
          </w:p>
        </w:tc>
        <w:tc>
          <w:tcPr>
            <w:tcW w:w="1620" w:type="dxa"/>
            <w:tcBorders>
              <w:top w:val="single" w:sz="4" w:space="0" w:color="000000"/>
              <w:left w:val="single" w:sz="4" w:space="0" w:color="000000"/>
              <w:bottom w:val="single" w:sz="4" w:space="0" w:color="000000"/>
            </w:tcBorders>
          </w:tcPr>
          <w:p w14:paraId="0821CE79" w14:textId="77777777" w:rsidR="00FF684B" w:rsidRPr="00EF4827" w:rsidRDefault="00FF684B" w:rsidP="00FF684B">
            <w:pPr>
              <w:snapToGrid w:val="0"/>
              <w:rPr>
                <w:sz w:val="18"/>
              </w:rPr>
            </w:pPr>
            <w:r w:rsidRPr="00EF4827">
              <w:rPr>
                <w:sz w:val="18"/>
              </w:rPr>
              <w:t>Patologia Concomitante 4</w:t>
            </w:r>
          </w:p>
        </w:tc>
        <w:tc>
          <w:tcPr>
            <w:tcW w:w="870" w:type="dxa"/>
            <w:tcBorders>
              <w:top w:val="single" w:sz="4" w:space="0" w:color="000000"/>
              <w:left w:val="single" w:sz="4" w:space="0" w:color="000000"/>
              <w:bottom w:val="single" w:sz="4" w:space="0" w:color="000000"/>
            </w:tcBorders>
          </w:tcPr>
          <w:p w14:paraId="13FABED8" w14:textId="77777777" w:rsidR="00FF684B" w:rsidRPr="00EF4827" w:rsidRDefault="00FF684B" w:rsidP="00FF684B">
            <w:pPr>
              <w:snapToGrid w:val="0"/>
              <w:jc w:val="center"/>
              <w:rPr>
                <w:sz w:val="18"/>
              </w:rPr>
            </w:pPr>
            <w:r w:rsidRPr="00EF4827">
              <w:rPr>
                <w:sz w:val="18"/>
              </w:rPr>
              <w:t>3-5</w:t>
            </w:r>
          </w:p>
        </w:tc>
        <w:tc>
          <w:tcPr>
            <w:tcW w:w="1260" w:type="dxa"/>
            <w:tcBorders>
              <w:top w:val="single" w:sz="4" w:space="0" w:color="000000"/>
              <w:left w:val="single" w:sz="4" w:space="0" w:color="000000"/>
              <w:bottom w:val="single" w:sz="4" w:space="0" w:color="000000"/>
            </w:tcBorders>
          </w:tcPr>
          <w:p w14:paraId="15781181"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3A443BB5" w14:textId="77777777" w:rsidR="00FF684B" w:rsidRPr="00EF4827" w:rsidRDefault="00FF684B" w:rsidP="00FF684B">
            <w:pPr>
              <w:snapToGrid w:val="0"/>
              <w:jc w:val="center"/>
              <w:rPr>
                <w:sz w:val="18"/>
              </w:rPr>
            </w:pPr>
            <w:r w:rsidRPr="00EF4827">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66B37148" w14:textId="77777777" w:rsidR="00FF684B" w:rsidRPr="00EF4827" w:rsidRDefault="00FF684B" w:rsidP="00FF684B">
            <w:pPr>
              <w:snapToGrid w:val="0"/>
              <w:rPr>
                <w:sz w:val="18"/>
              </w:rPr>
            </w:pPr>
            <w:r w:rsidRPr="00EF4827">
              <w:rPr>
                <w:sz w:val="18"/>
              </w:rPr>
              <w:t>Come da controllo</w:t>
            </w:r>
          </w:p>
        </w:tc>
      </w:tr>
      <w:tr w:rsidR="00EF4827" w:rsidRPr="00EF4827" w14:paraId="61F34E0A" w14:textId="77777777" w:rsidTr="00FF684B">
        <w:trPr>
          <w:trHeight w:val="262"/>
        </w:trPr>
        <w:tc>
          <w:tcPr>
            <w:tcW w:w="600" w:type="dxa"/>
            <w:tcBorders>
              <w:top w:val="single" w:sz="4" w:space="0" w:color="000000"/>
              <w:left w:val="single" w:sz="4" w:space="0" w:color="000000"/>
              <w:bottom w:val="single" w:sz="4" w:space="0" w:color="000000"/>
            </w:tcBorders>
          </w:tcPr>
          <w:p w14:paraId="6639DF88" w14:textId="77777777" w:rsidR="00FF684B" w:rsidRPr="00EF4827" w:rsidRDefault="00FF684B" w:rsidP="00FF684B">
            <w:pPr>
              <w:snapToGrid w:val="0"/>
              <w:jc w:val="center"/>
              <w:rPr>
                <w:sz w:val="18"/>
              </w:rPr>
            </w:pPr>
            <w:r w:rsidRPr="00EF4827">
              <w:rPr>
                <w:sz w:val="18"/>
              </w:rPr>
              <w:t>42.5</w:t>
            </w:r>
          </w:p>
        </w:tc>
        <w:tc>
          <w:tcPr>
            <w:tcW w:w="1455" w:type="dxa"/>
            <w:tcBorders>
              <w:top w:val="single" w:sz="4" w:space="0" w:color="000000"/>
              <w:left w:val="single" w:sz="4" w:space="0" w:color="000000"/>
              <w:bottom w:val="single" w:sz="4" w:space="0" w:color="000000"/>
            </w:tcBorders>
          </w:tcPr>
          <w:p w14:paraId="55415E17" w14:textId="77777777" w:rsidR="00FF684B" w:rsidRPr="00EF4827" w:rsidRDefault="00FF684B" w:rsidP="00FF684B">
            <w:pPr>
              <w:snapToGrid w:val="0"/>
              <w:rPr>
                <w:sz w:val="18"/>
              </w:rPr>
            </w:pPr>
            <w:r w:rsidRPr="00EF4827">
              <w:rPr>
                <w:sz w:val="18"/>
              </w:rPr>
              <w:t>patologiaConcomitante5</w:t>
            </w:r>
          </w:p>
        </w:tc>
        <w:tc>
          <w:tcPr>
            <w:tcW w:w="1620" w:type="dxa"/>
            <w:tcBorders>
              <w:top w:val="single" w:sz="4" w:space="0" w:color="000000"/>
              <w:left w:val="single" w:sz="4" w:space="0" w:color="000000"/>
              <w:bottom w:val="single" w:sz="4" w:space="0" w:color="000000"/>
            </w:tcBorders>
          </w:tcPr>
          <w:p w14:paraId="47C37198" w14:textId="77777777" w:rsidR="00FF684B" w:rsidRPr="00EF4827" w:rsidRDefault="00FF684B" w:rsidP="00FF684B">
            <w:pPr>
              <w:snapToGrid w:val="0"/>
              <w:rPr>
                <w:sz w:val="18"/>
              </w:rPr>
            </w:pPr>
            <w:r w:rsidRPr="00EF4827">
              <w:rPr>
                <w:sz w:val="18"/>
              </w:rPr>
              <w:t>Patologia Concomitante 5</w:t>
            </w:r>
          </w:p>
        </w:tc>
        <w:tc>
          <w:tcPr>
            <w:tcW w:w="870" w:type="dxa"/>
            <w:tcBorders>
              <w:top w:val="single" w:sz="4" w:space="0" w:color="000000"/>
              <w:left w:val="single" w:sz="4" w:space="0" w:color="000000"/>
              <w:bottom w:val="single" w:sz="4" w:space="0" w:color="000000"/>
            </w:tcBorders>
          </w:tcPr>
          <w:p w14:paraId="2FE9BADF" w14:textId="77777777" w:rsidR="00FF684B" w:rsidRPr="00EF4827" w:rsidRDefault="00FF684B" w:rsidP="00FF684B">
            <w:pPr>
              <w:snapToGrid w:val="0"/>
              <w:jc w:val="center"/>
              <w:rPr>
                <w:sz w:val="18"/>
              </w:rPr>
            </w:pPr>
            <w:r w:rsidRPr="00EF4827">
              <w:rPr>
                <w:sz w:val="18"/>
              </w:rPr>
              <w:t>3-5</w:t>
            </w:r>
          </w:p>
        </w:tc>
        <w:tc>
          <w:tcPr>
            <w:tcW w:w="1260" w:type="dxa"/>
            <w:tcBorders>
              <w:top w:val="single" w:sz="4" w:space="0" w:color="000000"/>
              <w:left w:val="single" w:sz="4" w:space="0" w:color="000000"/>
              <w:bottom w:val="single" w:sz="4" w:space="0" w:color="000000"/>
            </w:tcBorders>
          </w:tcPr>
          <w:p w14:paraId="34B2D102"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4B0904F4" w14:textId="77777777" w:rsidR="00FF684B" w:rsidRPr="00EF4827" w:rsidRDefault="00FF684B" w:rsidP="00FF684B">
            <w:pPr>
              <w:snapToGrid w:val="0"/>
              <w:jc w:val="center"/>
              <w:rPr>
                <w:sz w:val="18"/>
              </w:rPr>
            </w:pPr>
            <w:r w:rsidRPr="00EF4827">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340FEC91" w14:textId="77777777" w:rsidR="00FF684B" w:rsidRPr="00EF4827" w:rsidRDefault="00FF684B" w:rsidP="00FF684B">
            <w:pPr>
              <w:snapToGrid w:val="0"/>
              <w:rPr>
                <w:sz w:val="18"/>
              </w:rPr>
            </w:pPr>
            <w:r w:rsidRPr="00EF4827">
              <w:rPr>
                <w:sz w:val="18"/>
              </w:rPr>
              <w:t>Come da controllo</w:t>
            </w:r>
          </w:p>
        </w:tc>
      </w:tr>
      <w:tr w:rsidR="00EF4827" w:rsidRPr="00EF4827" w14:paraId="3082C885" w14:textId="77777777" w:rsidTr="00FF684B">
        <w:trPr>
          <w:trHeight w:val="262"/>
        </w:trPr>
        <w:tc>
          <w:tcPr>
            <w:tcW w:w="600" w:type="dxa"/>
            <w:tcBorders>
              <w:top w:val="single" w:sz="4" w:space="0" w:color="000000"/>
              <w:left w:val="single" w:sz="4" w:space="0" w:color="000000"/>
              <w:bottom w:val="single" w:sz="4" w:space="0" w:color="000000"/>
            </w:tcBorders>
          </w:tcPr>
          <w:p w14:paraId="4E05CDE4" w14:textId="77777777" w:rsidR="00FF684B" w:rsidRPr="00EF4827" w:rsidRDefault="00FF684B" w:rsidP="00FF684B">
            <w:pPr>
              <w:snapToGrid w:val="0"/>
              <w:jc w:val="center"/>
              <w:rPr>
                <w:sz w:val="18"/>
              </w:rPr>
            </w:pPr>
            <w:r w:rsidRPr="00EF4827">
              <w:rPr>
                <w:sz w:val="18"/>
              </w:rPr>
              <w:t>115.00.</w:t>
            </w:r>
          </w:p>
        </w:tc>
        <w:tc>
          <w:tcPr>
            <w:tcW w:w="1455" w:type="dxa"/>
            <w:tcBorders>
              <w:top w:val="single" w:sz="4" w:space="0" w:color="000000"/>
              <w:left w:val="single" w:sz="4" w:space="0" w:color="000000"/>
              <w:bottom w:val="single" w:sz="4" w:space="0" w:color="000000"/>
            </w:tcBorders>
          </w:tcPr>
          <w:p w14:paraId="4FB8921F" w14:textId="77777777" w:rsidR="00FF684B" w:rsidRPr="00EF4827" w:rsidRDefault="00FF684B" w:rsidP="00FF684B">
            <w:pPr>
              <w:snapToGrid w:val="0"/>
              <w:rPr>
                <w:sz w:val="18"/>
              </w:rPr>
            </w:pPr>
            <w:proofErr w:type="spellStart"/>
            <w:r w:rsidRPr="00EF4827">
              <w:rPr>
                <w:sz w:val="18"/>
              </w:rPr>
              <w:t>patologiaNeurologica</w:t>
            </w:r>
            <w:proofErr w:type="spellEnd"/>
          </w:p>
        </w:tc>
        <w:tc>
          <w:tcPr>
            <w:tcW w:w="1620" w:type="dxa"/>
            <w:tcBorders>
              <w:top w:val="single" w:sz="4" w:space="0" w:color="000000"/>
              <w:left w:val="single" w:sz="4" w:space="0" w:color="000000"/>
              <w:bottom w:val="single" w:sz="4" w:space="0" w:color="000000"/>
            </w:tcBorders>
          </w:tcPr>
          <w:p w14:paraId="76CA977C" w14:textId="77777777" w:rsidR="00FF684B" w:rsidRPr="00EF4827" w:rsidRDefault="00FF684B" w:rsidP="00FF684B">
            <w:pPr>
              <w:snapToGrid w:val="0"/>
              <w:rPr>
                <w:sz w:val="18"/>
              </w:rPr>
            </w:pPr>
            <w:r w:rsidRPr="00EF4827">
              <w:rPr>
                <w:sz w:val="18"/>
              </w:rPr>
              <w:t>Patologia neurologica</w:t>
            </w:r>
          </w:p>
        </w:tc>
        <w:tc>
          <w:tcPr>
            <w:tcW w:w="870" w:type="dxa"/>
            <w:tcBorders>
              <w:top w:val="single" w:sz="4" w:space="0" w:color="000000"/>
              <w:left w:val="single" w:sz="4" w:space="0" w:color="000000"/>
              <w:bottom w:val="single" w:sz="4" w:space="0" w:color="000000"/>
            </w:tcBorders>
          </w:tcPr>
          <w:p w14:paraId="55226349" w14:textId="77777777" w:rsidR="00FF684B" w:rsidRPr="00EF4827" w:rsidRDefault="00FF684B" w:rsidP="00FF684B">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2347CF72"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14EE1FC9"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0E460D8E" w14:textId="77777777" w:rsidR="00FF684B" w:rsidRPr="00EF4827" w:rsidRDefault="00FF684B" w:rsidP="00FF684B">
            <w:pPr>
              <w:snapToGrid w:val="0"/>
              <w:rPr>
                <w:sz w:val="18"/>
              </w:rPr>
            </w:pPr>
            <w:r w:rsidRPr="00EF4827">
              <w:rPr>
                <w:sz w:val="18"/>
              </w:rPr>
              <w:t>Valori “1”, “2”, “3”</w:t>
            </w:r>
          </w:p>
        </w:tc>
      </w:tr>
      <w:tr w:rsidR="00EF4827" w:rsidRPr="00EF4827" w14:paraId="2B12FB30" w14:textId="77777777" w:rsidTr="00FF684B">
        <w:trPr>
          <w:trHeight w:val="262"/>
        </w:trPr>
        <w:tc>
          <w:tcPr>
            <w:tcW w:w="600" w:type="dxa"/>
            <w:tcBorders>
              <w:top w:val="single" w:sz="4" w:space="0" w:color="000000"/>
              <w:left w:val="single" w:sz="4" w:space="0" w:color="000000"/>
              <w:bottom w:val="single" w:sz="4" w:space="0" w:color="000000"/>
            </w:tcBorders>
          </w:tcPr>
          <w:p w14:paraId="2453582E" w14:textId="77777777" w:rsidR="00FF684B" w:rsidRPr="00EF4827" w:rsidRDefault="00FF684B" w:rsidP="00FF684B">
            <w:pPr>
              <w:snapToGrid w:val="0"/>
              <w:jc w:val="center"/>
              <w:rPr>
                <w:sz w:val="18"/>
              </w:rPr>
            </w:pPr>
            <w:r w:rsidRPr="00EF4827">
              <w:rPr>
                <w:sz w:val="18"/>
              </w:rPr>
              <w:t>43.0</w:t>
            </w:r>
          </w:p>
        </w:tc>
        <w:tc>
          <w:tcPr>
            <w:tcW w:w="1455" w:type="dxa"/>
            <w:tcBorders>
              <w:top w:val="single" w:sz="4" w:space="0" w:color="000000"/>
              <w:left w:val="single" w:sz="4" w:space="0" w:color="000000"/>
              <w:bottom w:val="single" w:sz="4" w:space="0" w:color="000000"/>
            </w:tcBorders>
          </w:tcPr>
          <w:p w14:paraId="2C6AA997" w14:textId="77777777" w:rsidR="00FF684B" w:rsidRPr="00EF4827" w:rsidRDefault="00FF684B" w:rsidP="00FF684B">
            <w:pPr>
              <w:snapToGrid w:val="0"/>
              <w:rPr>
                <w:sz w:val="18"/>
              </w:rPr>
            </w:pPr>
            <w:r w:rsidRPr="00EF4827">
              <w:rPr>
                <w:sz w:val="18"/>
              </w:rPr>
              <w:t>autonomia</w:t>
            </w:r>
          </w:p>
        </w:tc>
        <w:tc>
          <w:tcPr>
            <w:tcW w:w="1620" w:type="dxa"/>
            <w:tcBorders>
              <w:top w:val="single" w:sz="4" w:space="0" w:color="000000"/>
              <w:left w:val="single" w:sz="4" w:space="0" w:color="000000"/>
              <w:bottom w:val="single" w:sz="4" w:space="0" w:color="000000"/>
            </w:tcBorders>
          </w:tcPr>
          <w:p w14:paraId="12F8C745" w14:textId="77777777" w:rsidR="00FF684B" w:rsidRPr="00EF4827" w:rsidRDefault="00FF684B" w:rsidP="00FF684B">
            <w:pPr>
              <w:snapToGrid w:val="0"/>
              <w:rPr>
                <w:sz w:val="18"/>
              </w:rPr>
            </w:pPr>
            <w:r w:rsidRPr="00EF4827">
              <w:rPr>
                <w:sz w:val="18"/>
              </w:rPr>
              <w:t>autonomia</w:t>
            </w:r>
          </w:p>
        </w:tc>
        <w:tc>
          <w:tcPr>
            <w:tcW w:w="870" w:type="dxa"/>
            <w:tcBorders>
              <w:top w:val="single" w:sz="4" w:space="0" w:color="000000"/>
              <w:left w:val="single" w:sz="4" w:space="0" w:color="000000"/>
              <w:bottom w:val="single" w:sz="4" w:space="0" w:color="000000"/>
            </w:tcBorders>
          </w:tcPr>
          <w:p w14:paraId="6D016B7E" w14:textId="77777777" w:rsidR="00FF684B" w:rsidRPr="00EF4827" w:rsidRDefault="00FF684B" w:rsidP="00FF684B">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6A85C146"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2854880D"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4DF42A98" w14:textId="77777777" w:rsidR="00FF684B" w:rsidRPr="00EF4827" w:rsidRDefault="00FF684B" w:rsidP="00FF684B">
            <w:pPr>
              <w:snapToGrid w:val="0"/>
              <w:rPr>
                <w:sz w:val="18"/>
              </w:rPr>
            </w:pPr>
            <w:r w:rsidRPr="00EF4827">
              <w:rPr>
                <w:sz w:val="18"/>
              </w:rPr>
              <w:t>Valori “1”, “2”, “3”</w:t>
            </w:r>
          </w:p>
        </w:tc>
      </w:tr>
      <w:tr w:rsidR="00EF4827" w:rsidRPr="00EF4827" w14:paraId="59C4D343" w14:textId="77777777" w:rsidTr="00FF684B">
        <w:trPr>
          <w:trHeight w:val="262"/>
        </w:trPr>
        <w:tc>
          <w:tcPr>
            <w:tcW w:w="600" w:type="dxa"/>
            <w:tcBorders>
              <w:top w:val="single" w:sz="4" w:space="0" w:color="000000"/>
              <w:left w:val="single" w:sz="4" w:space="0" w:color="000000"/>
              <w:bottom w:val="single" w:sz="4" w:space="0" w:color="000000"/>
            </w:tcBorders>
          </w:tcPr>
          <w:p w14:paraId="123B1E7B" w14:textId="77777777" w:rsidR="00FF684B" w:rsidRPr="00EF4827" w:rsidRDefault="00FF684B" w:rsidP="00FF684B">
            <w:pPr>
              <w:snapToGrid w:val="0"/>
              <w:jc w:val="center"/>
              <w:rPr>
                <w:sz w:val="18"/>
              </w:rPr>
            </w:pPr>
            <w:r w:rsidRPr="00EF4827">
              <w:rPr>
                <w:sz w:val="18"/>
              </w:rPr>
              <w:t>44.0</w:t>
            </w:r>
          </w:p>
        </w:tc>
        <w:tc>
          <w:tcPr>
            <w:tcW w:w="1455" w:type="dxa"/>
            <w:tcBorders>
              <w:top w:val="single" w:sz="4" w:space="0" w:color="000000"/>
              <w:left w:val="single" w:sz="4" w:space="0" w:color="000000"/>
              <w:bottom w:val="single" w:sz="4" w:space="0" w:color="000000"/>
            </w:tcBorders>
          </w:tcPr>
          <w:p w14:paraId="010D1773" w14:textId="77777777" w:rsidR="00FF684B" w:rsidRPr="00EF4827" w:rsidRDefault="00FF684B" w:rsidP="00FF684B">
            <w:pPr>
              <w:snapToGrid w:val="0"/>
              <w:rPr>
                <w:sz w:val="18"/>
              </w:rPr>
            </w:pPr>
            <w:proofErr w:type="spellStart"/>
            <w:r w:rsidRPr="00EF4827">
              <w:rPr>
                <w:sz w:val="18"/>
              </w:rPr>
              <w:t>gradoMobilita</w:t>
            </w:r>
            <w:proofErr w:type="spellEnd"/>
          </w:p>
        </w:tc>
        <w:tc>
          <w:tcPr>
            <w:tcW w:w="1620" w:type="dxa"/>
            <w:tcBorders>
              <w:top w:val="single" w:sz="4" w:space="0" w:color="000000"/>
              <w:left w:val="single" w:sz="4" w:space="0" w:color="000000"/>
              <w:bottom w:val="single" w:sz="4" w:space="0" w:color="000000"/>
            </w:tcBorders>
          </w:tcPr>
          <w:p w14:paraId="6E49442E" w14:textId="77777777" w:rsidR="00FF684B" w:rsidRPr="00EF4827" w:rsidRDefault="00FF684B" w:rsidP="00FF684B">
            <w:pPr>
              <w:snapToGrid w:val="0"/>
              <w:rPr>
                <w:sz w:val="18"/>
              </w:rPr>
            </w:pPr>
            <w:r w:rsidRPr="00EF4827">
              <w:rPr>
                <w:sz w:val="18"/>
              </w:rPr>
              <w:t>Grado Mobilita</w:t>
            </w:r>
          </w:p>
        </w:tc>
        <w:tc>
          <w:tcPr>
            <w:tcW w:w="870" w:type="dxa"/>
            <w:tcBorders>
              <w:top w:val="single" w:sz="4" w:space="0" w:color="000000"/>
              <w:left w:val="single" w:sz="4" w:space="0" w:color="000000"/>
              <w:bottom w:val="single" w:sz="4" w:space="0" w:color="000000"/>
            </w:tcBorders>
          </w:tcPr>
          <w:p w14:paraId="0BC99BC4" w14:textId="77777777" w:rsidR="00FF684B" w:rsidRPr="00EF4827" w:rsidRDefault="00FF684B" w:rsidP="00FF684B">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50696161"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75C9A266"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3680CED" w14:textId="77777777" w:rsidR="00FF684B" w:rsidRPr="00EF4827" w:rsidRDefault="00FF684B" w:rsidP="00FF684B">
            <w:pPr>
              <w:snapToGrid w:val="0"/>
              <w:rPr>
                <w:sz w:val="18"/>
              </w:rPr>
            </w:pPr>
            <w:r w:rsidRPr="00EF4827">
              <w:rPr>
                <w:sz w:val="18"/>
              </w:rPr>
              <w:t>Valori “1”, “2”, “3”</w:t>
            </w:r>
          </w:p>
        </w:tc>
      </w:tr>
      <w:tr w:rsidR="00EF4827" w:rsidRPr="00EF4827" w14:paraId="0723DEF0" w14:textId="77777777" w:rsidTr="00FF684B">
        <w:trPr>
          <w:trHeight w:val="262"/>
        </w:trPr>
        <w:tc>
          <w:tcPr>
            <w:tcW w:w="600" w:type="dxa"/>
            <w:tcBorders>
              <w:top w:val="single" w:sz="4" w:space="0" w:color="000000"/>
              <w:left w:val="single" w:sz="4" w:space="0" w:color="000000"/>
              <w:bottom w:val="single" w:sz="4" w:space="0" w:color="000000"/>
            </w:tcBorders>
          </w:tcPr>
          <w:p w14:paraId="6EE99225" w14:textId="77777777" w:rsidR="00FF684B" w:rsidRPr="00EF4827" w:rsidRDefault="00FF684B" w:rsidP="00FF684B">
            <w:pPr>
              <w:snapToGrid w:val="0"/>
              <w:jc w:val="center"/>
              <w:rPr>
                <w:sz w:val="18"/>
              </w:rPr>
            </w:pPr>
            <w:r w:rsidRPr="00EF4827">
              <w:rPr>
                <w:sz w:val="18"/>
              </w:rPr>
              <w:t>45.0</w:t>
            </w:r>
          </w:p>
        </w:tc>
        <w:tc>
          <w:tcPr>
            <w:tcW w:w="1455" w:type="dxa"/>
            <w:tcBorders>
              <w:top w:val="single" w:sz="4" w:space="0" w:color="000000"/>
              <w:left w:val="single" w:sz="4" w:space="0" w:color="000000"/>
              <w:bottom w:val="single" w:sz="4" w:space="0" w:color="000000"/>
            </w:tcBorders>
          </w:tcPr>
          <w:p w14:paraId="1198895C" w14:textId="77777777" w:rsidR="00FF684B" w:rsidRPr="00EF4827" w:rsidRDefault="00FF684B" w:rsidP="00FF684B">
            <w:pPr>
              <w:snapToGrid w:val="0"/>
              <w:rPr>
                <w:sz w:val="18"/>
              </w:rPr>
            </w:pPr>
            <w:proofErr w:type="spellStart"/>
            <w:r w:rsidRPr="00EF4827">
              <w:rPr>
                <w:sz w:val="18"/>
              </w:rPr>
              <w:t>disturbiCognitivi</w:t>
            </w:r>
            <w:proofErr w:type="spellEnd"/>
          </w:p>
        </w:tc>
        <w:tc>
          <w:tcPr>
            <w:tcW w:w="1620" w:type="dxa"/>
            <w:tcBorders>
              <w:top w:val="single" w:sz="4" w:space="0" w:color="000000"/>
              <w:left w:val="single" w:sz="4" w:space="0" w:color="000000"/>
              <w:bottom w:val="single" w:sz="4" w:space="0" w:color="000000"/>
            </w:tcBorders>
          </w:tcPr>
          <w:p w14:paraId="23DA41E6" w14:textId="77777777" w:rsidR="00FF684B" w:rsidRPr="00EF4827" w:rsidRDefault="00FF684B" w:rsidP="00FF684B">
            <w:pPr>
              <w:snapToGrid w:val="0"/>
              <w:rPr>
                <w:sz w:val="18"/>
              </w:rPr>
            </w:pPr>
            <w:r w:rsidRPr="00EF4827">
              <w:rPr>
                <w:sz w:val="18"/>
              </w:rPr>
              <w:t>Disturbi Cognitivi</w:t>
            </w:r>
          </w:p>
        </w:tc>
        <w:tc>
          <w:tcPr>
            <w:tcW w:w="870" w:type="dxa"/>
            <w:tcBorders>
              <w:top w:val="single" w:sz="4" w:space="0" w:color="000000"/>
              <w:left w:val="single" w:sz="4" w:space="0" w:color="000000"/>
              <w:bottom w:val="single" w:sz="4" w:space="0" w:color="000000"/>
            </w:tcBorders>
          </w:tcPr>
          <w:p w14:paraId="071EE63B" w14:textId="77777777" w:rsidR="00FF684B" w:rsidRPr="00EF4827" w:rsidRDefault="00FF684B" w:rsidP="00FF684B">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47731876"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257E3518"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75C7A578" w14:textId="77777777" w:rsidR="00FF684B" w:rsidRPr="00EF4827" w:rsidRDefault="00FF684B" w:rsidP="00FF684B">
            <w:pPr>
              <w:snapToGrid w:val="0"/>
              <w:rPr>
                <w:sz w:val="18"/>
              </w:rPr>
            </w:pPr>
            <w:r w:rsidRPr="00EF4827">
              <w:rPr>
                <w:sz w:val="18"/>
              </w:rPr>
              <w:t>Valori “1”, “2”, “3”</w:t>
            </w:r>
          </w:p>
        </w:tc>
      </w:tr>
      <w:tr w:rsidR="00EF4827" w:rsidRPr="00EF4827" w14:paraId="43F8F157" w14:textId="77777777" w:rsidTr="00FF684B">
        <w:trPr>
          <w:trHeight w:val="262"/>
        </w:trPr>
        <w:tc>
          <w:tcPr>
            <w:tcW w:w="600" w:type="dxa"/>
            <w:tcBorders>
              <w:top w:val="single" w:sz="4" w:space="0" w:color="000000"/>
              <w:left w:val="single" w:sz="4" w:space="0" w:color="000000"/>
              <w:bottom w:val="single" w:sz="4" w:space="0" w:color="000000"/>
            </w:tcBorders>
          </w:tcPr>
          <w:p w14:paraId="062C57DC" w14:textId="77777777" w:rsidR="00FF684B" w:rsidRPr="00EF4827" w:rsidRDefault="00FF684B" w:rsidP="00FF684B">
            <w:pPr>
              <w:snapToGrid w:val="0"/>
              <w:jc w:val="center"/>
              <w:rPr>
                <w:sz w:val="18"/>
              </w:rPr>
            </w:pPr>
            <w:r w:rsidRPr="00EF4827">
              <w:rPr>
                <w:sz w:val="18"/>
              </w:rPr>
              <w:t>46.0</w:t>
            </w:r>
          </w:p>
        </w:tc>
        <w:tc>
          <w:tcPr>
            <w:tcW w:w="1455" w:type="dxa"/>
            <w:tcBorders>
              <w:top w:val="single" w:sz="4" w:space="0" w:color="000000"/>
              <w:left w:val="single" w:sz="4" w:space="0" w:color="000000"/>
              <w:bottom w:val="single" w:sz="4" w:space="0" w:color="000000"/>
            </w:tcBorders>
          </w:tcPr>
          <w:p w14:paraId="6E334F03" w14:textId="77777777" w:rsidR="00FF684B" w:rsidRPr="00EF4827" w:rsidRDefault="00FF684B" w:rsidP="00FF684B">
            <w:pPr>
              <w:snapToGrid w:val="0"/>
              <w:rPr>
                <w:sz w:val="18"/>
              </w:rPr>
            </w:pPr>
            <w:proofErr w:type="spellStart"/>
            <w:r w:rsidRPr="00EF4827">
              <w:rPr>
                <w:sz w:val="18"/>
              </w:rPr>
              <w:t>disturbiComportamentali</w:t>
            </w:r>
            <w:proofErr w:type="spellEnd"/>
          </w:p>
        </w:tc>
        <w:tc>
          <w:tcPr>
            <w:tcW w:w="1620" w:type="dxa"/>
            <w:tcBorders>
              <w:top w:val="single" w:sz="4" w:space="0" w:color="000000"/>
              <w:left w:val="single" w:sz="4" w:space="0" w:color="000000"/>
              <w:bottom w:val="single" w:sz="4" w:space="0" w:color="000000"/>
            </w:tcBorders>
          </w:tcPr>
          <w:p w14:paraId="416B19DB" w14:textId="77777777" w:rsidR="00FF684B" w:rsidRPr="00EF4827" w:rsidRDefault="00FF684B" w:rsidP="00FF684B">
            <w:pPr>
              <w:snapToGrid w:val="0"/>
              <w:rPr>
                <w:sz w:val="18"/>
              </w:rPr>
            </w:pPr>
            <w:r w:rsidRPr="00EF4827">
              <w:rPr>
                <w:sz w:val="18"/>
              </w:rPr>
              <w:t>Disturbi Comportamentali</w:t>
            </w:r>
          </w:p>
        </w:tc>
        <w:tc>
          <w:tcPr>
            <w:tcW w:w="870" w:type="dxa"/>
            <w:tcBorders>
              <w:top w:val="single" w:sz="4" w:space="0" w:color="000000"/>
              <w:left w:val="single" w:sz="4" w:space="0" w:color="000000"/>
              <w:bottom w:val="single" w:sz="4" w:space="0" w:color="000000"/>
            </w:tcBorders>
          </w:tcPr>
          <w:p w14:paraId="44CBB276" w14:textId="77777777" w:rsidR="00FF684B" w:rsidRPr="00EF4827" w:rsidRDefault="00FF684B" w:rsidP="00FF684B">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558A32C8"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31CAFB4C"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31767E0" w14:textId="77777777" w:rsidR="00FF684B" w:rsidRPr="00EF4827" w:rsidRDefault="00FF684B" w:rsidP="00FF684B">
            <w:pPr>
              <w:snapToGrid w:val="0"/>
              <w:rPr>
                <w:sz w:val="18"/>
              </w:rPr>
            </w:pPr>
            <w:r w:rsidRPr="00EF4827">
              <w:rPr>
                <w:sz w:val="18"/>
              </w:rPr>
              <w:t>Valori “1”, “2”, “3”</w:t>
            </w:r>
          </w:p>
        </w:tc>
      </w:tr>
      <w:tr w:rsidR="00EF4827" w:rsidRPr="00EF4827" w14:paraId="37C6B7B3" w14:textId="77777777" w:rsidTr="00FF684B">
        <w:trPr>
          <w:trHeight w:val="262"/>
        </w:trPr>
        <w:tc>
          <w:tcPr>
            <w:tcW w:w="600" w:type="dxa"/>
            <w:tcBorders>
              <w:top w:val="single" w:sz="4" w:space="0" w:color="000000"/>
              <w:left w:val="single" w:sz="4" w:space="0" w:color="000000"/>
              <w:bottom w:val="single" w:sz="4" w:space="0" w:color="000000"/>
            </w:tcBorders>
          </w:tcPr>
          <w:p w14:paraId="404F5ED6" w14:textId="77777777" w:rsidR="00FF684B" w:rsidRPr="00EF4827" w:rsidRDefault="00FF684B" w:rsidP="00FF684B">
            <w:pPr>
              <w:snapToGrid w:val="0"/>
              <w:jc w:val="center"/>
              <w:rPr>
                <w:sz w:val="18"/>
              </w:rPr>
            </w:pPr>
            <w:r w:rsidRPr="00EF4827">
              <w:rPr>
                <w:sz w:val="18"/>
              </w:rPr>
              <w:t>47.0</w:t>
            </w:r>
          </w:p>
        </w:tc>
        <w:tc>
          <w:tcPr>
            <w:tcW w:w="1455" w:type="dxa"/>
            <w:tcBorders>
              <w:top w:val="single" w:sz="4" w:space="0" w:color="000000"/>
              <w:left w:val="single" w:sz="4" w:space="0" w:color="000000"/>
              <w:bottom w:val="single" w:sz="4" w:space="0" w:color="000000"/>
            </w:tcBorders>
          </w:tcPr>
          <w:p w14:paraId="3FF6157A" w14:textId="77777777" w:rsidR="00FF684B" w:rsidRPr="00EF4827" w:rsidRDefault="00FF684B" w:rsidP="00FF684B">
            <w:pPr>
              <w:snapToGrid w:val="0"/>
              <w:rPr>
                <w:sz w:val="18"/>
              </w:rPr>
            </w:pPr>
            <w:proofErr w:type="spellStart"/>
            <w:r w:rsidRPr="00EF4827">
              <w:rPr>
                <w:sz w:val="18"/>
              </w:rPr>
              <w:t>supportoSociale</w:t>
            </w:r>
            <w:proofErr w:type="spellEnd"/>
          </w:p>
        </w:tc>
        <w:tc>
          <w:tcPr>
            <w:tcW w:w="1620" w:type="dxa"/>
            <w:tcBorders>
              <w:top w:val="single" w:sz="4" w:space="0" w:color="000000"/>
              <w:left w:val="single" w:sz="4" w:space="0" w:color="000000"/>
              <w:bottom w:val="single" w:sz="4" w:space="0" w:color="000000"/>
            </w:tcBorders>
          </w:tcPr>
          <w:p w14:paraId="5EA2CC13" w14:textId="77777777" w:rsidR="00FF684B" w:rsidRPr="00EF4827" w:rsidRDefault="00FF684B" w:rsidP="00FF684B">
            <w:pPr>
              <w:snapToGrid w:val="0"/>
              <w:rPr>
                <w:sz w:val="18"/>
              </w:rPr>
            </w:pPr>
            <w:r w:rsidRPr="00EF4827">
              <w:rPr>
                <w:sz w:val="18"/>
              </w:rPr>
              <w:t>Supporto Sociale</w:t>
            </w:r>
          </w:p>
        </w:tc>
        <w:tc>
          <w:tcPr>
            <w:tcW w:w="870" w:type="dxa"/>
            <w:tcBorders>
              <w:top w:val="single" w:sz="4" w:space="0" w:color="000000"/>
              <w:left w:val="single" w:sz="4" w:space="0" w:color="000000"/>
              <w:bottom w:val="single" w:sz="4" w:space="0" w:color="000000"/>
            </w:tcBorders>
          </w:tcPr>
          <w:p w14:paraId="267BDE2E" w14:textId="77777777" w:rsidR="00FF684B" w:rsidRPr="00EF4827" w:rsidRDefault="00FF684B" w:rsidP="00FF684B">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7907460D" w14:textId="77777777" w:rsidR="00FF684B" w:rsidRPr="00EF4827" w:rsidRDefault="00FF684B" w:rsidP="00FF684B">
            <w:pPr>
              <w:snapToGrid w:val="0"/>
              <w:jc w:val="center"/>
              <w:rPr>
                <w:sz w:val="18"/>
              </w:rPr>
            </w:pPr>
          </w:p>
        </w:tc>
        <w:tc>
          <w:tcPr>
            <w:tcW w:w="810" w:type="dxa"/>
            <w:tcBorders>
              <w:top w:val="single" w:sz="4" w:space="0" w:color="000000"/>
              <w:left w:val="single" w:sz="4" w:space="0" w:color="000000"/>
              <w:bottom w:val="single" w:sz="4" w:space="0" w:color="000000"/>
            </w:tcBorders>
          </w:tcPr>
          <w:p w14:paraId="27175B88" w14:textId="77777777" w:rsidR="00FF684B" w:rsidRPr="00EF4827" w:rsidRDefault="00FF684B" w:rsidP="00FF684B">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461F3F28" w14:textId="77777777" w:rsidR="00FF684B" w:rsidRPr="00EF4827" w:rsidRDefault="00FF684B" w:rsidP="00FF684B">
            <w:pPr>
              <w:snapToGrid w:val="0"/>
              <w:rPr>
                <w:sz w:val="18"/>
              </w:rPr>
            </w:pPr>
            <w:r w:rsidRPr="00EF4827">
              <w:rPr>
                <w:sz w:val="18"/>
              </w:rPr>
              <w:t>Valori “1”, “2”, “3”</w:t>
            </w:r>
          </w:p>
        </w:tc>
      </w:tr>
      <w:tr w:rsidR="00DB3F81" w:rsidRPr="00DB3F81" w14:paraId="0E8BF4A7" w14:textId="77777777" w:rsidTr="00591CFA">
        <w:trPr>
          <w:trHeight w:val="262"/>
        </w:trPr>
        <w:tc>
          <w:tcPr>
            <w:tcW w:w="600" w:type="dxa"/>
            <w:tcBorders>
              <w:top w:val="single" w:sz="4" w:space="0" w:color="000000"/>
              <w:left w:val="single" w:sz="4" w:space="0" w:color="000000"/>
              <w:bottom w:val="single" w:sz="4" w:space="0" w:color="000000"/>
            </w:tcBorders>
            <w:vAlign w:val="center"/>
          </w:tcPr>
          <w:p w14:paraId="0A2C379A" w14:textId="18EAE03A" w:rsidR="00FC682E" w:rsidRPr="00DB3F81" w:rsidRDefault="00FC682E" w:rsidP="00FC682E">
            <w:pPr>
              <w:snapToGrid w:val="0"/>
              <w:jc w:val="center"/>
              <w:rPr>
                <w:sz w:val="18"/>
                <w:szCs w:val="18"/>
              </w:rPr>
            </w:pPr>
            <w:r w:rsidRPr="00DB3F81">
              <w:rPr>
                <w:sz w:val="18"/>
                <w:szCs w:val="18"/>
              </w:rPr>
              <w:t>165.0</w:t>
            </w:r>
          </w:p>
        </w:tc>
        <w:tc>
          <w:tcPr>
            <w:tcW w:w="1455" w:type="dxa"/>
            <w:tcBorders>
              <w:top w:val="single" w:sz="4" w:space="0" w:color="000000"/>
              <w:left w:val="single" w:sz="4" w:space="0" w:color="000000"/>
              <w:bottom w:val="single" w:sz="4" w:space="0" w:color="000000"/>
            </w:tcBorders>
            <w:vAlign w:val="center"/>
          </w:tcPr>
          <w:p w14:paraId="5D5DBA8D" w14:textId="15B681DB" w:rsidR="00FC682E" w:rsidRPr="00DB3F81" w:rsidRDefault="00FC682E" w:rsidP="00FC682E">
            <w:pPr>
              <w:snapToGrid w:val="0"/>
              <w:rPr>
                <w:sz w:val="18"/>
                <w:szCs w:val="18"/>
              </w:rPr>
            </w:pPr>
            <w:proofErr w:type="spellStart"/>
            <w:r w:rsidRPr="00DB3F81">
              <w:rPr>
                <w:sz w:val="18"/>
                <w:szCs w:val="18"/>
              </w:rPr>
              <w:t>fragilitaFamiliare</w:t>
            </w:r>
            <w:proofErr w:type="spellEnd"/>
          </w:p>
        </w:tc>
        <w:tc>
          <w:tcPr>
            <w:tcW w:w="1620" w:type="dxa"/>
            <w:tcBorders>
              <w:top w:val="single" w:sz="4" w:space="0" w:color="000000"/>
              <w:left w:val="single" w:sz="4" w:space="0" w:color="000000"/>
              <w:bottom w:val="single" w:sz="4" w:space="0" w:color="000000"/>
            </w:tcBorders>
          </w:tcPr>
          <w:p w14:paraId="6FCAA87C" w14:textId="7A4ACF66" w:rsidR="00FC682E" w:rsidRPr="00DB3F81" w:rsidRDefault="00FC682E" w:rsidP="00FC682E">
            <w:pPr>
              <w:snapToGrid w:val="0"/>
              <w:rPr>
                <w:sz w:val="18"/>
                <w:szCs w:val="18"/>
              </w:rPr>
            </w:pPr>
            <w:r w:rsidRPr="00DB3F81">
              <w:rPr>
                <w:sz w:val="18"/>
                <w:szCs w:val="18"/>
              </w:rPr>
              <w:t>Fragilità familiare</w:t>
            </w:r>
          </w:p>
        </w:tc>
        <w:tc>
          <w:tcPr>
            <w:tcW w:w="870" w:type="dxa"/>
            <w:tcBorders>
              <w:top w:val="single" w:sz="4" w:space="0" w:color="000000"/>
              <w:left w:val="single" w:sz="4" w:space="0" w:color="000000"/>
              <w:bottom w:val="single" w:sz="4" w:space="0" w:color="000000"/>
            </w:tcBorders>
          </w:tcPr>
          <w:p w14:paraId="4CAE8127" w14:textId="7CBB63E3" w:rsidR="00FC682E" w:rsidRPr="00DB3F81" w:rsidRDefault="00FC682E" w:rsidP="00FC682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5D9D826B" w14:textId="2FC9E7B6" w:rsidR="00FC682E" w:rsidRPr="00DB3F81" w:rsidRDefault="00FC682E" w:rsidP="00FC682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7EA1271F" w14:textId="3BF3EB42" w:rsidR="00FC682E" w:rsidRPr="00DB3F81" w:rsidRDefault="00FC682E" w:rsidP="00FC682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0766D1D1" w14:textId="590066BD" w:rsidR="00FC682E" w:rsidRPr="00DB3F81" w:rsidRDefault="00FC682E" w:rsidP="00FC682E">
            <w:pPr>
              <w:snapToGrid w:val="0"/>
              <w:rPr>
                <w:sz w:val="18"/>
              </w:rPr>
            </w:pPr>
            <w:r w:rsidRPr="00DB3F81">
              <w:rPr>
                <w:sz w:val="18"/>
              </w:rPr>
              <w:t>Valori “1”, “2”, “9”</w:t>
            </w:r>
          </w:p>
        </w:tc>
      </w:tr>
      <w:tr w:rsidR="00DB3F81" w:rsidRPr="00DB3F81" w14:paraId="31F6677C" w14:textId="77777777" w:rsidTr="00FF684B">
        <w:trPr>
          <w:trHeight w:val="262"/>
        </w:trPr>
        <w:tc>
          <w:tcPr>
            <w:tcW w:w="600" w:type="dxa"/>
            <w:tcBorders>
              <w:top w:val="single" w:sz="4" w:space="0" w:color="000000"/>
              <w:left w:val="single" w:sz="4" w:space="0" w:color="000000"/>
              <w:bottom w:val="single" w:sz="4" w:space="0" w:color="000000"/>
            </w:tcBorders>
          </w:tcPr>
          <w:p w14:paraId="5D822385" w14:textId="77777777" w:rsidR="00FC682E" w:rsidRPr="00DB3F81" w:rsidRDefault="00FC682E" w:rsidP="00FC682E">
            <w:pPr>
              <w:snapToGrid w:val="0"/>
              <w:jc w:val="center"/>
              <w:rPr>
                <w:sz w:val="18"/>
                <w:szCs w:val="18"/>
              </w:rPr>
            </w:pPr>
            <w:r w:rsidRPr="00DB3F81">
              <w:rPr>
                <w:sz w:val="18"/>
                <w:szCs w:val="18"/>
              </w:rPr>
              <w:t>48.0</w:t>
            </w:r>
          </w:p>
        </w:tc>
        <w:tc>
          <w:tcPr>
            <w:tcW w:w="1455" w:type="dxa"/>
            <w:tcBorders>
              <w:top w:val="single" w:sz="4" w:space="0" w:color="000000"/>
              <w:left w:val="single" w:sz="4" w:space="0" w:color="000000"/>
              <w:bottom w:val="single" w:sz="4" w:space="0" w:color="000000"/>
            </w:tcBorders>
          </w:tcPr>
          <w:p w14:paraId="649988D2" w14:textId="77777777" w:rsidR="00FC682E" w:rsidRPr="00DB3F81" w:rsidRDefault="00FC682E" w:rsidP="00FC682E">
            <w:pPr>
              <w:snapToGrid w:val="0"/>
              <w:rPr>
                <w:sz w:val="18"/>
                <w:szCs w:val="18"/>
              </w:rPr>
            </w:pPr>
            <w:proofErr w:type="spellStart"/>
            <w:r w:rsidRPr="00DB3F81">
              <w:rPr>
                <w:sz w:val="18"/>
                <w:szCs w:val="18"/>
              </w:rPr>
              <w:t>rischioInfettivo</w:t>
            </w:r>
            <w:proofErr w:type="spellEnd"/>
          </w:p>
        </w:tc>
        <w:tc>
          <w:tcPr>
            <w:tcW w:w="1620" w:type="dxa"/>
            <w:tcBorders>
              <w:top w:val="single" w:sz="4" w:space="0" w:color="000000"/>
              <w:left w:val="single" w:sz="4" w:space="0" w:color="000000"/>
              <w:bottom w:val="single" w:sz="4" w:space="0" w:color="000000"/>
            </w:tcBorders>
          </w:tcPr>
          <w:p w14:paraId="7122C284" w14:textId="77777777" w:rsidR="00FC682E" w:rsidRPr="00DB3F81" w:rsidRDefault="00FC682E" w:rsidP="00FC682E">
            <w:pPr>
              <w:snapToGrid w:val="0"/>
              <w:rPr>
                <w:sz w:val="18"/>
                <w:szCs w:val="18"/>
              </w:rPr>
            </w:pPr>
            <w:r w:rsidRPr="00DB3F81">
              <w:rPr>
                <w:sz w:val="18"/>
                <w:szCs w:val="18"/>
              </w:rPr>
              <w:t>Rischio Infettivo</w:t>
            </w:r>
          </w:p>
        </w:tc>
        <w:tc>
          <w:tcPr>
            <w:tcW w:w="870" w:type="dxa"/>
            <w:tcBorders>
              <w:top w:val="single" w:sz="4" w:space="0" w:color="000000"/>
              <w:left w:val="single" w:sz="4" w:space="0" w:color="000000"/>
              <w:bottom w:val="single" w:sz="4" w:space="0" w:color="000000"/>
            </w:tcBorders>
          </w:tcPr>
          <w:p w14:paraId="5D8D472D" w14:textId="77777777" w:rsidR="00FC682E" w:rsidRPr="00DB3F81" w:rsidRDefault="00FC682E" w:rsidP="00FC682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0FF061B1" w14:textId="77777777" w:rsidR="00FC682E" w:rsidRPr="00DB3F81" w:rsidRDefault="00FC682E" w:rsidP="00FC682E">
            <w:pPr>
              <w:snapToGrid w:val="0"/>
              <w:jc w:val="center"/>
              <w:rPr>
                <w:sz w:val="18"/>
              </w:rPr>
            </w:pPr>
          </w:p>
        </w:tc>
        <w:tc>
          <w:tcPr>
            <w:tcW w:w="810" w:type="dxa"/>
            <w:tcBorders>
              <w:top w:val="single" w:sz="4" w:space="0" w:color="000000"/>
              <w:left w:val="single" w:sz="4" w:space="0" w:color="000000"/>
              <w:bottom w:val="single" w:sz="4" w:space="0" w:color="000000"/>
            </w:tcBorders>
          </w:tcPr>
          <w:p w14:paraId="13E07CB3" w14:textId="77777777" w:rsidR="00FC682E" w:rsidRPr="00DB3F81" w:rsidRDefault="00FC682E" w:rsidP="00FC682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61C97C0" w14:textId="77777777" w:rsidR="00FC682E" w:rsidRPr="00DB3F81" w:rsidRDefault="00FC682E" w:rsidP="00FC682E">
            <w:pPr>
              <w:snapToGrid w:val="0"/>
              <w:rPr>
                <w:sz w:val="18"/>
              </w:rPr>
            </w:pPr>
            <w:r w:rsidRPr="00DB3F81">
              <w:rPr>
                <w:sz w:val="18"/>
              </w:rPr>
              <w:t>Valori “1”, “2”</w:t>
            </w:r>
          </w:p>
        </w:tc>
      </w:tr>
      <w:tr w:rsidR="00DB3F81" w:rsidRPr="00DB3F81" w14:paraId="491E8F25" w14:textId="77777777" w:rsidTr="00FB273C">
        <w:trPr>
          <w:trHeight w:val="262"/>
        </w:trPr>
        <w:tc>
          <w:tcPr>
            <w:tcW w:w="600" w:type="dxa"/>
            <w:tcBorders>
              <w:top w:val="single" w:sz="4" w:space="0" w:color="000000"/>
              <w:left w:val="single" w:sz="4" w:space="0" w:color="000000"/>
              <w:bottom w:val="single" w:sz="4" w:space="0" w:color="000000"/>
            </w:tcBorders>
            <w:vAlign w:val="center"/>
          </w:tcPr>
          <w:p w14:paraId="3515D513" w14:textId="67B38EDE" w:rsidR="007D20F2" w:rsidRPr="00DB3F81" w:rsidRDefault="007D20F2" w:rsidP="007D20F2">
            <w:pPr>
              <w:snapToGrid w:val="0"/>
              <w:jc w:val="center"/>
              <w:rPr>
                <w:sz w:val="18"/>
                <w:szCs w:val="18"/>
              </w:rPr>
            </w:pPr>
            <w:r w:rsidRPr="00DB3F81">
              <w:rPr>
                <w:sz w:val="18"/>
                <w:szCs w:val="18"/>
              </w:rPr>
              <w:t>164.0</w:t>
            </w:r>
          </w:p>
        </w:tc>
        <w:tc>
          <w:tcPr>
            <w:tcW w:w="1455" w:type="dxa"/>
            <w:tcBorders>
              <w:top w:val="single" w:sz="4" w:space="0" w:color="000000"/>
              <w:left w:val="single" w:sz="4" w:space="0" w:color="000000"/>
              <w:bottom w:val="single" w:sz="4" w:space="0" w:color="000000"/>
            </w:tcBorders>
            <w:vAlign w:val="center"/>
          </w:tcPr>
          <w:p w14:paraId="219C08A7" w14:textId="34D8DD34" w:rsidR="007D20F2" w:rsidRPr="00DB3F81" w:rsidRDefault="007D20F2" w:rsidP="007D20F2">
            <w:pPr>
              <w:snapToGrid w:val="0"/>
              <w:rPr>
                <w:sz w:val="18"/>
                <w:szCs w:val="18"/>
              </w:rPr>
            </w:pPr>
            <w:proofErr w:type="spellStart"/>
            <w:r w:rsidRPr="00DB3F81">
              <w:rPr>
                <w:sz w:val="18"/>
                <w:szCs w:val="18"/>
              </w:rPr>
              <w:t>rischioSanguinamento</w:t>
            </w:r>
            <w:proofErr w:type="spellEnd"/>
          </w:p>
        </w:tc>
        <w:tc>
          <w:tcPr>
            <w:tcW w:w="1620" w:type="dxa"/>
            <w:tcBorders>
              <w:top w:val="single" w:sz="4" w:space="0" w:color="000000"/>
              <w:left w:val="single" w:sz="4" w:space="0" w:color="000000"/>
              <w:bottom w:val="single" w:sz="4" w:space="0" w:color="000000"/>
            </w:tcBorders>
          </w:tcPr>
          <w:p w14:paraId="7A04C4D5" w14:textId="3520C360" w:rsidR="007D20F2" w:rsidRPr="00DB3F81" w:rsidRDefault="007D20F2" w:rsidP="007D20F2">
            <w:pPr>
              <w:snapToGrid w:val="0"/>
              <w:rPr>
                <w:sz w:val="18"/>
                <w:szCs w:val="18"/>
              </w:rPr>
            </w:pPr>
            <w:r w:rsidRPr="00DB3F81">
              <w:rPr>
                <w:sz w:val="18"/>
                <w:szCs w:val="18"/>
              </w:rPr>
              <w:t>Rischio sanguinamento acuto</w:t>
            </w:r>
          </w:p>
        </w:tc>
        <w:tc>
          <w:tcPr>
            <w:tcW w:w="870" w:type="dxa"/>
            <w:tcBorders>
              <w:top w:val="single" w:sz="4" w:space="0" w:color="000000"/>
              <w:left w:val="single" w:sz="4" w:space="0" w:color="000000"/>
              <w:bottom w:val="single" w:sz="4" w:space="0" w:color="000000"/>
            </w:tcBorders>
          </w:tcPr>
          <w:p w14:paraId="24001B3D" w14:textId="7FDDED32" w:rsidR="007D20F2" w:rsidRPr="00DB3F81" w:rsidRDefault="007D20F2" w:rsidP="007D20F2">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3321B061" w14:textId="534CB362" w:rsidR="007D20F2" w:rsidRPr="00DB3F81" w:rsidRDefault="007D20F2" w:rsidP="007D20F2">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2E783C13" w14:textId="0B4D9B97" w:rsidR="007D20F2" w:rsidRPr="00DB3F81" w:rsidRDefault="007D20F2" w:rsidP="007D20F2">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5A57FA4" w14:textId="04F5CEDE" w:rsidR="007D20F2" w:rsidRPr="00DB3F81" w:rsidRDefault="007D20F2" w:rsidP="007D20F2">
            <w:pPr>
              <w:snapToGrid w:val="0"/>
              <w:rPr>
                <w:sz w:val="18"/>
              </w:rPr>
            </w:pPr>
            <w:r w:rsidRPr="00DB3F81">
              <w:rPr>
                <w:sz w:val="18"/>
              </w:rPr>
              <w:t>Valori “1”, “2”, “9”</w:t>
            </w:r>
          </w:p>
        </w:tc>
      </w:tr>
      <w:tr w:rsidR="00DB3F81" w:rsidRPr="00DB3F81" w14:paraId="74735EF1" w14:textId="77777777" w:rsidTr="00FF684B">
        <w:trPr>
          <w:trHeight w:val="262"/>
        </w:trPr>
        <w:tc>
          <w:tcPr>
            <w:tcW w:w="600" w:type="dxa"/>
            <w:tcBorders>
              <w:top w:val="single" w:sz="4" w:space="0" w:color="000000"/>
              <w:left w:val="single" w:sz="4" w:space="0" w:color="000000"/>
              <w:bottom w:val="single" w:sz="4" w:space="0" w:color="000000"/>
            </w:tcBorders>
          </w:tcPr>
          <w:p w14:paraId="54ECC581" w14:textId="77777777" w:rsidR="007D20F2" w:rsidRPr="00DB3F81" w:rsidRDefault="007D20F2" w:rsidP="007D20F2">
            <w:pPr>
              <w:snapToGrid w:val="0"/>
              <w:jc w:val="center"/>
              <w:rPr>
                <w:sz w:val="18"/>
              </w:rPr>
            </w:pPr>
            <w:r w:rsidRPr="00DB3F81">
              <w:rPr>
                <w:sz w:val="18"/>
              </w:rPr>
              <w:t>49.0</w:t>
            </w:r>
          </w:p>
        </w:tc>
        <w:tc>
          <w:tcPr>
            <w:tcW w:w="1455" w:type="dxa"/>
            <w:tcBorders>
              <w:top w:val="single" w:sz="4" w:space="0" w:color="000000"/>
              <w:left w:val="single" w:sz="4" w:space="0" w:color="000000"/>
              <w:bottom w:val="single" w:sz="4" w:space="0" w:color="000000"/>
            </w:tcBorders>
          </w:tcPr>
          <w:p w14:paraId="1A61CE51" w14:textId="77777777" w:rsidR="007D20F2" w:rsidRPr="00DB3F81" w:rsidRDefault="007D20F2" w:rsidP="007D20F2">
            <w:pPr>
              <w:snapToGrid w:val="0"/>
              <w:rPr>
                <w:sz w:val="18"/>
              </w:rPr>
            </w:pPr>
            <w:proofErr w:type="spellStart"/>
            <w:r w:rsidRPr="00DB3F81">
              <w:rPr>
                <w:sz w:val="18"/>
              </w:rPr>
              <w:t>drenaggioPosturale</w:t>
            </w:r>
            <w:proofErr w:type="spellEnd"/>
          </w:p>
        </w:tc>
        <w:tc>
          <w:tcPr>
            <w:tcW w:w="1620" w:type="dxa"/>
            <w:tcBorders>
              <w:top w:val="single" w:sz="4" w:space="0" w:color="000000"/>
              <w:left w:val="single" w:sz="4" w:space="0" w:color="000000"/>
              <w:bottom w:val="single" w:sz="4" w:space="0" w:color="000000"/>
            </w:tcBorders>
          </w:tcPr>
          <w:p w14:paraId="3534B4D8" w14:textId="77777777" w:rsidR="007D20F2" w:rsidRPr="00DB3F81" w:rsidRDefault="007D20F2" w:rsidP="007D20F2">
            <w:pPr>
              <w:snapToGrid w:val="0"/>
              <w:rPr>
                <w:sz w:val="18"/>
              </w:rPr>
            </w:pPr>
            <w:r w:rsidRPr="00DB3F81">
              <w:rPr>
                <w:sz w:val="18"/>
              </w:rPr>
              <w:t>Drenaggio Posturale</w:t>
            </w:r>
          </w:p>
        </w:tc>
        <w:tc>
          <w:tcPr>
            <w:tcW w:w="870" w:type="dxa"/>
            <w:tcBorders>
              <w:top w:val="single" w:sz="4" w:space="0" w:color="000000"/>
              <w:left w:val="single" w:sz="4" w:space="0" w:color="000000"/>
              <w:bottom w:val="single" w:sz="4" w:space="0" w:color="000000"/>
            </w:tcBorders>
          </w:tcPr>
          <w:p w14:paraId="420A9DE2" w14:textId="77777777" w:rsidR="007D20F2" w:rsidRPr="00DB3F81" w:rsidRDefault="007D20F2" w:rsidP="007D20F2">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2C57B1A8" w14:textId="77777777" w:rsidR="007D20F2" w:rsidRPr="00DB3F81" w:rsidRDefault="007D20F2" w:rsidP="007D20F2">
            <w:pPr>
              <w:snapToGrid w:val="0"/>
              <w:jc w:val="center"/>
              <w:rPr>
                <w:sz w:val="18"/>
              </w:rPr>
            </w:pPr>
          </w:p>
        </w:tc>
        <w:tc>
          <w:tcPr>
            <w:tcW w:w="810" w:type="dxa"/>
            <w:tcBorders>
              <w:top w:val="single" w:sz="4" w:space="0" w:color="000000"/>
              <w:left w:val="single" w:sz="4" w:space="0" w:color="000000"/>
              <w:bottom w:val="single" w:sz="4" w:space="0" w:color="000000"/>
            </w:tcBorders>
          </w:tcPr>
          <w:p w14:paraId="3B47499B" w14:textId="77777777" w:rsidR="007D20F2" w:rsidRPr="00DB3F81" w:rsidRDefault="007D20F2" w:rsidP="007D20F2">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8DF9567" w14:textId="77777777" w:rsidR="007D20F2" w:rsidRPr="00DB3F81" w:rsidRDefault="007D20F2" w:rsidP="007D20F2">
            <w:pPr>
              <w:snapToGrid w:val="0"/>
              <w:rPr>
                <w:sz w:val="18"/>
              </w:rPr>
            </w:pPr>
            <w:r w:rsidRPr="00DB3F81">
              <w:rPr>
                <w:sz w:val="18"/>
              </w:rPr>
              <w:t>Valori “1”, “2”</w:t>
            </w:r>
          </w:p>
        </w:tc>
      </w:tr>
      <w:tr w:rsidR="00DB3F81" w:rsidRPr="00DB3F81" w14:paraId="633627C9" w14:textId="77777777" w:rsidTr="00FF684B">
        <w:trPr>
          <w:trHeight w:val="262"/>
        </w:trPr>
        <w:tc>
          <w:tcPr>
            <w:tcW w:w="600" w:type="dxa"/>
            <w:tcBorders>
              <w:top w:val="single" w:sz="4" w:space="0" w:color="000000"/>
              <w:left w:val="single" w:sz="4" w:space="0" w:color="000000"/>
              <w:bottom w:val="single" w:sz="4" w:space="0" w:color="000000"/>
            </w:tcBorders>
          </w:tcPr>
          <w:p w14:paraId="090E2B2E" w14:textId="77777777" w:rsidR="007D20F2" w:rsidRPr="00DB3F81" w:rsidRDefault="007D20F2" w:rsidP="007D20F2">
            <w:pPr>
              <w:snapToGrid w:val="0"/>
              <w:jc w:val="center"/>
              <w:rPr>
                <w:sz w:val="18"/>
              </w:rPr>
            </w:pPr>
            <w:r w:rsidRPr="00DB3F81">
              <w:rPr>
                <w:sz w:val="18"/>
              </w:rPr>
              <w:t>50.0</w:t>
            </w:r>
          </w:p>
        </w:tc>
        <w:tc>
          <w:tcPr>
            <w:tcW w:w="1455" w:type="dxa"/>
            <w:tcBorders>
              <w:top w:val="single" w:sz="4" w:space="0" w:color="000000"/>
              <w:left w:val="single" w:sz="4" w:space="0" w:color="000000"/>
              <w:bottom w:val="single" w:sz="4" w:space="0" w:color="000000"/>
            </w:tcBorders>
          </w:tcPr>
          <w:p w14:paraId="7F9B3F46" w14:textId="77777777" w:rsidR="007D20F2" w:rsidRPr="00DB3F81" w:rsidRDefault="007D20F2" w:rsidP="007D20F2">
            <w:pPr>
              <w:snapToGrid w:val="0"/>
              <w:rPr>
                <w:sz w:val="18"/>
              </w:rPr>
            </w:pPr>
            <w:proofErr w:type="spellStart"/>
            <w:r w:rsidRPr="00DB3F81">
              <w:rPr>
                <w:sz w:val="18"/>
              </w:rPr>
              <w:t>ossigenoTerapia</w:t>
            </w:r>
            <w:proofErr w:type="spellEnd"/>
          </w:p>
        </w:tc>
        <w:tc>
          <w:tcPr>
            <w:tcW w:w="1620" w:type="dxa"/>
            <w:tcBorders>
              <w:top w:val="single" w:sz="4" w:space="0" w:color="000000"/>
              <w:left w:val="single" w:sz="4" w:space="0" w:color="000000"/>
              <w:bottom w:val="single" w:sz="4" w:space="0" w:color="000000"/>
            </w:tcBorders>
          </w:tcPr>
          <w:p w14:paraId="01D77025" w14:textId="77777777" w:rsidR="007D20F2" w:rsidRPr="00DB3F81" w:rsidRDefault="007D20F2" w:rsidP="007D20F2">
            <w:pPr>
              <w:snapToGrid w:val="0"/>
              <w:rPr>
                <w:sz w:val="18"/>
              </w:rPr>
            </w:pPr>
            <w:r w:rsidRPr="00DB3F81">
              <w:rPr>
                <w:sz w:val="18"/>
              </w:rPr>
              <w:t>Ossigeno Terapia</w:t>
            </w:r>
          </w:p>
        </w:tc>
        <w:tc>
          <w:tcPr>
            <w:tcW w:w="870" w:type="dxa"/>
            <w:tcBorders>
              <w:top w:val="single" w:sz="4" w:space="0" w:color="000000"/>
              <w:left w:val="single" w:sz="4" w:space="0" w:color="000000"/>
              <w:bottom w:val="single" w:sz="4" w:space="0" w:color="000000"/>
            </w:tcBorders>
          </w:tcPr>
          <w:p w14:paraId="40F5FDE7" w14:textId="77777777" w:rsidR="007D20F2" w:rsidRPr="00DB3F81" w:rsidRDefault="007D20F2" w:rsidP="007D20F2">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381A652E" w14:textId="77777777" w:rsidR="007D20F2" w:rsidRPr="00DB3F81" w:rsidRDefault="007D20F2" w:rsidP="007D20F2">
            <w:pPr>
              <w:snapToGrid w:val="0"/>
              <w:jc w:val="center"/>
              <w:rPr>
                <w:sz w:val="18"/>
              </w:rPr>
            </w:pPr>
          </w:p>
        </w:tc>
        <w:tc>
          <w:tcPr>
            <w:tcW w:w="810" w:type="dxa"/>
            <w:tcBorders>
              <w:top w:val="single" w:sz="4" w:space="0" w:color="000000"/>
              <w:left w:val="single" w:sz="4" w:space="0" w:color="000000"/>
              <w:bottom w:val="single" w:sz="4" w:space="0" w:color="000000"/>
            </w:tcBorders>
          </w:tcPr>
          <w:p w14:paraId="67A87385" w14:textId="77777777" w:rsidR="007D20F2" w:rsidRPr="00DB3F81" w:rsidRDefault="007D20F2" w:rsidP="007D20F2">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44649F0A" w14:textId="77777777" w:rsidR="007D20F2" w:rsidRPr="00DB3F81" w:rsidRDefault="007D20F2" w:rsidP="007D20F2">
            <w:pPr>
              <w:snapToGrid w:val="0"/>
              <w:rPr>
                <w:sz w:val="18"/>
              </w:rPr>
            </w:pPr>
            <w:r w:rsidRPr="00DB3F81">
              <w:rPr>
                <w:sz w:val="18"/>
              </w:rPr>
              <w:t>Valori “1”, “2”</w:t>
            </w:r>
          </w:p>
        </w:tc>
      </w:tr>
      <w:tr w:rsidR="007D20F2" w:rsidRPr="00EF4827" w14:paraId="553BB9E2" w14:textId="77777777" w:rsidTr="00FF684B">
        <w:trPr>
          <w:trHeight w:val="262"/>
        </w:trPr>
        <w:tc>
          <w:tcPr>
            <w:tcW w:w="600" w:type="dxa"/>
            <w:tcBorders>
              <w:top w:val="single" w:sz="4" w:space="0" w:color="000000"/>
              <w:left w:val="single" w:sz="4" w:space="0" w:color="000000"/>
              <w:bottom w:val="single" w:sz="4" w:space="0" w:color="000000"/>
            </w:tcBorders>
          </w:tcPr>
          <w:p w14:paraId="2FA12C1A" w14:textId="77777777" w:rsidR="007D20F2" w:rsidRPr="00EF4827" w:rsidRDefault="007D20F2" w:rsidP="007D20F2">
            <w:pPr>
              <w:snapToGrid w:val="0"/>
              <w:jc w:val="center"/>
              <w:rPr>
                <w:sz w:val="18"/>
              </w:rPr>
            </w:pPr>
            <w:r w:rsidRPr="00EF4827">
              <w:rPr>
                <w:sz w:val="18"/>
              </w:rPr>
              <w:t>51.0</w:t>
            </w:r>
          </w:p>
        </w:tc>
        <w:tc>
          <w:tcPr>
            <w:tcW w:w="1455" w:type="dxa"/>
            <w:tcBorders>
              <w:top w:val="single" w:sz="4" w:space="0" w:color="000000"/>
              <w:left w:val="single" w:sz="4" w:space="0" w:color="000000"/>
              <w:bottom w:val="single" w:sz="4" w:space="0" w:color="000000"/>
            </w:tcBorders>
          </w:tcPr>
          <w:p w14:paraId="5525B25E" w14:textId="77777777" w:rsidR="007D20F2" w:rsidRPr="00EF4827" w:rsidRDefault="007D20F2" w:rsidP="007D20F2">
            <w:pPr>
              <w:snapToGrid w:val="0"/>
              <w:rPr>
                <w:sz w:val="18"/>
              </w:rPr>
            </w:pPr>
            <w:proofErr w:type="spellStart"/>
            <w:r w:rsidRPr="00EF4827">
              <w:rPr>
                <w:sz w:val="18"/>
              </w:rPr>
              <w:t>ventiloterapia</w:t>
            </w:r>
            <w:proofErr w:type="spellEnd"/>
          </w:p>
        </w:tc>
        <w:tc>
          <w:tcPr>
            <w:tcW w:w="1620" w:type="dxa"/>
            <w:tcBorders>
              <w:top w:val="single" w:sz="4" w:space="0" w:color="000000"/>
              <w:left w:val="single" w:sz="4" w:space="0" w:color="000000"/>
              <w:bottom w:val="single" w:sz="4" w:space="0" w:color="000000"/>
            </w:tcBorders>
          </w:tcPr>
          <w:p w14:paraId="2238A095" w14:textId="77777777" w:rsidR="007D20F2" w:rsidRPr="00EF4827" w:rsidRDefault="007D20F2" w:rsidP="007D20F2">
            <w:pPr>
              <w:snapToGrid w:val="0"/>
              <w:rPr>
                <w:sz w:val="18"/>
              </w:rPr>
            </w:pPr>
            <w:proofErr w:type="spellStart"/>
            <w:r w:rsidRPr="00EF4827">
              <w:rPr>
                <w:sz w:val="18"/>
              </w:rPr>
              <w:t>ventiloterapia</w:t>
            </w:r>
            <w:proofErr w:type="spellEnd"/>
          </w:p>
        </w:tc>
        <w:tc>
          <w:tcPr>
            <w:tcW w:w="870" w:type="dxa"/>
            <w:tcBorders>
              <w:top w:val="single" w:sz="4" w:space="0" w:color="000000"/>
              <w:left w:val="single" w:sz="4" w:space="0" w:color="000000"/>
              <w:bottom w:val="single" w:sz="4" w:space="0" w:color="000000"/>
            </w:tcBorders>
          </w:tcPr>
          <w:p w14:paraId="71754533" w14:textId="77777777" w:rsidR="007D20F2" w:rsidRPr="00EF4827" w:rsidRDefault="007D20F2" w:rsidP="007D20F2">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3AECA3E6" w14:textId="77777777" w:rsidR="007D20F2" w:rsidRPr="00EF4827" w:rsidRDefault="007D20F2" w:rsidP="007D20F2">
            <w:pPr>
              <w:snapToGrid w:val="0"/>
              <w:jc w:val="center"/>
              <w:rPr>
                <w:sz w:val="18"/>
              </w:rPr>
            </w:pPr>
          </w:p>
        </w:tc>
        <w:tc>
          <w:tcPr>
            <w:tcW w:w="810" w:type="dxa"/>
            <w:tcBorders>
              <w:top w:val="single" w:sz="4" w:space="0" w:color="000000"/>
              <w:left w:val="single" w:sz="4" w:space="0" w:color="000000"/>
              <w:bottom w:val="single" w:sz="4" w:space="0" w:color="000000"/>
            </w:tcBorders>
          </w:tcPr>
          <w:p w14:paraId="23587776" w14:textId="77777777" w:rsidR="007D20F2" w:rsidRPr="00EF4827" w:rsidRDefault="007D20F2" w:rsidP="007D20F2">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13EBB998" w14:textId="77777777" w:rsidR="007D20F2" w:rsidRPr="00EF4827" w:rsidRDefault="007D20F2" w:rsidP="007D20F2">
            <w:pPr>
              <w:snapToGrid w:val="0"/>
              <w:rPr>
                <w:sz w:val="18"/>
              </w:rPr>
            </w:pPr>
            <w:r w:rsidRPr="00EF4827">
              <w:rPr>
                <w:sz w:val="18"/>
              </w:rPr>
              <w:t>Valori “1”, “2”</w:t>
            </w:r>
          </w:p>
        </w:tc>
      </w:tr>
      <w:tr w:rsidR="007D20F2" w:rsidRPr="00EF4827" w14:paraId="4815A24D" w14:textId="77777777" w:rsidTr="00FF684B">
        <w:trPr>
          <w:trHeight w:val="262"/>
        </w:trPr>
        <w:tc>
          <w:tcPr>
            <w:tcW w:w="600" w:type="dxa"/>
            <w:tcBorders>
              <w:top w:val="single" w:sz="4" w:space="0" w:color="000000"/>
              <w:left w:val="single" w:sz="4" w:space="0" w:color="000000"/>
              <w:bottom w:val="single" w:sz="4" w:space="0" w:color="000000"/>
            </w:tcBorders>
          </w:tcPr>
          <w:p w14:paraId="6F56FFBF" w14:textId="77777777" w:rsidR="007D20F2" w:rsidRPr="00EF4827" w:rsidRDefault="007D20F2" w:rsidP="007D20F2">
            <w:pPr>
              <w:snapToGrid w:val="0"/>
              <w:jc w:val="center"/>
              <w:rPr>
                <w:sz w:val="18"/>
              </w:rPr>
            </w:pPr>
            <w:r w:rsidRPr="00EF4827">
              <w:rPr>
                <w:sz w:val="18"/>
              </w:rPr>
              <w:t>52.0</w:t>
            </w:r>
          </w:p>
        </w:tc>
        <w:tc>
          <w:tcPr>
            <w:tcW w:w="1455" w:type="dxa"/>
            <w:tcBorders>
              <w:top w:val="single" w:sz="4" w:space="0" w:color="000000"/>
              <w:left w:val="single" w:sz="4" w:space="0" w:color="000000"/>
              <w:bottom w:val="single" w:sz="4" w:space="0" w:color="000000"/>
            </w:tcBorders>
          </w:tcPr>
          <w:p w14:paraId="779E2AC2" w14:textId="77777777" w:rsidR="007D20F2" w:rsidRPr="00EF4827" w:rsidRDefault="007D20F2" w:rsidP="007D20F2">
            <w:pPr>
              <w:snapToGrid w:val="0"/>
              <w:rPr>
                <w:sz w:val="18"/>
              </w:rPr>
            </w:pPr>
            <w:r w:rsidRPr="00EF4827">
              <w:rPr>
                <w:sz w:val="18"/>
              </w:rPr>
              <w:t>tracheostomia</w:t>
            </w:r>
          </w:p>
        </w:tc>
        <w:tc>
          <w:tcPr>
            <w:tcW w:w="1620" w:type="dxa"/>
            <w:tcBorders>
              <w:top w:val="single" w:sz="4" w:space="0" w:color="000000"/>
              <w:left w:val="single" w:sz="4" w:space="0" w:color="000000"/>
              <w:bottom w:val="single" w:sz="4" w:space="0" w:color="000000"/>
            </w:tcBorders>
          </w:tcPr>
          <w:p w14:paraId="09DB55BB" w14:textId="77777777" w:rsidR="007D20F2" w:rsidRPr="00EF4827" w:rsidRDefault="007D20F2" w:rsidP="007D20F2">
            <w:pPr>
              <w:snapToGrid w:val="0"/>
              <w:rPr>
                <w:sz w:val="18"/>
              </w:rPr>
            </w:pPr>
            <w:r w:rsidRPr="00EF4827">
              <w:rPr>
                <w:sz w:val="18"/>
              </w:rPr>
              <w:t>tracheostomia</w:t>
            </w:r>
          </w:p>
        </w:tc>
        <w:tc>
          <w:tcPr>
            <w:tcW w:w="870" w:type="dxa"/>
            <w:tcBorders>
              <w:top w:val="single" w:sz="4" w:space="0" w:color="000000"/>
              <w:left w:val="single" w:sz="4" w:space="0" w:color="000000"/>
              <w:bottom w:val="single" w:sz="4" w:space="0" w:color="000000"/>
            </w:tcBorders>
          </w:tcPr>
          <w:p w14:paraId="3E74A726" w14:textId="77777777" w:rsidR="007D20F2" w:rsidRPr="00EF4827" w:rsidRDefault="007D20F2" w:rsidP="007D20F2">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1C3D29D5" w14:textId="77777777" w:rsidR="007D20F2" w:rsidRPr="00EF4827" w:rsidRDefault="007D20F2" w:rsidP="007D20F2">
            <w:pPr>
              <w:snapToGrid w:val="0"/>
              <w:jc w:val="center"/>
              <w:rPr>
                <w:sz w:val="18"/>
              </w:rPr>
            </w:pPr>
          </w:p>
        </w:tc>
        <w:tc>
          <w:tcPr>
            <w:tcW w:w="810" w:type="dxa"/>
            <w:tcBorders>
              <w:top w:val="single" w:sz="4" w:space="0" w:color="000000"/>
              <w:left w:val="single" w:sz="4" w:space="0" w:color="000000"/>
              <w:bottom w:val="single" w:sz="4" w:space="0" w:color="000000"/>
            </w:tcBorders>
          </w:tcPr>
          <w:p w14:paraId="717A9FBA" w14:textId="77777777" w:rsidR="007D20F2" w:rsidRPr="00EF4827" w:rsidRDefault="007D20F2" w:rsidP="007D20F2">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084E8A20" w14:textId="77777777" w:rsidR="007D20F2" w:rsidRPr="00EF4827" w:rsidRDefault="007D20F2" w:rsidP="007D20F2">
            <w:pPr>
              <w:snapToGrid w:val="0"/>
              <w:rPr>
                <w:sz w:val="18"/>
              </w:rPr>
            </w:pPr>
            <w:r w:rsidRPr="00EF4827">
              <w:rPr>
                <w:sz w:val="18"/>
              </w:rPr>
              <w:t>Valori “1”, “2”</w:t>
            </w:r>
          </w:p>
        </w:tc>
      </w:tr>
      <w:tr w:rsidR="007D20F2" w:rsidRPr="00EF4827" w14:paraId="2E2CF15E" w14:textId="77777777" w:rsidTr="00FF684B">
        <w:trPr>
          <w:trHeight w:val="262"/>
        </w:trPr>
        <w:tc>
          <w:tcPr>
            <w:tcW w:w="600" w:type="dxa"/>
            <w:tcBorders>
              <w:top w:val="single" w:sz="4" w:space="0" w:color="000000"/>
              <w:left w:val="single" w:sz="4" w:space="0" w:color="000000"/>
              <w:bottom w:val="single" w:sz="4" w:space="0" w:color="000000"/>
            </w:tcBorders>
          </w:tcPr>
          <w:p w14:paraId="0100320D" w14:textId="77777777" w:rsidR="007D20F2" w:rsidRPr="00EF4827" w:rsidRDefault="007D20F2" w:rsidP="007D20F2">
            <w:pPr>
              <w:snapToGrid w:val="0"/>
              <w:jc w:val="center"/>
              <w:rPr>
                <w:sz w:val="18"/>
              </w:rPr>
            </w:pPr>
            <w:r w:rsidRPr="00EF4827">
              <w:rPr>
                <w:sz w:val="18"/>
              </w:rPr>
              <w:t>53.0</w:t>
            </w:r>
          </w:p>
        </w:tc>
        <w:tc>
          <w:tcPr>
            <w:tcW w:w="1455" w:type="dxa"/>
            <w:tcBorders>
              <w:top w:val="single" w:sz="4" w:space="0" w:color="000000"/>
              <w:left w:val="single" w:sz="4" w:space="0" w:color="000000"/>
              <w:bottom w:val="single" w:sz="4" w:space="0" w:color="000000"/>
            </w:tcBorders>
          </w:tcPr>
          <w:p w14:paraId="7F8CDA89" w14:textId="77777777" w:rsidR="007D20F2" w:rsidRPr="00EF4827" w:rsidRDefault="007D20F2" w:rsidP="007D20F2">
            <w:pPr>
              <w:snapToGrid w:val="0"/>
              <w:rPr>
                <w:sz w:val="18"/>
              </w:rPr>
            </w:pPr>
            <w:proofErr w:type="spellStart"/>
            <w:r w:rsidRPr="00EF4827">
              <w:rPr>
                <w:sz w:val="18"/>
              </w:rPr>
              <w:t>alimentazioneAssistita</w:t>
            </w:r>
            <w:proofErr w:type="spellEnd"/>
          </w:p>
        </w:tc>
        <w:tc>
          <w:tcPr>
            <w:tcW w:w="1620" w:type="dxa"/>
            <w:tcBorders>
              <w:top w:val="single" w:sz="4" w:space="0" w:color="000000"/>
              <w:left w:val="single" w:sz="4" w:space="0" w:color="000000"/>
              <w:bottom w:val="single" w:sz="4" w:space="0" w:color="000000"/>
            </w:tcBorders>
          </w:tcPr>
          <w:p w14:paraId="59A8B45A" w14:textId="77777777" w:rsidR="007D20F2" w:rsidRPr="00EF4827" w:rsidRDefault="007D20F2" w:rsidP="007D20F2">
            <w:pPr>
              <w:snapToGrid w:val="0"/>
              <w:rPr>
                <w:sz w:val="18"/>
              </w:rPr>
            </w:pPr>
            <w:r w:rsidRPr="00EF4827">
              <w:rPr>
                <w:sz w:val="18"/>
              </w:rPr>
              <w:t>Alimentazione Assistita</w:t>
            </w:r>
          </w:p>
        </w:tc>
        <w:tc>
          <w:tcPr>
            <w:tcW w:w="870" w:type="dxa"/>
            <w:tcBorders>
              <w:top w:val="single" w:sz="4" w:space="0" w:color="000000"/>
              <w:left w:val="single" w:sz="4" w:space="0" w:color="000000"/>
              <w:bottom w:val="single" w:sz="4" w:space="0" w:color="000000"/>
            </w:tcBorders>
          </w:tcPr>
          <w:p w14:paraId="381BCC5E" w14:textId="77777777" w:rsidR="007D20F2" w:rsidRPr="00EF4827" w:rsidRDefault="007D20F2" w:rsidP="007D20F2">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1D7C0CAA" w14:textId="77777777" w:rsidR="007D20F2" w:rsidRPr="00EF4827" w:rsidRDefault="007D20F2" w:rsidP="007D20F2">
            <w:pPr>
              <w:snapToGrid w:val="0"/>
              <w:jc w:val="center"/>
              <w:rPr>
                <w:sz w:val="18"/>
              </w:rPr>
            </w:pPr>
          </w:p>
        </w:tc>
        <w:tc>
          <w:tcPr>
            <w:tcW w:w="810" w:type="dxa"/>
            <w:tcBorders>
              <w:top w:val="single" w:sz="4" w:space="0" w:color="000000"/>
              <w:left w:val="single" w:sz="4" w:space="0" w:color="000000"/>
              <w:bottom w:val="single" w:sz="4" w:space="0" w:color="000000"/>
            </w:tcBorders>
          </w:tcPr>
          <w:p w14:paraId="3AFE996B" w14:textId="77777777" w:rsidR="007D20F2" w:rsidRPr="00EF4827" w:rsidRDefault="007D20F2" w:rsidP="007D20F2">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4507889" w14:textId="77777777" w:rsidR="007D20F2" w:rsidRPr="00EF4827" w:rsidRDefault="007D20F2" w:rsidP="007D20F2">
            <w:pPr>
              <w:snapToGrid w:val="0"/>
              <w:rPr>
                <w:sz w:val="18"/>
              </w:rPr>
            </w:pPr>
            <w:r w:rsidRPr="00EF4827">
              <w:rPr>
                <w:sz w:val="18"/>
              </w:rPr>
              <w:t>Valori “1”, “2”</w:t>
            </w:r>
          </w:p>
        </w:tc>
      </w:tr>
      <w:tr w:rsidR="007D20F2" w:rsidRPr="00EF4827" w14:paraId="3D7A8FED" w14:textId="77777777" w:rsidTr="00FF684B">
        <w:trPr>
          <w:trHeight w:val="262"/>
        </w:trPr>
        <w:tc>
          <w:tcPr>
            <w:tcW w:w="600" w:type="dxa"/>
            <w:tcBorders>
              <w:top w:val="single" w:sz="4" w:space="0" w:color="000000"/>
              <w:left w:val="single" w:sz="4" w:space="0" w:color="000000"/>
              <w:bottom w:val="single" w:sz="4" w:space="0" w:color="000000"/>
            </w:tcBorders>
          </w:tcPr>
          <w:p w14:paraId="0D347593" w14:textId="77777777" w:rsidR="007D20F2" w:rsidRPr="00EF4827" w:rsidRDefault="007D20F2" w:rsidP="007D20F2">
            <w:pPr>
              <w:snapToGrid w:val="0"/>
              <w:jc w:val="center"/>
              <w:rPr>
                <w:sz w:val="18"/>
              </w:rPr>
            </w:pPr>
            <w:r w:rsidRPr="00EF4827">
              <w:rPr>
                <w:sz w:val="18"/>
              </w:rPr>
              <w:t>54.0</w:t>
            </w:r>
          </w:p>
        </w:tc>
        <w:tc>
          <w:tcPr>
            <w:tcW w:w="1455" w:type="dxa"/>
            <w:tcBorders>
              <w:top w:val="single" w:sz="4" w:space="0" w:color="000000"/>
              <w:left w:val="single" w:sz="4" w:space="0" w:color="000000"/>
              <w:bottom w:val="single" w:sz="4" w:space="0" w:color="000000"/>
            </w:tcBorders>
          </w:tcPr>
          <w:p w14:paraId="308F3463" w14:textId="77777777" w:rsidR="007D20F2" w:rsidRPr="00EF4827" w:rsidRDefault="007D20F2" w:rsidP="007D20F2">
            <w:pPr>
              <w:snapToGrid w:val="0"/>
              <w:rPr>
                <w:sz w:val="18"/>
              </w:rPr>
            </w:pPr>
            <w:proofErr w:type="spellStart"/>
            <w:r w:rsidRPr="00EF4827">
              <w:rPr>
                <w:sz w:val="18"/>
              </w:rPr>
              <w:t>alimentazioneEnterale</w:t>
            </w:r>
            <w:proofErr w:type="spellEnd"/>
          </w:p>
        </w:tc>
        <w:tc>
          <w:tcPr>
            <w:tcW w:w="1620" w:type="dxa"/>
            <w:tcBorders>
              <w:top w:val="single" w:sz="4" w:space="0" w:color="000000"/>
              <w:left w:val="single" w:sz="4" w:space="0" w:color="000000"/>
              <w:bottom w:val="single" w:sz="4" w:space="0" w:color="000000"/>
            </w:tcBorders>
          </w:tcPr>
          <w:p w14:paraId="00D98559" w14:textId="77777777" w:rsidR="007D20F2" w:rsidRPr="00EF4827" w:rsidRDefault="007D20F2" w:rsidP="007D20F2">
            <w:pPr>
              <w:snapToGrid w:val="0"/>
              <w:rPr>
                <w:sz w:val="18"/>
              </w:rPr>
            </w:pPr>
            <w:r w:rsidRPr="00EF4827">
              <w:rPr>
                <w:sz w:val="18"/>
              </w:rPr>
              <w:t>Alimentazione Enterale</w:t>
            </w:r>
          </w:p>
        </w:tc>
        <w:tc>
          <w:tcPr>
            <w:tcW w:w="870" w:type="dxa"/>
            <w:tcBorders>
              <w:top w:val="single" w:sz="4" w:space="0" w:color="000000"/>
              <w:left w:val="single" w:sz="4" w:space="0" w:color="000000"/>
              <w:bottom w:val="single" w:sz="4" w:space="0" w:color="000000"/>
            </w:tcBorders>
          </w:tcPr>
          <w:p w14:paraId="33DD5078" w14:textId="77777777" w:rsidR="007D20F2" w:rsidRPr="00EF4827" w:rsidRDefault="007D20F2" w:rsidP="007D20F2">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4C64DAB8" w14:textId="77777777" w:rsidR="007D20F2" w:rsidRPr="00EF4827" w:rsidRDefault="007D20F2" w:rsidP="007D20F2">
            <w:pPr>
              <w:snapToGrid w:val="0"/>
              <w:jc w:val="center"/>
              <w:rPr>
                <w:sz w:val="18"/>
              </w:rPr>
            </w:pPr>
          </w:p>
        </w:tc>
        <w:tc>
          <w:tcPr>
            <w:tcW w:w="810" w:type="dxa"/>
            <w:tcBorders>
              <w:top w:val="single" w:sz="4" w:space="0" w:color="000000"/>
              <w:left w:val="single" w:sz="4" w:space="0" w:color="000000"/>
              <w:bottom w:val="single" w:sz="4" w:space="0" w:color="000000"/>
            </w:tcBorders>
          </w:tcPr>
          <w:p w14:paraId="5427A2FE" w14:textId="77777777" w:rsidR="007D20F2" w:rsidRPr="00EF4827" w:rsidRDefault="007D20F2" w:rsidP="007D20F2">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0FA4B9DA" w14:textId="77777777" w:rsidR="007D20F2" w:rsidRPr="00EF4827" w:rsidRDefault="007D20F2" w:rsidP="007D20F2">
            <w:pPr>
              <w:snapToGrid w:val="0"/>
              <w:rPr>
                <w:sz w:val="18"/>
              </w:rPr>
            </w:pPr>
            <w:r w:rsidRPr="00EF4827">
              <w:rPr>
                <w:sz w:val="18"/>
              </w:rPr>
              <w:t>Valori “1”, “2”</w:t>
            </w:r>
          </w:p>
        </w:tc>
      </w:tr>
      <w:tr w:rsidR="007D20F2" w:rsidRPr="00EF4827" w14:paraId="70AE31E8" w14:textId="77777777" w:rsidTr="00FF684B">
        <w:trPr>
          <w:trHeight w:val="262"/>
        </w:trPr>
        <w:tc>
          <w:tcPr>
            <w:tcW w:w="600" w:type="dxa"/>
            <w:tcBorders>
              <w:top w:val="single" w:sz="4" w:space="0" w:color="000000"/>
              <w:left w:val="single" w:sz="4" w:space="0" w:color="000000"/>
              <w:bottom w:val="single" w:sz="4" w:space="0" w:color="000000"/>
            </w:tcBorders>
          </w:tcPr>
          <w:p w14:paraId="21F045A0" w14:textId="77777777" w:rsidR="007D20F2" w:rsidRPr="00EF4827" w:rsidRDefault="007D20F2" w:rsidP="007D20F2">
            <w:pPr>
              <w:snapToGrid w:val="0"/>
              <w:jc w:val="center"/>
              <w:rPr>
                <w:sz w:val="18"/>
              </w:rPr>
            </w:pPr>
            <w:r w:rsidRPr="00EF4827">
              <w:rPr>
                <w:sz w:val="18"/>
              </w:rPr>
              <w:t>55.0</w:t>
            </w:r>
          </w:p>
        </w:tc>
        <w:tc>
          <w:tcPr>
            <w:tcW w:w="1455" w:type="dxa"/>
            <w:tcBorders>
              <w:top w:val="single" w:sz="4" w:space="0" w:color="000000"/>
              <w:left w:val="single" w:sz="4" w:space="0" w:color="000000"/>
              <w:bottom w:val="single" w:sz="4" w:space="0" w:color="000000"/>
            </w:tcBorders>
          </w:tcPr>
          <w:p w14:paraId="19ABCC64" w14:textId="77777777" w:rsidR="007D20F2" w:rsidRPr="00EF4827" w:rsidRDefault="007D20F2" w:rsidP="007D20F2">
            <w:pPr>
              <w:snapToGrid w:val="0"/>
              <w:rPr>
                <w:sz w:val="18"/>
              </w:rPr>
            </w:pPr>
            <w:proofErr w:type="spellStart"/>
            <w:r w:rsidRPr="00EF4827">
              <w:rPr>
                <w:sz w:val="18"/>
              </w:rPr>
              <w:t>alimentazioneParenterale</w:t>
            </w:r>
            <w:proofErr w:type="spellEnd"/>
          </w:p>
        </w:tc>
        <w:tc>
          <w:tcPr>
            <w:tcW w:w="1620" w:type="dxa"/>
            <w:tcBorders>
              <w:top w:val="single" w:sz="4" w:space="0" w:color="000000"/>
              <w:left w:val="single" w:sz="4" w:space="0" w:color="000000"/>
              <w:bottom w:val="single" w:sz="4" w:space="0" w:color="000000"/>
            </w:tcBorders>
          </w:tcPr>
          <w:p w14:paraId="6ECCD3D2" w14:textId="77777777" w:rsidR="007D20F2" w:rsidRPr="00EF4827" w:rsidRDefault="007D20F2" w:rsidP="007D20F2">
            <w:pPr>
              <w:snapToGrid w:val="0"/>
              <w:rPr>
                <w:sz w:val="18"/>
              </w:rPr>
            </w:pPr>
            <w:r w:rsidRPr="00EF4827">
              <w:rPr>
                <w:sz w:val="18"/>
              </w:rPr>
              <w:t>Alimentazione Parenterale</w:t>
            </w:r>
          </w:p>
        </w:tc>
        <w:tc>
          <w:tcPr>
            <w:tcW w:w="870" w:type="dxa"/>
            <w:tcBorders>
              <w:top w:val="single" w:sz="4" w:space="0" w:color="000000"/>
              <w:left w:val="single" w:sz="4" w:space="0" w:color="000000"/>
              <w:bottom w:val="single" w:sz="4" w:space="0" w:color="000000"/>
            </w:tcBorders>
          </w:tcPr>
          <w:p w14:paraId="42E701AC" w14:textId="77777777" w:rsidR="007D20F2" w:rsidRPr="00EF4827" w:rsidRDefault="007D20F2" w:rsidP="007D20F2">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3337E9FE" w14:textId="77777777" w:rsidR="007D20F2" w:rsidRPr="00EF4827" w:rsidRDefault="007D20F2" w:rsidP="007D20F2">
            <w:pPr>
              <w:snapToGrid w:val="0"/>
              <w:jc w:val="center"/>
              <w:rPr>
                <w:sz w:val="18"/>
              </w:rPr>
            </w:pPr>
          </w:p>
        </w:tc>
        <w:tc>
          <w:tcPr>
            <w:tcW w:w="810" w:type="dxa"/>
            <w:tcBorders>
              <w:top w:val="single" w:sz="4" w:space="0" w:color="000000"/>
              <w:left w:val="single" w:sz="4" w:space="0" w:color="000000"/>
              <w:bottom w:val="single" w:sz="4" w:space="0" w:color="000000"/>
            </w:tcBorders>
          </w:tcPr>
          <w:p w14:paraId="03188C32" w14:textId="77777777" w:rsidR="007D20F2" w:rsidRPr="00EF4827" w:rsidRDefault="007D20F2" w:rsidP="007D20F2">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FC70240" w14:textId="77777777" w:rsidR="007D20F2" w:rsidRPr="00EF4827" w:rsidRDefault="007D20F2" w:rsidP="007D20F2">
            <w:pPr>
              <w:snapToGrid w:val="0"/>
              <w:rPr>
                <w:sz w:val="18"/>
              </w:rPr>
            </w:pPr>
            <w:r w:rsidRPr="00EF4827">
              <w:rPr>
                <w:sz w:val="18"/>
              </w:rPr>
              <w:t>Valori “1”, “2”</w:t>
            </w:r>
          </w:p>
        </w:tc>
      </w:tr>
      <w:tr w:rsidR="007D20F2" w:rsidRPr="00EF4827" w14:paraId="30C05509" w14:textId="77777777" w:rsidTr="00FF684B">
        <w:trPr>
          <w:trHeight w:val="262"/>
        </w:trPr>
        <w:tc>
          <w:tcPr>
            <w:tcW w:w="600" w:type="dxa"/>
            <w:tcBorders>
              <w:top w:val="single" w:sz="4" w:space="0" w:color="000000"/>
              <w:left w:val="single" w:sz="4" w:space="0" w:color="000000"/>
              <w:bottom w:val="single" w:sz="4" w:space="0" w:color="000000"/>
            </w:tcBorders>
          </w:tcPr>
          <w:p w14:paraId="65BD8E42" w14:textId="77777777" w:rsidR="007D20F2" w:rsidRPr="00EF4827" w:rsidRDefault="007D20F2" w:rsidP="007D20F2">
            <w:pPr>
              <w:snapToGrid w:val="0"/>
              <w:jc w:val="center"/>
              <w:rPr>
                <w:sz w:val="18"/>
              </w:rPr>
            </w:pPr>
            <w:r w:rsidRPr="00EF4827">
              <w:rPr>
                <w:sz w:val="18"/>
              </w:rPr>
              <w:t>56.0</w:t>
            </w:r>
          </w:p>
        </w:tc>
        <w:tc>
          <w:tcPr>
            <w:tcW w:w="1455" w:type="dxa"/>
            <w:tcBorders>
              <w:top w:val="single" w:sz="4" w:space="0" w:color="000000"/>
              <w:left w:val="single" w:sz="4" w:space="0" w:color="000000"/>
              <w:bottom w:val="single" w:sz="4" w:space="0" w:color="000000"/>
            </w:tcBorders>
          </w:tcPr>
          <w:p w14:paraId="34077948" w14:textId="77777777" w:rsidR="007D20F2" w:rsidRPr="00EF4827" w:rsidRDefault="007D20F2" w:rsidP="007D20F2">
            <w:pPr>
              <w:snapToGrid w:val="0"/>
              <w:rPr>
                <w:sz w:val="18"/>
              </w:rPr>
            </w:pPr>
            <w:proofErr w:type="spellStart"/>
            <w:r w:rsidRPr="00EF4827">
              <w:rPr>
                <w:sz w:val="18"/>
              </w:rPr>
              <w:t>gestioneStomia</w:t>
            </w:r>
            <w:proofErr w:type="spellEnd"/>
          </w:p>
        </w:tc>
        <w:tc>
          <w:tcPr>
            <w:tcW w:w="1620" w:type="dxa"/>
            <w:tcBorders>
              <w:top w:val="single" w:sz="4" w:space="0" w:color="000000"/>
              <w:left w:val="single" w:sz="4" w:space="0" w:color="000000"/>
              <w:bottom w:val="single" w:sz="4" w:space="0" w:color="000000"/>
            </w:tcBorders>
          </w:tcPr>
          <w:p w14:paraId="1DC489F0" w14:textId="77777777" w:rsidR="007D20F2" w:rsidRPr="00EF4827" w:rsidRDefault="007D20F2" w:rsidP="007D20F2">
            <w:pPr>
              <w:snapToGrid w:val="0"/>
              <w:rPr>
                <w:sz w:val="18"/>
              </w:rPr>
            </w:pPr>
            <w:r w:rsidRPr="00EF4827">
              <w:rPr>
                <w:sz w:val="18"/>
              </w:rPr>
              <w:t>Gestione Stomia</w:t>
            </w:r>
          </w:p>
        </w:tc>
        <w:tc>
          <w:tcPr>
            <w:tcW w:w="870" w:type="dxa"/>
            <w:tcBorders>
              <w:top w:val="single" w:sz="4" w:space="0" w:color="000000"/>
              <w:left w:val="single" w:sz="4" w:space="0" w:color="000000"/>
              <w:bottom w:val="single" w:sz="4" w:space="0" w:color="000000"/>
            </w:tcBorders>
          </w:tcPr>
          <w:p w14:paraId="17EC7A4E" w14:textId="77777777" w:rsidR="007D20F2" w:rsidRPr="00EF4827" w:rsidRDefault="007D20F2" w:rsidP="007D20F2">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661CCC10" w14:textId="77777777" w:rsidR="007D20F2" w:rsidRPr="00EF4827" w:rsidRDefault="007D20F2" w:rsidP="007D20F2">
            <w:pPr>
              <w:snapToGrid w:val="0"/>
              <w:jc w:val="center"/>
              <w:rPr>
                <w:sz w:val="18"/>
              </w:rPr>
            </w:pPr>
          </w:p>
        </w:tc>
        <w:tc>
          <w:tcPr>
            <w:tcW w:w="810" w:type="dxa"/>
            <w:tcBorders>
              <w:top w:val="single" w:sz="4" w:space="0" w:color="000000"/>
              <w:left w:val="single" w:sz="4" w:space="0" w:color="000000"/>
              <w:bottom w:val="single" w:sz="4" w:space="0" w:color="000000"/>
            </w:tcBorders>
          </w:tcPr>
          <w:p w14:paraId="79CD77D2" w14:textId="77777777" w:rsidR="007D20F2" w:rsidRPr="00EF4827" w:rsidRDefault="007D20F2" w:rsidP="007D20F2">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A7AB6B6" w14:textId="77777777" w:rsidR="007D20F2" w:rsidRPr="00EF4827" w:rsidRDefault="007D20F2" w:rsidP="007D20F2">
            <w:pPr>
              <w:snapToGrid w:val="0"/>
              <w:rPr>
                <w:sz w:val="18"/>
              </w:rPr>
            </w:pPr>
            <w:r w:rsidRPr="00EF4827">
              <w:rPr>
                <w:sz w:val="18"/>
              </w:rPr>
              <w:t>Valori “1”, “2”</w:t>
            </w:r>
          </w:p>
        </w:tc>
      </w:tr>
      <w:tr w:rsidR="007D20F2" w:rsidRPr="00EF4827" w14:paraId="41BCA755" w14:textId="77777777" w:rsidTr="00FF684B">
        <w:trPr>
          <w:trHeight w:val="262"/>
        </w:trPr>
        <w:tc>
          <w:tcPr>
            <w:tcW w:w="600" w:type="dxa"/>
            <w:tcBorders>
              <w:top w:val="single" w:sz="4" w:space="0" w:color="000000"/>
              <w:left w:val="single" w:sz="4" w:space="0" w:color="000000"/>
              <w:bottom w:val="single" w:sz="4" w:space="0" w:color="000000"/>
            </w:tcBorders>
          </w:tcPr>
          <w:p w14:paraId="5D8B09D8" w14:textId="77777777" w:rsidR="007D20F2" w:rsidRPr="00EF4827" w:rsidRDefault="007D20F2" w:rsidP="007D20F2">
            <w:pPr>
              <w:snapToGrid w:val="0"/>
              <w:jc w:val="center"/>
              <w:rPr>
                <w:sz w:val="18"/>
              </w:rPr>
            </w:pPr>
            <w:r w:rsidRPr="00EF4827">
              <w:rPr>
                <w:sz w:val="18"/>
              </w:rPr>
              <w:t>57.0</w:t>
            </w:r>
          </w:p>
        </w:tc>
        <w:tc>
          <w:tcPr>
            <w:tcW w:w="1455" w:type="dxa"/>
            <w:tcBorders>
              <w:top w:val="single" w:sz="4" w:space="0" w:color="000000"/>
              <w:left w:val="single" w:sz="4" w:space="0" w:color="000000"/>
              <w:bottom w:val="single" w:sz="4" w:space="0" w:color="000000"/>
            </w:tcBorders>
          </w:tcPr>
          <w:p w14:paraId="3A057990" w14:textId="77777777" w:rsidR="007D20F2" w:rsidRPr="00EF4827" w:rsidRDefault="007D20F2" w:rsidP="007D20F2">
            <w:pPr>
              <w:snapToGrid w:val="0"/>
              <w:rPr>
                <w:sz w:val="18"/>
              </w:rPr>
            </w:pPr>
            <w:proofErr w:type="spellStart"/>
            <w:r w:rsidRPr="00EF4827">
              <w:rPr>
                <w:sz w:val="18"/>
              </w:rPr>
              <w:t>eliminazioneUrinariaIntestinale</w:t>
            </w:r>
            <w:proofErr w:type="spellEnd"/>
          </w:p>
        </w:tc>
        <w:tc>
          <w:tcPr>
            <w:tcW w:w="1620" w:type="dxa"/>
            <w:tcBorders>
              <w:top w:val="single" w:sz="4" w:space="0" w:color="000000"/>
              <w:left w:val="single" w:sz="4" w:space="0" w:color="000000"/>
              <w:bottom w:val="single" w:sz="4" w:space="0" w:color="000000"/>
            </w:tcBorders>
          </w:tcPr>
          <w:p w14:paraId="7F1557D5" w14:textId="77777777" w:rsidR="007D20F2" w:rsidRPr="00EF4827" w:rsidRDefault="007D20F2" w:rsidP="007D20F2">
            <w:pPr>
              <w:snapToGrid w:val="0"/>
              <w:rPr>
                <w:sz w:val="18"/>
              </w:rPr>
            </w:pPr>
            <w:r w:rsidRPr="00EF4827">
              <w:rPr>
                <w:sz w:val="18"/>
              </w:rPr>
              <w:t>Eliminazione Urinaria Intestinale</w:t>
            </w:r>
          </w:p>
        </w:tc>
        <w:tc>
          <w:tcPr>
            <w:tcW w:w="870" w:type="dxa"/>
            <w:tcBorders>
              <w:top w:val="single" w:sz="4" w:space="0" w:color="000000"/>
              <w:left w:val="single" w:sz="4" w:space="0" w:color="000000"/>
              <w:bottom w:val="single" w:sz="4" w:space="0" w:color="000000"/>
            </w:tcBorders>
          </w:tcPr>
          <w:p w14:paraId="70D7945E" w14:textId="77777777" w:rsidR="007D20F2" w:rsidRPr="00EF4827" w:rsidRDefault="007D20F2" w:rsidP="007D20F2">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1963BC15" w14:textId="77777777" w:rsidR="007D20F2" w:rsidRPr="00EF4827" w:rsidRDefault="007D20F2" w:rsidP="007D20F2">
            <w:pPr>
              <w:snapToGrid w:val="0"/>
              <w:jc w:val="center"/>
              <w:rPr>
                <w:sz w:val="18"/>
              </w:rPr>
            </w:pPr>
          </w:p>
        </w:tc>
        <w:tc>
          <w:tcPr>
            <w:tcW w:w="810" w:type="dxa"/>
            <w:tcBorders>
              <w:top w:val="single" w:sz="4" w:space="0" w:color="000000"/>
              <w:left w:val="single" w:sz="4" w:space="0" w:color="000000"/>
              <w:bottom w:val="single" w:sz="4" w:space="0" w:color="000000"/>
            </w:tcBorders>
          </w:tcPr>
          <w:p w14:paraId="223334B1" w14:textId="77777777" w:rsidR="007D20F2" w:rsidRPr="00EF4827" w:rsidRDefault="007D20F2" w:rsidP="007D20F2">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1793395" w14:textId="77777777" w:rsidR="007D20F2" w:rsidRPr="00EF4827" w:rsidRDefault="007D20F2" w:rsidP="007D20F2">
            <w:pPr>
              <w:snapToGrid w:val="0"/>
              <w:rPr>
                <w:sz w:val="18"/>
              </w:rPr>
            </w:pPr>
            <w:r w:rsidRPr="00EF4827">
              <w:rPr>
                <w:sz w:val="18"/>
              </w:rPr>
              <w:t>Valori “1”, “2”</w:t>
            </w:r>
          </w:p>
        </w:tc>
      </w:tr>
      <w:tr w:rsidR="007D20F2" w:rsidRPr="00EF4827" w14:paraId="6D95587F" w14:textId="77777777" w:rsidTr="00FF684B">
        <w:trPr>
          <w:trHeight w:val="262"/>
        </w:trPr>
        <w:tc>
          <w:tcPr>
            <w:tcW w:w="600" w:type="dxa"/>
            <w:tcBorders>
              <w:top w:val="single" w:sz="4" w:space="0" w:color="000000"/>
              <w:left w:val="single" w:sz="4" w:space="0" w:color="000000"/>
              <w:bottom w:val="single" w:sz="4" w:space="0" w:color="000000"/>
            </w:tcBorders>
          </w:tcPr>
          <w:p w14:paraId="7D6C374D" w14:textId="77777777" w:rsidR="007D20F2" w:rsidRPr="00EF4827" w:rsidRDefault="007D20F2" w:rsidP="007D20F2">
            <w:pPr>
              <w:snapToGrid w:val="0"/>
              <w:jc w:val="center"/>
              <w:rPr>
                <w:sz w:val="18"/>
              </w:rPr>
            </w:pPr>
            <w:r w:rsidRPr="00EF4827">
              <w:rPr>
                <w:sz w:val="18"/>
              </w:rPr>
              <w:t>58.0</w:t>
            </w:r>
          </w:p>
        </w:tc>
        <w:tc>
          <w:tcPr>
            <w:tcW w:w="1455" w:type="dxa"/>
            <w:tcBorders>
              <w:top w:val="single" w:sz="4" w:space="0" w:color="000000"/>
              <w:left w:val="single" w:sz="4" w:space="0" w:color="000000"/>
              <w:bottom w:val="single" w:sz="4" w:space="0" w:color="000000"/>
            </w:tcBorders>
          </w:tcPr>
          <w:p w14:paraId="3B92737E" w14:textId="77777777" w:rsidR="007D20F2" w:rsidRPr="00EF4827" w:rsidRDefault="007D20F2" w:rsidP="007D20F2">
            <w:pPr>
              <w:snapToGrid w:val="0"/>
              <w:rPr>
                <w:sz w:val="18"/>
              </w:rPr>
            </w:pPr>
            <w:proofErr w:type="spellStart"/>
            <w:r w:rsidRPr="00EF4827">
              <w:rPr>
                <w:sz w:val="18"/>
              </w:rPr>
              <w:t>alterazioneRitmoSonnoVeglia</w:t>
            </w:r>
            <w:proofErr w:type="spellEnd"/>
          </w:p>
        </w:tc>
        <w:tc>
          <w:tcPr>
            <w:tcW w:w="1620" w:type="dxa"/>
            <w:tcBorders>
              <w:top w:val="single" w:sz="4" w:space="0" w:color="000000"/>
              <w:left w:val="single" w:sz="4" w:space="0" w:color="000000"/>
              <w:bottom w:val="single" w:sz="4" w:space="0" w:color="000000"/>
            </w:tcBorders>
          </w:tcPr>
          <w:p w14:paraId="7C657F9D" w14:textId="77777777" w:rsidR="007D20F2" w:rsidRPr="00EF4827" w:rsidRDefault="007D20F2" w:rsidP="007D20F2">
            <w:pPr>
              <w:snapToGrid w:val="0"/>
              <w:rPr>
                <w:sz w:val="18"/>
              </w:rPr>
            </w:pPr>
            <w:r w:rsidRPr="00EF4827">
              <w:rPr>
                <w:sz w:val="18"/>
              </w:rPr>
              <w:t>Alterazione Ritmo Sonno Veglia</w:t>
            </w:r>
          </w:p>
        </w:tc>
        <w:tc>
          <w:tcPr>
            <w:tcW w:w="870" w:type="dxa"/>
            <w:tcBorders>
              <w:top w:val="single" w:sz="4" w:space="0" w:color="000000"/>
              <w:left w:val="single" w:sz="4" w:space="0" w:color="000000"/>
              <w:bottom w:val="single" w:sz="4" w:space="0" w:color="000000"/>
            </w:tcBorders>
          </w:tcPr>
          <w:p w14:paraId="5CDD97E1" w14:textId="77777777" w:rsidR="007D20F2" w:rsidRPr="00EF4827" w:rsidRDefault="007D20F2" w:rsidP="007D20F2">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3C1877AB" w14:textId="77777777" w:rsidR="007D20F2" w:rsidRPr="00EF4827" w:rsidRDefault="007D20F2" w:rsidP="007D20F2">
            <w:pPr>
              <w:snapToGrid w:val="0"/>
              <w:jc w:val="center"/>
              <w:rPr>
                <w:sz w:val="18"/>
              </w:rPr>
            </w:pPr>
          </w:p>
        </w:tc>
        <w:tc>
          <w:tcPr>
            <w:tcW w:w="810" w:type="dxa"/>
            <w:tcBorders>
              <w:top w:val="single" w:sz="4" w:space="0" w:color="000000"/>
              <w:left w:val="single" w:sz="4" w:space="0" w:color="000000"/>
              <w:bottom w:val="single" w:sz="4" w:space="0" w:color="000000"/>
            </w:tcBorders>
          </w:tcPr>
          <w:p w14:paraId="11B3A84D" w14:textId="77777777" w:rsidR="007D20F2" w:rsidRPr="00EF4827" w:rsidRDefault="007D20F2" w:rsidP="007D20F2">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44C48E5" w14:textId="77777777" w:rsidR="007D20F2" w:rsidRPr="00EF4827" w:rsidRDefault="007D20F2" w:rsidP="007D20F2">
            <w:pPr>
              <w:snapToGrid w:val="0"/>
              <w:rPr>
                <w:sz w:val="18"/>
              </w:rPr>
            </w:pPr>
            <w:r w:rsidRPr="00EF4827">
              <w:rPr>
                <w:sz w:val="18"/>
              </w:rPr>
              <w:t>Valori “1”, “2”</w:t>
            </w:r>
          </w:p>
        </w:tc>
      </w:tr>
      <w:tr w:rsidR="007D20F2" w:rsidRPr="00EF4827" w14:paraId="1A5D03DB" w14:textId="77777777" w:rsidTr="00FF684B">
        <w:trPr>
          <w:trHeight w:val="262"/>
        </w:trPr>
        <w:tc>
          <w:tcPr>
            <w:tcW w:w="600" w:type="dxa"/>
            <w:tcBorders>
              <w:top w:val="single" w:sz="4" w:space="0" w:color="000000"/>
              <w:left w:val="single" w:sz="4" w:space="0" w:color="000000"/>
              <w:bottom w:val="single" w:sz="4" w:space="0" w:color="000000"/>
            </w:tcBorders>
          </w:tcPr>
          <w:p w14:paraId="15710224" w14:textId="77777777" w:rsidR="007D20F2" w:rsidRPr="00DB3F81" w:rsidRDefault="007D20F2" w:rsidP="007D20F2">
            <w:pPr>
              <w:snapToGrid w:val="0"/>
              <w:jc w:val="center"/>
              <w:rPr>
                <w:sz w:val="18"/>
              </w:rPr>
            </w:pPr>
            <w:r w:rsidRPr="00DB3F81">
              <w:rPr>
                <w:sz w:val="18"/>
              </w:rPr>
              <w:t>59.0</w:t>
            </w:r>
          </w:p>
        </w:tc>
        <w:tc>
          <w:tcPr>
            <w:tcW w:w="1455" w:type="dxa"/>
            <w:tcBorders>
              <w:top w:val="single" w:sz="4" w:space="0" w:color="000000"/>
              <w:left w:val="single" w:sz="4" w:space="0" w:color="000000"/>
              <w:bottom w:val="single" w:sz="4" w:space="0" w:color="000000"/>
            </w:tcBorders>
          </w:tcPr>
          <w:p w14:paraId="2B6BD840" w14:textId="77777777" w:rsidR="007D20F2" w:rsidRPr="00DB3F81" w:rsidRDefault="007D20F2" w:rsidP="007D20F2">
            <w:pPr>
              <w:snapToGrid w:val="0"/>
              <w:rPr>
                <w:sz w:val="18"/>
              </w:rPr>
            </w:pPr>
            <w:proofErr w:type="spellStart"/>
            <w:r w:rsidRPr="00DB3F81">
              <w:rPr>
                <w:sz w:val="18"/>
              </w:rPr>
              <w:t>interventiEducazioneTerapeutica</w:t>
            </w:r>
            <w:proofErr w:type="spellEnd"/>
          </w:p>
        </w:tc>
        <w:tc>
          <w:tcPr>
            <w:tcW w:w="1620" w:type="dxa"/>
            <w:tcBorders>
              <w:top w:val="single" w:sz="4" w:space="0" w:color="000000"/>
              <w:left w:val="single" w:sz="4" w:space="0" w:color="000000"/>
              <w:bottom w:val="single" w:sz="4" w:space="0" w:color="000000"/>
            </w:tcBorders>
          </w:tcPr>
          <w:p w14:paraId="6353D96D" w14:textId="77777777" w:rsidR="007D20F2" w:rsidRPr="00DB3F81" w:rsidRDefault="007D20F2" w:rsidP="007D20F2">
            <w:pPr>
              <w:snapToGrid w:val="0"/>
              <w:rPr>
                <w:sz w:val="18"/>
              </w:rPr>
            </w:pPr>
            <w:r w:rsidRPr="00DB3F81">
              <w:rPr>
                <w:sz w:val="18"/>
              </w:rPr>
              <w:t>Interventi Educazione Terapeutica</w:t>
            </w:r>
          </w:p>
        </w:tc>
        <w:tc>
          <w:tcPr>
            <w:tcW w:w="870" w:type="dxa"/>
            <w:tcBorders>
              <w:top w:val="single" w:sz="4" w:space="0" w:color="000000"/>
              <w:left w:val="single" w:sz="4" w:space="0" w:color="000000"/>
              <w:bottom w:val="single" w:sz="4" w:space="0" w:color="000000"/>
            </w:tcBorders>
          </w:tcPr>
          <w:p w14:paraId="22C9240F" w14:textId="77777777" w:rsidR="007D20F2" w:rsidRPr="00DB3F81" w:rsidRDefault="007D20F2" w:rsidP="007D20F2">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197917C9" w14:textId="77777777" w:rsidR="007D20F2" w:rsidRPr="00DB3F81" w:rsidRDefault="007D20F2" w:rsidP="007D20F2">
            <w:pPr>
              <w:snapToGrid w:val="0"/>
              <w:jc w:val="center"/>
              <w:rPr>
                <w:sz w:val="18"/>
              </w:rPr>
            </w:pPr>
          </w:p>
        </w:tc>
        <w:tc>
          <w:tcPr>
            <w:tcW w:w="810" w:type="dxa"/>
            <w:tcBorders>
              <w:top w:val="single" w:sz="4" w:space="0" w:color="000000"/>
              <w:left w:val="single" w:sz="4" w:space="0" w:color="000000"/>
              <w:bottom w:val="single" w:sz="4" w:space="0" w:color="000000"/>
            </w:tcBorders>
          </w:tcPr>
          <w:p w14:paraId="559246AC" w14:textId="77777777" w:rsidR="007D20F2" w:rsidRPr="00DB3F81" w:rsidRDefault="007D20F2" w:rsidP="007D20F2">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67AE075A" w14:textId="77777777" w:rsidR="007D20F2" w:rsidRPr="00DB3F81" w:rsidRDefault="007D20F2" w:rsidP="007D20F2">
            <w:pPr>
              <w:snapToGrid w:val="0"/>
              <w:rPr>
                <w:sz w:val="18"/>
              </w:rPr>
            </w:pPr>
            <w:r w:rsidRPr="00DB3F81">
              <w:rPr>
                <w:sz w:val="18"/>
              </w:rPr>
              <w:t>Valori “1”, “2”</w:t>
            </w:r>
          </w:p>
        </w:tc>
      </w:tr>
      <w:tr w:rsidR="008141A7" w:rsidRPr="00EF4827" w14:paraId="4EEA1F06" w14:textId="77777777" w:rsidTr="00E51481">
        <w:trPr>
          <w:trHeight w:val="262"/>
        </w:trPr>
        <w:tc>
          <w:tcPr>
            <w:tcW w:w="600" w:type="dxa"/>
            <w:tcBorders>
              <w:top w:val="single" w:sz="4" w:space="0" w:color="000000"/>
              <w:left w:val="single" w:sz="4" w:space="0" w:color="000000"/>
              <w:bottom w:val="single" w:sz="4" w:space="0" w:color="000000"/>
            </w:tcBorders>
            <w:vAlign w:val="center"/>
          </w:tcPr>
          <w:p w14:paraId="36270082" w14:textId="43416FBB" w:rsidR="008141A7" w:rsidRPr="00DB3F81" w:rsidRDefault="008141A7" w:rsidP="008141A7">
            <w:pPr>
              <w:snapToGrid w:val="0"/>
              <w:jc w:val="center"/>
              <w:rPr>
                <w:sz w:val="18"/>
                <w:szCs w:val="18"/>
              </w:rPr>
            </w:pPr>
            <w:r w:rsidRPr="00DB3F81">
              <w:rPr>
                <w:sz w:val="18"/>
                <w:szCs w:val="18"/>
              </w:rPr>
              <w:t>162.0</w:t>
            </w:r>
          </w:p>
        </w:tc>
        <w:tc>
          <w:tcPr>
            <w:tcW w:w="1455" w:type="dxa"/>
            <w:tcBorders>
              <w:top w:val="single" w:sz="4" w:space="0" w:color="000000"/>
              <w:left w:val="single" w:sz="4" w:space="0" w:color="000000"/>
              <w:bottom w:val="single" w:sz="4" w:space="0" w:color="000000"/>
            </w:tcBorders>
            <w:vAlign w:val="center"/>
          </w:tcPr>
          <w:p w14:paraId="114B512C" w14:textId="5303588C" w:rsidR="008141A7" w:rsidRPr="00DB3F81" w:rsidRDefault="008141A7" w:rsidP="008141A7">
            <w:pPr>
              <w:snapToGrid w:val="0"/>
              <w:rPr>
                <w:sz w:val="18"/>
                <w:szCs w:val="18"/>
              </w:rPr>
            </w:pPr>
            <w:proofErr w:type="spellStart"/>
            <w:r w:rsidRPr="00DB3F81">
              <w:rPr>
                <w:sz w:val="18"/>
                <w:szCs w:val="18"/>
              </w:rPr>
              <w:t>lesioniCute</w:t>
            </w:r>
            <w:proofErr w:type="spellEnd"/>
          </w:p>
        </w:tc>
        <w:tc>
          <w:tcPr>
            <w:tcW w:w="1620" w:type="dxa"/>
            <w:tcBorders>
              <w:top w:val="single" w:sz="4" w:space="0" w:color="000000"/>
              <w:left w:val="single" w:sz="4" w:space="0" w:color="000000"/>
              <w:bottom w:val="single" w:sz="4" w:space="0" w:color="000000"/>
            </w:tcBorders>
          </w:tcPr>
          <w:p w14:paraId="1175C593" w14:textId="79DB2476" w:rsidR="008141A7" w:rsidRPr="00DB3F81" w:rsidRDefault="008141A7" w:rsidP="008141A7">
            <w:pPr>
              <w:snapToGrid w:val="0"/>
              <w:rPr>
                <w:sz w:val="18"/>
                <w:szCs w:val="18"/>
              </w:rPr>
            </w:pPr>
            <w:r w:rsidRPr="00DB3F81">
              <w:rPr>
                <w:sz w:val="18"/>
                <w:szCs w:val="18"/>
              </w:rPr>
              <w:t>Lesioni della cute da patologie correlate</w:t>
            </w:r>
          </w:p>
        </w:tc>
        <w:tc>
          <w:tcPr>
            <w:tcW w:w="870" w:type="dxa"/>
            <w:tcBorders>
              <w:top w:val="single" w:sz="4" w:space="0" w:color="000000"/>
              <w:left w:val="single" w:sz="4" w:space="0" w:color="000000"/>
              <w:bottom w:val="single" w:sz="4" w:space="0" w:color="000000"/>
            </w:tcBorders>
          </w:tcPr>
          <w:p w14:paraId="6E2961E8" w14:textId="4268CC19" w:rsidR="008141A7" w:rsidRPr="00DB3F81" w:rsidRDefault="008141A7" w:rsidP="008141A7">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449DE263" w14:textId="034B917A" w:rsidR="008141A7" w:rsidRPr="00DB3F81" w:rsidRDefault="008141A7" w:rsidP="008141A7">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7802D963" w14:textId="2EFADA50" w:rsidR="008141A7" w:rsidRPr="00DB3F81" w:rsidRDefault="008141A7" w:rsidP="008141A7">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05A9A9C" w14:textId="6895ECA7" w:rsidR="008141A7" w:rsidRPr="00DB3F81" w:rsidRDefault="008141A7" w:rsidP="008141A7">
            <w:pPr>
              <w:snapToGrid w:val="0"/>
              <w:rPr>
                <w:sz w:val="18"/>
              </w:rPr>
            </w:pPr>
            <w:r w:rsidRPr="00DB3F81">
              <w:rPr>
                <w:sz w:val="18"/>
              </w:rPr>
              <w:t>Valori “1”, “2”</w:t>
            </w:r>
          </w:p>
        </w:tc>
      </w:tr>
      <w:tr w:rsidR="008141A7" w:rsidRPr="00EF4827" w14:paraId="3EFA95E6" w14:textId="77777777" w:rsidTr="00FF684B">
        <w:trPr>
          <w:trHeight w:val="262"/>
        </w:trPr>
        <w:tc>
          <w:tcPr>
            <w:tcW w:w="600" w:type="dxa"/>
            <w:tcBorders>
              <w:top w:val="single" w:sz="4" w:space="0" w:color="000000"/>
              <w:left w:val="single" w:sz="4" w:space="0" w:color="000000"/>
              <w:bottom w:val="single" w:sz="4" w:space="0" w:color="000000"/>
            </w:tcBorders>
          </w:tcPr>
          <w:p w14:paraId="7D699B35" w14:textId="77777777" w:rsidR="008141A7" w:rsidRPr="00DB3F81" w:rsidRDefault="008141A7" w:rsidP="008141A7">
            <w:pPr>
              <w:snapToGrid w:val="0"/>
              <w:jc w:val="center"/>
              <w:rPr>
                <w:sz w:val="18"/>
              </w:rPr>
            </w:pPr>
            <w:r w:rsidRPr="00DB3F81">
              <w:rPr>
                <w:sz w:val="18"/>
              </w:rPr>
              <w:t>60.0</w:t>
            </w:r>
          </w:p>
        </w:tc>
        <w:tc>
          <w:tcPr>
            <w:tcW w:w="1455" w:type="dxa"/>
            <w:tcBorders>
              <w:top w:val="single" w:sz="4" w:space="0" w:color="000000"/>
              <w:left w:val="single" w:sz="4" w:space="0" w:color="000000"/>
              <w:bottom w:val="single" w:sz="4" w:space="0" w:color="000000"/>
            </w:tcBorders>
          </w:tcPr>
          <w:p w14:paraId="5774385D" w14:textId="77777777" w:rsidR="008141A7" w:rsidRPr="00DB3F81" w:rsidRDefault="008141A7" w:rsidP="008141A7">
            <w:pPr>
              <w:snapToGrid w:val="0"/>
              <w:rPr>
                <w:sz w:val="18"/>
              </w:rPr>
            </w:pPr>
            <w:proofErr w:type="spellStart"/>
            <w:r w:rsidRPr="00DB3F81">
              <w:rPr>
                <w:sz w:val="18"/>
              </w:rPr>
              <w:t>curaUlcerePrimoSecondoGrado</w:t>
            </w:r>
            <w:proofErr w:type="spellEnd"/>
          </w:p>
        </w:tc>
        <w:tc>
          <w:tcPr>
            <w:tcW w:w="1620" w:type="dxa"/>
            <w:tcBorders>
              <w:top w:val="single" w:sz="4" w:space="0" w:color="000000"/>
              <w:left w:val="single" w:sz="4" w:space="0" w:color="000000"/>
              <w:bottom w:val="single" w:sz="4" w:space="0" w:color="000000"/>
            </w:tcBorders>
          </w:tcPr>
          <w:p w14:paraId="20A32838" w14:textId="77777777" w:rsidR="008141A7" w:rsidRPr="00DB3F81" w:rsidRDefault="008141A7" w:rsidP="008141A7">
            <w:pPr>
              <w:snapToGrid w:val="0"/>
              <w:rPr>
                <w:sz w:val="18"/>
              </w:rPr>
            </w:pPr>
            <w:r w:rsidRPr="00DB3F81">
              <w:rPr>
                <w:sz w:val="18"/>
              </w:rPr>
              <w:t>Cura Ulcere Primo Secondo Grado</w:t>
            </w:r>
          </w:p>
        </w:tc>
        <w:tc>
          <w:tcPr>
            <w:tcW w:w="870" w:type="dxa"/>
            <w:tcBorders>
              <w:top w:val="single" w:sz="4" w:space="0" w:color="000000"/>
              <w:left w:val="single" w:sz="4" w:space="0" w:color="000000"/>
              <w:bottom w:val="single" w:sz="4" w:space="0" w:color="000000"/>
            </w:tcBorders>
          </w:tcPr>
          <w:p w14:paraId="2E4ABD6B" w14:textId="77777777" w:rsidR="008141A7" w:rsidRPr="00DB3F81" w:rsidRDefault="008141A7" w:rsidP="008141A7">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045179E2" w14:textId="77777777" w:rsidR="008141A7" w:rsidRPr="00DB3F81" w:rsidRDefault="008141A7" w:rsidP="008141A7">
            <w:pPr>
              <w:snapToGrid w:val="0"/>
              <w:jc w:val="center"/>
              <w:rPr>
                <w:sz w:val="18"/>
              </w:rPr>
            </w:pPr>
          </w:p>
        </w:tc>
        <w:tc>
          <w:tcPr>
            <w:tcW w:w="810" w:type="dxa"/>
            <w:tcBorders>
              <w:top w:val="single" w:sz="4" w:space="0" w:color="000000"/>
              <w:left w:val="single" w:sz="4" w:space="0" w:color="000000"/>
              <w:bottom w:val="single" w:sz="4" w:space="0" w:color="000000"/>
            </w:tcBorders>
          </w:tcPr>
          <w:p w14:paraId="44BD7592" w14:textId="77777777" w:rsidR="008141A7" w:rsidRPr="00DB3F81" w:rsidRDefault="008141A7" w:rsidP="008141A7">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3542ACC" w14:textId="77777777" w:rsidR="008141A7" w:rsidRPr="00DB3F81" w:rsidRDefault="008141A7" w:rsidP="008141A7">
            <w:pPr>
              <w:snapToGrid w:val="0"/>
              <w:rPr>
                <w:sz w:val="18"/>
              </w:rPr>
            </w:pPr>
            <w:r w:rsidRPr="00DB3F81">
              <w:rPr>
                <w:sz w:val="18"/>
              </w:rPr>
              <w:t>Valori “1”, “2”</w:t>
            </w:r>
          </w:p>
        </w:tc>
      </w:tr>
      <w:tr w:rsidR="008141A7" w:rsidRPr="00EF4827" w14:paraId="66760D25" w14:textId="77777777" w:rsidTr="00FF684B">
        <w:trPr>
          <w:trHeight w:val="262"/>
        </w:trPr>
        <w:tc>
          <w:tcPr>
            <w:tcW w:w="600" w:type="dxa"/>
            <w:tcBorders>
              <w:top w:val="single" w:sz="4" w:space="0" w:color="000000"/>
              <w:left w:val="single" w:sz="4" w:space="0" w:color="000000"/>
              <w:bottom w:val="single" w:sz="4" w:space="0" w:color="000000"/>
            </w:tcBorders>
          </w:tcPr>
          <w:p w14:paraId="2E555E77" w14:textId="77777777" w:rsidR="008141A7" w:rsidRPr="00EF4827" w:rsidRDefault="008141A7" w:rsidP="008141A7">
            <w:pPr>
              <w:snapToGrid w:val="0"/>
              <w:jc w:val="center"/>
              <w:rPr>
                <w:sz w:val="18"/>
              </w:rPr>
            </w:pPr>
            <w:r w:rsidRPr="00EF4827">
              <w:rPr>
                <w:sz w:val="18"/>
              </w:rPr>
              <w:t>61.0</w:t>
            </w:r>
          </w:p>
        </w:tc>
        <w:tc>
          <w:tcPr>
            <w:tcW w:w="1455" w:type="dxa"/>
            <w:tcBorders>
              <w:top w:val="single" w:sz="4" w:space="0" w:color="000000"/>
              <w:left w:val="single" w:sz="4" w:space="0" w:color="000000"/>
              <w:bottom w:val="single" w:sz="4" w:space="0" w:color="000000"/>
            </w:tcBorders>
          </w:tcPr>
          <w:p w14:paraId="1C15C0C4" w14:textId="77777777" w:rsidR="008141A7" w:rsidRPr="00EF4827" w:rsidRDefault="008141A7" w:rsidP="008141A7">
            <w:pPr>
              <w:snapToGrid w:val="0"/>
              <w:rPr>
                <w:sz w:val="18"/>
              </w:rPr>
            </w:pPr>
            <w:proofErr w:type="spellStart"/>
            <w:r w:rsidRPr="00EF4827">
              <w:rPr>
                <w:sz w:val="18"/>
              </w:rPr>
              <w:t>curaUlcereTerzoQuartoGrado</w:t>
            </w:r>
            <w:proofErr w:type="spellEnd"/>
          </w:p>
        </w:tc>
        <w:tc>
          <w:tcPr>
            <w:tcW w:w="1620" w:type="dxa"/>
            <w:tcBorders>
              <w:top w:val="single" w:sz="4" w:space="0" w:color="000000"/>
              <w:left w:val="single" w:sz="4" w:space="0" w:color="000000"/>
              <w:bottom w:val="single" w:sz="4" w:space="0" w:color="000000"/>
            </w:tcBorders>
          </w:tcPr>
          <w:p w14:paraId="0990E843" w14:textId="77777777" w:rsidR="008141A7" w:rsidRPr="00EF4827" w:rsidRDefault="008141A7" w:rsidP="008141A7">
            <w:pPr>
              <w:snapToGrid w:val="0"/>
              <w:rPr>
                <w:sz w:val="18"/>
              </w:rPr>
            </w:pPr>
            <w:r w:rsidRPr="00EF4827">
              <w:rPr>
                <w:sz w:val="18"/>
              </w:rPr>
              <w:t>Cura Ulcere Terzo Quarto Grado</w:t>
            </w:r>
          </w:p>
        </w:tc>
        <w:tc>
          <w:tcPr>
            <w:tcW w:w="870" w:type="dxa"/>
            <w:tcBorders>
              <w:top w:val="single" w:sz="4" w:space="0" w:color="000000"/>
              <w:left w:val="single" w:sz="4" w:space="0" w:color="000000"/>
              <w:bottom w:val="single" w:sz="4" w:space="0" w:color="000000"/>
            </w:tcBorders>
          </w:tcPr>
          <w:p w14:paraId="172B09A4" w14:textId="77777777" w:rsidR="008141A7" w:rsidRPr="00EF4827" w:rsidRDefault="008141A7" w:rsidP="008141A7">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691D8E00" w14:textId="77777777" w:rsidR="008141A7" w:rsidRPr="00EF4827" w:rsidRDefault="008141A7" w:rsidP="008141A7">
            <w:pPr>
              <w:snapToGrid w:val="0"/>
              <w:jc w:val="center"/>
              <w:rPr>
                <w:sz w:val="18"/>
              </w:rPr>
            </w:pPr>
          </w:p>
        </w:tc>
        <w:tc>
          <w:tcPr>
            <w:tcW w:w="810" w:type="dxa"/>
            <w:tcBorders>
              <w:top w:val="single" w:sz="4" w:space="0" w:color="000000"/>
              <w:left w:val="single" w:sz="4" w:space="0" w:color="000000"/>
              <w:bottom w:val="single" w:sz="4" w:space="0" w:color="000000"/>
            </w:tcBorders>
          </w:tcPr>
          <w:p w14:paraId="2DDD8366" w14:textId="77777777" w:rsidR="008141A7" w:rsidRPr="00EF4827" w:rsidRDefault="008141A7" w:rsidP="008141A7">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6069B06" w14:textId="77777777" w:rsidR="008141A7" w:rsidRPr="00EF4827" w:rsidRDefault="008141A7" w:rsidP="008141A7">
            <w:pPr>
              <w:snapToGrid w:val="0"/>
              <w:rPr>
                <w:sz w:val="18"/>
              </w:rPr>
            </w:pPr>
            <w:r w:rsidRPr="00EF4827">
              <w:rPr>
                <w:sz w:val="18"/>
              </w:rPr>
              <w:t>Valori “1”, “2”</w:t>
            </w:r>
          </w:p>
        </w:tc>
      </w:tr>
      <w:tr w:rsidR="008141A7" w:rsidRPr="00EF4827" w14:paraId="50CEA8C6" w14:textId="77777777" w:rsidTr="00FF684B">
        <w:trPr>
          <w:trHeight w:val="262"/>
        </w:trPr>
        <w:tc>
          <w:tcPr>
            <w:tcW w:w="600" w:type="dxa"/>
            <w:tcBorders>
              <w:top w:val="single" w:sz="4" w:space="0" w:color="000000"/>
              <w:left w:val="single" w:sz="4" w:space="0" w:color="000000"/>
              <w:bottom w:val="single" w:sz="4" w:space="0" w:color="000000"/>
            </w:tcBorders>
          </w:tcPr>
          <w:p w14:paraId="59E327B8" w14:textId="77777777" w:rsidR="008141A7" w:rsidRPr="00EF4827" w:rsidRDefault="008141A7" w:rsidP="008141A7">
            <w:pPr>
              <w:snapToGrid w:val="0"/>
              <w:jc w:val="center"/>
              <w:rPr>
                <w:sz w:val="18"/>
              </w:rPr>
            </w:pPr>
            <w:r w:rsidRPr="00EF4827">
              <w:rPr>
                <w:sz w:val="18"/>
              </w:rPr>
              <w:t>62.0</w:t>
            </w:r>
          </w:p>
        </w:tc>
        <w:tc>
          <w:tcPr>
            <w:tcW w:w="1455" w:type="dxa"/>
            <w:tcBorders>
              <w:top w:val="single" w:sz="4" w:space="0" w:color="000000"/>
              <w:left w:val="single" w:sz="4" w:space="0" w:color="000000"/>
              <w:bottom w:val="single" w:sz="4" w:space="0" w:color="000000"/>
            </w:tcBorders>
          </w:tcPr>
          <w:p w14:paraId="7A77B188" w14:textId="77777777" w:rsidR="008141A7" w:rsidRPr="00EF4827" w:rsidRDefault="008141A7" w:rsidP="008141A7">
            <w:pPr>
              <w:snapToGrid w:val="0"/>
              <w:rPr>
                <w:sz w:val="18"/>
              </w:rPr>
            </w:pPr>
            <w:proofErr w:type="spellStart"/>
            <w:r w:rsidRPr="00EF4827">
              <w:rPr>
                <w:sz w:val="18"/>
              </w:rPr>
              <w:t>prelieviVenosi</w:t>
            </w:r>
            <w:proofErr w:type="spellEnd"/>
          </w:p>
        </w:tc>
        <w:tc>
          <w:tcPr>
            <w:tcW w:w="1620" w:type="dxa"/>
            <w:tcBorders>
              <w:top w:val="single" w:sz="4" w:space="0" w:color="000000"/>
              <w:left w:val="single" w:sz="4" w:space="0" w:color="000000"/>
              <w:bottom w:val="single" w:sz="4" w:space="0" w:color="000000"/>
            </w:tcBorders>
          </w:tcPr>
          <w:p w14:paraId="5CE299A1" w14:textId="77777777" w:rsidR="008141A7" w:rsidRPr="00EF4827" w:rsidRDefault="008141A7" w:rsidP="008141A7">
            <w:pPr>
              <w:snapToGrid w:val="0"/>
              <w:rPr>
                <w:sz w:val="18"/>
              </w:rPr>
            </w:pPr>
            <w:r w:rsidRPr="00EF4827">
              <w:rPr>
                <w:sz w:val="18"/>
              </w:rPr>
              <w:t>Prelievi Venosi non occasionali</w:t>
            </w:r>
          </w:p>
        </w:tc>
        <w:tc>
          <w:tcPr>
            <w:tcW w:w="870" w:type="dxa"/>
            <w:tcBorders>
              <w:top w:val="single" w:sz="4" w:space="0" w:color="000000"/>
              <w:left w:val="single" w:sz="4" w:space="0" w:color="000000"/>
              <w:bottom w:val="single" w:sz="4" w:space="0" w:color="000000"/>
            </w:tcBorders>
          </w:tcPr>
          <w:p w14:paraId="7C2C8CA0" w14:textId="77777777" w:rsidR="008141A7" w:rsidRPr="00EF4827" w:rsidRDefault="008141A7" w:rsidP="008141A7">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541BDFD8" w14:textId="77777777" w:rsidR="008141A7" w:rsidRPr="00EF4827" w:rsidRDefault="008141A7" w:rsidP="008141A7">
            <w:pPr>
              <w:snapToGrid w:val="0"/>
              <w:jc w:val="center"/>
              <w:rPr>
                <w:sz w:val="18"/>
              </w:rPr>
            </w:pPr>
          </w:p>
        </w:tc>
        <w:tc>
          <w:tcPr>
            <w:tcW w:w="810" w:type="dxa"/>
            <w:tcBorders>
              <w:top w:val="single" w:sz="4" w:space="0" w:color="000000"/>
              <w:left w:val="single" w:sz="4" w:space="0" w:color="000000"/>
              <w:bottom w:val="single" w:sz="4" w:space="0" w:color="000000"/>
            </w:tcBorders>
          </w:tcPr>
          <w:p w14:paraId="4C6735EA" w14:textId="77777777" w:rsidR="008141A7" w:rsidRPr="00EF4827" w:rsidRDefault="008141A7" w:rsidP="008141A7">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E8C20AF" w14:textId="77777777" w:rsidR="008141A7" w:rsidRPr="00EF4827" w:rsidRDefault="008141A7" w:rsidP="008141A7">
            <w:pPr>
              <w:snapToGrid w:val="0"/>
              <w:rPr>
                <w:sz w:val="18"/>
              </w:rPr>
            </w:pPr>
            <w:r w:rsidRPr="00EF4827">
              <w:rPr>
                <w:sz w:val="18"/>
              </w:rPr>
              <w:t>Valori “1”, “2”</w:t>
            </w:r>
          </w:p>
        </w:tc>
      </w:tr>
      <w:tr w:rsidR="008141A7" w:rsidRPr="00EF4827" w14:paraId="59BD92CC" w14:textId="77777777" w:rsidTr="00FF684B">
        <w:trPr>
          <w:trHeight w:val="262"/>
        </w:trPr>
        <w:tc>
          <w:tcPr>
            <w:tcW w:w="600" w:type="dxa"/>
            <w:tcBorders>
              <w:top w:val="single" w:sz="4" w:space="0" w:color="000000"/>
              <w:left w:val="single" w:sz="4" w:space="0" w:color="000000"/>
              <w:bottom w:val="single" w:sz="4" w:space="0" w:color="000000"/>
            </w:tcBorders>
          </w:tcPr>
          <w:p w14:paraId="232D8D8C" w14:textId="77777777" w:rsidR="008141A7" w:rsidRPr="00EF4827" w:rsidRDefault="008141A7" w:rsidP="008141A7">
            <w:pPr>
              <w:snapToGrid w:val="0"/>
              <w:jc w:val="center"/>
              <w:rPr>
                <w:sz w:val="18"/>
              </w:rPr>
            </w:pPr>
            <w:r w:rsidRPr="00EF4827">
              <w:rPr>
                <w:sz w:val="18"/>
              </w:rPr>
              <w:t>63.0</w:t>
            </w:r>
          </w:p>
        </w:tc>
        <w:tc>
          <w:tcPr>
            <w:tcW w:w="1455" w:type="dxa"/>
            <w:tcBorders>
              <w:top w:val="single" w:sz="4" w:space="0" w:color="000000"/>
              <w:left w:val="single" w:sz="4" w:space="0" w:color="000000"/>
              <w:bottom w:val="single" w:sz="4" w:space="0" w:color="000000"/>
            </w:tcBorders>
          </w:tcPr>
          <w:p w14:paraId="259BF0A1" w14:textId="77777777" w:rsidR="008141A7" w:rsidRPr="00EF4827" w:rsidRDefault="008141A7" w:rsidP="008141A7">
            <w:pPr>
              <w:snapToGrid w:val="0"/>
              <w:rPr>
                <w:sz w:val="18"/>
              </w:rPr>
            </w:pPr>
            <w:r w:rsidRPr="00EF4827">
              <w:rPr>
                <w:sz w:val="18"/>
              </w:rPr>
              <w:t>ECG</w:t>
            </w:r>
          </w:p>
        </w:tc>
        <w:tc>
          <w:tcPr>
            <w:tcW w:w="1620" w:type="dxa"/>
            <w:tcBorders>
              <w:top w:val="single" w:sz="4" w:space="0" w:color="000000"/>
              <w:left w:val="single" w:sz="4" w:space="0" w:color="000000"/>
              <w:bottom w:val="single" w:sz="4" w:space="0" w:color="000000"/>
            </w:tcBorders>
          </w:tcPr>
          <w:p w14:paraId="6A6B0FE0" w14:textId="77777777" w:rsidR="008141A7" w:rsidRPr="00EF4827" w:rsidRDefault="008141A7" w:rsidP="008141A7">
            <w:pPr>
              <w:snapToGrid w:val="0"/>
              <w:rPr>
                <w:sz w:val="18"/>
              </w:rPr>
            </w:pPr>
            <w:r w:rsidRPr="00EF4827">
              <w:rPr>
                <w:sz w:val="18"/>
              </w:rPr>
              <w:t>ECG</w:t>
            </w:r>
          </w:p>
        </w:tc>
        <w:tc>
          <w:tcPr>
            <w:tcW w:w="870" w:type="dxa"/>
            <w:tcBorders>
              <w:top w:val="single" w:sz="4" w:space="0" w:color="000000"/>
              <w:left w:val="single" w:sz="4" w:space="0" w:color="000000"/>
              <w:bottom w:val="single" w:sz="4" w:space="0" w:color="000000"/>
            </w:tcBorders>
          </w:tcPr>
          <w:p w14:paraId="284CF7D7" w14:textId="77777777" w:rsidR="008141A7" w:rsidRPr="00EF4827" w:rsidRDefault="008141A7" w:rsidP="008141A7">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2BCCC96D" w14:textId="77777777" w:rsidR="008141A7" w:rsidRPr="00EF4827" w:rsidRDefault="008141A7" w:rsidP="008141A7">
            <w:pPr>
              <w:snapToGrid w:val="0"/>
              <w:jc w:val="center"/>
              <w:rPr>
                <w:sz w:val="18"/>
              </w:rPr>
            </w:pPr>
          </w:p>
        </w:tc>
        <w:tc>
          <w:tcPr>
            <w:tcW w:w="810" w:type="dxa"/>
            <w:tcBorders>
              <w:top w:val="single" w:sz="4" w:space="0" w:color="000000"/>
              <w:left w:val="single" w:sz="4" w:space="0" w:color="000000"/>
              <w:bottom w:val="single" w:sz="4" w:space="0" w:color="000000"/>
            </w:tcBorders>
          </w:tcPr>
          <w:p w14:paraId="6A5817A9" w14:textId="77777777" w:rsidR="008141A7" w:rsidRPr="00EF4827" w:rsidRDefault="008141A7" w:rsidP="008141A7">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090B005" w14:textId="77777777" w:rsidR="008141A7" w:rsidRPr="00EF4827" w:rsidRDefault="008141A7" w:rsidP="008141A7">
            <w:pPr>
              <w:snapToGrid w:val="0"/>
              <w:rPr>
                <w:sz w:val="18"/>
              </w:rPr>
            </w:pPr>
            <w:r w:rsidRPr="00EF4827">
              <w:rPr>
                <w:sz w:val="18"/>
              </w:rPr>
              <w:t>Valori “1”, “2”</w:t>
            </w:r>
          </w:p>
        </w:tc>
      </w:tr>
      <w:tr w:rsidR="008141A7" w:rsidRPr="00EF4827" w14:paraId="1A119A91" w14:textId="77777777" w:rsidTr="00FF684B">
        <w:trPr>
          <w:trHeight w:val="262"/>
        </w:trPr>
        <w:tc>
          <w:tcPr>
            <w:tcW w:w="600" w:type="dxa"/>
            <w:tcBorders>
              <w:top w:val="single" w:sz="4" w:space="0" w:color="000000"/>
              <w:left w:val="single" w:sz="4" w:space="0" w:color="000000"/>
              <w:bottom w:val="single" w:sz="4" w:space="0" w:color="000000"/>
            </w:tcBorders>
          </w:tcPr>
          <w:p w14:paraId="58B573ED" w14:textId="77777777" w:rsidR="008141A7" w:rsidRPr="00EF4827" w:rsidRDefault="008141A7" w:rsidP="008141A7">
            <w:pPr>
              <w:snapToGrid w:val="0"/>
              <w:jc w:val="center"/>
              <w:rPr>
                <w:sz w:val="18"/>
              </w:rPr>
            </w:pPr>
            <w:r w:rsidRPr="00EF4827">
              <w:rPr>
                <w:sz w:val="18"/>
              </w:rPr>
              <w:t>64.0</w:t>
            </w:r>
          </w:p>
        </w:tc>
        <w:tc>
          <w:tcPr>
            <w:tcW w:w="1455" w:type="dxa"/>
            <w:tcBorders>
              <w:top w:val="single" w:sz="4" w:space="0" w:color="000000"/>
              <w:left w:val="single" w:sz="4" w:space="0" w:color="000000"/>
              <w:bottom w:val="single" w:sz="4" w:space="0" w:color="000000"/>
            </w:tcBorders>
          </w:tcPr>
          <w:p w14:paraId="442D2071" w14:textId="77777777" w:rsidR="008141A7" w:rsidRPr="00EF4827" w:rsidRDefault="008141A7" w:rsidP="008141A7">
            <w:pPr>
              <w:snapToGrid w:val="0"/>
              <w:rPr>
                <w:sz w:val="18"/>
              </w:rPr>
            </w:pPr>
            <w:r w:rsidRPr="00EF4827">
              <w:rPr>
                <w:sz w:val="18"/>
              </w:rPr>
              <w:t>telemetria</w:t>
            </w:r>
          </w:p>
        </w:tc>
        <w:tc>
          <w:tcPr>
            <w:tcW w:w="1620" w:type="dxa"/>
            <w:tcBorders>
              <w:top w:val="single" w:sz="4" w:space="0" w:color="000000"/>
              <w:left w:val="single" w:sz="4" w:space="0" w:color="000000"/>
              <w:bottom w:val="single" w:sz="4" w:space="0" w:color="000000"/>
            </w:tcBorders>
          </w:tcPr>
          <w:p w14:paraId="1242649F" w14:textId="77777777" w:rsidR="008141A7" w:rsidRPr="00EF4827" w:rsidRDefault="008141A7" w:rsidP="008141A7">
            <w:pPr>
              <w:snapToGrid w:val="0"/>
              <w:rPr>
                <w:sz w:val="18"/>
              </w:rPr>
            </w:pPr>
            <w:r w:rsidRPr="00EF4827">
              <w:rPr>
                <w:sz w:val="18"/>
              </w:rPr>
              <w:t>Telemetria</w:t>
            </w:r>
          </w:p>
        </w:tc>
        <w:tc>
          <w:tcPr>
            <w:tcW w:w="870" w:type="dxa"/>
            <w:tcBorders>
              <w:top w:val="single" w:sz="4" w:space="0" w:color="000000"/>
              <w:left w:val="single" w:sz="4" w:space="0" w:color="000000"/>
              <w:bottom w:val="single" w:sz="4" w:space="0" w:color="000000"/>
            </w:tcBorders>
          </w:tcPr>
          <w:p w14:paraId="181AEBE0" w14:textId="77777777" w:rsidR="008141A7" w:rsidRPr="00EF4827" w:rsidRDefault="008141A7" w:rsidP="008141A7">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5BD7A81F" w14:textId="77777777" w:rsidR="008141A7" w:rsidRPr="00EF4827" w:rsidRDefault="008141A7" w:rsidP="008141A7">
            <w:pPr>
              <w:snapToGrid w:val="0"/>
              <w:jc w:val="center"/>
              <w:rPr>
                <w:sz w:val="18"/>
              </w:rPr>
            </w:pPr>
          </w:p>
        </w:tc>
        <w:tc>
          <w:tcPr>
            <w:tcW w:w="810" w:type="dxa"/>
            <w:tcBorders>
              <w:top w:val="single" w:sz="4" w:space="0" w:color="000000"/>
              <w:left w:val="single" w:sz="4" w:space="0" w:color="000000"/>
              <w:bottom w:val="single" w:sz="4" w:space="0" w:color="000000"/>
            </w:tcBorders>
          </w:tcPr>
          <w:p w14:paraId="7B598C7E" w14:textId="77777777" w:rsidR="008141A7" w:rsidRPr="00EF4827" w:rsidRDefault="008141A7" w:rsidP="008141A7">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56FB8CF" w14:textId="77777777" w:rsidR="008141A7" w:rsidRPr="00EF4827" w:rsidRDefault="008141A7" w:rsidP="008141A7">
            <w:pPr>
              <w:snapToGrid w:val="0"/>
              <w:rPr>
                <w:sz w:val="18"/>
              </w:rPr>
            </w:pPr>
            <w:r w:rsidRPr="00EF4827">
              <w:rPr>
                <w:sz w:val="18"/>
              </w:rPr>
              <w:t>Valori “1”, “2”</w:t>
            </w:r>
          </w:p>
        </w:tc>
      </w:tr>
      <w:tr w:rsidR="008141A7" w:rsidRPr="00EF4827" w14:paraId="7437167B" w14:textId="77777777" w:rsidTr="00FF684B">
        <w:trPr>
          <w:trHeight w:val="262"/>
        </w:trPr>
        <w:tc>
          <w:tcPr>
            <w:tcW w:w="600" w:type="dxa"/>
            <w:tcBorders>
              <w:top w:val="single" w:sz="4" w:space="0" w:color="000000"/>
              <w:left w:val="single" w:sz="4" w:space="0" w:color="000000"/>
              <w:bottom w:val="single" w:sz="4" w:space="0" w:color="000000"/>
            </w:tcBorders>
          </w:tcPr>
          <w:p w14:paraId="30637D73" w14:textId="77777777" w:rsidR="008141A7" w:rsidRPr="00EF4827" w:rsidRDefault="008141A7" w:rsidP="008141A7">
            <w:pPr>
              <w:snapToGrid w:val="0"/>
              <w:jc w:val="center"/>
              <w:rPr>
                <w:sz w:val="18"/>
              </w:rPr>
            </w:pPr>
            <w:r w:rsidRPr="00EF4827">
              <w:rPr>
                <w:sz w:val="18"/>
              </w:rPr>
              <w:t>65.0</w:t>
            </w:r>
          </w:p>
        </w:tc>
        <w:tc>
          <w:tcPr>
            <w:tcW w:w="1455" w:type="dxa"/>
            <w:tcBorders>
              <w:top w:val="single" w:sz="4" w:space="0" w:color="000000"/>
              <w:left w:val="single" w:sz="4" w:space="0" w:color="000000"/>
              <w:bottom w:val="single" w:sz="4" w:space="0" w:color="000000"/>
            </w:tcBorders>
          </w:tcPr>
          <w:p w14:paraId="73D07745" w14:textId="77777777" w:rsidR="008141A7" w:rsidRPr="00EF4827" w:rsidRDefault="008141A7" w:rsidP="008141A7">
            <w:pPr>
              <w:snapToGrid w:val="0"/>
              <w:rPr>
                <w:sz w:val="18"/>
              </w:rPr>
            </w:pPr>
            <w:proofErr w:type="spellStart"/>
            <w:r w:rsidRPr="00EF4827">
              <w:rPr>
                <w:sz w:val="18"/>
              </w:rPr>
              <w:t>terapiaSottocutanea</w:t>
            </w:r>
            <w:r w:rsidRPr="00EF4827">
              <w:rPr>
                <w:sz w:val="18"/>
              </w:rPr>
              <w:lastRenderedPageBreak/>
              <w:t>IntramuscolareInfusionale</w:t>
            </w:r>
            <w:proofErr w:type="spellEnd"/>
          </w:p>
        </w:tc>
        <w:tc>
          <w:tcPr>
            <w:tcW w:w="1620" w:type="dxa"/>
            <w:tcBorders>
              <w:top w:val="single" w:sz="4" w:space="0" w:color="000000"/>
              <w:left w:val="single" w:sz="4" w:space="0" w:color="000000"/>
              <w:bottom w:val="single" w:sz="4" w:space="0" w:color="000000"/>
            </w:tcBorders>
          </w:tcPr>
          <w:p w14:paraId="1F7C91BF" w14:textId="77777777" w:rsidR="008141A7" w:rsidRPr="00EF4827" w:rsidRDefault="008141A7" w:rsidP="008141A7">
            <w:pPr>
              <w:snapToGrid w:val="0"/>
              <w:rPr>
                <w:sz w:val="18"/>
              </w:rPr>
            </w:pPr>
            <w:r w:rsidRPr="00EF4827">
              <w:rPr>
                <w:sz w:val="18"/>
              </w:rPr>
              <w:lastRenderedPageBreak/>
              <w:t xml:space="preserve">Terapia Sottocutanea </w:t>
            </w:r>
            <w:r w:rsidRPr="00EF4827">
              <w:rPr>
                <w:sz w:val="18"/>
              </w:rPr>
              <w:lastRenderedPageBreak/>
              <w:t>Intramuscolare Infusionale</w:t>
            </w:r>
          </w:p>
        </w:tc>
        <w:tc>
          <w:tcPr>
            <w:tcW w:w="870" w:type="dxa"/>
            <w:tcBorders>
              <w:top w:val="single" w:sz="4" w:space="0" w:color="000000"/>
              <w:left w:val="single" w:sz="4" w:space="0" w:color="000000"/>
              <w:bottom w:val="single" w:sz="4" w:space="0" w:color="000000"/>
            </w:tcBorders>
          </w:tcPr>
          <w:p w14:paraId="08F013A6" w14:textId="77777777" w:rsidR="008141A7" w:rsidRPr="00EF4827" w:rsidRDefault="008141A7" w:rsidP="008141A7">
            <w:pPr>
              <w:snapToGrid w:val="0"/>
              <w:jc w:val="center"/>
              <w:rPr>
                <w:sz w:val="18"/>
              </w:rPr>
            </w:pPr>
            <w:r w:rsidRPr="00EF4827">
              <w:rPr>
                <w:sz w:val="18"/>
              </w:rPr>
              <w:lastRenderedPageBreak/>
              <w:t>1</w:t>
            </w:r>
          </w:p>
        </w:tc>
        <w:tc>
          <w:tcPr>
            <w:tcW w:w="1260" w:type="dxa"/>
            <w:tcBorders>
              <w:top w:val="single" w:sz="4" w:space="0" w:color="000000"/>
              <w:left w:val="single" w:sz="4" w:space="0" w:color="000000"/>
              <w:bottom w:val="single" w:sz="4" w:space="0" w:color="000000"/>
            </w:tcBorders>
          </w:tcPr>
          <w:p w14:paraId="7D2E70D0" w14:textId="77777777" w:rsidR="008141A7" w:rsidRPr="00EF4827" w:rsidRDefault="008141A7" w:rsidP="008141A7">
            <w:pPr>
              <w:snapToGrid w:val="0"/>
              <w:jc w:val="center"/>
              <w:rPr>
                <w:sz w:val="18"/>
              </w:rPr>
            </w:pPr>
          </w:p>
        </w:tc>
        <w:tc>
          <w:tcPr>
            <w:tcW w:w="810" w:type="dxa"/>
            <w:tcBorders>
              <w:top w:val="single" w:sz="4" w:space="0" w:color="000000"/>
              <w:left w:val="single" w:sz="4" w:space="0" w:color="000000"/>
              <w:bottom w:val="single" w:sz="4" w:space="0" w:color="000000"/>
            </w:tcBorders>
          </w:tcPr>
          <w:p w14:paraId="79AACD86" w14:textId="77777777" w:rsidR="008141A7" w:rsidRPr="00EF4827" w:rsidRDefault="008141A7" w:rsidP="008141A7">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89B9886" w14:textId="77777777" w:rsidR="008141A7" w:rsidRPr="00EF4827" w:rsidRDefault="008141A7" w:rsidP="008141A7">
            <w:pPr>
              <w:snapToGrid w:val="0"/>
              <w:rPr>
                <w:sz w:val="18"/>
              </w:rPr>
            </w:pPr>
            <w:r w:rsidRPr="00EF4827">
              <w:rPr>
                <w:sz w:val="18"/>
              </w:rPr>
              <w:t>Valori “1”, “2”</w:t>
            </w:r>
          </w:p>
        </w:tc>
      </w:tr>
      <w:tr w:rsidR="008141A7" w:rsidRPr="00EF4827" w14:paraId="2ABCF463" w14:textId="77777777" w:rsidTr="00FF684B">
        <w:trPr>
          <w:trHeight w:val="262"/>
        </w:trPr>
        <w:tc>
          <w:tcPr>
            <w:tcW w:w="600" w:type="dxa"/>
            <w:tcBorders>
              <w:top w:val="single" w:sz="4" w:space="0" w:color="000000"/>
              <w:left w:val="single" w:sz="4" w:space="0" w:color="000000"/>
              <w:bottom w:val="single" w:sz="4" w:space="0" w:color="000000"/>
            </w:tcBorders>
          </w:tcPr>
          <w:p w14:paraId="006669AB" w14:textId="77777777" w:rsidR="008141A7" w:rsidRPr="00EF4827" w:rsidRDefault="008141A7" w:rsidP="008141A7">
            <w:pPr>
              <w:snapToGrid w:val="0"/>
              <w:jc w:val="center"/>
              <w:rPr>
                <w:sz w:val="18"/>
              </w:rPr>
            </w:pPr>
            <w:r w:rsidRPr="00EF4827">
              <w:rPr>
                <w:sz w:val="18"/>
              </w:rPr>
              <w:t>66.0</w:t>
            </w:r>
          </w:p>
        </w:tc>
        <w:tc>
          <w:tcPr>
            <w:tcW w:w="1455" w:type="dxa"/>
            <w:tcBorders>
              <w:top w:val="single" w:sz="4" w:space="0" w:color="000000"/>
              <w:left w:val="single" w:sz="4" w:space="0" w:color="000000"/>
              <w:bottom w:val="single" w:sz="4" w:space="0" w:color="000000"/>
            </w:tcBorders>
          </w:tcPr>
          <w:p w14:paraId="73F077B2" w14:textId="77777777" w:rsidR="008141A7" w:rsidRPr="00EF4827" w:rsidRDefault="008141A7" w:rsidP="008141A7">
            <w:pPr>
              <w:snapToGrid w:val="0"/>
              <w:rPr>
                <w:sz w:val="18"/>
              </w:rPr>
            </w:pPr>
            <w:proofErr w:type="spellStart"/>
            <w:r w:rsidRPr="00EF4827">
              <w:rPr>
                <w:sz w:val="18"/>
              </w:rPr>
              <w:t>gestioneCatetere</w:t>
            </w:r>
            <w:proofErr w:type="spellEnd"/>
          </w:p>
        </w:tc>
        <w:tc>
          <w:tcPr>
            <w:tcW w:w="1620" w:type="dxa"/>
            <w:tcBorders>
              <w:top w:val="single" w:sz="4" w:space="0" w:color="000000"/>
              <w:left w:val="single" w:sz="4" w:space="0" w:color="000000"/>
              <w:bottom w:val="single" w:sz="4" w:space="0" w:color="000000"/>
            </w:tcBorders>
          </w:tcPr>
          <w:p w14:paraId="6B2CD8CE" w14:textId="77777777" w:rsidR="008141A7" w:rsidRPr="00EF4827" w:rsidRDefault="008141A7" w:rsidP="008141A7">
            <w:pPr>
              <w:snapToGrid w:val="0"/>
              <w:rPr>
                <w:sz w:val="18"/>
              </w:rPr>
            </w:pPr>
            <w:r w:rsidRPr="00EF4827">
              <w:rPr>
                <w:sz w:val="18"/>
              </w:rPr>
              <w:t>Gestione Catetere</w:t>
            </w:r>
          </w:p>
        </w:tc>
        <w:tc>
          <w:tcPr>
            <w:tcW w:w="870" w:type="dxa"/>
            <w:tcBorders>
              <w:top w:val="single" w:sz="4" w:space="0" w:color="000000"/>
              <w:left w:val="single" w:sz="4" w:space="0" w:color="000000"/>
              <w:bottom w:val="single" w:sz="4" w:space="0" w:color="000000"/>
            </w:tcBorders>
          </w:tcPr>
          <w:p w14:paraId="328649B4" w14:textId="77777777" w:rsidR="008141A7" w:rsidRPr="00EF4827" w:rsidRDefault="008141A7" w:rsidP="008141A7">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64C64366" w14:textId="77777777" w:rsidR="008141A7" w:rsidRPr="00EF4827" w:rsidRDefault="008141A7" w:rsidP="008141A7">
            <w:pPr>
              <w:snapToGrid w:val="0"/>
              <w:jc w:val="center"/>
              <w:rPr>
                <w:sz w:val="18"/>
              </w:rPr>
            </w:pPr>
          </w:p>
        </w:tc>
        <w:tc>
          <w:tcPr>
            <w:tcW w:w="810" w:type="dxa"/>
            <w:tcBorders>
              <w:top w:val="single" w:sz="4" w:space="0" w:color="000000"/>
              <w:left w:val="single" w:sz="4" w:space="0" w:color="000000"/>
              <w:bottom w:val="single" w:sz="4" w:space="0" w:color="000000"/>
            </w:tcBorders>
          </w:tcPr>
          <w:p w14:paraId="2514850F" w14:textId="77777777" w:rsidR="008141A7" w:rsidRPr="00EF4827" w:rsidRDefault="008141A7" w:rsidP="008141A7">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1F416499" w14:textId="77777777" w:rsidR="008141A7" w:rsidRPr="00EF4827" w:rsidRDefault="008141A7" w:rsidP="008141A7">
            <w:pPr>
              <w:snapToGrid w:val="0"/>
              <w:rPr>
                <w:sz w:val="18"/>
              </w:rPr>
            </w:pPr>
            <w:r w:rsidRPr="00EF4827">
              <w:rPr>
                <w:sz w:val="18"/>
              </w:rPr>
              <w:t>Valori “1”, “2”</w:t>
            </w:r>
          </w:p>
        </w:tc>
      </w:tr>
      <w:tr w:rsidR="008141A7" w:rsidRPr="00EF4827" w14:paraId="659876AD" w14:textId="77777777" w:rsidTr="00FF684B">
        <w:trPr>
          <w:trHeight w:val="262"/>
        </w:trPr>
        <w:tc>
          <w:tcPr>
            <w:tcW w:w="600" w:type="dxa"/>
            <w:tcBorders>
              <w:top w:val="single" w:sz="4" w:space="0" w:color="000000"/>
              <w:left w:val="single" w:sz="4" w:space="0" w:color="000000"/>
              <w:bottom w:val="single" w:sz="4" w:space="0" w:color="000000"/>
            </w:tcBorders>
          </w:tcPr>
          <w:p w14:paraId="2DF83349" w14:textId="77777777" w:rsidR="008141A7" w:rsidRPr="00EF4827" w:rsidRDefault="008141A7" w:rsidP="008141A7">
            <w:pPr>
              <w:snapToGrid w:val="0"/>
              <w:jc w:val="center"/>
              <w:rPr>
                <w:sz w:val="18"/>
              </w:rPr>
            </w:pPr>
            <w:r w:rsidRPr="00EF4827">
              <w:rPr>
                <w:sz w:val="18"/>
              </w:rPr>
              <w:t>67.0</w:t>
            </w:r>
          </w:p>
        </w:tc>
        <w:tc>
          <w:tcPr>
            <w:tcW w:w="1455" w:type="dxa"/>
            <w:tcBorders>
              <w:top w:val="single" w:sz="4" w:space="0" w:color="000000"/>
              <w:left w:val="single" w:sz="4" w:space="0" w:color="000000"/>
              <w:bottom w:val="single" w:sz="4" w:space="0" w:color="000000"/>
            </w:tcBorders>
          </w:tcPr>
          <w:p w14:paraId="25D44FA3" w14:textId="77777777" w:rsidR="008141A7" w:rsidRPr="00EF4827" w:rsidRDefault="008141A7" w:rsidP="008141A7">
            <w:pPr>
              <w:snapToGrid w:val="0"/>
              <w:rPr>
                <w:sz w:val="18"/>
              </w:rPr>
            </w:pPr>
            <w:r w:rsidRPr="00EF4827">
              <w:rPr>
                <w:sz w:val="18"/>
              </w:rPr>
              <w:t>trasfusioni</w:t>
            </w:r>
          </w:p>
        </w:tc>
        <w:tc>
          <w:tcPr>
            <w:tcW w:w="1620" w:type="dxa"/>
            <w:tcBorders>
              <w:top w:val="single" w:sz="4" w:space="0" w:color="000000"/>
              <w:left w:val="single" w:sz="4" w:space="0" w:color="000000"/>
              <w:bottom w:val="single" w:sz="4" w:space="0" w:color="000000"/>
            </w:tcBorders>
          </w:tcPr>
          <w:p w14:paraId="5CFFEB11" w14:textId="77777777" w:rsidR="008141A7" w:rsidRPr="00EF4827" w:rsidRDefault="008141A7" w:rsidP="008141A7">
            <w:pPr>
              <w:snapToGrid w:val="0"/>
              <w:rPr>
                <w:sz w:val="18"/>
              </w:rPr>
            </w:pPr>
            <w:r w:rsidRPr="00EF4827">
              <w:rPr>
                <w:sz w:val="18"/>
              </w:rPr>
              <w:t>Trasfusioni</w:t>
            </w:r>
          </w:p>
        </w:tc>
        <w:tc>
          <w:tcPr>
            <w:tcW w:w="870" w:type="dxa"/>
            <w:tcBorders>
              <w:top w:val="single" w:sz="4" w:space="0" w:color="000000"/>
              <w:left w:val="single" w:sz="4" w:space="0" w:color="000000"/>
              <w:bottom w:val="single" w:sz="4" w:space="0" w:color="000000"/>
            </w:tcBorders>
          </w:tcPr>
          <w:p w14:paraId="60E9D69F" w14:textId="77777777" w:rsidR="008141A7" w:rsidRPr="00EF4827" w:rsidRDefault="008141A7" w:rsidP="008141A7">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05DB7DBD" w14:textId="77777777" w:rsidR="008141A7" w:rsidRPr="00EF4827" w:rsidRDefault="008141A7" w:rsidP="008141A7">
            <w:pPr>
              <w:snapToGrid w:val="0"/>
              <w:jc w:val="center"/>
              <w:rPr>
                <w:sz w:val="18"/>
              </w:rPr>
            </w:pPr>
          </w:p>
        </w:tc>
        <w:tc>
          <w:tcPr>
            <w:tcW w:w="810" w:type="dxa"/>
            <w:tcBorders>
              <w:top w:val="single" w:sz="4" w:space="0" w:color="000000"/>
              <w:left w:val="single" w:sz="4" w:space="0" w:color="000000"/>
              <w:bottom w:val="single" w:sz="4" w:space="0" w:color="000000"/>
            </w:tcBorders>
          </w:tcPr>
          <w:p w14:paraId="50736552" w14:textId="77777777" w:rsidR="008141A7" w:rsidRPr="00EF4827" w:rsidRDefault="008141A7" w:rsidP="008141A7">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7602D453" w14:textId="77777777" w:rsidR="008141A7" w:rsidRPr="00EF4827" w:rsidRDefault="008141A7" w:rsidP="008141A7">
            <w:pPr>
              <w:snapToGrid w:val="0"/>
              <w:rPr>
                <w:sz w:val="18"/>
              </w:rPr>
            </w:pPr>
            <w:r w:rsidRPr="00EF4827">
              <w:rPr>
                <w:sz w:val="18"/>
              </w:rPr>
              <w:t>Valori “1”, “2”</w:t>
            </w:r>
          </w:p>
        </w:tc>
      </w:tr>
      <w:tr w:rsidR="008141A7" w:rsidRPr="00EF4827" w14:paraId="6561511F" w14:textId="77777777" w:rsidTr="00FF684B">
        <w:trPr>
          <w:trHeight w:val="262"/>
        </w:trPr>
        <w:tc>
          <w:tcPr>
            <w:tcW w:w="600" w:type="dxa"/>
            <w:tcBorders>
              <w:top w:val="single" w:sz="4" w:space="0" w:color="000000"/>
              <w:left w:val="single" w:sz="4" w:space="0" w:color="000000"/>
              <w:bottom w:val="single" w:sz="4" w:space="0" w:color="000000"/>
            </w:tcBorders>
          </w:tcPr>
          <w:p w14:paraId="250DB4E0" w14:textId="77777777" w:rsidR="008141A7" w:rsidRPr="00EF4827" w:rsidRDefault="008141A7" w:rsidP="008141A7">
            <w:pPr>
              <w:snapToGrid w:val="0"/>
              <w:jc w:val="center"/>
              <w:rPr>
                <w:sz w:val="18"/>
              </w:rPr>
            </w:pPr>
            <w:r w:rsidRPr="00EF4827">
              <w:rPr>
                <w:sz w:val="18"/>
              </w:rPr>
              <w:t>68.0</w:t>
            </w:r>
          </w:p>
        </w:tc>
        <w:tc>
          <w:tcPr>
            <w:tcW w:w="1455" w:type="dxa"/>
            <w:tcBorders>
              <w:top w:val="single" w:sz="4" w:space="0" w:color="000000"/>
              <w:left w:val="single" w:sz="4" w:space="0" w:color="000000"/>
              <w:bottom w:val="single" w:sz="4" w:space="0" w:color="000000"/>
            </w:tcBorders>
          </w:tcPr>
          <w:p w14:paraId="19E0A9AD" w14:textId="77777777" w:rsidR="008141A7" w:rsidRPr="00EF4827" w:rsidRDefault="008141A7" w:rsidP="008141A7">
            <w:pPr>
              <w:snapToGrid w:val="0"/>
              <w:rPr>
                <w:sz w:val="18"/>
              </w:rPr>
            </w:pPr>
            <w:proofErr w:type="spellStart"/>
            <w:r w:rsidRPr="00EF4827">
              <w:rPr>
                <w:sz w:val="18"/>
              </w:rPr>
              <w:t>controlloDolore</w:t>
            </w:r>
            <w:proofErr w:type="spellEnd"/>
          </w:p>
        </w:tc>
        <w:tc>
          <w:tcPr>
            <w:tcW w:w="1620" w:type="dxa"/>
            <w:tcBorders>
              <w:top w:val="single" w:sz="4" w:space="0" w:color="000000"/>
              <w:left w:val="single" w:sz="4" w:space="0" w:color="000000"/>
              <w:bottom w:val="single" w:sz="4" w:space="0" w:color="000000"/>
            </w:tcBorders>
          </w:tcPr>
          <w:p w14:paraId="5ADA2371" w14:textId="77777777" w:rsidR="008141A7" w:rsidRPr="00EF4827" w:rsidRDefault="008141A7" w:rsidP="008141A7">
            <w:pPr>
              <w:snapToGrid w:val="0"/>
              <w:rPr>
                <w:sz w:val="18"/>
              </w:rPr>
            </w:pPr>
            <w:r w:rsidRPr="00EF4827">
              <w:rPr>
                <w:sz w:val="18"/>
              </w:rPr>
              <w:t>Controllo Dolore</w:t>
            </w:r>
          </w:p>
        </w:tc>
        <w:tc>
          <w:tcPr>
            <w:tcW w:w="870" w:type="dxa"/>
            <w:tcBorders>
              <w:top w:val="single" w:sz="4" w:space="0" w:color="000000"/>
              <w:left w:val="single" w:sz="4" w:space="0" w:color="000000"/>
              <w:bottom w:val="single" w:sz="4" w:space="0" w:color="000000"/>
            </w:tcBorders>
          </w:tcPr>
          <w:p w14:paraId="7D8E9ED5" w14:textId="77777777" w:rsidR="008141A7" w:rsidRPr="00EF4827" w:rsidRDefault="008141A7" w:rsidP="008141A7">
            <w:pPr>
              <w:snapToGrid w:val="0"/>
              <w:jc w:val="center"/>
              <w:rPr>
                <w:sz w:val="18"/>
              </w:rPr>
            </w:pPr>
            <w:r w:rsidRPr="00EF4827">
              <w:rPr>
                <w:sz w:val="18"/>
              </w:rPr>
              <w:t>1</w:t>
            </w:r>
          </w:p>
        </w:tc>
        <w:tc>
          <w:tcPr>
            <w:tcW w:w="1260" w:type="dxa"/>
            <w:tcBorders>
              <w:top w:val="single" w:sz="4" w:space="0" w:color="000000"/>
              <w:left w:val="single" w:sz="4" w:space="0" w:color="000000"/>
              <w:bottom w:val="single" w:sz="4" w:space="0" w:color="000000"/>
            </w:tcBorders>
          </w:tcPr>
          <w:p w14:paraId="63704A16" w14:textId="77777777" w:rsidR="008141A7" w:rsidRPr="00EF4827" w:rsidRDefault="008141A7" w:rsidP="008141A7">
            <w:pPr>
              <w:snapToGrid w:val="0"/>
              <w:jc w:val="center"/>
              <w:rPr>
                <w:sz w:val="18"/>
              </w:rPr>
            </w:pPr>
          </w:p>
        </w:tc>
        <w:tc>
          <w:tcPr>
            <w:tcW w:w="810" w:type="dxa"/>
            <w:tcBorders>
              <w:top w:val="single" w:sz="4" w:space="0" w:color="000000"/>
              <w:left w:val="single" w:sz="4" w:space="0" w:color="000000"/>
              <w:bottom w:val="single" w:sz="4" w:space="0" w:color="000000"/>
            </w:tcBorders>
          </w:tcPr>
          <w:p w14:paraId="65D71FCE" w14:textId="77777777" w:rsidR="008141A7" w:rsidRPr="00EF4827" w:rsidRDefault="008141A7" w:rsidP="008141A7">
            <w:pPr>
              <w:snapToGrid w:val="0"/>
              <w:jc w:val="center"/>
              <w:rPr>
                <w:sz w:val="18"/>
              </w:rPr>
            </w:pPr>
            <w:r w:rsidRPr="00EF4827">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08EC1EAC" w14:textId="77777777" w:rsidR="008141A7" w:rsidRPr="00EF4827" w:rsidRDefault="008141A7" w:rsidP="008141A7">
            <w:pPr>
              <w:snapToGrid w:val="0"/>
              <w:rPr>
                <w:sz w:val="18"/>
              </w:rPr>
            </w:pPr>
            <w:r w:rsidRPr="00EF4827">
              <w:rPr>
                <w:sz w:val="18"/>
              </w:rPr>
              <w:t>Valori “1”, “2”</w:t>
            </w:r>
          </w:p>
        </w:tc>
      </w:tr>
      <w:tr w:rsidR="00B66828" w:rsidRPr="00EF4827" w14:paraId="1366BB1F" w14:textId="77777777" w:rsidTr="00150A58">
        <w:trPr>
          <w:trHeight w:val="262"/>
        </w:trPr>
        <w:tc>
          <w:tcPr>
            <w:tcW w:w="600" w:type="dxa"/>
            <w:tcBorders>
              <w:top w:val="single" w:sz="4" w:space="0" w:color="000000"/>
              <w:left w:val="single" w:sz="4" w:space="0" w:color="000000"/>
              <w:bottom w:val="single" w:sz="4" w:space="0" w:color="000000"/>
            </w:tcBorders>
            <w:vAlign w:val="center"/>
          </w:tcPr>
          <w:p w14:paraId="01B313B3" w14:textId="11692CCD" w:rsidR="00B66828" w:rsidRPr="00DB3F81" w:rsidRDefault="00B66828" w:rsidP="00B66828">
            <w:pPr>
              <w:snapToGrid w:val="0"/>
              <w:jc w:val="center"/>
              <w:rPr>
                <w:sz w:val="18"/>
                <w:szCs w:val="18"/>
              </w:rPr>
            </w:pPr>
            <w:r w:rsidRPr="00DB3F81">
              <w:rPr>
                <w:sz w:val="18"/>
                <w:szCs w:val="18"/>
              </w:rPr>
              <w:t>163.0</w:t>
            </w:r>
          </w:p>
        </w:tc>
        <w:tc>
          <w:tcPr>
            <w:tcW w:w="1455" w:type="dxa"/>
            <w:tcBorders>
              <w:top w:val="single" w:sz="4" w:space="0" w:color="000000"/>
              <w:left w:val="single" w:sz="4" w:space="0" w:color="000000"/>
              <w:bottom w:val="single" w:sz="4" w:space="0" w:color="000000"/>
            </w:tcBorders>
            <w:vAlign w:val="center"/>
          </w:tcPr>
          <w:p w14:paraId="4E076350" w14:textId="0AE87045" w:rsidR="00B66828" w:rsidRPr="00DB3F81" w:rsidRDefault="00B66828" w:rsidP="00B66828">
            <w:pPr>
              <w:snapToGrid w:val="0"/>
              <w:rPr>
                <w:sz w:val="18"/>
                <w:szCs w:val="18"/>
              </w:rPr>
            </w:pPr>
            <w:r w:rsidRPr="00DB3F81">
              <w:rPr>
                <w:sz w:val="18"/>
                <w:szCs w:val="18"/>
              </w:rPr>
              <w:t>Cure Palliative</w:t>
            </w:r>
          </w:p>
        </w:tc>
        <w:tc>
          <w:tcPr>
            <w:tcW w:w="1620" w:type="dxa"/>
            <w:tcBorders>
              <w:top w:val="single" w:sz="4" w:space="0" w:color="000000"/>
              <w:left w:val="single" w:sz="4" w:space="0" w:color="000000"/>
              <w:bottom w:val="single" w:sz="4" w:space="0" w:color="000000"/>
            </w:tcBorders>
          </w:tcPr>
          <w:p w14:paraId="0C79D121" w14:textId="18E17B88" w:rsidR="00B66828" w:rsidRPr="00DB3F81" w:rsidRDefault="00B66828" w:rsidP="00B66828">
            <w:pPr>
              <w:snapToGrid w:val="0"/>
              <w:rPr>
                <w:sz w:val="18"/>
                <w:szCs w:val="18"/>
              </w:rPr>
            </w:pPr>
            <w:r w:rsidRPr="00DB3F81">
              <w:rPr>
                <w:sz w:val="18"/>
                <w:szCs w:val="18"/>
              </w:rPr>
              <w:t>Cure Palliative</w:t>
            </w:r>
          </w:p>
        </w:tc>
        <w:tc>
          <w:tcPr>
            <w:tcW w:w="870" w:type="dxa"/>
            <w:tcBorders>
              <w:top w:val="single" w:sz="4" w:space="0" w:color="000000"/>
              <w:left w:val="single" w:sz="4" w:space="0" w:color="000000"/>
              <w:bottom w:val="single" w:sz="4" w:space="0" w:color="000000"/>
            </w:tcBorders>
          </w:tcPr>
          <w:p w14:paraId="38589A08" w14:textId="1D4CE1DB" w:rsidR="00B66828" w:rsidRPr="00DB3F81" w:rsidRDefault="00B66828" w:rsidP="00B66828">
            <w:pPr>
              <w:snapToGrid w:val="0"/>
              <w:jc w:val="center"/>
              <w:rPr>
                <w:sz w:val="18"/>
                <w:szCs w:val="18"/>
              </w:rPr>
            </w:pPr>
            <w:r w:rsidRPr="00DB3F81">
              <w:rPr>
                <w:sz w:val="18"/>
                <w:szCs w:val="18"/>
              </w:rPr>
              <w:t>1</w:t>
            </w:r>
          </w:p>
        </w:tc>
        <w:tc>
          <w:tcPr>
            <w:tcW w:w="1260" w:type="dxa"/>
            <w:tcBorders>
              <w:top w:val="single" w:sz="4" w:space="0" w:color="000000"/>
              <w:left w:val="single" w:sz="4" w:space="0" w:color="000000"/>
              <w:bottom w:val="single" w:sz="4" w:space="0" w:color="000000"/>
            </w:tcBorders>
          </w:tcPr>
          <w:p w14:paraId="3A1A03D7" w14:textId="1438F020" w:rsidR="00B66828" w:rsidRPr="00DB3F81" w:rsidRDefault="00B66828" w:rsidP="00B66828">
            <w:pPr>
              <w:snapToGrid w:val="0"/>
              <w:jc w:val="center"/>
              <w:rPr>
                <w:sz w:val="18"/>
                <w:szCs w:val="18"/>
              </w:rPr>
            </w:pPr>
            <w:r w:rsidRPr="00DB3F81">
              <w:rPr>
                <w:sz w:val="18"/>
                <w:szCs w:val="18"/>
              </w:rPr>
              <w:t>CON</w:t>
            </w:r>
          </w:p>
        </w:tc>
        <w:tc>
          <w:tcPr>
            <w:tcW w:w="810" w:type="dxa"/>
            <w:tcBorders>
              <w:top w:val="single" w:sz="4" w:space="0" w:color="000000"/>
              <w:left w:val="single" w:sz="4" w:space="0" w:color="000000"/>
              <w:bottom w:val="single" w:sz="4" w:space="0" w:color="000000"/>
            </w:tcBorders>
          </w:tcPr>
          <w:p w14:paraId="13122E44" w14:textId="5CC45BE1" w:rsidR="00B66828" w:rsidRPr="00DB3F81" w:rsidRDefault="00B66828" w:rsidP="00B66828">
            <w:pPr>
              <w:snapToGrid w:val="0"/>
              <w:jc w:val="center"/>
              <w:rPr>
                <w:sz w:val="18"/>
                <w:szCs w:val="18"/>
              </w:rPr>
            </w:pPr>
            <w:r w:rsidRPr="00DB3F81">
              <w:rPr>
                <w:sz w:val="18"/>
                <w:szCs w:val="18"/>
              </w:rPr>
              <w:t>LIS</w:t>
            </w:r>
          </w:p>
        </w:tc>
        <w:tc>
          <w:tcPr>
            <w:tcW w:w="2795" w:type="dxa"/>
            <w:tcBorders>
              <w:top w:val="single" w:sz="4" w:space="0" w:color="000000"/>
              <w:left w:val="single" w:sz="4" w:space="0" w:color="000000"/>
              <w:bottom w:val="single" w:sz="4" w:space="0" w:color="000000"/>
              <w:right w:val="single" w:sz="4" w:space="0" w:color="000000"/>
            </w:tcBorders>
          </w:tcPr>
          <w:p w14:paraId="3B85B468" w14:textId="28F43CCB" w:rsidR="00B66828" w:rsidRPr="00DB3F81" w:rsidRDefault="00B66828" w:rsidP="00B66828">
            <w:pPr>
              <w:snapToGrid w:val="0"/>
              <w:rPr>
                <w:sz w:val="18"/>
                <w:szCs w:val="18"/>
              </w:rPr>
            </w:pPr>
            <w:r w:rsidRPr="00DB3F81">
              <w:rPr>
                <w:sz w:val="18"/>
                <w:szCs w:val="18"/>
              </w:rPr>
              <w:t>Valori “1”, “2”,”9”</w:t>
            </w:r>
          </w:p>
        </w:tc>
      </w:tr>
      <w:tr w:rsidR="00B66828" w:rsidRPr="00EF4827" w14:paraId="26C33ADE" w14:textId="77777777" w:rsidTr="00FF684B">
        <w:trPr>
          <w:trHeight w:val="262"/>
        </w:trPr>
        <w:tc>
          <w:tcPr>
            <w:tcW w:w="600" w:type="dxa"/>
            <w:tcBorders>
              <w:top w:val="single" w:sz="4" w:space="0" w:color="000000"/>
              <w:left w:val="single" w:sz="4" w:space="0" w:color="000000"/>
              <w:bottom w:val="single" w:sz="4" w:space="0" w:color="000000"/>
            </w:tcBorders>
          </w:tcPr>
          <w:p w14:paraId="61720BA5" w14:textId="77777777" w:rsidR="00B66828" w:rsidRPr="00DB3F81" w:rsidRDefault="00B66828" w:rsidP="00B66828">
            <w:pPr>
              <w:snapToGrid w:val="0"/>
              <w:jc w:val="center"/>
              <w:rPr>
                <w:sz w:val="18"/>
              </w:rPr>
            </w:pPr>
            <w:r w:rsidRPr="00DB3F81">
              <w:rPr>
                <w:sz w:val="18"/>
              </w:rPr>
              <w:t>69.0</w:t>
            </w:r>
          </w:p>
        </w:tc>
        <w:tc>
          <w:tcPr>
            <w:tcW w:w="1455" w:type="dxa"/>
            <w:tcBorders>
              <w:top w:val="single" w:sz="4" w:space="0" w:color="000000"/>
              <w:left w:val="single" w:sz="4" w:space="0" w:color="000000"/>
              <w:bottom w:val="single" w:sz="4" w:space="0" w:color="000000"/>
            </w:tcBorders>
          </w:tcPr>
          <w:p w14:paraId="6F359CAB" w14:textId="77777777" w:rsidR="00B66828" w:rsidRPr="00DB3F81" w:rsidRDefault="00B66828" w:rsidP="00B66828">
            <w:pPr>
              <w:snapToGrid w:val="0"/>
              <w:rPr>
                <w:sz w:val="18"/>
              </w:rPr>
            </w:pPr>
            <w:proofErr w:type="spellStart"/>
            <w:r w:rsidRPr="00DB3F81">
              <w:rPr>
                <w:sz w:val="18"/>
              </w:rPr>
              <w:t>assistitoStatoTerminaleOncologico</w:t>
            </w:r>
            <w:proofErr w:type="spellEnd"/>
          </w:p>
        </w:tc>
        <w:tc>
          <w:tcPr>
            <w:tcW w:w="1620" w:type="dxa"/>
            <w:tcBorders>
              <w:top w:val="single" w:sz="4" w:space="0" w:color="000000"/>
              <w:left w:val="single" w:sz="4" w:space="0" w:color="000000"/>
              <w:bottom w:val="single" w:sz="4" w:space="0" w:color="000000"/>
            </w:tcBorders>
          </w:tcPr>
          <w:p w14:paraId="76C84341" w14:textId="77777777" w:rsidR="00B66828" w:rsidRPr="00DB3F81" w:rsidRDefault="00B66828" w:rsidP="00B66828">
            <w:pPr>
              <w:snapToGrid w:val="0"/>
              <w:rPr>
                <w:sz w:val="18"/>
              </w:rPr>
            </w:pPr>
            <w:r w:rsidRPr="00DB3F81">
              <w:rPr>
                <w:sz w:val="18"/>
              </w:rPr>
              <w:t>Assistito Stato Terminale Oncologico</w:t>
            </w:r>
          </w:p>
        </w:tc>
        <w:tc>
          <w:tcPr>
            <w:tcW w:w="870" w:type="dxa"/>
            <w:tcBorders>
              <w:top w:val="single" w:sz="4" w:space="0" w:color="000000"/>
              <w:left w:val="single" w:sz="4" w:space="0" w:color="000000"/>
              <w:bottom w:val="single" w:sz="4" w:space="0" w:color="000000"/>
            </w:tcBorders>
          </w:tcPr>
          <w:p w14:paraId="7BC90D9F" w14:textId="77777777" w:rsidR="00B66828" w:rsidRPr="00DB3F81" w:rsidRDefault="00B66828" w:rsidP="00B66828">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6B1C7416" w14:textId="77777777" w:rsidR="00B66828" w:rsidRPr="00DB3F81" w:rsidRDefault="00B66828" w:rsidP="00B66828">
            <w:pPr>
              <w:snapToGrid w:val="0"/>
              <w:jc w:val="center"/>
              <w:rPr>
                <w:sz w:val="18"/>
              </w:rPr>
            </w:pPr>
          </w:p>
        </w:tc>
        <w:tc>
          <w:tcPr>
            <w:tcW w:w="810" w:type="dxa"/>
            <w:tcBorders>
              <w:top w:val="single" w:sz="4" w:space="0" w:color="000000"/>
              <w:left w:val="single" w:sz="4" w:space="0" w:color="000000"/>
              <w:bottom w:val="single" w:sz="4" w:space="0" w:color="000000"/>
            </w:tcBorders>
          </w:tcPr>
          <w:p w14:paraId="3D9E5C6A" w14:textId="77777777" w:rsidR="00B66828" w:rsidRPr="00DB3F81" w:rsidRDefault="00B66828" w:rsidP="00B66828">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7F4C220D" w14:textId="77777777" w:rsidR="00B66828" w:rsidRPr="00DB3F81" w:rsidRDefault="00B66828" w:rsidP="00B66828">
            <w:pPr>
              <w:snapToGrid w:val="0"/>
              <w:rPr>
                <w:sz w:val="18"/>
              </w:rPr>
            </w:pPr>
            <w:r w:rsidRPr="00DB3F81">
              <w:rPr>
                <w:sz w:val="18"/>
              </w:rPr>
              <w:t>Valori “1”, “2”</w:t>
            </w:r>
          </w:p>
        </w:tc>
      </w:tr>
      <w:tr w:rsidR="00B66828" w:rsidRPr="00EF4827" w14:paraId="1E1C8BF0" w14:textId="77777777" w:rsidTr="00FF684B">
        <w:trPr>
          <w:trHeight w:val="262"/>
        </w:trPr>
        <w:tc>
          <w:tcPr>
            <w:tcW w:w="600" w:type="dxa"/>
            <w:tcBorders>
              <w:top w:val="single" w:sz="4" w:space="0" w:color="000000"/>
              <w:left w:val="single" w:sz="4" w:space="0" w:color="000000"/>
              <w:bottom w:val="single" w:sz="4" w:space="0" w:color="000000"/>
            </w:tcBorders>
          </w:tcPr>
          <w:p w14:paraId="2AB63117" w14:textId="77777777" w:rsidR="00B66828" w:rsidRPr="00DB3F81" w:rsidRDefault="00B66828" w:rsidP="00B66828">
            <w:pPr>
              <w:snapToGrid w:val="0"/>
              <w:jc w:val="center"/>
              <w:rPr>
                <w:sz w:val="18"/>
              </w:rPr>
            </w:pPr>
            <w:r w:rsidRPr="00DB3F81">
              <w:rPr>
                <w:sz w:val="18"/>
              </w:rPr>
              <w:t>70.0</w:t>
            </w:r>
          </w:p>
        </w:tc>
        <w:tc>
          <w:tcPr>
            <w:tcW w:w="1455" w:type="dxa"/>
            <w:tcBorders>
              <w:top w:val="single" w:sz="4" w:space="0" w:color="000000"/>
              <w:left w:val="single" w:sz="4" w:space="0" w:color="000000"/>
              <w:bottom w:val="single" w:sz="4" w:space="0" w:color="000000"/>
            </w:tcBorders>
          </w:tcPr>
          <w:p w14:paraId="2A85FC0D" w14:textId="77777777" w:rsidR="00B66828" w:rsidRPr="00DB3F81" w:rsidRDefault="00B66828" w:rsidP="00B66828">
            <w:pPr>
              <w:snapToGrid w:val="0"/>
              <w:rPr>
                <w:sz w:val="18"/>
              </w:rPr>
            </w:pPr>
            <w:proofErr w:type="spellStart"/>
            <w:r w:rsidRPr="00DB3F81">
              <w:rPr>
                <w:sz w:val="18"/>
              </w:rPr>
              <w:t>assistitoStatoTerminaleNonOncologico</w:t>
            </w:r>
            <w:proofErr w:type="spellEnd"/>
          </w:p>
        </w:tc>
        <w:tc>
          <w:tcPr>
            <w:tcW w:w="1620" w:type="dxa"/>
            <w:tcBorders>
              <w:top w:val="single" w:sz="4" w:space="0" w:color="000000"/>
              <w:left w:val="single" w:sz="4" w:space="0" w:color="000000"/>
              <w:bottom w:val="single" w:sz="4" w:space="0" w:color="000000"/>
            </w:tcBorders>
          </w:tcPr>
          <w:p w14:paraId="71233724" w14:textId="77777777" w:rsidR="00B66828" w:rsidRPr="00DB3F81" w:rsidRDefault="00B66828" w:rsidP="00B66828">
            <w:pPr>
              <w:snapToGrid w:val="0"/>
              <w:rPr>
                <w:sz w:val="18"/>
              </w:rPr>
            </w:pPr>
            <w:r w:rsidRPr="00DB3F81">
              <w:rPr>
                <w:sz w:val="18"/>
              </w:rPr>
              <w:t>Assistito Stato Terminale Non Oncologico</w:t>
            </w:r>
          </w:p>
        </w:tc>
        <w:tc>
          <w:tcPr>
            <w:tcW w:w="870" w:type="dxa"/>
            <w:tcBorders>
              <w:top w:val="single" w:sz="4" w:space="0" w:color="000000"/>
              <w:left w:val="single" w:sz="4" w:space="0" w:color="000000"/>
              <w:bottom w:val="single" w:sz="4" w:space="0" w:color="000000"/>
            </w:tcBorders>
          </w:tcPr>
          <w:p w14:paraId="6F0757A9" w14:textId="77777777" w:rsidR="00B66828" w:rsidRPr="00DB3F81" w:rsidRDefault="00B66828" w:rsidP="00B66828">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07BAEAB4" w14:textId="77777777" w:rsidR="00B66828" w:rsidRPr="00DB3F81" w:rsidRDefault="00B66828" w:rsidP="00B66828">
            <w:pPr>
              <w:snapToGrid w:val="0"/>
              <w:jc w:val="center"/>
              <w:rPr>
                <w:sz w:val="18"/>
              </w:rPr>
            </w:pPr>
          </w:p>
        </w:tc>
        <w:tc>
          <w:tcPr>
            <w:tcW w:w="810" w:type="dxa"/>
            <w:tcBorders>
              <w:top w:val="single" w:sz="4" w:space="0" w:color="000000"/>
              <w:left w:val="single" w:sz="4" w:space="0" w:color="000000"/>
              <w:bottom w:val="single" w:sz="4" w:space="0" w:color="000000"/>
            </w:tcBorders>
          </w:tcPr>
          <w:p w14:paraId="28CABC0E" w14:textId="77777777" w:rsidR="00B66828" w:rsidRPr="00DB3F81" w:rsidRDefault="00B66828" w:rsidP="00B66828">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049D3590" w14:textId="77777777" w:rsidR="00B66828" w:rsidRPr="00DB3F81" w:rsidRDefault="00B66828" w:rsidP="00B66828">
            <w:pPr>
              <w:snapToGrid w:val="0"/>
              <w:rPr>
                <w:sz w:val="18"/>
              </w:rPr>
            </w:pPr>
            <w:r w:rsidRPr="00DB3F81">
              <w:rPr>
                <w:sz w:val="18"/>
              </w:rPr>
              <w:t>Valori “1”, “2”</w:t>
            </w:r>
          </w:p>
        </w:tc>
      </w:tr>
      <w:tr w:rsidR="00B66828" w:rsidRPr="00EF4827" w14:paraId="782B3F2C" w14:textId="77777777" w:rsidTr="00FF684B">
        <w:trPr>
          <w:trHeight w:val="262"/>
        </w:trPr>
        <w:tc>
          <w:tcPr>
            <w:tcW w:w="600" w:type="dxa"/>
            <w:tcBorders>
              <w:top w:val="single" w:sz="4" w:space="0" w:color="000000"/>
              <w:left w:val="single" w:sz="4" w:space="0" w:color="000000"/>
              <w:bottom w:val="single" w:sz="4" w:space="0" w:color="000000"/>
            </w:tcBorders>
          </w:tcPr>
          <w:p w14:paraId="4831399F" w14:textId="77777777" w:rsidR="00B66828" w:rsidRPr="00DB3F81" w:rsidRDefault="00B66828" w:rsidP="00B66828">
            <w:pPr>
              <w:snapToGrid w:val="0"/>
              <w:jc w:val="center"/>
              <w:rPr>
                <w:sz w:val="18"/>
              </w:rPr>
            </w:pPr>
            <w:r w:rsidRPr="00DB3F81">
              <w:rPr>
                <w:sz w:val="18"/>
              </w:rPr>
              <w:t>73.0</w:t>
            </w:r>
          </w:p>
        </w:tc>
        <w:tc>
          <w:tcPr>
            <w:tcW w:w="1455" w:type="dxa"/>
            <w:tcBorders>
              <w:top w:val="single" w:sz="4" w:space="0" w:color="000000"/>
              <w:left w:val="single" w:sz="4" w:space="0" w:color="000000"/>
              <w:bottom w:val="single" w:sz="4" w:space="0" w:color="000000"/>
            </w:tcBorders>
          </w:tcPr>
          <w:p w14:paraId="237C74E3" w14:textId="77777777" w:rsidR="00B66828" w:rsidRPr="00DB3F81" w:rsidRDefault="00B66828" w:rsidP="00B66828">
            <w:pPr>
              <w:snapToGrid w:val="0"/>
              <w:rPr>
                <w:sz w:val="18"/>
              </w:rPr>
            </w:pPr>
            <w:proofErr w:type="spellStart"/>
            <w:r w:rsidRPr="00DB3F81">
              <w:rPr>
                <w:sz w:val="18"/>
              </w:rPr>
              <w:t>trattamentoRiabilitativoNeurologico</w:t>
            </w:r>
            <w:proofErr w:type="spellEnd"/>
          </w:p>
        </w:tc>
        <w:tc>
          <w:tcPr>
            <w:tcW w:w="1620" w:type="dxa"/>
            <w:tcBorders>
              <w:top w:val="single" w:sz="4" w:space="0" w:color="000000"/>
              <w:left w:val="single" w:sz="4" w:space="0" w:color="000000"/>
              <w:bottom w:val="single" w:sz="4" w:space="0" w:color="000000"/>
            </w:tcBorders>
          </w:tcPr>
          <w:p w14:paraId="789CE00F" w14:textId="77777777" w:rsidR="00B66828" w:rsidRPr="00DB3F81" w:rsidRDefault="00B66828" w:rsidP="00B66828">
            <w:pPr>
              <w:snapToGrid w:val="0"/>
              <w:rPr>
                <w:sz w:val="18"/>
              </w:rPr>
            </w:pPr>
            <w:r w:rsidRPr="00DB3F81">
              <w:rPr>
                <w:sz w:val="18"/>
              </w:rPr>
              <w:t>Trattamento Riabilitativo Neurologico</w:t>
            </w:r>
          </w:p>
        </w:tc>
        <w:tc>
          <w:tcPr>
            <w:tcW w:w="870" w:type="dxa"/>
            <w:tcBorders>
              <w:top w:val="single" w:sz="4" w:space="0" w:color="000000"/>
              <w:left w:val="single" w:sz="4" w:space="0" w:color="000000"/>
              <w:bottom w:val="single" w:sz="4" w:space="0" w:color="000000"/>
            </w:tcBorders>
          </w:tcPr>
          <w:p w14:paraId="354C971C" w14:textId="77777777" w:rsidR="00B66828" w:rsidRPr="00DB3F81" w:rsidRDefault="00B66828" w:rsidP="00B66828">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564DEA28" w14:textId="77777777" w:rsidR="00B66828" w:rsidRPr="00DB3F81" w:rsidRDefault="00B66828" w:rsidP="00B66828">
            <w:pPr>
              <w:snapToGrid w:val="0"/>
              <w:jc w:val="center"/>
              <w:rPr>
                <w:sz w:val="18"/>
              </w:rPr>
            </w:pPr>
          </w:p>
        </w:tc>
        <w:tc>
          <w:tcPr>
            <w:tcW w:w="810" w:type="dxa"/>
            <w:tcBorders>
              <w:top w:val="single" w:sz="4" w:space="0" w:color="000000"/>
              <w:left w:val="single" w:sz="4" w:space="0" w:color="000000"/>
              <w:bottom w:val="single" w:sz="4" w:space="0" w:color="000000"/>
            </w:tcBorders>
          </w:tcPr>
          <w:p w14:paraId="061CEA55" w14:textId="77777777" w:rsidR="00B66828" w:rsidRPr="00DB3F81" w:rsidRDefault="00B66828" w:rsidP="00B66828">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1E5684A4" w14:textId="77777777" w:rsidR="00B66828" w:rsidRPr="00DB3F81" w:rsidRDefault="00B66828" w:rsidP="00B66828">
            <w:pPr>
              <w:snapToGrid w:val="0"/>
              <w:rPr>
                <w:sz w:val="18"/>
              </w:rPr>
            </w:pPr>
            <w:r w:rsidRPr="00DB3F81">
              <w:rPr>
                <w:sz w:val="18"/>
              </w:rPr>
              <w:t>Valori “1”, “2”</w:t>
            </w:r>
          </w:p>
        </w:tc>
      </w:tr>
      <w:tr w:rsidR="00B66828" w:rsidRPr="00EF4827" w14:paraId="6F432777" w14:textId="77777777" w:rsidTr="00FF684B">
        <w:trPr>
          <w:trHeight w:val="262"/>
        </w:trPr>
        <w:tc>
          <w:tcPr>
            <w:tcW w:w="600" w:type="dxa"/>
            <w:tcBorders>
              <w:top w:val="single" w:sz="4" w:space="0" w:color="000000"/>
              <w:left w:val="single" w:sz="4" w:space="0" w:color="000000"/>
              <w:bottom w:val="single" w:sz="4" w:space="0" w:color="000000"/>
            </w:tcBorders>
          </w:tcPr>
          <w:p w14:paraId="2E2372A5" w14:textId="77777777" w:rsidR="00B66828" w:rsidRPr="00DB3F81" w:rsidRDefault="00B66828" w:rsidP="00B66828">
            <w:pPr>
              <w:snapToGrid w:val="0"/>
              <w:jc w:val="center"/>
              <w:rPr>
                <w:sz w:val="18"/>
              </w:rPr>
            </w:pPr>
            <w:r w:rsidRPr="00DB3F81">
              <w:rPr>
                <w:sz w:val="18"/>
              </w:rPr>
              <w:t>74.0</w:t>
            </w:r>
          </w:p>
        </w:tc>
        <w:tc>
          <w:tcPr>
            <w:tcW w:w="1455" w:type="dxa"/>
            <w:tcBorders>
              <w:top w:val="single" w:sz="4" w:space="0" w:color="000000"/>
              <w:left w:val="single" w:sz="4" w:space="0" w:color="000000"/>
              <w:bottom w:val="single" w:sz="4" w:space="0" w:color="000000"/>
            </w:tcBorders>
          </w:tcPr>
          <w:p w14:paraId="20F200EE" w14:textId="77777777" w:rsidR="00B66828" w:rsidRPr="00DB3F81" w:rsidRDefault="00B66828" w:rsidP="00B66828">
            <w:pPr>
              <w:snapToGrid w:val="0"/>
              <w:rPr>
                <w:sz w:val="18"/>
              </w:rPr>
            </w:pPr>
            <w:proofErr w:type="spellStart"/>
            <w:r w:rsidRPr="00DB3F81">
              <w:rPr>
                <w:sz w:val="18"/>
              </w:rPr>
              <w:t>trattamentoRiabilitativoOrtopedico</w:t>
            </w:r>
            <w:proofErr w:type="spellEnd"/>
          </w:p>
        </w:tc>
        <w:tc>
          <w:tcPr>
            <w:tcW w:w="1620" w:type="dxa"/>
            <w:tcBorders>
              <w:top w:val="single" w:sz="4" w:space="0" w:color="000000"/>
              <w:left w:val="single" w:sz="4" w:space="0" w:color="000000"/>
              <w:bottom w:val="single" w:sz="4" w:space="0" w:color="000000"/>
            </w:tcBorders>
          </w:tcPr>
          <w:p w14:paraId="7F1A6DE5" w14:textId="77777777" w:rsidR="00B66828" w:rsidRPr="00DB3F81" w:rsidRDefault="00B66828" w:rsidP="00B66828">
            <w:pPr>
              <w:snapToGrid w:val="0"/>
              <w:rPr>
                <w:sz w:val="18"/>
              </w:rPr>
            </w:pPr>
            <w:r w:rsidRPr="00DB3F81">
              <w:rPr>
                <w:sz w:val="18"/>
              </w:rPr>
              <w:t>Trattamento Riabilitativo Ortopedico</w:t>
            </w:r>
          </w:p>
        </w:tc>
        <w:tc>
          <w:tcPr>
            <w:tcW w:w="870" w:type="dxa"/>
            <w:tcBorders>
              <w:top w:val="single" w:sz="4" w:space="0" w:color="000000"/>
              <w:left w:val="single" w:sz="4" w:space="0" w:color="000000"/>
              <w:bottom w:val="single" w:sz="4" w:space="0" w:color="000000"/>
            </w:tcBorders>
          </w:tcPr>
          <w:p w14:paraId="33F6D650" w14:textId="77777777" w:rsidR="00B66828" w:rsidRPr="00DB3F81" w:rsidRDefault="00B66828" w:rsidP="00B66828">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1F88991A" w14:textId="77777777" w:rsidR="00B66828" w:rsidRPr="00DB3F81" w:rsidRDefault="00B66828" w:rsidP="00B66828">
            <w:pPr>
              <w:snapToGrid w:val="0"/>
              <w:jc w:val="center"/>
              <w:rPr>
                <w:sz w:val="18"/>
              </w:rPr>
            </w:pPr>
          </w:p>
        </w:tc>
        <w:tc>
          <w:tcPr>
            <w:tcW w:w="810" w:type="dxa"/>
            <w:tcBorders>
              <w:top w:val="single" w:sz="4" w:space="0" w:color="000000"/>
              <w:left w:val="single" w:sz="4" w:space="0" w:color="000000"/>
              <w:bottom w:val="single" w:sz="4" w:space="0" w:color="000000"/>
            </w:tcBorders>
          </w:tcPr>
          <w:p w14:paraId="56662C59" w14:textId="77777777" w:rsidR="00B66828" w:rsidRPr="00DB3F81" w:rsidRDefault="00B66828" w:rsidP="00B66828">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8C02B20" w14:textId="77777777" w:rsidR="00B66828" w:rsidRPr="00DB3F81" w:rsidRDefault="00B66828" w:rsidP="00B66828">
            <w:pPr>
              <w:snapToGrid w:val="0"/>
              <w:rPr>
                <w:sz w:val="18"/>
              </w:rPr>
            </w:pPr>
            <w:r w:rsidRPr="00DB3F81">
              <w:rPr>
                <w:sz w:val="18"/>
              </w:rPr>
              <w:t>Valori “1”, “2”</w:t>
            </w:r>
          </w:p>
        </w:tc>
      </w:tr>
      <w:tr w:rsidR="00B66828" w:rsidRPr="00EF4827" w14:paraId="4E87DA91" w14:textId="77777777" w:rsidTr="00FF684B">
        <w:trPr>
          <w:trHeight w:val="262"/>
        </w:trPr>
        <w:tc>
          <w:tcPr>
            <w:tcW w:w="600" w:type="dxa"/>
            <w:tcBorders>
              <w:top w:val="single" w:sz="4" w:space="0" w:color="000000"/>
              <w:left w:val="single" w:sz="4" w:space="0" w:color="000000"/>
              <w:bottom w:val="single" w:sz="4" w:space="0" w:color="000000"/>
            </w:tcBorders>
          </w:tcPr>
          <w:p w14:paraId="7E4DECF3" w14:textId="77777777" w:rsidR="00B66828" w:rsidRPr="00DB3F81" w:rsidRDefault="00B66828" w:rsidP="00B66828">
            <w:pPr>
              <w:snapToGrid w:val="0"/>
              <w:jc w:val="center"/>
              <w:rPr>
                <w:sz w:val="18"/>
              </w:rPr>
            </w:pPr>
            <w:r w:rsidRPr="00DB3F81">
              <w:rPr>
                <w:sz w:val="18"/>
              </w:rPr>
              <w:t>75.0</w:t>
            </w:r>
          </w:p>
        </w:tc>
        <w:tc>
          <w:tcPr>
            <w:tcW w:w="1455" w:type="dxa"/>
            <w:tcBorders>
              <w:top w:val="single" w:sz="4" w:space="0" w:color="000000"/>
              <w:left w:val="single" w:sz="4" w:space="0" w:color="000000"/>
              <w:bottom w:val="single" w:sz="4" w:space="0" w:color="000000"/>
            </w:tcBorders>
          </w:tcPr>
          <w:p w14:paraId="0E8815B3" w14:textId="77777777" w:rsidR="00B66828" w:rsidRPr="00DB3F81" w:rsidRDefault="00B66828" w:rsidP="00B66828">
            <w:pPr>
              <w:snapToGrid w:val="0"/>
              <w:rPr>
                <w:sz w:val="18"/>
              </w:rPr>
            </w:pPr>
            <w:proofErr w:type="spellStart"/>
            <w:r w:rsidRPr="00DB3F81">
              <w:rPr>
                <w:sz w:val="18"/>
              </w:rPr>
              <w:t>trattamentoRiabilitativoMantenimento</w:t>
            </w:r>
            <w:proofErr w:type="spellEnd"/>
          </w:p>
        </w:tc>
        <w:tc>
          <w:tcPr>
            <w:tcW w:w="1620" w:type="dxa"/>
            <w:tcBorders>
              <w:top w:val="single" w:sz="4" w:space="0" w:color="000000"/>
              <w:left w:val="single" w:sz="4" w:space="0" w:color="000000"/>
              <w:bottom w:val="single" w:sz="4" w:space="0" w:color="000000"/>
            </w:tcBorders>
          </w:tcPr>
          <w:p w14:paraId="15B52B67" w14:textId="77777777" w:rsidR="00B66828" w:rsidRPr="00DB3F81" w:rsidRDefault="00B66828" w:rsidP="00B66828">
            <w:pPr>
              <w:snapToGrid w:val="0"/>
              <w:rPr>
                <w:sz w:val="18"/>
              </w:rPr>
            </w:pPr>
            <w:r w:rsidRPr="00DB3F81">
              <w:rPr>
                <w:sz w:val="18"/>
              </w:rPr>
              <w:t>Trattamento Riabilitativo Mantenimento</w:t>
            </w:r>
          </w:p>
        </w:tc>
        <w:tc>
          <w:tcPr>
            <w:tcW w:w="870" w:type="dxa"/>
            <w:tcBorders>
              <w:top w:val="single" w:sz="4" w:space="0" w:color="000000"/>
              <w:left w:val="single" w:sz="4" w:space="0" w:color="000000"/>
              <w:bottom w:val="single" w:sz="4" w:space="0" w:color="000000"/>
            </w:tcBorders>
          </w:tcPr>
          <w:p w14:paraId="624ECACF" w14:textId="77777777" w:rsidR="00B66828" w:rsidRPr="00DB3F81" w:rsidRDefault="00B66828" w:rsidP="00B66828">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03C7507A" w14:textId="77777777" w:rsidR="00B66828" w:rsidRPr="00DB3F81" w:rsidRDefault="00B66828" w:rsidP="00B66828">
            <w:pPr>
              <w:snapToGrid w:val="0"/>
              <w:jc w:val="center"/>
              <w:rPr>
                <w:sz w:val="18"/>
              </w:rPr>
            </w:pPr>
          </w:p>
        </w:tc>
        <w:tc>
          <w:tcPr>
            <w:tcW w:w="810" w:type="dxa"/>
            <w:tcBorders>
              <w:top w:val="single" w:sz="4" w:space="0" w:color="000000"/>
              <w:left w:val="single" w:sz="4" w:space="0" w:color="000000"/>
              <w:bottom w:val="single" w:sz="4" w:space="0" w:color="000000"/>
            </w:tcBorders>
          </w:tcPr>
          <w:p w14:paraId="106713AB" w14:textId="77777777" w:rsidR="00B66828" w:rsidRPr="00DB3F81" w:rsidRDefault="00B66828" w:rsidP="00B66828">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D6A3533" w14:textId="77777777" w:rsidR="00B66828" w:rsidRPr="00DB3F81" w:rsidRDefault="00B66828" w:rsidP="00B66828">
            <w:pPr>
              <w:snapToGrid w:val="0"/>
              <w:rPr>
                <w:sz w:val="18"/>
              </w:rPr>
            </w:pPr>
            <w:r w:rsidRPr="00DB3F81">
              <w:rPr>
                <w:sz w:val="18"/>
              </w:rPr>
              <w:t>Valori “1”, “2”</w:t>
            </w:r>
          </w:p>
        </w:tc>
      </w:tr>
      <w:tr w:rsidR="00B66828" w:rsidRPr="00EF4827" w14:paraId="5049473A" w14:textId="77777777" w:rsidTr="00FF684B">
        <w:trPr>
          <w:trHeight w:val="262"/>
        </w:trPr>
        <w:tc>
          <w:tcPr>
            <w:tcW w:w="600" w:type="dxa"/>
            <w:tcBorders>
              <w:top w:val="single" w:sz="4" w:space="0" w:color="000000"/>
              <w:left w:val="single" w:sz="4" w:space="0" w:color="000000"/>
              <w:bottom w:val="single" w:sz="4" w:space="0" w:color="000000"/>
            </w:tcBorders>
          </w:tcPr>
          <w:p w14:paraId="4CD8BBE0" w14:textId="77777777" w:rsidR="00B66828" w:rsidRPr="00DB3F81" w:rsidRDefault="00B66828" w:rsidP="00B66828">
            <w:pPr>
              <w:snapToGrid w:val="0"/>
              <w:jc w:val="center"/>
              <w:rPr>
                <w:sz w:val="18"/>
              </w:rPr>
            </w:pPr>
            <w:r w:rsidRPr="00DB3F81">
              <w:rPr>
                <w:sz w:val="18"/>
              </w:rPr>
              <w:t>76.0</w:t>
            </w:r>
          </w:p>
        </w:tc>
        <w:tc>
          <w:tcPr>
            <w:tcW w:w="1455" w:type="dxa"/>
            <w:tcBorders>
              <w:top w:val="single" w:sz="4" w:space="0" w:color="000000"/>
              <w:left w:val="single" w:sz="4" w:space="0" w:color="000000"/>
              <w:bottom w:val="single" w:sz="4" w:space="0" w:color="000000"/>
            </w:tcBorders>
          </w:tcPr>
          <w:p w14:paraId="31AC59FE" w14:textId="77777777" w:rsidR="00B66828" w:rsidRPr="00DB3F81" w:rsidRDefault="00B66828" w:rsidP="00B66828">
            <w:pPr>
              <w:snapToGrid w:val="0"/>
              <w:rPr>
                <w:sz w:val="18"/>
              </w:rPr>
            </w:pPr>
            <w:proofErr w:type="spellStart"/>
            <w:r w:rsidRPr="00DB3F81">
              <w:rPr>
                <w:sz w:val="18"/>
              </w:rPr>
              <w:t>supervisioneContinua</w:t>
            </w:r>
            <w:proofErr w:type="spellEnd"/>
          </w:p>
        </w:tc>
        <w:tc>
          <w:tcPr>
            <w:tcW w:w="1620" w:type="dxa"/>
            <w:tcBorders>
              <w:top w:val="single" w:sz="4" w:space="0" w:color="000000"/>
              <w:left w:val="single" w:sz="4" w:space="0" w:color="000000"/>
              <w:bottom w:val="single" w:sz="4" w:space="0" w:color="000000"/>
            </w:tcBorders>
          </w:tcPr>
          <w:p w14:paraId="3C05220A" w14:textId="77777777" w:rsidR="00B66828" w:rsidRPr="00DB3F81" w:rsidRDefault="00B66828" w:rsidP="00B66828">
            <w:pPr>
              <w:snapToGrid w:val="0"/>
              <w:rPr>
                <w:sz w:val="18"/>
              </w:rPr>
            </w:pPr>
            <w:r w:rsidRPr="00DB3F81">
              <w:rPr>
                <w:sz w:val="18"/>
              </w:rPr>
              <w:t>Supervisione Continua</w:t>
            </w:r>
          </w:p>
        </w:tc>
        <w:tc>
          <w:tcPr>
            <w:tcW w:w="870" w:type="dxa"/>
            <w:tcBorders>
              <w:top w:val="single" w:sz="4" w:space="0" w:color="000000"/>
              <w:left w:val="single" w:sz="4" w:space="0" w:color="000000"/>
              <w:bottom w:val="single" w:sz="4" w:space="0" w:color="000000"/>
            </w:tcBorders>
          </w:tcPr>
          <w:p w14:paraId="2BF7BF63" w14:textId="77777777" w:rsidR="00B66828" w:rsidRPr="00DB3F81" w:rsidRDefault="00B66828" w:rsidP="00B66828">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5A760611" w14:textId="77777777" w:rsidR="00B66828" w:rsidRPr="00DB3F81" w:rsidRDefault="00B66828" w:rsidP="00B66828">
            <w:pPr>
              <w:snapToGrid w:val="0"/>
              <w:jc w:val="center"/>
              <w:rPr>
                <w:sz w:val="18"/>
              </w:rPr>
            </w:pPr>
          </w:p>
        </w:tc>
        <w:tc>
          <w:tcPr>
            <w:tcW w:w="810" w:type="dxa"/>
            <w:tcBorders>
              <w:top w:val="single" w:sz="4" w:space="0" w:color="000000"/>
              <w:left w:val="single" w:sz="4" w:space="0" w:color="000000"/>
              <w:bottom w:val="single" w:sz="4" w:space="0" w:color="000000"/>
            </w:tcBorders>
          </w:tcPr>
          <w:p w14:paraId="7CD3907D" w14:textId="77777777" w:rsidR="00B66828" w:rsidRPr="00DB3F81" w:rsidRDefault="00B66828" w:rsidP="00B66828">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B5B1534" w14:textId="77777777" w:rsidR="00B66828" w:rsidRPr="00DB3F81" w:rsidRDefault="00B66828" w:rsidP="00B66828">
            <w:pPr>
              <w:snapToGrid w:val="0"/>
              <w:rPr>
                <w:sz w:val="18"/>
              </w:rPr>
            </w:pPr>
            <w:r w:rsidRPr="00DB3F81">
              <w:rPr>
                <w:sz w:val="18"/>
              </w:rPr>
              <w:t>Valori “1”, “2”</w:t>
            </w:r>
          </w:p>
        </w:tc>
      </w:tr>
      <w:tr w:rsidR="00B66828" w:rsidRPr="00EF4827" w14:paraId="093A5AFD" w14:textId="77777777" w:rsidTr="00FF684B">
        <w:trPr>
          <w:trHeight w:val="262"/>
        </w:trPr>
        <w:tc>
          <w:tcPr>
            <w:tcW w:w="600" w:type="dxa"/>
            <w:tcBorders>
              <w:top w:val="single" w:sz="4" w:space="0" w:color="000000"/>
              <w:left w:val="single" w:sz="4" w:space="0" w:color="000000"/>
              <w:bottom w:val="single" w:sz="4" w:space="0" w:color="000000"/>
            </w:tcBorders>
          </w:tcPr>
          <w:p w14:paraId="263E6605" w14:textId="77777777" w:rsidR="00B66828" w:rsidRPr="00DB3F81" w:rsidRDefault="00B66828" w:rsidP="00B66828">
            <w:pPr>
              <w:snapToGrid w:val="0"/>
              <w:jc w:val="center"/>
              <w:rPr>
                <w:sz w:val="18"/>
              </w:rPr>
            </w:pPr>
            <w:r w:rsidRPr="00DB3F81">
              <w:rPr>
                <w:sz w:val="18"/>
              </w:rPr>
              <w:t>77.0</w:t>
            </w:r>
          </w:p>
        </w:tc>
        <w:tc>
          <w:tcPr>
            <w:tcW w:w="1455" w:type="dxa"/>
            <w:tcBorders>
              <w:top w:val="single" w:sz="4" w:space="0" w:color="000000"/>
              <w:left w:val="single" w:sz="4" w:space="0" w:color="000000"/>
              <w:bottom w:val="single" w:sz="4" w:space="0" w:color="000000"/>
            </w:tcBorders>
          </w:tcPr>
          <w:p w14:paraId="42DCA183" w14:textId="77777777" w:rsidR="00B66828" w:rsidRPr="00DB3F81" w:rsidRDefault="00B66828" w:rsidP="00B66828">
            <w:pPr>
              <w:snapToGrid w:val="0"/>
              <w:rPr>
                <w:sz w:val="18"/>
              </w:rPr>
            </w:pPr>
            <w:proofErr w:type="spellStart"/>
            <w:r w:rsidRPr="00DB3F81">
              <w:rPr>
                <w:sz w:val="18"/>
              </w:rPr>
              <w:t>assistenzaIADL</w:t>
            </w:r>
            <w:proofErr w:type="spellEnd"/>
          </w:p>
        </w:tc>
        <w:tc>
          <w:tcPr>
            <w:tcW w:w="1620" w:type="dxa"/>
            <w:tcBorders>
              <w:top w:val="single" w:sz="4" w:space="0" w:color="000000"/>
              <w:left w:val="single" w:sz="4" w:space="0" w:color="000000"/>
              <w:bottom w:val="single" w:sz="4" w:space="0" w:color="000000"/>
            </w:tcBorders>
          </w:tcPr>
          <w:p w14:paraId="252CF44F" w14:textId="77777777" w:rsidR="00B66828" w:rsidRPr="00DB3F81" w:rsidRDefault="00B66828" w:rsidP="00B66828">
            <w:pPr>
              <w:snapToGrid w:val="0"/>
              <w:rPr>
                <w:sz w:val="18"/>
              </w:rPr>
            </w:pPr>
            <w:r w:rsidRPr="00DB3F81">
              <w:rPr>
                <w:sz w:val="18"/>
              </w:rPr>
              <w:t>Assistenza IADL</w:t>
            </w:r>
          </w:p>
        </w:tc>
        <w:tc>
          <w:tcPr>
            <w:tcW w:w="870" w:type="dxa"/>
            <w:tcBorders>
              <w:top w:val="single" w:sz="4" w:space="0" w:color="000000"/>
              <w:left w:val="single" w:sz="4" w:space="0" w:color="000000"/>
              <w:bottom w:val="single" w:sz="4" w:space="0" w:color="000000"/>
            </w:tcBorders>
          </w:tcPr>
          <w:p w14:paraId="48A54CBF" w14:textId="77777777" w:rsidR="00B66828" w:rsidRPr="00DB3F81" w:rsidRDefault="00B66828" w:rsidP="00B66828">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087E1142" w14:textId="77777777" w:rsidR="00B66828" w:rsidRPr="00DB3F81" w:rsidRDefault="00B66828" w:rsidP="00B66828">
            <w:pPr>
              <w:snapToGrid w:val="0"/>
              <w:jc w:val="center"/>
              <w:rPr>
                <w:sz w:val="18"/>
              </w:rPr>
            </w:pPr>
          </w:p>
        </w:tc>
        <w:tc>
          <w:tcPr>
            <w:tcW w:w="810" w:type="dxa"/>
            <w:tcBorders>
              <w:top w:val="single" w:sz="4" w:space="0" w:color="000000"/>
              <w:left w:val="single" w:sz="4" w:space="0" w:color="000000"/>
              <w:bottom w:val="single" w:sz="4" w:space="0" w:color="000000"/>
            </w:tcBorders>
          </w:tcPr>
          <w:p w14:paraId="6768CA98" w14:textId="77777777" w:rsidR="00B66828" w:rsidRPr="00DB3F81" w:rsidRDefault="00B66828" w:rsidP="00B66828">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A311D35" w14:textId="77777777" w:rsidR="00B66828" w:rsidRPr="00DB3F81" w:rsidRDefault="00B66828" w:rsidP="00B66828">
            <w:pPr>
              <w:snapToGrid w:val="0"/>
              <w:rPr>
                <w:sz w:val="18"/>
              </w:rPr>
            </w:pPr>
            <w:r w:rsidRPr="00DB3F81">
              <w:rPr>
                <w:sz w:val="18"/>
              </w:rPr>
              <w:t>Valori “1”, “2”</w:t>
            </w:r>
          </w:p>
        </w:tc>
      </w:tr>
      <w:tr w:rsidR="00B66828" w:rsidRPr="00EF4827" w14:paraId="586893EA" w14:textId="77777777" w:rsidTr="00FF684B">
        <w:trPr>
          <w:trHeight w:val="262"/>
        </w:trPr>
        <w:tc>
          <w:tcPr>
            <w:tcW w:w="600" w:type="dxa"/>
            <w:tcBorders>
              <w:top w:val="single" w:sz="4" w:space="0" w:color="000000"/>
              <w:left w:val="single" w:sz="4" w:space="0" w:color="000000"/>
              <w:bottom w:val="single" w:sz="4" w:space="0" w:color="000000"/>
            </w:tcBorders>
          </w:tcPr>
          <w:p w14:paraId="1EC1627F" w14:textId="77777777" w:rsidR="00B66828" w:rsidRPr="00DB3F81" w:rsidRDefault="00B66828" w:rsidP="00B66828">
            <w:pPr>
              <w:snapToGrid w:val="0"/>
              <w:jc w:val="center"/>
              <w:rPr>
                <w:sz w:val="18"/>
              </w:rPr>
            </w:pPr>
            <w:r w:rsidRPr="00DB3F81">
              <w:rPr>
                <w:sz w:val="18"/>
              </w:rPr>
              <w:t>78.0</w:t>
            </w:r>
          </w:p>
        </w:tc>
        <w:tc>
          <w:tcPr>
            <w:tcW w:w="1455" w:type="dxa"/>
            <w:tcBorders>
              <w:top w:val="single" w:sz="4" w:space="0" w:color="000000"/>
              <w:left w:val="single" w:sz="4" w:space="0" w:color="000000"/>
              <w:bottom w:val="single" w:sz="4" w:space="0" w:color="000000"/>
            </w:tcBorders>
          </w:tcPr>
          <w:p w14:paraId="7BEC59A8" w14:textId="77777777" w:rsidR="00B66828" w:rsidRPr="00DB3F81" w:rsidRDefault="00B66828" w:rsidP="00B66828">
            <w:pPr>
              <w:snapToGrid w:val="0"/>
              <w:rPr>
                <w:sz w:val="18"/>
              </w:rPr>
            </w:pPr>
            <w:proofErr w:type="spellStart"/>
            <w:r w:rsidRPr="00DB3F81">
              <w:rPr>
                <w:sz w:val="18"/>
              </w:rPr>
              <w:t>assistenzaADL</w:t>
            </w:r>
            <w:proofErr w:type="spellEnd"/>
          </w:p>
        </w:tc>
        <w:tc>
          <w:tcPr>
            <w:tcW w:w="1620" w:type="dxa"/>
            <w:tcBorders>
              <w:top w:val="single" w:sz="4" w:space="0" w:color="000000"/>
              <w:left w:val="single" w:sz="4" w:space="0" w:color="000000"/>
              <w:bottom w:val="single" w:sz="4" w:space="0" w:color="000000"/>
            </w:tcBorders>
          </w:tcPr>
          <w:p w14:paraId="353872B9" w14:textId="77777777" w:rsidR="00B66828" w:rsidRPr="00DB3F81" w:rsidRDefault="00B66828" w:rsidP="00B66828">
            <w:pPr>
              <w:snapToGrid w:val="0"/>
              <w:rPr>
                <w:sz w:val="18"/>
              </w:rPr>
            </w:pPr>
            <w:r w:rsidRPr="00DB3F81">
              <w:rPr>
                <w:sz w:val="18"/>
              </w:rPr>
              <w:t>Assistenza ADL</w:t>
            </w:r>
          </w:p>
        </w:tc>
        <w:tc>
          <w:tcPr>
            <w:tcW w:w="870" w:type="dxa"/>
            <w:tcBorders>
              <w:top w:val="single" w:sz="4" w:space="0" w:color="000000"/>
              <w:left w:val="single" w:sz="4" w:space="0" w:color="000000"/>
              <w:bottom w:val="single" w:sz="4" w:space="0" w:color="000000"/>
            </w:tcBorders>
          </w:tcPr>
          <w:p w14:paraId="5196043D" w14:textId="77777777" w:rsidR="00B66828" w:rsidRPr="00DB3F81" w:rsidRDefault="00B66828" w:rsidP="00B66828">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032D7A9F" w14:textId="77777777" w:rsidR="00B66828" w:rsidRPr="00DB3F81" w:rsidRDefault="00B66828" w:rsidP="00B66828">
            <w:pPr>
              <w:snapToGrid w:val="0"/>
              <w:jc w:val="center"/>
              <w:rPr>
                <w:sz w:val="18"/>
              </w:rPr>
            </w:pPr>
          </w:p>
        </w:tc>
        <w:tc>
          <w:tcPr>
            <w:tcW w:w="810" w:type="dxa"/>
            <w:tcBorders>
              <w:top w:val="single" w:sz="4" w:space="0" w:color="000000"/>
              <w:left w:val="single" w:sz="4" w:space="0" w:color="000000"/>
              <w:bottom w:val="single" w:sz="4" w:space="0" w:color="000000"/>
            </w:tcBorders>
          </w:tcPr>
          <w:p w14:paraId="02C5CCCE" w14:textId="77777777" w:rsidR="00B66828" w:rsidRPr="00DB3F81" w:rsidRDefault="00B66828" w:rsidP="00B66828">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794EA04D" w14:textId="77777777" w:rsidR="00B66828" w:rsidRPr="00DB3F81" w:rsidRDefault="00B66828" w:rsidP="00B66828">
            <w:pPr>
              <w:snapToGrid w:val="0"/>
              <w:rPr>
                <w:sz w:val="18"/>
              </w:rPr>
            </w:pPr>
            <w:r w:rsidRPr="00DB3F81">
              <w:rPr>
                <w:sz w:val="18"/>
              </w:rPr>
              <w:t>Valori “1”, “2”</w:t>
            </w:r>
          </w:p>
        </w:tc>
      </w:tr>
      <w:tr w:rsidR="00B66828" w:rsidRPr="00EF4827" w14:paraId="2D1F2DB9" w14:textId="77777777" w:rsidTr="00FF684B">
        <w:trPr>
          <w:trHeight w:val="262"/>
        </w:trPr>
        <w:tc>
          <w:tcPr>
            <w:tcW w:w="600" w:type="dxa"/>
            <w:tcBorders>
              <w:top w:val="single" w:sz="4" w:space="0" w:color="000000"/>
              <w:left w:val="single" w:sz="4" w:space="0" w:color="000000"/>
              <w:bottom w:val="single" w:sz="4" w:space="0" w:color="000000"/>
            </w:tcBorders>
          </w:tcPr>
          <w:p w14:paraId="3EFF6A93" w14:textId="77777777" w:rsidR="00B66828" w:rsidRPr="00DB3F81" w:rsidRDefault="00B66828" w:rsidP="00B66828">
            <w:pPr>
              <w:snapToGrid w:val="0"/>
              <w:jc w:val="center"/>
              <w:rPr>
                <w:sz w:val="18"/>
              </w:rPr>
            </w:pPr>
            <w:r w:rsidRPr="00DB3F81">
              <w:rPr>
                <w:sz w:val="18"/>
              </w:rPr>
              <w:t>79.0</w:t>
            </w:r>
          </w:p>
        </w:tc>
        <w:tc>
          <w:tcPr>
            <w:tcW w:w="1455" w:type="dxa"/>
            <w:tcBorders>
              <w:top w:val="single" w:sz="4" w:space="0" w:color="000000"/>
              <w:left w:val="single" w:sz="4" w:space="0" w:color="000000"/>
              <w:bottom w:val="single" w:sz="4" w:space="0" w:color="000000"/>
            </w:tcBorders>
          </w:tcPr>
          <w:p w14:paraId="67A858D3" w14:textId="77777777" w:rsidR="00B66828" w:rsidRPr="00DB3F81" w:rsidRDefault="00B66828" w:rsidP="00B66828">
            <w:pPr>
              <w:snapToGrid w:val="0"/>
              <w:rPr>
                <w:sz w:val="18"/>
              </w:rPr>
            </w:pPr>
            <w:proofErr w:type="spellStart"/>
            <w:r w:rsidRPr="00DB3F81">
              <w:rPr>
                <w:sz w:val="18"/>
              </w:rPr>
              <w:t>supportoCareGiver</w:t>
            </w:r>
            <w:proofErr w:type="spellEnd"/>
          </w:p>
        </w:tc>
        <w:tc>
          <w:tcPr>
            <w:tcW w:w="1620" w:type="dxa"/>
            <w:tcBorders>
              <w:top w:val="single" w:sz="4" w:space="0" w:color="000000"/>
              <w:left w:val="single" w:sz="4" w:space="0" w:color="000000"/>
              <w:bottom w:val="single" w:sz="4" w:space="0" w:color="000000"/>
            </w:tcBorders>
          </w:tcPr>
          <w:p w14:paraId="4064852C" w14:textId="77777777" w:rsidR="00B66828" w:rsidRPr="00DB3F81" w:rsidRDefault="00B66828" w:rsidP="00B66828">
            <w:pPr>
              <w:snapToGrid w:val="0"/>
              <w:rPr>
                <w:sz w:val="18"/>
              </w:rPr>
            </w:pPr>
            <w:r w:rsidRPr="00DB3F81">
              <w:rPr>
                <w:sz w:val="18"/>
              </w:rPr>
              <w:t xml:space="preserve">Supporto Care </w:t>
            </w:r>
            <w:proofErr w:type="spellStart"/>
            <w:r w:rsidRPr="00DB3F81">
              <w:rPr>
                <w:sz w:val="18"/>
              </w:rPr>
              <w:t>Giver</w:t>
            </w:r>
            <w:proofErr w:type="spellEnd"/>
          </w:p>
        </w:tc>
        <w:tc>
          <w:tcPr>
            <w:tcW w:w="870" w:type="dxa"/>
            <w:tcBorders>
              <w:top w:val="single" w:sz="4" w:space="0" w:color="000000"/>
              <w:left w:val="single" w:sz="4" w:space="0" w:color="000000"/>
              <w:bottom w:val="single" w:sz="4" w:space="0" w:color="000000"/>
            </w:tcBorders>
          </w:tcPr>
          <w:p w14:paraId="6B55BFC0" w14:textId="77777777" w:rsidR="00B66828" w:rsidRPr="00DB3F81" w:rsidRDefault="00B66828" w:rsidP="00B66828">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53AA0FA0" w14:textId="77777777" w:rsidR="00B66828" w:rsidRPr="00DB3F81" w:rsidRDefault="00B66828" w:rsidP="00B66828">
            <w:pPr>
              <w:snapToGrid w:val="0"/>
              <w:jc w:val="center"/>
              <w:rPr>
                <w:sz w:val="18"/>
              </w:rPr>
            </w:pPr>
          </w:p>
        </w:tc>
        <w:tc>
          <w:tcPr>
            <w:tcW w:w="810" w:type="dxa"/>
            <w:tcBorders>
              <w:top w:val="single" w:sz="4" w:space="0" w:color="000000"/>
              <w:left w:val="single" w:sz="4" w:space="0" w:color="000000"/>
              <w:bottom w:val="single" w:sz="4" w:space="0" w:color="000000"/>
            </w:tcBorders>
          </w:tcPr>
          <w:p w14:paraId="3E26561A" w14:textId="77777777" w:rsidR="00B66828" w:rsidRPr="00DB3F81" w:rsidRDefault="00B66828" w:rsidP="00B66828">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FC1E947" w14:textId="77777777" w:rsidR="00B66828" w:rsidRPr="00DB3F81" w:rsidRDefault="00B66828" w:rsidP="00B66828">
            <w:pPr>
              <w:snapToGrid w:val="0"/>
              <w:rPr>
                <w:sz w:val="18"/>
              </w:rPr>
            </w:pPr>
            <w:r w:rsidRPr="00DB3F81">
              <w:rPr>
                <w:sz w:val="18"/>
              </w:rPr>
              <w:t>Valori “1”, “2”</w:t>
            </w:r>
          </w:p>
        </w:tc>
      </w:tr>
      <w:tr w:rsidR="00EF26B4" w:rsidRPr="00EF4827" w14:paraId="422E3704" w14:textId="77777777" w:rsidTr="00A034E0">
        <w:trPr>
          <w:trHeight w:val="262"/>
        </w:trPr>
        <w:tc>
          <w:tcPr>
            <w:tcW w:w="600" w:type="dxa"/>
            <w:tcBorders>
              <w:top w:val="single" w:sz="4" w:space="0" w:color="000000"/>
              <w:left w:val="single" w:sz="4" w:space="0" w:color="000000"/>
              <w:bottom w:val="single" w:sz="4" w:space="0" w:color="000000"/>
            </w:tcBorders>
            <w:vAlign w:val="center"/>
          </w:tcPr>
          <w:p w14:paraId="6277C77F" w14:textId="3837177F" w:rsidR="00EF26B4" w:rsidRPr="00DB3F81" w:rsidRDefault="00EF26B4" w:rsidP="00EF26B4">
            <w:pPr>
              <w:snapToGrid w:val="0"/>
              <w:jc w:val="center"/>
              <w:rPr>
                <w:sz w:val="18"/>
              </w:rPr>
            </w:pPr>
            <w:r w:rsidRPr="00DB3F81">
              <w:t>166.0</w:t>
            </w:r>
          </w:p>
        </w:tc>
        <w:tc>
          <w:tcPr>
            <w:tcW w:w="1455" w:type="dxa"/>
            <w:tcBorders>
              <w:top w:val="single" w:sz="4" w:space="0" w:color="000000"/>
              <w:left w:val="single" w:sz="4" w:space="0" w:color="000000"/>
              <w:bottom w:val="single" w:sz="4" w:space="0" w:color="000000"/>
            </w:tcBorders>
            <w:vAlign w:val="center"/>
          </w:tcPr>
          <w:p w14:paraId="282D2D34" w14:textId="5AAC3B57" w:rsidR="00EF26B4" w:rsidRPr="00DB3F81" w:rsidRDefault="00EF26B4" w:rsidP="00EF26B4">
            <w:pPr>
              <w:snapToGrid w:val="0"/>
              <w:rPr>
                <w:sz w:val="18"/>
              </w:rPr>
            </w:pPr>
            <w:proofErr w:type="spellStart"/>
            <w:r w:rsidRPr="00DB3F81">
              <w:t>sintomoClinico</w:t>
            </w:r>
            <w:proofErr w:type="spellEnd"/>
          </w:p>
        </w:tc>
        <w:tc>
          <w:tcPr>
            <w:tcW w:w="1620" w:type="dxa"/>
            <w:tcBorders>
              <w:top w:val="single" w:sz="4" w:space="0" w:color="000000"/>
              <w:left w:val="single" w:sz="4" w:space="0" w:color="000000"/>
              <w:bottom w:val="single" w:sz="4" w:space="0" w:color="000000"/>
            </w:tcBorders>
          </w:tcPr>
          <w:p w14:paraId="682BE41A" w14:textId="5E17FF56" w:rsidR="00EF26B4" w:rsidRPr="00DB3F81" w:rsidRDefault="00EF26B4" w:rsidP="00EF26B4">
            <w:pPr>
              <w:snapToGrid w:val="0"/>
              <w:rPr>
                <w:sz w:val="18"/>
              </w:rPr>
            </w:pPr>
            <w:r w:rsidRPr="00DB3F81">
              <w:t>Segno/Sintomo clinico</w:t>
            </w:r>
          </w:p>
        </w:tc>
        <w:tc>
          <w:tcPr>
            <w:tcW w:w="870" w:type="dxa"/>
            <w:tcBorders>
              <w:top w:val="single" w:sz="4" w:space="0" w:color="000000"/>
              <w:left w:val="single" w:sz="4" w:space="0" w:color="000000"/>
              <w:bottom w:val="single" w:sz="4" w:space="0" w:color="000000"/>
            </w:tcBorders>
          </w:tcPr>
          <w:p w14:paraId="76DAACD5" w14:textId="68389846" w:rsidR="00EF26B4" w:rsidRPr="00DB3F81" w:rsidRDefault="00EF26B4" w:rsidP="00EF26B4">
            <w:pPr>
              <w:snapToGrid w:val="0"/>
              <w:jc w:val="center"/>
              <w:rPr>
                <w:sz w:val="18"/>
              </w:rPr>
            </w:pPr>
            <w:r w:rsidRPr="00DB3F81">
              <w:rPr>
                <w:sz w:val="18"/>
              </w:rPr>
              <w:t>5</w:t>
            </w:r>
          </w:p>
        </w:tc>
        <w:tc>
          <w:tcPr>
            <w:tcW w:w="1260" w:type="dxa"/>
            <w:tcBorders>
              <w:top w:val="single" w:sz="4" w:space="0" w:color="000000"/>
              <w:left w:val="single" w:sz="4" w:space="0" w:color="000000"/>
              <w:bottom w:val="single" w:sz="4" w:space="0" w:color="000000"/>
            </w:tcBorders>
          </w:tcPr>
          <w:p w14:paraId="3E255D17" w14:textId="0A82F386" w:rsidR="00EF26B4" w:rsidRPr="00DB3F81" w:rsidRDefault="00EF26B4" w:rsidP="00EF26B4">
            <w:pPr>
              <w:snapToGrid w:val="0"/>
              <w:jc w:val="center"/>
              <w:rPr>
                <w:sz w:val="18"/>
              </w:rPr>
            </w:pPr>
            <w:r w:rsidRPr="00DB3F81">
              <w:rPr>
                <w:sz w:val="18"/>
              </w:rPr>
              <w:t>NBB</w:t>
            </w:r>
          </w:p>
        </w:tc>
        <w:tc>
          <w:tcPr>
            <w:tcW w:w="810" w:type="dxa"/>
            <w:tcBorders>
              <w:top w:val="single" w:sz="4" w:space="0" w:color="000000"/>
              <w:left w:val="single" w:sz="4" w:space="0" w:color="000000"/>
              <w:bottom w:val="single" w:sz="4" w:space="0" w:color="000000"/>
            </w:tcBorders>
          </w:tcPr>
          <w:p w14:paraId="3A7122FB" w14:textId="622AEA00" w:rsidR="00EF26B4" w:rsidRPr="00DB3F81" w:rsidRDefault="00EF26B4" w:rsidP="00EF26B4">
            <w:pPr>
              <w:snapToGrid w:val="0"/>
              <w:jc w:val="center"/>
              <w:rPr>
                <w:sz w:val="18"/>
              </w:rPr>
            </w:pPr>
            <w:r w:rsidRPr="00DB3F81">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2157D90B" w14:textId="235FEF53" w:rsidR="00EF26B4" w:rsidRPr="00DB3F81" w:rsidRDefault="00EF26B4" w:rsidP="00EF26B4">
            <w:pPr>
              <w:snapToGrid w:val="0"/>
              <w:rPr>
                <w:sz w:val="18"/>
              </w:rPr>
            </w:pPr>
            <w:r w:rsidRPr="00DB3F81">
              <w:rPr>
                <w:sz w:val="18"/>
              </w:rPr>
              <w:t>Come da controllo</w:t>
            </w:r>
          </w:p>
        </w:tc>
      </w:tr>
      <w:tr w:rsidR="006A2CDE" w:rsidRPr="00EF4827" w14:paraId="7BDB1062" w14:textId="77777777" w:rsidTr="00A034E0">
        <w:trPr>
          <w:trHeight w:val="262"/>
        </w:trPr>
        <w:tc>
          <w:tcPr>
            <w:tcW w:w="600" w:type="dxa"/>
            <w:tcBorders>
              <w:top w:val="single" w:sz="4" w:space="0" w:color="000000"/>
              <w:left w:val="single" w:sz="4" w:space="0" w:color="000000"/>
              <w:bottom w:val="single" w:sz="4" w:space="0" w:color="000000"/>
            </w:tcBorders>
            <w:vAlign w:val="center"/>
          </w:tcPr>
          <w:p w14:paraId="0F3320D3" w14:textId="28917E31" w:rsidR="006A2CDE" w:rsidRPr="00DB3F81" w:rsidRDefault="006A2CDE" w:rsidP="006A2CDE">
            <w:pPr>
              <w:snapToGrid w:val="0"/>
              <w:jc w:val="center"/>
              <w:rPr>
                <w:sz w:val="18"/>
              </w:rPr>
            </w:pPr>
            <w:r w:rsidRPr="00DB3F81">
              <w:t>167.0</w:t>
            </w:r>
          </w:p>
        </w:tc>
        <w:tc>
          <w:tcPr>
            <w:tcW w:w="1455" w:type="dxa"/>
            <w:tcBorders>
              <w:top w:val="single" w:sz="4" w:space="0" w:color="000000"/>
              <w:left w:val="single" w:sz="4" w:space="0" w:color="000000"/>
              <w:bottom w:val="single" w:sz="4" w:space="0" w:color="000000"/>
            </w:tcBorders>
            <w:vAlign w:val="center"/>
          </w:tcPr>
          <w:p w14:paraId="377F0ADB" w14:textId="11A34B7A" w:rsidR="006A2CDE" w:rsidRPr="00DB3F81" w:rsidRDefault="006A2CDE" w:rsidP="006A2CDE">
            <w:pPr>
              <w:snapToGrid w:val="0"/>
              <w:rPr>
                <w:sz w:val="18"/>
              </w:rPr>
            </w:pPr>
            <w:proofErr w:type="spellStart"/>
            <w:r w:rsidRPr="00DB3F81">
              <w:t>identificazioneCP</w:t>
            </w:r>
            <w:proofErr w:type="spellEnd"/>
          </w:p>
        </w:tc>
        <w:tc>
          <w:tcPr>
            <w:tcW w:w="1620" w:type="dxa"/>
            <w:tcBorders>
              <w:top w:val="single" w:sz="4" w:space="0" w:color="000000"/>
              <w:left w:val="single" w:sz="4" w:space="0" w:color="000000"/>
              <w:bottom w:val="single" w:sz="4" w:space="0" w:color="000000"/>
            </w:tcBorders>
          </w:tcPr>
          <w:p w14:paraId="1FD042FC" w14:textId="04C3604F" w:rsidR="006A2CDE" w:rsidRPr="00DB3F81" w:rsidRDefault="006A2CDE" w:rsidP="006A2CDE">
            <w:pPr>
              <w:snapToGrid w:val="0"/>
              <w:rPr>
                <w:sz w:val="18"/>
              </w:rPr>
            </w:pPr>
            <w:r w:rsidRPr="00DB3F81">
              <w:t>Utilizzo Strumento identificazione bisogno CP presente in cartella/fascicolo</w:t>
            </w:r>
          </w:p>
        </w:tc>
        <w:tc>
          <w:tcPr>
            <w:tcW w:w="870" w:type="dxa"/>
            <w:tcBorders>
              <w:top w:val="single" w:sz="4" w:space="0" w:color="000000"/>
              <w:left w:val="single" w:sz="4" w:space="0" w:color="000000"/>
              <w:bottom w:val="single" w:sz="4" w:space="0" w:color="000000"/>
            </w:tcBorders>
          </w:tcPr>
          <w:p w14:paraId="13A685B5" w14:textId="02A7720F"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76642128" w14:textId="3DF227C5" w:rsidR="006A2CDE" w:rsidRPr="00DB3F81" w:rsidRDefault="006A2CDE" w:rsidP="006A2CDE">
            <w:pPr>
              <w:snapToGrid w:val="0"/>
              <w:jc w:val="center"/>
              <w:rPr>
                <w:sz w:val="18"/>
              </w:rPr>
            </w:pPr>
            <w:r w:rsidRPr="00DB3F81">
              <w:rPr>
                <w:sz w:val="18"/>
                <w:szCs w:val="18"/>
              </w:rPr>
              <w:t>CON</w:t>
            </w:r>
          </w:p>
        </w:tc>
        <w:tc>
          <w:tcPr>
            <w:tcW w:w="810" w:type="dxa"/>
            <w:tcBorders>
              <w:top w:val="single" w:sz="4" w:space="0" w:color="000000"/>
              <w:left w:val="single" w:sz="4" w:space="0" w:color="000000"/>
              <w:bottom w:val="single" w:sz="4" w:space="0" w:color="000000"/>
            </w:tcBorders>
          </w:tcPr>
          <w:p w14:paraId="7A58E268" w14:textId="0DEC8C35" w:rsidR="006A2CDE" w:rsidRPr="00DB3F81" w:rsidRDefault="006A2CDE" w:rsidP="006A2CDE">
            <w:pPr>
              <w:snapToGrid w:val="0"/>
              <w:jc w:val="center"/>
              <w:rPr>
                <w:sz w:val="18"/>
              </w:rPr>
            </w:pPr>
            <w:r w:rsidRPr="00DB3F81">
              <w:rPr>
                <w:sz w:val="18"/>
                <w:szCs w:val="18"/>
              </w:rPr>
              <w:t>LIS</w:t>
            </w:r>
          </w:p>
        </w:tc>
        <w:tc>
          <w:tcPr>
            <w:tcW w:w="2795" w:type="dxa"/>
            <w:tcBorders>
              <w:top w:val="single" w:sz="4" w:space="0" w:color="000000"/>
              <w:left w:val="single" w:sz="4" w:space="0" w:color="000000"/>
              <w:bottom w:val="single" w:sz="4" w:space="0" w:color="000000"/>
              <w:right w:val="single" w:sz="4" w:space="0" w:color="000000"/>
            </w:tcBorders>
          </w:tcPr>
          <w:p w14:paraId="3EF298C2" w14:textId="46CB8659" w:rsidR="006A2CDE" w:rsidRPr="00DB3F81" w:rsidRDefault="006A2CDE" w:rsidP="006A2CDE">
            <w:pPr>
              <w:snapToGrid w:val="0"/>
              <w:rPr>
                <w:sz w:val="18"/>
              </w:rPr>
            </w:pPr>
            <w:r w:rsidRPr="00DB3F81">
              <w:rPr>
                <w:sz w:val="18"/>
                <w:szCs w:val="18"/>
              </w:rPr>
              <w:t>Valori “1”, “2”,”9”</w:t>
            </w:r>
          </w:p>
        </w:tc>
      </w:tr>
      <w:tr w:rsidR="006A2CDE" w:rsidRPr="00EF4827" w14:paraId="5EA5CBEA" w14:textId="77777777" w:rsidTr="00A034E0">
        <w:trPr>
          <w:trHeight w:val="262"/>
        </w:trPr>
        <w:tc>
          <w:tcPr>
            <w:tcW w:w="600" w:type="dxa"/>
            <w:tcBorders>
              <w:top w:val="single" w:sz="4" w:space="0" w:color="000000"/>
              <w:left w:val="single" w:sz="4" w:space="0" w:color="000000"/>
              <w:bottom w:val="single" w:sz="4" w:space="0" w:color="000000"/>
            </w:tcBorders>
            <w:vAlign w:val="center"/>
          </w:tcPr>
          <w:p w14:paraId="6567BBC0" w14:textId="37453D47" w:rsidR="006A2CDE" w:rsidRPr="00DB3F81" w:rsidRDefault="006A2CDE" w:rsidP="006A2CDE">
            <w:pPr>
              <w:snapToGrid w:val="0"/>
              <w:jc w:val="center"/>
              <w:rPr>
                <w:sz w:val="18"/>
              </w:rPr>
            </w:pPr>
            <w:r w:rsidRPr="00DB3F81">
              <w:t>168.0</w:t>
            </w:r>
          </w:p>
        </w:tc>
        <w:tc>
          <w:tcPr>
            <w:tcW w:w="1455" w:type="dxa"/>
            <w:tcBorders>
              <w:top w:val="single" w:sz="4" w:space="0" w:color="000000"/>
              <w:left w:val="single" w:sz="4" w:space="0" w:color="000000"/>
              <w:bottom w:val="single" w:sz="4" w:space="0" w:color="000000"/>
            </w:tcBorders>
            <w:vAlign w:val="center"/>
          </w:tcPr>
          <w:p w14:paraId="579AA178" w14:textId="479620E8" w:rsidR="006A2CDE" w:rsidRPr="00DB3F81" w:rsidRDefault="006A2CDE" w:rsidP="006A2CDE">
            <w:pPr>
              <w:snapToGrid w:val="0"/>
              <w:rPr>
                <w:sz w:val="18"/>
              </w:rPr>
            </w:pPr>
            <w:proofErr w:type="spellStart"/>
            <w:r w:rsidRPr="00DB3F81">
              <w:t>valutazioneMulti</w:t>
            </w:r>
            <w:proofErr w:type="spellEnd"/>
          </w:p>
        </w:tc>
        <w:tc>
          <w:tcPr>
            <w:tcW w:w="1620" w:type="dxa"/>
            <w:tcBorders>
              <w:top w:val="single" w:sz="4" w:space="0" w:color="000000"/>
              <w:left w:val="single" w:sz="4" w:space="0" w:color="000000"/>
              <w:bottom w:val="single" w:sz="4" w:space="0" w:color="000000"/>
            </w:tcBorders>
          </w:tcPr>
          <w:p w14:paraId="623167EF" w14:textId="30E1CEB7" w:rsidR="006A2CDE" w:rsidRPr="00DB3F81" w:rsidRDefault="006A2CDE" w:rsidP="006A2CDE">
            <w:pPr>
              <w:snapToGrid w:val="0"/>
              <w:rPr>
                <w:sz w:val="18"/>
              </w:rPr>
            </w:pPr>
            <w:r w:rsidRPr="00DB3F81">
              <w:t>Utilizzo Strumento valutazione multidimensionale presente in cartella/fascicolo</w:t>
            </w:r>
          </w:p>
        </w:tc>
        <w:tc>
          <w:tcPr>
            <w:tcW w:w="870" w:type="dxa"/>
            <w:tcBorders>
              <w:top w:val="single" w:sz="4" w:space="0" w:color="000000"/>
              <w:left w:val="single" w:sz="4" w:space="0" w:color="000000"/>
              <w:bottom w:val="single" w:sz="4" w:space="0" w:color="000000"/>
            </w:tcBorders>
          </w:tcPr>
          <w:p w14:paraId="1C6D38E2" w14:textId="6CCF4FE3"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252BEFA6" w14:textId="6285D617" w:rsidR="006A2CDE" w:rsidRPr="00DB3F81" w:rsidRDefault="006A2CDE" w:rsidP="006A2CDE">
            <w:pPr>
              <w:snapToGrid w:val="0"/>
              <w:jc w:val="center"/>
              <w:rPr>
                <w:sz w:val="18"/>
              </w:rPr>
            </w:pPr>
            <w:r w:rsidRPr="00DB3F81">
              <w:rPr>
                <w:sz w:val="18"/>
                <w:szCs w:val="18"/>
              </w:rPr>
              <w:t>CON</w:t>
            </w:r>
          </w:p>
        </w:tc>
        <w:tc>
          <w:tcPr>
            <w:tcW w:w="810" w:type="dxa"/>
            <w:tcBorders>
              <w:top w:val="single" w:sz="4" w:space="0" w:color="000000"/>
              <w:left w:val="single" w:sz="4" w:space="0" w:color="000000"/>
              <w:bottom w:val="single" w:sz="4" w:space="0" w:color="000000"/>
            </w:tcBorders>
          </w:tcPr>
          <w:p w14:paraId="219579F7" w14:textId="43731AFB" w:rsidR="006A2CDE" w:rsidRPr="00DB3F81" w:rsidRDefault="006A2CDE" w:rsidP="006A2CDE">
            <w:pPr>
              <w:snapToGrid w:val="0"/>
              <w:jc w:val="center"/>
              <w:rPr>
                <w:sz w:val="18"/>
              </w:rPr>
            </w:pPr>
            <w:r w:rsidRPr="00DB3F81">
              <w:rPr>
                <w:sz w:val="18"/>
                <w:szCs w:val="18"/>
              </w:rPr>
              <w:t>LIS</w:t>
            </w:r>
          </w:p>
        </w:tc>
        <w:tc>
          <w:tcPr>
            <w:tcW w:w="2795" w:type="dxa"/>
            <w:tcBorders>
              <w:top w:val="single" w:sz="4" w:space="0" w:color="000000"/>
              <w:left w:val="single" w:sz="4" w:space="0" w:color="000000"/>
              <w:bottom w:val="single" w:sz="4" w:space="0" w:color="000000"/>
              <w:right w:val="single" w:sz="4" w:space="0" w:color="000000"/>
            </w:tcBorders>
          </w:tcPr>
          <w:p w14:paraId="7E74B738" w14:textId="31DED4DE" w:rsidR="006A2CDE" w:rsidRPr="00DB3F81" w:rsidRDefault="006A2CDE" w:rsidP="006A2CDE">
            <w:pPr>
              <w:snapToGrid w:val="0"/>
              <w:rPr>
                <w:sz w:val="18"/>
              </w:rPr>
            </w:pPr>
            <w:r w:rsidRPr="00DB3F81">
              <w:rPr>
                <w:sz w:val="18"/>
                <w:szCs w:val="18"/>
              </w:rPr>
              <w:t>Valori “1”, “2”,”9”</w:t>
            </w:r>
          </w:p>
        </w:tc>
      </w:tr>
      <w:tr w:rsidR="006A2CDE" w:rsidRPr="00EF4827" w14:paraId="642C81E9" w14:textId="77777777" w:rsidTr="00132C2C">
        <w:trPr>
          <w:trHeight w:val="262"/>
        </w:trPr>
        <w:tc>
          <w:tcPr>
            <w:tcW w:w="600" w:type="dxa"/>
            <w:tcBorders>
              <w:top w:val="single" w:sz="4" w:space="0" w:color="000000"/>
              <w:left w:val="single" w:sz="4" w:space="0" w:color="000000"/>
              <w:bottom w:val="single" w:sz="4" w:space="0" w:color="000000"/>
            </w:tcBorders>
            <w:shd w:val="clear" w:color="auto" w:fill="D9D9D9" w:themeFill="background1" w:themeFillShade="D9"/>
          </w:tcPr>
          <w:p w14:paraId="303BE0A2" w14:textId="77777777" w:rsidR="006A2CDE" w:rsidRPr="00DB3F81" w:rsidRDefault="006A2CDE" w:rsidP="006A2CDE">
            <w:pPr>
              <w:snapToGrid w:val="0"/>
              <w:jc w:val="center"/>
              <w:rPr>
                <w:sz w:val="18"/>
              </w:rPr>
            </w:pPr>
          </w:p>
        </w:tc>
        <w:tc>
          <w:tcPr>
            <w:tcW w:w="1455" w:type="dxa"/>
            <w:tcBorders>
              <w:top w:val="single" w:sz="4" w:space="0" w:color="000000"/>
              <w:left w:val="single" w:sz="4" w:space="0" w:color="000000"/>
              <w:bottom w:val="single" w:sz="4" w:space="0" w:color="000000"/>
            </w:tcBorders>
            <w:shd w:val="clear" w:color="auto" w:fill="D9D9D9" w:themeFill="background1" w:themeFillShade="D9"/>
          </w:tcPr>
          <w:p w14:paraId="04256D70" w14:textId="32CFF2D5" w:rsidR="006A2CDE" w:rsidRPr="00DB3F81" w:rsidRDefault="006A2CDE" w:rsidP="006A2CDE">
            <w:pPr>
              <w:snapToGrid w:val="0"/>
              <w:jc w:val="center"/>
              <w:rPr>
                <w:sz w:val="18"/>
              </w:rPr>
            </w:pPr>
            <w:proofErr w:type="spellStart"/>
            <w:r w:rsidRPr="00DB3F81">
              <w:rPr>
                <w:sz w:val="18"/>
              </w:rPr>
              <w:t>eventoValutazionePNA</w:t>
            </w:r>
            <w:proofErr w:type="spellEnd"/>
          </w:p>
        </w:tc>
        <w:tc>
          <w:tcPr>
            <w:tcW w:w="1620" w:type="dxa"/>
            <w:tcBorders>
              <w:top w:val="single" w:sz="4" w:space="0" w:color="000000"/>
              <w:left w:val="single" w:sz="4" w:space="0" w:color="000000"/>
              <w:bottom w:val="single" w:sz="4" w:space="0" w:color="000000"/>
            </w:tcBorders>
            <w:shd w:val="clear" w:color="auto" w:fill="D9D9D9" w:themeFill="background1" w:themeFillShade="D9"/>
          </w:tcPr>
          <w:p w14:paraId="2AE41936" w14:textId="757E0C25" w:rsidR="006A2CDE" w:rsidRPr="00DB3F81" w:rsidRDefault="006A2CDE" w:rsidP="006A2CDE">
            <w:pPr>
              <w:snapToGrid w:val="0"/>
              <w:jc w:val="center"/>
              <w:rPr>
                <w:sz w:val="18"/>
              </w:rPr>
            </w:pPr>
            <w:r w:rsidRPr="00DB3F81">
              <w:rPr>
                <w:sz w:val="18"/>
              </w:rPr>
              <w:t xml:space="preserve">Sezione contenente i dati dell’evento </w:t>
            </w:r>
            <w:proofErr w:type="spellStart"/>
            <w:r w:rsidRPr="00DB3F81">
              <w:rPr>
                <w:sz w:val="18"/>
              </w:rPr>
              <w:t>valutazionePNA</w:t>
            </w:r>
            <w:proofErr w:type="spellEnd"/>
          </w:p>
        </w:tc>
        <w:tc>
          <w:tcPr>
            <w:tcW w:w="870" w:type="dxa"/>
            <w:tcBorders>
              <w:top w:val="single" w:sz="4" w:space="0" w:color="000000"/>
              <w:left w:val="single" w:sz="4" w:space="0" w:color="000000"/>
              <w:bottom w:val="single" w:sz="4" w:space="0" w:color="000000"/>
            </w:tcBorders>
            <w:shd w:val="clear" w:color="auto" w:fill="D9D9D9" w:themeFill="background1" w:themeFillShade="D9"/>
          </w:tcPr>
          <w:p w14:paraId="0BA7F6F3" w14:textId="77777777" w:rsidR="006A2CDE" w:rsidRPr="00DB3F81" w:rsidRDefault="006A2CDE" w:rsidP="006A2CDE">
            <w:pPr>
              <w:snapToGrid w:val="0"/>
              <w:jc w:val="center"/>
              <w:rPr>
                <w:sz w:val="18"/>
              </w:rPr>
            </w:pPr>
          </w:p>
        </w:tc>
        <w:tc>
          <w:tcPr>
            <w:tcW w:w="1260" w:type="dxa"/>
            <w:tcBorders>
              <w:top w:val="single" w:sz="4" w:space="0" w:color="000000"/>
              <w:left w:val="single" w:sz="4" w:space="0" w:color="000000"/>
              <w:bottom w:val="single" w:sz="4" w:space="0" w:color="000000"/>
            </w:tcBorders>
            <w:shd w:val="clear" w:color="auto" w:fill="D9D9D9" w:themeFill="background1" w:themeFillShade="D9"/>
          </w:tcPr>
          <w:p w14:paraId="45B982F2"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shd w:val="clear" w:color="auto" w:fill="D9D9D9" w:themeFill="background1" w:themeFillShade="D9"/>
          </w:tcPr>
          <w:p w14:paraId="78E1605E" w14:textId="77777777" w:rsidR="006A2CDE" w:rsidRPr="00DB3F81" w:rsidRDefault="006A2CDE" w:rsidP="006A2CDE">
            <w:pPr>
              <w:snapToGrid w:val="0"/>
              <w:jc w:val="center"/>
              <w:rPr>
                <w:sz w:val="18"/>
              </w:rPr>
            </w:pPr>
          </w:p>
        </w:tc>
        <w:tc>
          <w:tcPr>
            <w:tcW w:w="27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3AE9E9" w14:textId="77777777" w:rsidR="006A2CDE" w:rsidRPr="00DB3F81" w:rsidRDefault="006A2CDE" w:rsidP="006A2CDE">
            <w:pPr>
              <w:snapToGrid w:val="0"/>
              <w:jc w:val="center"/>
              <w:rPr>
                <w:sz w:val="18"/>
              </w:rPr>
            </w:pPr>
          </w:p>
        </w:tc>
      </w:tr>
      <w:tr w:rsidR="006A2CDE" w:rsidRPr="00EF4827" w14:paraId="783DC4F3" w14:textId="77777777" w:rsidTr="00FF684B">
        <w:trPr>
          <w:trHeight w:val="262"/>
        </w:trPr>
        <w:tc>
          <w:tcPr>
            <w:tcW w:w="600" w:type="dxa"/>
            <w:tcBorders>
              <w:top w:val="single" w:sz="4" w:space="0" w:color="000000"/>
              <w:left w:val="single" w:sz="4" w:space="0" w:color="000000"/>
              <w:bottom w:val="single" w:sz="4" w:space="0" w:color="000000"/>
            </w:tcBorders>
          </w:tcPr>
          <w:p w14:paraId="47C80CF1" w14:textId="58E8A9C9" w:rsidR="006A2CDE" w:rsidRPr="00DB3F81" w:rsidRDefault="006A2CDE" w:rsidP="006A2CDE">
            <w:pPr>
              <w:snapToGrid w:val="0"/>
              <w:jc w:val="center"/>
              <w:rPr>
                <w:sz w:val="18"/>
              </w:rPr>
            </w:pPr>
            <w:r w:rsidRPr="00DB3F81">
              <w:rPr>
                <w:sz w:val="18"/>
              </w:rPr>
              <w:t>144.0</w:t>
            </w:r>
          </w:p>
        </w:tc>
        <w:tc>
          <w:tcPr>
            <w:tcW w:w="1455" w:type="dxa"/>
            <w:tcBorders>
              <w:top w:val="single" w:sz="4" w:space="0" w:color="000000"/>
              <w:left w:val="single" w:sz="4" w:space="0" w:color="000000"/>
              <w:bottom w:val="single" w:sz="4" w:space="0" w:color="000000"/>
            </w:tcBorders>
          </w:tcPr>
          <w:p w14:paraId="60A55F01" w14:textId="48185E74" w:rsidR="006A2CDE" w:rsidRPr="00DB3F81" w:rsidRDefault="006A2CDE" w:rsidP="006A2CDE">
            <w:pPr>
              <w:snapToGrid w:val="0"/>
              <w:rPr>
                <w:sz w:val="18"/>
              </w:rPr>
            </w:pPr>
            <w:proofErr w:type="spellStart"/>
            <w:r w:rsidRPr="00DB3F81">
              <w:rPr>
                <w:sz w:val="18"/>
              </w:rPr>
              <w:t>dataValutazionePNA</w:t>
            </w:r>
            <w:proofErr w:type="spellEnd"/>
          </w:p>
        </w:tc>
        <w:tc>
          <w:tcPr>
            <w:tcW w:w="1620" w:type="dxa"/>
            <w:tcBorders>
              <w:top w:val="single" w:sz="4" w:space="0" w:color="000000"/>
              <w:left w:val="single" w:sz="4" w:space="0" w:color="000000"/>
              <w:bottom w:val="single" w:sz="4" w:space="0" w:color="000000"/>
            </w:tcBorders>
          </w:tcPr>
          <w:p w14:paraId="433A80F4" w14:textId="01684F49" w:rsidR="006A2CDE" w:rsidRPr="00DB3F81" w:rsidRDefault="006A2CDE" w:rsidP="006A2CDE">
            <w:pPr>
              <w:snapToGrid w:val="0"/>
              <w:rPr>
                <w:sz w:val="18"/>
                <w:szCs w:val="18"/>
              </w:rPr>
            </w:pPr>
            <w:r w:rsidRPr="00DB3F81">
              <w:rPr>
                <w:sz w:val="18"/>
                <w:szCs w:val="18"/>
                <w:lang w:eastAsia="it-IT"/>
              </w:rPr>
              <w:t>Data valutazione PNA</w:t>
            </w:r>
          </w:p>
        </w:tc>
        <w:tc>
          <w:tcPr>
            <w:tcW w:w="870" w:type="dxa"/>
            <w:tcBorders>
              <w:top w:val="single" w:sz="4" w:space="0" w:color="000000"/>
              <w:left w:val="single" w:sz="4" w:space="0" w:color="000000"/>
              <w:bottom w:val="single" w:sz="4" w:space="0" w:color="000000"/>
            </w:tcBorders>
          </w:tcPr>
          <w:p w14:paraId="3671F771" w14:textId="7C760DC1" w:rsidR="006A2CDE" w:rsidRPr="00DB3F81" w:rsidRDefault="006A2CDE" w:rsidP="006A2CDE">
            <w:pPr>
              <w:snapToGrid w:val="0"/>
              <w:jc w:val="center"/>
              <w:rPr>
                <w:sz w:val="18"/>
              </w:rPr>
            </w:pPr>
            <w:r w:rsidRPr="00DB3F81">
              <w:rPr>
                <w:sz w:val="18"/>
              </w:rPr>
              <w:t>8</w:t>
            </w:r>
          </w:p>
        </w:tc>
        <w:tc>
          <w:tcPr>
            <w:tcW w:w="1260" w:type="dxa"/>
            <w:tcBorders>
              <w:top w:val="single" w:sz="4" w:space="0" w:color="000000"/>
              <w:left w:val="single" w:sz="4" w:space="0" w:color="000000"/>
              <w:bottom w:val="single" w:sz="4" w:space="0" w:color="000000"/>
            </w:tcBorders>
          </w:tcPr>
          <w:p w14:paraId="4D2E8BFB" w14:textId="26EE9599"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0DBD0589" w14:textId="3103BD30" w:rsidR="006A2CDE" w:rsidRPr="00DB3F81" w:rsidRDefault="006A2CDE" w:rsidP="006A2CDE">
            <w:pPr>
              <w:snapToGrid w:val="0"/>
              <w:jc w:val="center"/>
              <w:rPr>
                <w:sz w:val="18"/>
              </w:rPr>
            </w:pPr>
            <w:r w:rsidRPr="00DB3F81">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278A1B15" w14:textId="3CA89255" w:rsidR="006A2CDE" w:rsidRPr="00DB3F81" w:rsidRDefault="006A2CDE" w:rsidP="006A2CDE">
            <w:pPr>
              <w:snapToGrid w:val="0"/>
              <w:rPr>
                <w:sz w:val="18"/>
              </w:rPr>
            </w:pPr>
            <w:r w:rsidRPr="00DB3F81">
              <w:rPr>
                <w:sz w:val="18"/>
              </w:rPr>
              <w:t>Da 01011900 a 31122099</w:t>
            </w:r>
          </w:p>
        </w:tc>
      </w:tr>
      <w:tr w:rsidR="006A2CDE" w:rsidRPr="00EF4827" w14:paraId="3A6A6DCF" w14:textId="77777777" w:rsidTr="00FF684B">
        <w:trPr>
          <w:trHeight w:val="262"/>
        </w:trPr>
        <w:tc>
          <w:tcPr>
            <w:tcW w:w="600" w:type="dxa"/>
            <w:tcBorders>
              <w:top w:val="single" w:sz="4" w:space="0" w:color="000000"/>
              <w:left w:val="single" w:sz="4" w:space="0" w:color="000000"/>
              <w:bottom w:val="single" w:sz="4" w:space="0" w:color="000000"/>
            </w:tcBorders>
          </w:tcPr>
          <w:p w14:paraId="6A156E7B" w14:textId="5B3AFB2E" w:rsidR="006A2CDE" w:rsidRPr="00DB3F81" w:rsidRDefault="006A2CDE" w:rsidP="006A2CDE">
            <w:pPr>
              <w:snapToGrid w:val="0"/>
              <w:jc w:val="center"/>
              <w:rPr>
                <w:sz w:val="18"/>
              </w:rPr>
            </w:pPr>
            <w:r w:rsidRPr="00DB3F81">
              <w:rPr>
                <w:sz w:val="18"/>
              </w:rPr>
              <w:t>145.0</w:t>
            </w:r>
          </w:p>
        </w:tc>
        <w:tc>
          <w:tcPr>
            <w:tcW w:w="1455" w:type="dxa"/>
            <w:tcBorders>
              <w:top w:val="single" w:sz="4" w:space="0" w:color="000000"/>
              <w:left w:val="single" w:sz="4" w:space="0" w:color="000000"/>
              <w:bottom w:val="single" w:sz="4" w:space="0" w:color="000000"/>
            </w:tcBorders>
          </w:tcPr>
          <w:p w14:paraId="533C5321" w14:textId="5C23CF59" w:rsidR="006A2CDE" w:rsidRPr="00DB3F81" w:rsidRDefault="006A2CDE" w:rsidP="006A2CDE">
            <w:pPr>
              <w:snapToGrid w:val="0"/>
              <w:rPr>
                <w:sz w:val="18"/>
              </w:rPr>
            </w:pPr>
            <w:proofErr w:type="spellStart"/>
            <w:r w:rsidRPr="00DB3F81">
              <w:rPr>
                <w:sz w:val="18"/>
              </w:rPr>
              <w:t>flag_non_autosuff</w:t>
            </w:r>
            <w:proofErr w:type="spellEnd"/>
          </w:p>
        </w:tc>
        <w:tc>
          <w:tcPr>
            <w:tcW w:w="1620" w:type="dxa"/>
            <w:tcBorders>
              <w:top w:val="single" w:sz="4" w:space="0" w:color="000000"/>
              <w:left w:val="single" w:sz="4" w:space="0" w:color="000000"/>
              <w:bottom w:val="single" w:sz="4" w:space="0" w:color="000000"/>
            </w:tcBorders>
          </w:tcPr>
          <w:p w14:paraId="46658EC9" w14:textId="77777777" w:rsidR="006A2CDE" w:rsidRPr="00DB3F81" w:rsidRDefault="006A2CDE" w:rsidP="006A2CDE">
            <w:pPr>
              <w:widowControl/>
              <w:suppressAutoHyphens w:val="0"/>
              <w:autoSpaceDE w:val="0"/>
              <w:autoSpaceDN w:val="0"/>
              <w:adjustRightInd w:val="0"/>
              <w:spacing w:line="240" w:lineRule="auto"/>
              <w:rPr>
                <w:sz w:val="18"/>
                <w:szCs w:val="18"/>
                <w:lang w:eastAsia="it-IT"/>
              </w:rPr>
            </w:pPr>
            <w:r w:rsidRPr="00DB3F81">
              <w:rPr>
                <w:sz w:val="18"/>
                <w:szCs w:val="18"/>
                <w:lang w:eastAsia="it-IT"/>
              </w:rPr>
              <w:t>Condizione di non</w:t>
            </w:r>
          </w:p>
          <w:p w14:paraId="4C4DE8C9" w14:textId="412385CB" w:rsidR="006A2CDE" w:rsidRPr="00DB3F81" w:rsidRDefault="006A2CDE" w:rsidP="006A2CDE">
            <w:pPr>
              <w:snapToGrid w:val="0"/>
              <w:rPr>
                <w:sz w:val="18"/>
                <w:szCs w:val="18"/>
              </w:rPr>
            </w:pPr>
            <w:r w:rsidRPr="00DB3F81">
              <w:rPr>
                <w:sz w:val="18"/>
                <w:szCs w:val="18"/>
                <w:lang w:eastAsia="it-IT"/>
              </w:rPr>
              <w:t>autosufficienza</w:t>
            </w:r>
          </w:p>
        </w:tc>
        <w:tc>
          <w:tcPr>
            <w:tcW w:w="870" w:type="dxa"/>
            <w:tcBorders>
              <w:top w:val="single" w:sz="4" w:space="0" w:color="000000"/>
              <w:left w:val="single" w:sz="4" w:space="0" w:color="000000"/>
              <w:bottom w:val="single" w:sz="4" w:space="0" w:color="000000"/>
            </w:tcBorders>
          </w:tcPr>
          <w:p w14:paraId="63E85204" w14:textId="2E461066"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629F4BFA" w14:textId="29EDD94A"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14329E93" w14:textId="7E3322EE"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74FA1E54" w14:textId="66DFFBA4" w:rsidR="006A2CDE" w:rsidRPr="00DB3F81" w:rsidRDefault="006A2CDE" w:rsidP="006A2CDE">
            <w:pPr>
              <w:snapToGrid w:val="0"/>
              <w:rPr>
                <w:sz w:val="18"/>
              </w:rPr>
            </w:pPr>
            <w:r w:rsidRPr="00DB3F81">
              <w:rPr>
                <w:sz w:val="18"/>
              </w:rPr>
              <w:t>Valori “1”, “2”</w:t>
            </w:r>
          </w:p>
        </w:tc>
      </w:tr>
      <w:tr w:rsidR="006A2CDE" w:rsidRPr="00EF4827" w14:paraId="4AE2AC92" w14:textId="77777777" w:rsidTr="00FF684B">
        <w:trPr>
          <w:trHeight w:val="262"/>
        </w:trPr>
        <w:tc>
          <w:tcPr>
            <w:tcW w:w="600" w:type="dxa"/>
            <w:tcBorders>
              <w:top w:val="single" w:sz="4" w:space="0" w:color="000000"/>
              <w:left w:val="single" w:sz="4" w:space="0" w:color="000000"/>
              <w:bottom w:val="single" w:sz="4" w:space="0" w:color="000000"/>
            </w:tcBorders>
          </w:tcPr>
          <w:p w14:paraId="37FFD260" w14:textId="4B2875BB" w:rsidR="006A2CDE" w:rsidRPr="00DB3F81" w:rsidRDefault="006A2CDE" w:rsidP="006A2CDE">
            <w:pPr>
              <w:snapToGrid w:val="0"/>
              <w:jc w:val="center"/>
              <w:rPr>
                <w:sz w:val="18"/>
              </w:rPr>
            </w:pPr>
            <w:r w:rsidRPr="00DB3F81">
              <w:rPr>
                <w:sz w:val="18"/>
              </w:rPr>
              <w:lastRenderedPageBreak/>
              <w:t>146.0</w:t>
            </w:r>
          </w:p>
        </w:tc>
        <w:tc>
          <w:tcPr>
            <w:tcW w:w="1455" w:type="dxa"/>
            <w:tcBorders>
              <w:top w:val="single" w:sz="4" w:space="0" w:color="000000"/>
              <w:left w:val="single" w:sz="4" w:space="0" w:color="000000"/>
              <w:bottom w:val="single" w:sz="4" w:space="0" w:color="000000"/>
            </w:tcBorders>
          </w:tcPr>
          <w:p w14:paraId="6C3687E9" w14:textId="1E1D4ABA" w:rsidR="006A2CDE" w:rsidRPr="00DB3F81" w:rsidRDefault="006A2CDE" w:rsidP="006A2CDE">
            <w:pPr>
              <w:snapToGrid w:val="0"/>
              <w:rPr>
                <w:sz w:val="18"/>
              </w:rPr>
            </w:pPr>
            <w:proofErr w:type="spellStart"/>
            <w:r w:rsidRPr="00DB3F81">
              <w:rPr>
                <w:sz w:val="18"/>
              </w:rPr>
              <w:t>flag_coma</w:t>
            </w:r>
            <w:proofErr w:type="spellEnd"/>
          </w:p>
        </w:tc>
        <w:tc>
          <w:tcPr>
            <w:tcW w:w="1620" w:type="dxa"/>
            <w:tcBorders>
              <w:top w:val="single" w:sz="4" w:space="0" w:color="000000"/>
              <w:left w:val="single" w:sz="4" w:space="0" w:color="000000"/>
              <w:bottom w:val="single" w:sz="4" w:space="0" w:color="000000"/>
            </w:tcBorders>
          </w:tcPr>
          <w:p w14:paraId="056606DF" w14:textId="77777777" w:rsidR="006A2CDE" w:rsidRPr="00DB3F81" w:rsidRDefault="006A2CDE" w:rsidP="006A2CDE">
            <w:pPr>
              <w:widowControl/>
              <w:suppressAutoHyphens w:val="0"/>
              <w:autoSpaceDE w:val="0"/>
              <w:autoSpaceDN w:val="0"/>
              <w:adjustRightInd w:val="0"/>
              <w:spacing w:line="240" w:lineRule="auto"/>
              <w:rPr>
                <w:sz w:val="18"/>
                <w:szCs w:val="18"/>
                <w:lang w:eastAsia="it-IT"/>
              </w:rPr>
            </w:pPr>
            <w:r w:rsidRPr="00DB3F81">
              <w:rPr>
                <w:sz w:val="18"/>
                <w:szCs w:val="18"/>
                <w:lang w:eastAsia="it-IT"/>
              </w:rPr>
              <w:t>Condizione di coma, SV,</w:t>
            </w:r>
          </w:p>
          <w:p w14:paraId="0308EA16" w14:textId="362252EF" w:rsidR="006A2CDE" w:rsidRPr="00DB3F81" w:rsidRDefault="006A2CDE" w:rsidP="006A2CDE">
            <w:pPr>
              <w:snapToGrid w:val="0"/>
              <w:rPr>
                <w:sz w:val="18"/>
                <w:szCs w:val="18"/>
              </w:rPr>
            </w:pPr>
            <w:r w:rsidRPr="00DB3F81">
              <w:rPr>
                <w:sz w:val="18"/>
                <w:szCs w:val="18"/>
                <w:lang w:eastAsia="it-IT"/>
              </w:rPr>
              <w:t>SMC</w:t>
            </w:r>
          </w:p>
        </w:tc>
        <w:tc>
          <w:tcPr>
            <w:tcW w:w="870" w:type="dxa"/>
            <w:tcBorders>
              <w:top w:val="single" w:sz="4" w:space="0" w:color="000000"/>
              <w:left w:val="single" w:sz="4" w:space="0" w:color="000000"/>
              <w:bottom w:val="single" w:sz="4" w:space="0" w:color="000000"/>
            </w:tcBorders>
          </w:tcPr>
          <w:p w14:paraId="08090BF6" w14:textId="1D606E3B"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5E1C9829" w14:textId="24B5A308"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0A064BC8" w14:textId="5350F159"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E95FB9E" w14:textId="50AD041D" w:rsidR="006A2CDE" w:rsidRPr="00DB3F81" w:rsidRDefault="006A2CDE" w:rsidP="006A2CDE">
            <w:pPr>
              <w:snapToGrid w:val="0"/>
              <w:rPr>
                <w:sz w:val="18"/>
              </w:rPr>
            </w:pPr>
            <w:r w:rsidRPr="00DB3F81">
              <w:rPr>
                <w:sz w:val="18"/>
              </w:rPr>
              <w:t>Valori “1”, “2”</w:t>
            </w:r>
          </w:p>
        </w:tc>
      </w:tr>
      <w:tr w:rsidR="006A2CDE" w:rsidRPr="00EF4827" w14:paraId="1001B19C" w14:textId="77777777" w:rsidTr="00FF684B">
        <w:trPr>
          <w:trHeight w:val="262"/>
        </w:trPr>
        <w:tc>
          <w:tcPr>
            <w:tcW w:w="600" w:type="dxa"/>
            <w:tcBorders>
              <w:top w:val="single" w:sz="4" w:space="0" w:color="000000"/>
              <w:left w:val="single" w:sz="4" w:space="0" w:color="000000"/>
              <w:bottom w:val="single" w:sz="4" w:space="0" w:color="000000"/>
            </w:tcBorders>
          </w:tcPr>
          <w:p w14:paraId="56A26B76" w14:textId="4F6342F3" w:rsidR="006A2CDE" w:rsidRPr="00DB3F81" w:rsidRDefault="006A2CDE" w:rsidP="006A2CDE">
            <w:pPr>
              <w:snapToGrid w:val="0"/>
              <w:jc w:val="center"/>
              <w:rPr>
                <w:sz w:val="18"/>
              </w:rPr>
            </w:pPr>
            <w:r w:rsidRPr="00DB3F81">
              <w:rPr>
                <w:sz w:val="18"/>
              </w:rPr>
              <w:t>147.0</w:t>
            </w:r>
          </w:p>
        </w:tc>
        <w:tc>
          <w:tcPr>
            <w:tcW w:w="1455" w:type="dxa"/>
            <w:tcBorders>
              <w:top w:val="single" w:sz="4" w:space="0" w:color="000000"/>
              <w:left w:val="single" w:sz="4" w:space="0" w:color="000000"/>
              <w:bottom w:val="single" w:sz="4" w:space="0" w:color="000000"/>
            </w:tcBorders>
          </w:tcPr>
          <w:p w14:paraId="30018335" w14:textId="653BA419" w:rsidR="006A2CDE" w:rsidRPr="00DB3F81" w:rsidRDefault="006A2CDE" w:rsidP="006A2CDE">
            <w:pPr>
              <w:snapToGrid w:val="0"/>
              <w:rPr>
                <w:sz w:val="18"/>
              </w:rPr>
            </w:pPr>
            <w:proofErr w:type="spellStart"/>
            <w:r w:rsidRPr="00DB3F81">
              <w:rPr>
                <w:sz w:val="18"/>
              </w:rPr>
              <w:t>flag_dip_ventilazione</w:t>
            </w:r>
            <w:proofErr w:type="spellEnd"/>
          </w:p>
        </w:tc>
        <w:tc>
          <w:tcPr>
            <w:tcW w:w="1620" w:type="dxa"/>
            <w:tcBorders>
              <w:top w:val="single" w:sz="4" w:space="0" w:color="000000"/>
              <w:left w:val="single" w:sz="4" w:space="0" w:color="000000"/>
              <w:bottom w:val="single" w:sz="4" w:space="0" w:color="000000"/>
            </w:tcBorders>
          </w:tcPr>
          <w:p w14:paraId="45134CF7" w14:textId="49271C77" w:rsidR="006A2CDE" w:rsidRPr="00DB3F81" w:rsidRDefault="006A2CDE" w:rsidP="006A2CDE">
            <w:pPr>
              <w:widowControl/>
              <w:suppressAutoHyphens w:val="0"/>
              <w:autoSpaceDE w:val="0"/>
              <w:autoSpaceDN w:val="0"/>
              <w:adjustRightInd w:val="0"/>
              <w:spacing w:line="240" w:lineRule="auto"/>
              <w:rPr>
                <w:sz w:val="18"/>
                <w:szCs w:val="18"/>
                <w:lang w:eastAsia="it-IT"/>
              </w:rPr>
            </w:pPr>
            <w:r w:rsidRPr="00DB3F81">
              <w:rPr>
                <w:sz w:val="18"/>
                <w:szCs w:val="18"/>
                <w:lang w:eastAsia="it-IT"/>
              </w:rPr>
              <w:t>Dipendenza da ventilazione</w:t>
            </w:r>
          </w:p>
        </w:tc>
        <w:tc>
          <w:tcPr>
            <w:tcW w:w="870" w:type="dxa"/>
            <w:tcBorders>
              <w:top w:val="single" w:sz="4" w:space="0" w:color="000000"/>
              <w:left w:val="single" w:sz="4" w:space="0" w:color="000000"/>
              <w:bottom w:val="single" w:sz="4" w:space="0" w:color="000000"/>
            </w:tcBorders>
          </w:tcPr>
          <w:p w14:paraId="107C68DD" w14:textId="5C1F917F"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0FCFA48E"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2BE88CE4" w14:textId="421D9BCA"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1371CE3D" w14:textId="04EE6862" w:rsidR="006A2CDE" w:rsidRPr="00DB3F81" w:rsidRDefault="006A2CDE" w:rsidP="006A2CDE">
            <w:pPr>
              <w:snapToGrid w:val="0"/>
              <w:rPr>
                <w:sz w:val="18"/>
              </w:rPr>
            </w:pPr>
            <w:r w:rsidRPr="00DB3F81">
              <w:rPr>
                <w:sz w:val="18"/>
              </w:rPr>
              <w:t>Valori “1”, “2”</w:t>
            </w:r>
          </w:p>
        </w:tc>
      </w:tr>
      <w:tr w:rsidR="006A2CDE" w:rsidRPr="00EF4827" w14:paraId="709F5582" w14:textId="77777777" w:rsidTr="00FF684B">
        <w:trPr>
          <w:trHeight w:val="262"/>
        </w:trPr>
        <w:tc>
          <w:tcPr>
            <w:tcW w:w="600" w:type="dxa"/>
            <w:tcBorders>
              <w:top w:val="single" w:sz="4" w:space="0" w:color="000000"/>
              <w:left w:val="single" w:sz="4" w:space="0" w:color="000000"/>
              <w:bottom w:val="single" w:sz="4" w:space="0" w:color="000000"/>
            </w:tcBorders>
          </w:tcPr>
          <w:p w14:paraId="68720A6C" w14:textId="56418153" w:rsidR="006A2CDE" w:rsidRPr="00DB3F81" w:rsidRDefault="006A2CDE" w:rsidP="006A2CDE">
            <w:pPr>
              <w:snapToGrid w:val="0"/>
              <w:jc w:val="center"/>
              <w:rPr>
                <w:sz w:val="18"/>
              </w:rPr>
            </w:pPr>
            <w:r w:rsidRPr="00DB3F81">
              <w:rPr>
                <w:sz w:val="18"/>
              </w:rPr>
              <w:t>148.0</w:t>
            </w:r>
          </w:p>
        </w:tc>
        <w:tc>
          <w:tcPr>
            <w:tcW w:w="1455" w:type="dxa"/>
            <w:tcBorders>
              <w:top w:val="single" w:sz="4" w:space="0" w:color="000000"/>
              <w:left w:val="single" w:sz="4" w:space="0" w:color="000000"/>
              <w:bottom w:val="single" w:sz="4" w:space="0" w:color="000000"/>
            </w:tcBorders>
          </w:tcPr>
          <w:p w14:paraId="7A06BF27" w14:textId="46E29F11" w:rsidR="006A2CDE" w:rsidRPr="00DB3F81" w:rsidRDefault="006A2CDE" w:rsidP="006A2CDE">
            <w:pPr>
              <w:snapToGrid w:val="0"/>
              <w:rPr>
                <w:sz w:val="18"/>
              </w:rPr>
            </w:pPr>
            <w:proofErr w:type="spellStart"/>
            <w:r w:rsidRPr="00DB3F81">
              <w:rPr>
                <w:sz w:val="18"/>
              </w:rPr>
              <w:t>flag_demenza</w:t>
            </w:r>
            <w:proofErr w:type="spellEnd"/>
          </w:p>
        </w:tc>
        <w:tc>
          <w:tcPr>
            <w:tcW w:w="1620" w:type="dxa"/>
            <w:tcBorders>
              <w:top w:val="single" w:sz="4" w:space="0" w:color="000000"/>
              <w:left w:val="single" w:sz="4" w:space="0" w:color="000000"/>
              <w:bottom w:val="single" w:sz="4" w:space="0" w:color="000000"/>
            </w:tcBorders>
          </w:tcPr>
          <w:p w14:paraId="0FC737A3" w14:textId="77777777" w:rsidR="006A2CDE" w:rsidRPr="00DB3F81" w:rsidRDefault="006A2CDE" w:rsidP="006A2CDE">
            <w:pPr>
              <w:widowControl/>
              <w:suppressAutoHyphens w:val="0"/>
              <w:autoSpaceDE w:val="0"/>
              <w:autoSpaceDN w:val="0"/>
              <w:adjustRightInd w:val="0"/>
              <w:spacing w:line="240" w:lineRule="auto"/>
              <w:rPr>
                <w:sz w:val="18"/>
                <w:szCs w:val="18"/>
                <w:lang w:eastAsia="it-IT"/>
              </w:rPr>
            </w:pPr>
            <w:r w:rsidRPr="00DB3F81">
              <w:rPr>
                <w:sz w:val="18"/>
                <w:szCs w:val="18"/>
                <w:lang w:eastAsia="it-IT"/>
              </w:rPr>
              <w:t>Grave o gravissimo stato di</w:t>
            </w:r>
          </w:p>
          <w:p w14:paraId="6FE026EA" w14:textId="68AE29B4" w:rsidR="006A2CDE" w:rsidRPr="00DB3F81" w:rsidRDefault="006A2CDE" w:rsidP="006A2CDE">
            <w:pPr>
              <w:snapToGrid w:val="0"/>
              <w:rPr>
                <w:sz w:val="18"/>
                <w:szCs w:val="18"/>
              </w:rPr>
            </w:pPr>
            <w:r w:rsidRPr="00DB3F81">
              <w:rPr>
                <w:sz w:val="18"/>
                <w:szCs w:val="18"/>
                <w:lang w:eastAsia="it-IT"/>
              </w:rPr>
              <w:t>demenza</w:t>
            </w:r>
          </w:p>
        </w:tc>
        <w:tc>
          <w:tcPr>
            <w:tcW w:w="870" w:type="dxa"/>
            <w:tcBorders>
              <w:top w:val="single" w:sz="4" w:space="0" w:color="000000"/>
              <w:left w:val="single" w:sz="4" w:space="0" w:color="000000"/>
              <w:bottom w:val="single" w:sz="4" w:space="0" w:color="000000"/>
            </w:tcBorders>
          </w:tcPr>
          <w:p w14:paraId="0541C0A5" w14:textId="47769139"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46882121"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6F6BC8C0" w14:textId="2EEF1566"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15015ED2" w14:textId="2572FEFB" w:rsidR="006A2CDE" w:rsidRPr="00DB3F81" w:rsidRDefault="006A2CDE" w:rsidP="006A2CDE">
            <w:pPr>
              <w:snapToGrid w:val="0"/>
              <w:rPr>
                <w:sz w:val="18"/>
              </w:rPr>
            </w:pPr>
            <w:r w:rsidRPr="00DB3F81">
              <w:rPr>
                <w:sz w:val="18"/>
              </w:rPr>
              <w:t>Valori “1”, “2”</w:t>
            </w:r>
          </w:p>
        </w:tc>
      </w:tr>
      <w:tr w:rsidR="006A2CDE" w:rsidRPr="00EF4827" w14:paraId="1A837295" w14:textId="77777777" w:rsidTr="00FF684B">
        <w:trPr>
          <w:trHeight w:val="262"/>
        </w:trPr>
        <w:tc>
          <w:tcPr>
            <w:tcW w:w="600" w:type="dxa"/>
            <w:tcBorders>
              <w:top w:val="single" w:sz="4" w:space="0" w:color="000000"/>
              <w:left w:val="single" w:sz="4" w:space="0" w:color="000000"/>
              <w:bottom w:val="single" w:sz="4" w:space="0" w:color="000000"/>
            </w:tcBorders>
          </w:tcPr>
          <w:p w14:paraId="2BA05769" w14:textId="085F75E6" w:rsidR="006A2CDE" w:rsidRPr="00DB3F81" w:rsidRDefault="006A2CDE" w:rsidP="006A2CDE">
            <w:pPr>
              <w:snapToGrid w:val="0"/>
              <w:jc w:val="center"/>
              <w:rPr>
                <w:sz w:val="18"/>
              </w:rPr>
            </w:pPr>
            <w:r w:rsidRPr="00DB3F81">
              <w:rPr>
                <w:sz w:val="18"/>
              </w:rPr>
              <w:t>149.0</w:t>
            </w:r>
          </w:p>
        </w:tc>
        <w:tc>
          <w:tcPr>
            <w:tcW w:w="1455" w:type="dxa"/>
            <w:tcBorders>
              <w:top w:val="single" w:sz="4" w:space="0" w:color="000000"/>
              <w:left w:val="single" w:sz="4" w:space="0" w:color="000000"/>
              <w:bottom w:val="single" w:sz="4" w:space="0" w:color="000000"/>
            </w:tcBorders>
          </w:tcPr>
          <w:p w14:paraId="4146224C" w14:textId="3914627C" w:rsidR="006A2CDE" w:rsidRPr="00DB3F81" w:rsidRDefault="006A2CDE" w:rsidP="006A2CDE">
            <w:pPr>
              <w:snapToGrid w:val="0"/>
              <w:rPr>
                <w:sz w:val="18"/>
              </w:rPr>
            </w:pPr>
            <w:proofErr w:type="spellStart"/>
            <w:r w:rsidRPr="00DB3F81">
              <w:rPr>
                <w:sz w:val="18"/>
              </w:rPr>
              <w:t>flag_lesioni_spinali</w:t>
            </w:r>
            <w:proofErr w:type="spellEnd"/>
          </w:p>
        </w:tc>
        <w:tc>
          <w:tcPr>
            <w:tcW w:w="1620" w:type="dxa"/>
            <w:tcBorders>
              <w:top w:val="single" w:sz="4" w:space="0" w:color="000000"/>
              <w:left w:val="single" w:sz="4" w:space="0" w:color="000000"/>
              <w:bottom w:val="single" w:sz="4" w:space="0" w:color="000000"/>
            </w:tcBorders>
          </w:tcPr>
          <w:p w14:paraId="3A9E9E91" w14:textId="44165F31" w:rsidR="006A2CDE" w:rsidRPr="00DB3F81" w:rsidRDefault="006A2CDE" w:rsidP="006A2CDE">
            <w:pPr>
              <w:snapToGrid w:val="0"/>
              <w:rPr>
                <w:sz w:val="18"/>
                <w:szCs w:val="18"/>
              </w:rPr>
            </w:pPr>
            <w:r w:rsidRPr="00DB3F81">
              <w:rPr>
                <w:sz w:val="18"/>
                <w:szCs w:val="18"/>
                <w:lang w:eastAsia="it-IT"/>
              </w:rPr>
              <w:t>Lesioni spinali tra C0/C5</w:t>
            </w:r>
          </w:p>
        </w:tc>
        <w:tc>
          <w:tcPr>
            <w:tcW w:w="870" w:type="dxa"/>
            <w:tcBorders>
              <w:top w:val="single" w:sz="4" w:space="0" w:color="000000"/>
              <w:left w:val="single" w:sz="4" w:space="0" w:color="000000"/>
              <w:bottom w:val="single" w:sz="4" w:space="0" w:color="000000"/>
            </w:tcBorders>
          </w:tcPr>
          <w:p w14:paraId="7235FC29" w14:textId="718DE8EB"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1C17A8C8"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52B2CC1C" w14:textId="46050D43"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04D24A4" w14:textId="3DC196EC" w:rsidR="006A2CDE" w:rsidRPr="00DB3F81" w:rsidRDefault="006A2CDE" w:rsidP="006A2CDE">
            <w:pPr>
              <w:snapToGrid w:val="0"/>
              <w:rPr>
                <w:sz w:val="18"/>
              </w:rPr>
            </w:pPr>
            <w:r w:rsidRPr="00DB3F81">
              <w:rPr>
                <w:sz w:val="18"/>
              </w:rPr>
              <w:t>Valori “1”, “2”</w:t>
            </w:r>
          </w:p>
        </w:tc>
      </w:tr>
      <w:tr w:rsidR="006A2CDE" w:rsidRPr="00EF4827" w14:paraId="2B4AB4C0" w14:textId="77777777" w:rsidTr="00FF684B">
        <w:trPr>
          <w:trHeight w:val="262"/>
        </w:trPr>
        <w:tc>
          <w:tcPr>
            <w:tcW w:w="600" w:type="dxa"/>
            <w:tcBorders>
              <w:top w:val="single" w:sz="4" w:space="0" w:color="000000"/>
              <w:left w:val="single" w:sz="4" w:space="0" w:color="000000"/>
              <w:bottom w:val="single" w:sz="4" w:space="0" w:color="000000"/>
            </w:tcBorders>
          </w:tcPr>
          <w:p w14:paraId="3FCF9126" w14:textId="6DF8A317" w:rsidR="006A2CDE" w:rsidRPr="00DB3F81" w:rsidRDefault="006A2CDE" w:rsidP="006A2CDE">
            <w:pPr>
              <w:snapToGrid w:val="0"/>
              <w:jc w:val="center"/>
              <w:rPr>
                <w:sz w:val="18"/>
              </w:rPr>
            </w:pPr>
            <w:r w:rsidRPr="00DB3F81">
              <w:rPr>
                <w:sz w:val="18"/>
              </w:rPr>
              <w:t>150.0</w:t>
            </w:r>
          </w:p>
        </w:tc>
        <w:tc>
          <w:tcPr>
            <w:tcW w:w="1455" w:type="dxa"/>
            <w:tcBorders>
              <w:top w:val="single" w:sz="4" w:space="0" w:color="000000"/>
              <w:left w:val="single" w:sz="4" w:space="0" w:color="000000"/>
              <w:bottom w:val="single" w:sz="4" w:space="0" w:color="000000"/>
            </w:tcBorders>
          </w:tcPr>
          <w:p w14:paraId="19004289" w14:textId="30C322E0" w:rsidR="006A2CDE" w:rsidRPr="00DB3F81" w:rsidRDefault="006A2CDE" w:rsidP="006A2CDE">
            <w:pPr>
              <w:snapToGrid w:val="0"/>
              <w:rPr>
                <w:sz w:val="18"/>
              </w:rPr>
            </w:pPr>
            <w:proofErr w:type="spellStart"/>
            <w:r w:rsidRPr="00DB3F81">
              <w:rPr>
                <w:sz w:val="18"/>
              </w:rPr>
              <w:t>flag_motoria</w:t>
            </w:r>
            <w:proofErr w:type="spellEnd"/>
          </w:p>
        </w:tc>
        <w:tc>
          <w:tcPr>
            <w:tcW w:w="1620" w:type="dxa"/>
            <w:tcBorders>
              <w:top w:val="single" w:sz="4" w:space="0" w:color="000000"/>
              <w:left w:val="single" w:sz="4" w:space="0" w:color="000000"/>
              <w:bottom w:val="single" w:sz="4" w:space="0" w:color="000000"/>
            </w:tcBorders>
          </w:tcPr>
          <w:p w14:paraId="73B73DFC" w14:textId="77777777" w:rsidR="006A2CDE" w:rsidRPr="00DB3F81" w:rsidRDefault="006A2CDE" w:rsidP="006A2CDE">
            <w:pPr>
              <w:widowControl/>
              <w:suppressAutoHyphens w:val="0"/>
              <w:autoSpaceDE w:val="0"/>
              <w:autoSpaceDN w:val="0"/>
              <w:adjustRightInd w:val="0"/>
              <w:spacing w:line="240" w:lineRule="auto"/>
              <w:rPr>
                <w:sz w:val="18"/>
                <w:szCs w:val="18"/>
                <w:lang w:eastAsia="it-IT"/>
              </w:rPr>
            </w:pPr>
            <w:r w:rsidRPr="00DB3F81">
              <w:rPr>
                <w:sz w:val="18"/>
                <w:szCs w:val="18"/>
                <w:lang w:eastAsia="it-IT"/>
              </w:rPr>
              <w:t>Gravissima compromissione</w:t>
            </w:r>
          </w:p>
          <w:p w14:paraId="3A05528B" w14:textId="57D1E9E7" w:rsidR="006A2CDE" w:rsidRPr="00DB3F81" w:rsidRDefault="006A2CDE" w:rsidP="006A2CDE">
            <w:pPr>
              <w:snapToGrid w:val="0"/>
              <w:rPr>
                <w:sz w:val="18"/>
                <w:szCs w:val="18"/>
              </w:rPr>
            </w:pPr>
            <w:r w:rsidRPr="00DB3F81">
              <w:rPr>
                <w:sz w:val="18"/>
                <w:szCs w:val="18"/>
                <w:lang w:eastAsia="it-IT"/>
              </w:rPr>
              <w:t>motoria</w:t>
            </w:r>
          </w:p>
        </w:tc>
        <w:tc>
          <w:tcPr>
            <w:tcW w:w="870" w:type="dxa"/>
            <w:tcBorders>
              <w:top w:val="single" w:sz="4" w:space="0" w:color="000000"/>
              <w:left w:val="single" w:sz="4" w:space="0" w:color="000000"/>
              <w:bottom w:val="single" w:sz="4" w:space="0" w:color="000000"/>
            </w:tcBorders>
          </w:tcPr>
          <w:p w14:paraId="793C70FD" w14:textId="2733AB5B"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1EC79997"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6A5BFD1C" w14:textId="7A81BE10"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660A1168" w14:textId="720ABCED" w:rsidR="006A2CDE" w:rsidRPr="00DB3F81" w:rsidRDefault="006A2CDE" w:rsidP="006A2CDE">
            <w:pPr>
              <w:snapToGrid w:val="0"/>
              <w:rPr>
                <w:sz w:val="18"/>
              </w:rPr>
            </w:pPr>
            <w:r w:rsidRPr="00DB3F81">
              <w:rPr>
                <w:sz w:val="18"/>
              </w:rPr>
              <w:t>Valori “1”, “2”</w:t>
            </w:r>
          </w:p>
        </w:tc>
      </w:tr>
      <w:tr w:rsidR="006A2CDE" w:rsidRPr="00EF4827" w14:paraId="3DA3BA4E" w14:textId="77777777" w:rsidTr="00FF684B">
        <w:trPr>
          <w:trHeight w:val="262"/>
        </w:trPr>
        <w:tc>
          <w:tcPr>
            <w:tcW w:w="600" w:type="dxa"/>
            <w:tcBorders>
              <w:top w:val="single" w:sz="4" w:space="0" w:color="000000"/>
              <w:left w:val="single" w:sz="4" w:space="0" w:color="000000"/>
              <w:bottom w:val="single" w:sz="4" w:space="0" w:color="000000"/>
            </w:tcBorders>
          </w:tcPr>
          <w:p w14:paraId="6C04E7CA" w14:textId="62D3AFF2" w:rsidR="006A2CDE" w:rsidRPr="00DB3F81" w:rsidRDefault="006A2CDE" w:rsidP="006A2CDE">
            <w:pPr>
              <w:snapToGrid w:val="0"/>
              <w:jc w:val="center"/>
              <w:rPr>
                <w:sz w:val="18"/>
              </w:rPr>
            </w:pPr>
            <w:r w:rsidRPr="00DB3F81">
              <w:rPr>
                <w:sz w:val="18"/>
              </w:rPr>
              <w:t>151.0</w:t>
            </w:r>
          </w:p>
        </w:tc>
        <w:tc>
          <w:tcPr>
            <w:tcW w:w="1455" w:type="dxa"/>
            <w:tcBorders>
              <w:top w:val="single" w:sz="4" w:space="0" w:color="000000"/>
              <w:left w:val="single" w:sz="4" w:space="0" w:color="000000"/>
              <w:bottom w:val="single" w:sz="4" w:space="0" w:color="000000"/>
            </w:tcBorders>
          </w:tcPr>
          <w:p w14:paraId="133D1983" w14:textId="589969F3" w:rsidR="006A2CDE" w:rsidRPr="00DB3F81" w:rsidRDefault="006A2CDE" w:rsidP="006A2CDE">
            <w:pPr>
              <w:snapToGrid w:val="0"/>
              <w:rPr>
                <w:sz w:val="18"/>
              </w:rPr>
            </w:pPr>
            <w:proofErr w:type="spellStart"/>
            <w:r w:rsidRPr="00DB3F81">
              <w:rPr>
                <w:sz w:val="18"/>
              </w:rPr>
              <w:t>flag_sensoriale</w:t>
            </w:r>
            <w:proofErr w:type="spellEnd"/>
          </w:p>
        </w:tc>
        <w:tc>
          <w:tcPr>
            <w:tcW w:w="1620" w:type="dxa"/>
            <w:tcBorders>
              <w:top w:val="single" w:sz="4" w:space="0" w:color="000000"/>
              <w:left w:val="single" w:sz="4" w:space="0" w:color="000000"/>
              <w:bottom w:val="single" w:sz="4" w:space="0" w:color="000000"/>
            </w:tcBorders>
          </w:tcPr>
          <w:p w14:paraId="2A086413" w14:textId="4AB15D68" w:rsidR="006A2CDE" w:rsidRPr="00DB3F81" w:rsidRDefault="006A2CDE" w:rsidP="006A2CDE">
            <w:pPr>
              <w:snapToGrid w:val="0"/>
              <w:rPr>
                <w:sz w:val="18"/>
                <w:szCs w:val="18"/>
              </w:rPr>
            </w:pPr>
            <w:r w:rsidRPr="00DB3F81">
              <w:rPr>
                <w:rFonts w:ascii="Times-Roman" w:hAnsi="Times-Roman" w:cs="Times-Roman"/>
                <w:sz w:val="18"/>
                <w:szCs w:val="18"/>
                <w:lang w:eastAsia="it-IT"/>
              </w:rPr>
              <w:t>Deprivazione sensoriale complessa</w:t>
            </w:r>
          </w:p>
        </w:tc>
        <w:tc>
          <w:tcPr>
            <w:tcW w:w="870" w:type="dxa"/>
            <w:tcBorders>
              <w:top w:val="single" w:sz="4" w:space="0" w:color="000000"/>
              <w:left w:val="single" w:sz="4" w:space="0" w:color="000000"/>
              <w:bottom w:val="single" w:sz="4" w:space="0" w:color="000000"/>
            </w:tcBorders>
          </w:tcPr>
          <w:p w14:paraId="1EF3EA32" w14:textId="6FE66EFB"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0E6C49F9" w14:textId="763C78B5"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6B5E85B5" w14:textId="50A4398B"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43C700F" w14:textId="0F3AA8DF" w:rsidR="006A2CDE" w:rsidRPr="00DB3F81" w:rsidRDefault="006A2CDE" w:rsidP="006A2CDE">
            <w:pPr>
              <w:snapToGrid w:val="0"/>
              <w:rPr>
                <w:sz w:val="18"/>
              </w:rPr>
            </w:pPr>
            <w:r w:rsidRPr="00DB3F81">
              <w:rPr>
                <w:sz w:val="18"/>
              </w:rPr>
              <w:t>Valori “1”, “2”</w:t>
            </w:r>
          </w:p>
        </w:tc>
      </w:tr>
      <w:tr w:rsidR="006A2CDE" w:rsidRPr="00EF4827" w14:paraId="70E08E83" w14:textId="77777777" w:rsidTr="00FF684B">
        <w:trPr>
          <w:trHeight w:val="262"/>
        </w:trPr>
        <w:tc>
          <w:tcPr>
            <w:tcW w:w="600" w:type="dxa"/>
            <w:tcBorders>
              <w:top w:val="single" w:sz="4" w:space="0" w:color="000000"/>
              <w:left w:val="single" w:sz="4" w:space="0" w:color="000000"/>
              <w:bottom w:val="single" w:sz="4" w:space="0" w:color="000000"/>
            </w:tcBorders>
          </w:tcPr>
          <w:p w14:paraId="3932F412" w14:textId="37942F56" w:rsidR="006A2CDE" w:rsidRPr="00DB3F81" w:rsidRDefault="006A2CDE" w:rsidP="006A2CDE">
            <w:pPr>
              <w:snapToGrid w:val="0"/>
              <w:jc w:val="center"/>
              <w:rPr>
                <w:sz w:val="18"/>
              </w:rPr>
            </w:pPr>
            <w:r w:rsidRPr="00DB3F81">
              <w:rPr>
                <w:sz w:val="18"/>
              </w:rPr>
              <w:t>152.0</w:t>
            </w:r>
          </w:p>
        </w:tc>
        <w:tc>
          <w:tcPr>
            <w:tcW w:w="1455" w:type="dxa"/>
            <w:tcBorders>
              <w:top w:val="single" w:sz="4" w:space="0" w:color="000000"/>
              <w:left w:val="single" w:sz="4" w:space="0" w:color="000000"/>
              <w:bottom w:val="single" w:sz="4" w:space="0" w:color="000000"/>
            </w:tcBorders>
          </w:tcPr>
          <w:p w14:paraId="72CA236A" w14:textId="0549B7AE" w:rsidR="006A2CDE" w:rsidRPr="00DB3F81" w:rsidRDefault="006A2CDE" w:rsidP="006A2CDE">
            <w:pPr>
              <w:snapToGrid w:val="0"/>
              <w:rPr>
                <w:sz w:val="18"/>
              </w:rPr>
            </w:pPr>
            <w:proofErr w:type="spellStart"/>
            <w:r w:rsidRPr="00DB3F81">
              <w:rPr>
                <w:sz w:val="18"/>
              </w:rPr>
              <w:t>flag_comportamento</w:t>
            </w:r>
            <w:proofErr w:type="spellEnd"/>
          </w:p>
        </w:tc>
        <w:tc>
          <w:tcPr>
            <w:tcW w:w="1620" w:type="dxa"/>
            <w:tcBorders>
              <w:top w:val="single" w:sz="4" w:space="0" w:color="000000"/>
              <w:left w:val="single" w:sz="4" w:space="0" w:color="000000"/>
              <w:bottom w:val="single" w:sz="4" w:space="0" w:color="000000"/>
            </w:tcBorders>
          </w:tcPr>
          <w:p w14:paraId="6FF86919" w14:textId="77777777" w:rsidR="006A2CDE" w:rsidRPr="00DB3F81" w:rsidRDefault="006A2CDE" w:rsidP="006A2CDE">
            <w:pPr>
              <w:widowControl/>
              <w:suppressAutoHyphens w:val="0"/>
              <w:autoSpaceDE w:val="0"/>
              <w:autoSpaceDN w:val="0"/>
              <w:adjustRightInd w:val="0"/>
              <w:spacing w:line="240" w:lineRule="auto"/>
              <w:rPr>
                <w:rFonts w:ascii="Times-Roman" w:hAnsi="Times-Roman" w:cs="Times-Roman"/>
                <w:sz w:val="18"/>
                <w:szCs w:val="18"/>
                <w:lang w:eastAsia="it-IT"/>
              </w:rPr>
            </w:pPr>
            <w:r w:rsidRPr="00DB3F81">
              <w:rPr>
                <w:rFonts w:ascii="Times-Roman" w:hAnsi="Times-Roman" w:cs="Times-Roman"/>
                <w:sz w:val="18"/>
                <w:szCs w:val="18"/>
                <w:lang w:eastAsia="it-IT"/>
              </w:rPr>
              <w:t>Gravissima disabilità</w:t>
            </w:r>
          </w:p>
          <w:p w14:paraId="4FBD8148" w14:textId="27E4E8B5" w:rsidR="006A2CDE" w:rsidRPr="00DB3F81" w:rsidRDefault="006A2CDE" w:rsidP="006A2CDE">
            <w:pPr>
              <w:snapToGrid w:val="0"/>
              <w:rPr>
                <w:sz w:val="18"/>
                <w:szCs w:val="18"/>
              </w:rPr>
            </w:pPr>
            <w:r w:rsidRPr="00DB3F81">
              <w:rPr>
                <w:rFonts w:ascii="Times-Roman" w:hAnsi="Times-Roman" w:cs="Times-Roman"/>
                <w:sz w:val="18"/>
                <w:szCs w:val="18"/>
                <w:lang w:eastAsia="it-IT"/>
              </w:rPr>
              <w:t>comportamentale</w:t>
            </w:r>
          </w:p>
        </w:tc>
        <w:tc>
          <w:tcPr>
            <w:tcW w:w="870" w:type="dxa"/>
            <w:tcBorders>
              <w:top w:val="single" w:sz="4" w:space="0" w:color="000000"/>
              <w:left w:val="single" w:sz="4" w:space="0" w:color="000000"/>
              <w:bottom w:val="single" w:sz="4" w:space="0" w:color="000000"/>
            </w:tcBorders>
          </w:tcPr>
          <w:p w14:paraId="34159706" w14:textId="3F2676C8"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3B4FA24A"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7911B3F1" w14:textId="607DC53E"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7311432" w14:textId="5404BF67" w:rsidR="006A2CDE" w:rsidRPr="00DB3F81" w:rsidRDefault="006A2CDE" w:rsidP="006A2CDE">
            <w:pPr>
              <w:snapToGrid w:val="0"/>
              <w:rPr>
                <w:sz w:val="18"/>
              </w:rPr>
            </w:pPr>
            <w:r w:rsidRPr="00DB3F81">
              <w:rPr>
                <w:sz w:val="18"/>
              </w:rPr>
              <w:t>Valori “1”, “2”</w:t>
            </w:r>
          </w:p>
        </w:tc>
      </w:tr>
      <w:tr w:rsidR="006A2CDE" w:rsidRPr="00EF4827" w14:paraId="55CB528D" w14:textId="77777777" w:rsidTr="00FF684B">
        <w:trPr>
          <w:trHeight w:val="262"/>
        </w:trPr>
        <w:tc>
          <w:tcPr>
            <w:tcW w:w="600" w:type="dxa"/>
            <w:tcBorders>
              <w:top w:val="single" w:sz="4" w:space="0" w:color="000000"/>
              <w:left w:val="single" w:sz="4" w:space="0" w:color="000000"/>
              <w:bottom w:val="single" w:sz="4" w:space="0" w:color="000000"/>
            </w:tcBorders>
          </w:tcPr>
          <w:p w14:paraId="71C83B50" w14:textId="622174AD" w:rsidR="006A2CDE" w:rsidRPr="00DB3F81" w:rsidRDefault="006A2CDE" w:rsidP="006A2CDE">
            <w:pPr>
              <w:snapToGrid w:val="0"/>
              <w:jc w:val="center"/>
              <w:rPr>
                <w:sz w:val="18"/>
              </w:rPr>
            </w:pPr>
            <w:r w:rsidRPr="00DB3F81">
              <w:rPr>
                <w:sz w:val="18"/>
              </w:rPr>
              <w:t>153.0</w:t>
            </w:r>
          </w:p>
        </w:tc>
        <w:tc>
          <w:tcPr>
            <w:tcW w:w="1455" w:type="dxa"/>
            <w:tcBorders>
              <w:top w:val="single" w:sz="4" w:space="0" w:color="000000"/>
              <w:left w:val="single" w:sz="4" w:space="0" w:color="000000"/>
              <w:bottom w:val="single" w:sz="4" w:space="0" w:color="000000"/>
            </w:tcBorders>
          </w:tcPr>
          <w:p w14:paraId="2998527E" w14:textId="51E61892" w:rsidR="006A2CDE" w:rsidRPr="00DB3F81" w:rsidRDefault="006A2CDE" w:rsidP="006A2CDE">
            <w:pPr>
              <w:snapToGrid w:val="0"/>
              <w:rPr>
                <w:sz w:val="18"/>
              </w:rPr>
            </w:pPr>
            <w:proofErr w:type="spellStart"/>
            <w:r w:rsidRPr="00DB3F81">
              <w:rPr>
                <w:sz w:val="18"/>
              </w:rPr>
              <w:t>flag_ritardo_mentale</w:t>
            </w:r>
            <w:proofErr w:type="spellEnd"/>
          </w:p>
        </w:tc>
        <w:tc>
          <w:tcPr>
            <w:tcW w:w="1620" w:type="dxa"/>
            <w:tcBorders>
              <w:top w:val="single" w:sz="4" w:space="0" w:color="000000"/>
              <w:left w:val="single" w:sz="4" w:space="0" w:color="000000"/>
              <w:bottom w:val="single" w:sz="4" w:space="0" w:color="000000"/>
            </w:tcBorders>
          </w:tcPr>
          <w:p w14:paraId="535A02CE" w14:textId="77777777" w:rsidR="006A2CDE" w:rsidRPr="00DB3F81" w:rsidRDefault="006A2CDE" w:rsidP="006A2CDE">
            <w:pPr>
              <w:widowControl/>
              <w:suppressAutoHyphens w:val="0"/>
              <w:autoSpaceDE w:val="0"/>
              <w:autoSpaceDN w:val="0"/>
              <w:adjustRightInd w:val="0"/>
              <w:spacing w:line="240" w:lineRule="auto"/>
              <w:rPr>
                <w:rFonts w:ascii="Times-Roman" w:hAnsi="Times-Roman" w:cs="Times-Roman"/>
                <w:sz w:val="18"/>
                <w:szCs w:val="18"/>
                <w:lang w:eastAsia="it-IT"/>
              </w:rPr>
            </w:pPr>
            <w:r w:rsidRPr="00DB3F81">
              <w:rPr>
                <w:rFonts w:ascii="Times-Roman" w:hAnsi="Times-Roman" w:cs="Times-Roman"/>
                <w:sz w:val="18"/>
                <w:szCs w:val="18"/>
                <w:lang w:eastAsia="it-IT"/>
              </w:rPr>
              <w:t>Ritardo mentale grave o</w:t>
            </w:r>
          </w:p>
          <w:p w14:paraId="53A16AF0" w14:textId="3F2A724D" w:rsidR="006A2CDE" w:rsidRPr="00DB3F81" w:rsidRDefault="006A2CDE" w:rsidP="006A2CDE">
            <w:pPr>
              <w:snapToGrid w:val="0"/>
              <w:rPr>
                <w:sz w:val="18"/>
                <w:szCs w:val="18"/>
              </w:rPr>
            </w:pPr>
            <w:r w:rsidRPr="00DB3F81">
              <w:rPr>
                <w:rFonts w:ascii="Times-Roman" w:hAnsi="Times-Roman" w:cs="Times-Roman"/>
                <w:sz w:val="18"/>
                <w:szCs w:val="18"/>
                <w:lang w:eastAsia="it-IT"/>
              </w:rPr>
              <w:t>profondo</w:t>
            </w:r>
          </w:p>
        </w:tc>
        <w:tc>
          <w:tcPr>
            <w:tcW w:w="870" w:type="dxa"/>
            <w:tcBorders>
              <w:top w:val="single" w:sz="4" w:space="0" w:color="000000"/>
              <w:left w:val="single" w:sz="4" w:space="0" w:color="000000"/>
              <w:bottom w:val="single" w:sz="4" w:space="0" w:color="000000"/>
            </w:tcBorders>
          </w:tcPr>
          <w:p w14:paraId="729057BF" w14:textId="41A7BBF6"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26831D12"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0EFEF78F" w14:textId="62A52D90"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666BEF61" w14:textId="75D1E306" w:rsidR="006A2CDE" w:rsidRPr="00DB3F81" w:rsidRDefault="006A2CDE" w:rsidP="006A2CDE">
            <w:pPr>
              <w:snapToGrid w:val="0"/>
              <w:rPr>
                <w:sz w:val="18"/>
              </w:rPr>
            </w:pPr>
            <w:r w:rsidRPr="00DB3F81">
              <w:rPr>
                <w:sz w:val="18"/>
              </w:rPr>
              <w:t>Valori “1”, “2”</w:t>
            </w:r>
          </w:p>
        </w:tc>
      </w:tr>
      <w:tr w:rsidR="006A2CDE" w:rsidRPr="00EF4827" w14:paraId="71FE6EF9" w14:textId="77777777" w:rsidTr="00FF684B">
        <w:trPr>
          <w:trHeight w:val="262"/>
        </w:trPr>
        <w:tc>
          <w:tcPr>
            <w:tcW w:w="600" w:type="dxa"/>
            <w:tcBorders>
              <w:top w:val="single" w:sz="4" w:space="0" w:color="000000"/>
              <w:left w:val="single" w:sz="4" w:space="0" w:color="000000"/>
              <w:bottom w:val="single" w:sz="4" w:space="0" w:color="000000"/>
            </w:tcBorders>
          </w:tcPr>
          <w:p w14:paraId="742ABDCA" w14:textId="7F7C0F49" w:rsidR="006A2CDE" w:rsidRPr="00DB3F81" w:rsidRDefault="006A2CDE" w:rsidP="006A2CDE">
            <w:pPr>
              <w:snapToGrid w:val="0"/>
              <w:jc w:val="center"/>
              <w:rPr>
                <w:sz w:val="18"/>
              </w:rPr>
            </w:pPr>
            <w:r w:rsidRPr="00DB3F81">
              <w:rPr>
                <w:sz w:val="18"/>
              </w:rPr>
              <w:t>154.0</w:t>
            </w:r>
          </w:p>
        </w:tc>
        <w:tc>
          <w:tcPr>
            <w:tcW w:w="1455" w:type="dxa"/>
            <w:tcBorders>
              <w:top w:val="single" w:sz="4" w:space="0" w:color="000000"/>
              <w:left w:val="single" w:sz="4" w:space="0" w:color="000000"/>
              <w:bottom w:val="single" w:sz="4" w:space="0" w:color="000000"/>
            </w:tcBorders>
          </w:tcPr>
          <w:p w14:paraId="26BFF508" w14:textId="3F01C3FC" w:rsidR="006A2CDE" w:rsidRPr="00DB3F81" w:rsidRDefault="006A2CDE" w:rsidP="006A2CDE">
            <w:pPr>
              <w:snapToGrid w:val="0"/>
              <w:rPr>
                <w:sz w:val="18"/>
              </w:rPr>
            </w:pPr>
            <w:proofErr w:type="spellStart"/>
            <w:r w:rsidRPr="00DB3F81">
              <w:rPr>
                <w:sz w:val="18"/>
              </w:rPr>
              <w:t>flag_dipendenza_vitale</w:t>
            </w:r>
            <w:proofErr w:type="spellEnd"/>
          </w:p>
        </w:tc>
        <w:tc>
          <w:tcPr>
            <w:tcW w:w="1620" w:type="dxa"/>
            <w:tcBorders>
              <w:top w:val="single" w:sz="4" w:space="0" w:color="000000"/>
              <w:left w:val="single" w:sz="4" w:space="0" w:color="000000"/>
              <w:bottom w:val="single" w:sz="4" w:space="0" w:color="000000"/>
            </w:tcBorders>
          </w:tcPr>
          <w:p w14:paraId="7875DCA1" w14:textId="77777777" w:rsidR="006A2CDE" w:rsidRPr="00DB3F81" w:rsidRDefault="006A2CDE" w:rsidP="006A2CDE">
            <w:pPr>
              <w:widowControl/>
              <w:suppressAutoHyphens w:val="0"/>
              <w:autoSpaceDE w:val="0"/>
              <w:autoSpaceDN w:val="0"/>
              <w:adjustRightInd w:val="0"/>
              <w:spacing w:line="240" w:lineRule="auto"/>
              <w:rPr>
                <w:rFonts w:ascii="Times-Roman" w:hAnsi="Times-Roman" w:cs="Times-Roman"/>
                <w:sz w:val="18"/>
                <w:szCs w:val="18"/>
                <w:lang w:eastAsia="it-IT"/>
              </w:rPr>
            </w:pPr>
            <w:r w:rsidRPr="00DB3F81">
              <w:rPr>
                <w:rFonts w:ascii="Times-Roman" w:hAnsi="Times-Roman" w:cs="Times-Roman"/>
                <w:sz w:val="18"/>
                <w:szCs w:val="18"/>
                <w:lang w:eastAsia="it-IT"/>
              </w:rPr>
              <w:t>Condizione di dipendenza</w:t>
            </w:r>
          </w:p>
          <w:p w14:paraId="2D27F71E" w14:textId="5C9E0A5E" w:rsidR="006A2CDE" w:rsidRPr="00DB3F81" w:rsidRDefault="006A2CDE" w:rsidP="006A2CDE">
            <w:pPr>
              <w:snapToGrid w:val="0"/>
              <w:rPr>
                <w:sz w:val="18"/>
                <w:szCs w:val="18"/>
              </w:rPr>
            </w:pPr>
            <w:r w:rsidRPr="00DB3F81">
              <w:rPr>
                <w:rFonts w:ascii="Times-Roman" w:hAnsi="Times-Roman" w:cs="Times-Roman"/>
                <w:sz w:val="18"/>
                <w:szCs w:val="18"/>
                <w:lang w:eastAsia="it-IT"/>
              </w:rPr>
              <w:t>vitale</w:t>
            </w:r>
          </w:p>
        </w:tc>
        <w:tc>
          <w:tcPr>
            <w:tcW w:w="870" w:type="dxa"/>
            <w:tcBorders>
              <w:top w:val="single" w:sz="4" w:space="0" w:color="000000"/>
              <w:left w:val="single" w:sz="4" w:space="0" w:color="000000"/>
              <w:bottom w:val="single" w:sz="4" w:space="0" w:color="000000"/>
            </w:tcBorders>
          </w:tcPr>
          <w:p w14:paraId="7140111D" w14:textId="5AE29605"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41DD6FDC"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67191B2B" w14:textId="7D85D1B5"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49342F11" w14:textId="11CB1341" w:rsidR="006A2CDE" w:rsidRPr="00DB3F81" w:rsidRDefault="006A2CDE" w:rsidP="006A2CDE">
            <w:pPr>
              <w:snapToGrid w:val="0"/>
              <w:rPr>
                <w:sz w:val="18"/>
              </w:rPr>
            </w:pPr>
            <w:r w:rsidRPr="00DB3F81">
              <w:rPr>
                <w:sz w:val="18"/>
              </w:rPr>
              <w:t>Valori “1”, “2”</w:t>
            </w:r>
          </w:p>
        </w:tc>
      </w:tr>
      <w:tr w:rsidR="006A2CDE" w:rsidRPr="00EF4827" w14:paraId="22F3F708" w14:textId="77777777" w:rsidTr="00FF684B">
        <w:trPr>
          <w:trHeight w:val="262"/>
        </w:trPr>
        <w:tc>
          <w:tcPr>
            <w:tcW w:w="600" w:type="dxa"/>
            <w:tcBorders>
              <w:top w:val="single" w:sz="4" w:space="0" w:color="000000"/>
              <w:left w:val="single" w:sz="4" w:space="0" w:color="000000"/>
              <w:bottom w:val="single" w:sz="4" w:space="0" w:color="000000"/>
            </w:tcBorders>
          </w:tcPr>
          <w:p w14:paraId="48F43174" w14:textId="5FECB1D7" w:rsidR="006A2CDE" w:rsidRPr="00DB3F81" w:rsidRDefault="006A2CDE" w:rsidP="006A2CDE">
            <w:pPr>
              <w:snapToGrid w:val="0"/>
              <w:jc w:val="center"/>
              <w:rPr>
                <w:sz w:val="18"/>
              </w:rPr>
            </w:pPr>
            <w:r w:rsidRPr="00DB3F81">
              <w:rPr>
                <w:sz w:val="18"/>
              </w:rPr>
              <w:t>155.0</w:t>
            </w:r>
          </w:p>
        </w:tc>
        <w:tc>
          <w:tcPr>
            <w:tcW w:w="1455" w:type="dxa"/>
            <w:tcBorders>
              <w:top w:val="single" w:sz="4" w:space="0" w:color="000000"/>
              <w:left w:val="single" w:sz="4" w:space="0" w:color="000000"/>
              <w:bottom w:val="single" w:sz="4" w:space="0" w:color="000000"/>
            </w:tcBorders>
          </w:tcPr>
          <w:p w14:paraId="5B1A17AA" w14:textId="5EC782D7" w:rsidR="006A2CDE" w:rsidRPr="00DB3F81" w:rsidRDefault="006A2CDE" w:rsidP="006A2CDE">
            <w:pPr>
              <w:snapToGrid w:val="0"/>
              <w:rPr>
                <w:sz w:val="18"/>
              </w:rPr>
            </w:pPr>
            <w:r w:rsidRPr="00DB3F81">
              <w:rPr>
                <w:sz w:val="18"/>
              </w:rPr>
              <w:t>flag_motri_respira_i1</w:t>
            </w:r>
          </w:p>
        </w:tc>
        <w:tc>
          <w:tcPr>
            <w:tcW w:w="1620" w:type="dxa"/>
            <w:tcBorders>
              <w:top w:val="single" w:sz="4" w:space="0" w:color="000000"/>
              <w:left w:val="single" w:sz="4" w:space="0" w:color="000000"/>
              <w:bottom w:val="single" w:sz="4" w:space="0" w:color="000000"/>
            </w:tcBorders>
          </w:tcPr>
          <w:p w14:paraId="5E03D0BE" w14:textId="77777777" w:rsidR="006A2CDE" w:rsidRPr="00DB3F81" w:rsidRDefault="006A2CDE" w:rsidP="006A2CDE">
            <w:pPr>
              <w:widowControl/>
              <w:suppressAutoHyphens w:val="0"/>
              <w:autoSpaceDE w:val="0"/>
              <w:autoSpaceDN w:val="0"/>
              <w:adjustRightInd w:val="0"/>
              <w:spacing w:line="240" w:lineRule="auto"/>
              <w:rPr>
                <w:rFonts w:ascii="Times-Roman" w:hAnsi="Times-Roman" w:cs="Times-Roman"/>
                <w:sz w:val="18"/>
                <w:szCs w:val="18"/>
                <w:lang w:eastAsia="it-IT"/>
              </w:rPr>
            </w:pPr>
            <w:r w:rsidRPr="00DB3F81">
              <w:rPr>
                <w:rFonts w:ascii="Times-Roman" w:hAnsi="Times-Roman" w:cs="Times-Roman"/>
                <w:sz w:val="18"/>
                <w:szCs w:val="18"/>
                <w:lang w:eastAsia="it-IT"/>
              </w:rPr>
              <w:t>Compromissione della</w:t>
            </w:r>
          </w:p>
          <w:p w14:paraId="536BE675" w14:textId="77777777" w:rsidR="006A2CDE" w:rsidRPr="00DB3F81" w:rsidRDefault="006A2CDE" w:rsidP="006A2CDE">
            <w:pPr>
              <w:widowControl/>
              <w:suppressAutoHyphens w:val="0"/>
              <w:autoSpaceDE w:val="0"/>
              <w:autoSpaceDN w:val="0"/>
              <w:adjustRightInd w:val="0"/>
              <w:spacing w:line="240" w:lineRule="auto"/>
              <w:rPr>
                <w:rFonts w:ascii="Times-Roman" w:hAnsi="Times-Roman" w:cs="Times-Roman"/>
                <w:sz w:val="18"/>
                <w:szCs w:val="18"/>
                <w:lang w:eastAsia="it-IT"/>
              </w:rPr>
            </w:pPr>
            <w:r w:rsidRPr="00DB3F81">
              <w:rPr>
                <w:rFonts w:ascii="Times-Roman" w:hAnsi="Times-Roman" w:cs="Times-Roman"/>
                <w:sz w:val="18"/>
                <w:szCs w:val="18"/>
                <w:lang w:eastAsia="it-IT"/>
              </w:rPr>
              <w:t>motricità e della respirazione</w:t>
            </w:r>
          </w:p>
          <w:p w14:paraId="130ABD83" w14:textId="6D7503BF" w:rsidR="006A2CDE" w:rsidRPr="00DB3F81" w:rsidRDefault="006A2CDE" w:rsidP="006A2CDE">
            <w:pPr>
              <w:snapToGrid w:val="0"/>
              <w:rPr>
                <w:sz w:val="18"/>
                <w:szCs w:val="18"/>
              </w:rPr>
            </w:pPr>
            <w:r w:rsidRPr="00DB3F81">
              <w:rPr>
                <w:rFonts w:ascii="Times-Roman" w:hAnsi="Times-Roman" w:cs="Times-Roman"/>
                <w:sz w:val="18"/>
                <w:szCs w:val="18"/>
                <w:lang w:eastAsia="it-IT"/>
              </w:rPr>
              <w:t>(I1)</w:t>
            </w:r>
          </w:p>
        </w:tc>
        <w:tc>
          <w:tcPr>
            <w:tcW w:w="870" w:type="dxa"/>
            <w:tcBorders>
              <w:top w:val="single" w:sz="4" w:space="0" w:color="000000"/>
              <w:left w:val="single" w:sz="4" w:space="0" w:color="000000"/>
              <w:bottom w:val="single" w:sz="4" w:space="0" w:color="000000"/>
            </w:tcBorders>
          </w:tcPr>
          <w:p w14:paraId="1E14FB85" w14:textId="41A22CDC"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2601E83F"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323784F1" w14:textId="3F8FAB55"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16F3D30A" w14:textId="05ACAC0E" w:rsidR="006A2CDE" w:rsidRPr="00DB3F81" w:rsidRDefault="006A2CDE" w:rsidP="006A2CDE">
            <w:pPr>
              <w:snapToGrid w:val="0"/>
              <w:rPr>
                <w:sz w:val="18"/>
              </w:rPr>
            </w:pPr>
            <w:r w:rsidRPr="00DB3F81">
              <w:rPr>
                <w:sz w:val="18"/>
              </w:rPr>
              <w:t>Valori “1”, “2”</w:t>
            </w:r>
          </w:p>
        </w:tc>
      </w:tr>
      <w:tr w:rsidR="006A2CDE" w:rsidRPr="00EF4827" w14:paraId="1D3D0E26" w14:textId="77777777" w:rsidTr="00FF684B">
        <w:trPr>
          <w:trHeight w:val="262"/>
        </w:trPr>
        <w:tc>
          <w:tcPr>
            <w:tcW w:w="600" w:type="dxa"/>
            <w:tcBorders>
              <w:top w:val="single" w:sz="4" w:space="0" w:color="000000"/>
              <w:left w:val="single" w:sz="4" w:space="0" w:color="000000"/>
              <w:bottom w:val="single" w:sz="4" w:space="0" w:color="000000"/>
            </w:tcBorders>
          </w:tcPr>
          <w:p w14:paraId="0458C3EE" w14:textId="49975BB7" w:rsidR="006A2CDE" w:rsidRPr="00DB3F81" w:rsidRDefault="006A2CDE" w:rsidP="006A2CDE">
            <w:pPr>
              <w:snapToGrid w:val="0"/>
              <w:jc w:val="center"/>
              <w:rPr>
                <w:sz w:val="18"/>
              </w:rPr>
            </w:pPr>
            <w:r w:rsidRPr="00DB3F81">
              <w:rPr>
                <w:sz w:val="18"/>
              </w:rPr>
              <w:t>156.0</w:t>
            </w:r>
          </w:p>
        </w:tc>
        <w:tc>
          <w:tcPr>
            <w:tcW w:w="1455" w:type="dxa"/>
            <w:tcBorders>
              <w:top w:val="single" w:sz="4" w:space="0" w:color="000000"/>
              <w:left w:val="single" w:sz="4" w:space="0" w:color="000000"/>
              <w:bottom w:val="single" w:sz="4" w:space="0" w:color="000000"/>
            </w:tcBorders>
          </w:tcPr>
          <w:p w14:paraId="5C6122A7" w14:textId="7AC6FC10" w:rsidR="006A2CDE" w:rsidRPr="00DB3F81" w:rsidRDefault="006A2CDE" w:rsidP="006A2CDE">
            <w:pPr>
              <w:snapToGrid w:val="0"/>
              <w:rPr>
                <w:sz w:val="18"/>
              </w:rPr>
            </w:pPr>
            <w:r w:rsidRPr="00DB3F81">
              <w:rPr>
                <w:sz w:val="18"/>
              </w:rPr>
              <w:t>flag_motri_nutriz_i2</w:t>
            </w:r>
          </w:p>
        </w:tc>
        <w:tc>
          <w:tcPr>
            <w:tcW w:w="1620" w:type="dxa"/>
            <w:tcBorders>
              <w:top w:val="single" w:sz="4" w:space="0" w:color="000000"/>
              <w:left w:val="single" w:sz="4" w:space="0" w:color="000000"/>
              <w:bottom w:val="single" w:sz="4" w:space="0" w:color="000000"/>
            </w:tcBorders>
          </w:tcPr>
          <w:p w14:paraId="69DD4036" w14:textId="77777777" w:rsidR="006A2CDE" w:rsidRPr="00DB3F81" w:rsidRDefault="006A2CDE" w:rsidP="006A2CDE">
            <w:pPr>
              <w:widowControl/>
              <w:suppressAutoHyphens w:val="0"/>
              <w:autoSpaceDE w:val="0"/>
              <w:autoSpaceDN w:val="0"/>
              <w:adjustRightInd w:val="0"/>
              <w:spacing w:line="240" w:lineRule="auto"/>
              <w:rPr>
                <w:rFonts w:ascii="Times-Roman" w:hAnsi="Times-Roman" w:cs="Times-Roman"/>
                <w:sz w:val="18"/>
                <w:szCs w:val="18"/>
                <w:lang w:eastAsia="it-IT"/>
              </w:rPr>
            </w:pPr>
            <w:r w:rsidRPr="00DB3F81">
              <w:rPr>
                <w:rFonts w:ascii="Times-Roman" w:hAnsi="Times-Roman" w:cs="Times-Roman"/>
                <w:sz w:val="18"/>
                <w:szCs w:val="18"/>
                <w:lang w:eastAsia="it-IT"/>
              </w:rPr>
              <w:t>Compromissione della</w:t>
            </w:r>
          </w:p>
          <w:p w14:paraId="67F5429D" w14:textId="77777777" w:rsidR="006A2CDE" w:rsidRPr="00DB3F81" w:rsidRDefault="006A2CDE" w:rsidP="006A2CDE">
            <w:pPr>
              <w:widowControl/>
              <w:suppressAutoHyphens w:val="0"/>
              <w:autoSpaceDE w:val="0"/>
              <w:autoSpaceDN w:val="0"/>
              <w:adjustRightInd w:val="0"/>
              <w:spacing w:line="240" w:lineRule="auto"/>
              <w:rPr>
                <w:rFonts w:ascii="Times-Roman" w:hAnsi="Times-Roman" w:cs="Times-Roman"/>
                <w:sz w:val="18"/>
                <w:szCs w:val="18"/>
                <w:lang w:eastAsia="it-IT"/>
              </w:rPr>
            </w:pPr>
            <w:r w:rsidRPr="00DB3F81">
              <w:rPr>
                <w:rFonts w:ascii="Times-Roman" w:hAnsi="Times-Roman" w:cs="Times-Roman"/>
                <w:sz w:val="18"/>
                <w:szCs w:val="18"/>
                <w:lang w:eastAsia="it-IT"/>
              </w:rPr>
              <w:t>motricità e della nutrizione</w:t>
            </w:r>
          </w:p>
          <w:p w14:paraId="157B4C6B" w14:textId="4709698F" w:rsidR="006A2CDE" w:rsidRPr="00DB3F81" w:rsidRDefault="006A2CDE" w:rsidP="006A2CDE">
            <w:pPr>
              <w:snapToGrid w:val="0"/>
              <w:rPr>
                <w:sz w:val="18"/>
                <w:szCs w:val="18"/>
              </w:rPr>
            </w:pPr>
            <w:r w:rsidRPr="00DB3F81">
              <w:rPr>
                <w:rFonts w:ascii="Times-Roman" w:hAnsi="Times-Roman" w:cs="Times-Roman"/>
                <w:sz w:val="18"/>
                <w:szCs w:val="18"/>
                <w:lang w:eastAsia="it-IT"/>
              </w:rPr>
              <w:t>(I2)</w:t>
            </w:r>
          </w:p>
        </w:tc>
        <w:tc>
          <w:tcPr>
            <w:tcW w:w="870" w:type="dxa"/>
            <w:tcBorders>
              <w:top w:val="single" w:sz="4" w:space="0" w:color="000000"/>
              <w:left w:val="single" w:sz="4" w:space="0" w:color="000000"/>
              <w:bottom w:val="single" w:sz="4" w:space="0" w:color="000000"/>
            </w:tcBorders>
          </w:tcPr>
          <w:p w14:paraId="362F5FFE" w14:textId="059FD51C"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528252D0"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6CAFD099" w14:textId="23716A42"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FE27206" w14:textId="5106212B" w:rsidR="006A2CDE" w:rsidRPr="00DB3F81" w:rsidRDefault="006A2CDE" w:rsidP="006A2CDE">
            <w:pPr>
              <w:snapToGrid w:val="0"/>
              <w:rPr>
                <w:sz w:val="18"/>
              </w:rPr>
            </w:pPr>
            <w:r w:rsidRPr="00DB3F81">
              <w:rPr>
                <w:sz w:val="18"/>
              </w:rPr>
              <w:t>Valori “1”, “2”</w:t>
            </w:r>
          </w:p>
        </w:tc>
      </w:tr>
      <w:tr w:rsidR="006A2CDE" w:rsidRPr="00EF4827" w14:paraId="3CB85CA6" w14:textId="77777777" w:rsidTr="00FF684B">
        <w:trPr>
          <w:trHeight w:val="262"/>
        </w:trPr>
        <w:tc>
          <w:tcPr>
            <w:tcW w:w="600" w:type="dxa"/>
            <w:tcBorders>
              <w:top w:val="single" w:sz="4" w:space="0" w:color="000000"/>
              <w:left w:val="single" w:sz="4" w:space="0" w:color="000000"/>
              <w:bottom w:val="single" w:sz="4" w:space="0" w:color="000000"/>
            </w:tcBorders>
          </w:tcPr>
          <w:p w14:paraId="4A548399" w14:textId="5EB0D61F" w:rsidR="006A2CDE" w:rsidRPr="00DB3F81" w:rsidRDefault="006A2CDE" w:rsidP="006A2CDE">
            <w:pPr>
              <w:snapToGrid w:val="0"/>
              <w:jc w:val="center"/>
              <w:rPr>
                <w:sz w:val="18"/>
              </w:rPr>
            </w:pPr>
            <w:r w:rsidRPr="00DB3F81">
              <w:rPr>
                <w:sz w:val="18"/>
              </w:rPr>
              <w:t>157.0</w:t>
            </w:r>
          </w:p>
        </w:tc>
        <w:tc>
          <w:tcPr>
            <w:tcW w:w="1455" w:type="dxa"/>
            <w:tcBorders>
              <w:top w:val="single" w:sz="4" w:space="0" w:color="000000"/>
              <w:left w:val="single" w:sz="4" w:space="0" w:color="000000"/>
              <w:bottom w:val="single" w:sz="4" w:space="0" w:color="000000"/>
            </w:tcBorders>
          </w:tcPr>
          <w:p w14:paraId="27495C7A" w14:textId="32A9CD49" w:rsidR="006A2CDE" w:rsidRPr="00DB3F81" w:rsidRDefault="006A2CDE" w:rsidP="006A2CDE">
            <w:pPr>
              <w:snapToGrid w:val="0"/>
              <w:rPr>
                <w:sz w:val="18"/>
              </w:rPr>
            </w:pPr>
            <w:r w:rsidRPr="00DB3F81">
              <w:rPr>
                <w:sz w:val="18"/>
              </w:rPr>
              <w:t>flag_coscienza_respira_i3</w:t>
            </w:r>
          </w:p>
        </w:tc>
        <w:tc>
          <w:tcPr>
            <w:tcW w:w="1620" w:type="dxa"/>
            <w:tcBorders>
              <w:top w:val="single" w:sz="4" w:space="0" w:color="000000"/>
              <w:left w:val="single" w:sz="4" w:space="0" w:color="000000"/>
              <w:bottom w:val="single" w:sz="4" w:space="0" w:color="000000"/>
            </w:tcBorders>
          </w:tcPr>
          <w:p w14:paraId="27D8E644" w14:textId="77777777" w:rsidR="006A2CDE" w:rsidRPr="00DB3F81" w:rsidRDefault="006A2CDE" w:rsidP="006A2CDE">
            <w:pPr>
              <w:widowControl/>
              <w:suppressAutoHyphens w:val="0"/>
              <w:autoSpaceDE w:val="0"/>
              <w:autoSpaceDN w:val="0"/>
              <w:adjustRightInd w:val="0"/>
              <w:spacing w:line="240" w:lineRule="auto"/>
              <w:rPr>
                <w:rFonts w:ascii="Times-Roman" w:hAnsi="Times-Roman" w:cs="Times-Roman"/>
                <w:sz w:val="18"/>
                <w:szCs w:val="18"/>
                <w:lang w:eastAsia="it-IT"/>
              </w:rPr>
            </w:pPr>
            <w:r w:rsidRPr="00DB3F81">
              <w:rPr>
                <w:rFonts w:ascii="Times-Roman" w:hAnsi="Times-Roman" w:cs="Times-Roman"/>
                <w:sz w:val="18"/>
                <w:szCs w:val="18"/>
                <w:lang w:eastAsia="it-IT"/>
              </w:rPr>
              <w:t>Compromissione dello stato</w:t>
            </w:r>
          </w:p>
          <w:p w14:paraId="4706909A" w14:textId="77777777" w:rsidR="006A2CDE" w:rsidRPr="00DB3F81" w:rsidRDefault="006A2CDE" w:rsidP="006A2CDE">
            <w:pPr>
              <w:widowControl/>
              <w:suppressAutoHyphens w:val="0"/>
              <w:autoSpaceDE w:val="0"/>
              <w:autoSpaceDN w:val="0"/>
              <w:adjustRightInd w:val="0"/>
              <w:spacing w:line="240" w:lineRule="auto"/>
              <w:rPr>
                <w:rFonts w:ascii="Times-Roman" w:hAnsi="Times-Roman" w:cs="Times-Roman"/>
                <w:sz w:val="18"/>
                <w:szCs w:val="18"/>
                <w:lang w:eastAsia="it-IT"/>
              </w:rPr>
            </w:pPr>
            <w:r w:rsidRPr="00DB3F81">
              <w:rPr>
                <w:rFonts w:ascii="Times-Roman" w:hAnsi="Times-Roman" w:cs="Times-Roman"/>
                <w:sz w:val="18"/>
                <w:szCs w:val="18"/>
                <w:lang w:eastAsia="it-IT"/>
              </w:rPr>
              <w:t>di coscienza e della</w:t>
            </w:r>
          </w:p>
          <w:p w14:paraId="446D6A45" w14:textId="61E62BE0" w:rsidR="006A2CDE" w:rsidRPr="00DB3F81" w:rsidRDefault="006A2CDE" w:rsidP="006A2CDE">
            <w:pPr>
              <w:snapToGrid w:val="0"/>
              <w:rPr>
                <w:sz w:val="18"/>
                <w:szCs w:val="18"/>
              </w:rPr>
            </w:pPr>
            <w:r w:rsidRPr="00DB3F81">
              <w:rPr>
                <w:rFonts w:ascii="Times-Roman" w:hAnsi="Times-Roman" w:cs="Times-Roman"/>
                <w:sz w:val="18"/>
                <w:szCs w:val="18"/>
                <w:lang w:eastAsia="it-IT"/>
              </w:rPr>
              <w:t>respirazione (I3)</w:t>
            </w:r>
          </w:p>
        </w:tc>
        <w:tc>
          <w:tcPr>
            <w:tcW w:w="870" w:type="dxa"/>
            <w:tcBorders>
              <w:top w:val="single" w:sz="4" w:space="0" w:color="000000"/>
              <w:left w:val="single" w:sz="4" w:space="0" w:color="000000"/>
              <w:bottom w:val="single" w:sz="4" w:space="0" w:color="000000"/>
            </w:tcBorders>
          </w:tcPr>
          <w:p w14:paraId="3492AA84" w14:textId="5FBF36D6"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79A44E6F"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2F61F947" w14:textId="6B8CB951"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CA4E37F" w14:textId="10AE47D9" w:rsidR="006A2CDE" w:rsidRPr="00DB3F81" w:rsidRDefault="006A2CDE" w:rsidP="006A2CDE">
            <w:pPr>
              <w:snapToGrid w:val="0"/>
              <w:rPr>
                <w:sz w:val="18"/>
              </w:rPr>
            </w:pPr>
            <w:r w:rsidRPr="00DB3F81">
              <w:rPr>
                <w:sz w:val="18"/>
              </w:rPr>
              <w:t>Valori “1”, “2”</w:t>
            </w:r>
          </w:p>
        </w:tc>
      </w:tr>
      <w:tr w:rsidR="006A2CDE" w:rsidRPr="00EF4827" w14:paraId="0E607D1E" w14:textId="77777777" w:rsidTr="00FF684B">
        <w:trPr>
          <w:trHeight w:val="262"/>
        </w:trPr>
        <w:tc>
          <w:tcPr>
            <w:tcW w:w="600" w:type="dxa"/>
            <w:tcBorders>
              <w:top w:val="single" w:sz="4" w:space="0" w:color="000000"/>
              <w:left w:val="single" w:sz="4" w:space="0" w:color="000000"/>
              <w:bottom w:val="single" w:sz="4" w:space="0" w:color="000000"/>
            </w:tcBorders>
          </w:tcPr>
          <w:p w14:paraId="07C71A29" w14:textId="1E465024" w:rsidR="006A2CDE" w:rsidRPr="00DB3F81" w:rsidRDefault="006A2CDE" w:rsidP="006A2CDE">
            <w:pPr>
              <w:snapToGrid w:val="0"/>
              <w:jc w:val="center"/>
              <w:rPr>
                <w:sz w:val="18"/>
              </w:rPr>
            </w:pPr>
            <w:r w:rsidRPr="00DB3F81">
              <w:rPr>
                <w:sz w:val="18"/>
              </w:rPr>
              <w:t>158.0</w:t>
            </w:r>
          </w:p>
        </w:tc>
        <w:tc>
          <w:tcPr>
            <w:tcW w:w="1455" w:type="dxa"/>
            <w:tcBorders>
              <w:top w:val="single" w:sz="4" w:space="0" w:color="000000"/>
              <w:left w:val="single" w:sz="4" w:space="0" w:color="000000"/>
              <w:bottom w:val="single" w:sz="4" w:space="0" w:color="000000"/>
            </w:tcBorders>
          </w:tcPr>
          <w:p w14:paraId="7C433FCD" w14:textId="74587EF5" w:rsidR="006A2CDE" w:rsidRPr="00DB3F81" w:rsidRDefault="006A2CDE" w:rsidP="006A2CDE">
            <w:pPr>
              <w:snapToGrid w:val="0"/>
              <w:rPr>
                <w:sz w:val="18"/>
              </w:rPr>
            </w:pPr>
            <w:r w:rsidRPr="00DB3F81">
              <w:rPr>
                <w:sz w:val="18"/>
              </w:rPr>
              <w:t>flag_coscienza_nutriz_i4</w:t>
            </w:r>
          </w:p>
        </w:tc>
        <w:tc>
          <w:tcPr>
            <w:tcW w:w="1620" w:type="dxa"/>
            <w:tcBorders>
              <w:top w:val="single" w:sz="4" w:space="0" w:color="000000"/>
              <w:left w:val="single" w:sz="4" w:space="0" w:color="000000"/>
              <w:bottom w:val="single" w:sz="4" w:space="0" w:color="000000"/>
            </w:tcBorders>
          </w:tcPr>
          <w:p w14:paraId="2A8FFC09" w14:textId="77777777" w:rsidR="006A2CDE" w:rsidRPr="00DB3F81" w:rsidRDefault="006A2CDE" w:rsidP="006A2CDE">
            <w:pPr>
              <w:widowControl/>
              <w:suppressAutoHyphens w:val="0"/>
              <w:autoSpaceDE w:val="0"/>
              <w:autoSpaceDN w:val="0"/>
              <w:adjustRightInd w:val="0"/>
              <w:spacing w:line="240" w:lineRule="auto"/>
              <w:rPr>
                <w:rFonts w:ascii="Times-Roman" w:hAnsi="Times-Roman" w:cs="Times-Roman"/>
                <w:sz w:val="18"/>
                <w:szCs w:val="18"/>
                <w:lang w:eastAsia="it-IT"/>
              </w:rPr>
            </w:pPr>
            <w:r w:rsidRPr="00DB3F81">
              <w:rPr>
                <w:rFonts w:ascii="Times-Roman" w:hAnsi="Times-Roman" w:cs="Times-Roman"/>
                <w:sz w:val="18"/>
                <w:szCs w:val="18"/>
                <w:lang w:eastAsia="it-IT"/>
              </w:rPr>
              <w:t>Compromissione dello stato</w:t>
            </w:r>
          </w:p>
          <w:p w14:paraId="70C4B524" w14:textId="77777777" w:rsidR="006A2CDE" w:rsidRPr="00DB3F81" w:rsidRDefault="006A2CDE" w:rsidP="006A2CDE">
            <w:pPr>
              <w:widowControl/>
              <w:suppressAutoHyphens w:val="0"/>
              <w:autoSpaceDE w:val="0"/>
              <w:autoSpaceDN w:val="0"/>
              <w:adjustRightInd w:val="0"/>
              <w:spacing w:line="240" w:lineRule="auto"/>
              <w:rPr>
                <w:rFonts w:ascii="Times-Roman" w:hAnsi="Times-Roman" w:cs="Times-Roman"/>
                <w:sz w:val="18"/>
                <w:szCs w:val="18"/>
                <w:lang w:eastAsia="it-IT"/>
              </w:rPr>
            </w:pPr>
            <w:r w:rsidRPr="00DB3F81">
              <w:rPr>
                <w:rFonts w:ascii="Times-Roman" w:hAnsi="Times-Roman" w:cs="Times-Roman"/>
                <w:sz w:val="18"/>
                <w:szCs w:val="18"/>
                <w:lang w:eastAsia="it-IT"/>
              </w:rPr>
              <w:t>di coscienza e della nutrizione</w:t>
            </w:r>
          </w:p>
          <w:p w14:paraId="3AF3A26B" w14:textId="4566180B" w:rsidR="006A2CDE" w:rsidRPr="00DB3F81" w:rsidRDefault="006A2CDE" w:rsidP="006A2CDE">
            <w:pPr>
              <w:snapToGrid w:val="0"/>
              <w:rPr>
                <w:sz w:val="18"/>
                <w:szCs w:val="18"/>
              </w:rPr>
            </w:pPr>
            <w:r w:rsidRPr="00DB3F81">
              <w:rPr>
                <w:rFonts w:ascii="Times-Roman" w:hAnsi="Times-Roman" w:cs="Times-Roman"/>
                <w:sz w:val="18"/>
                <w:szCs w:val="18"/>
                <w:lang w:eastAsia="it-IT"/>
              </w:rPr>
              <w:t>(I4)</w:t>
            </w:r>
          </w:p>
        </w:tc>
        <w:tc>
          <w:tcPr>
            <w:tcW w:w="870" w:type="dxa"/>
            <w:tcBorders>
              <w:top w:val="single" w:sz="4" w:space="0" w:color="000000"/>
              <w:left w:val="single" w:sz="4" w:space="0" w:color="000000"/>
              <w:bottom w:val="single" w:sz="4" w:space="0" w:color="000000"/>
            </w:tcBorders>
          </w:tcPr>
          <w:p w14:paraId="2FAAC1F5" w14:textId="45A79B44"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44DF9ABC"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51400A1E" w14:textId="3CAFA0E9"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0D1095A" w14:textId="38BCD43A" w:rsidR="006A2CDE" w:rsidRPr="00DB3F81" w:rsidRDefault="006A2CDE" w:rsidP="006A2CDE">
            <w:pPr>
              <w:snapToGrid w:val="0"/>
              <w:rPr>
                <w:sz w:val="18"/>
              </w:rPr>
            </w:pPr>
            <w:r w:rsidRPr="00DB3F81">
              <w:rPr>
                <w:sz w:val="18"/>
              </w:rPr>
              <w:t>Valori “1”, “2”</w:t>
            </w:r>
          </w:p>
        </w:tc>
      </w:tr>
      <w:tr w:rsidR="006A2CDE" w:rsidRPr="00EF4827" w14:paraId="0C212D84" w14:textId="77777777" w:rsidTr="00FF684B">
        <w:trPr>
          <w:trHeight w:val="262"/>
        </w:trPr>
        <w:tc>
          <w:tcPr>
            <w:tcW w:w="600" w:type="dxa"/>
            <w:tcBorders>
              <w:top w:val="single" w:sz="4" w:space="0" w:color="000000"/>
              <w:left w:val="single" w:sz="4" w:space="0" w:color="000000"/>
              <w:bottom w:val="single" w:sz="4" w:space="0" w:color="000000"/>
            </w:tcBorders>
            <w:shd w:val="clear" w:color="auto" w:fill="D9D9D9"/>
          </w:tcPr>
          <w:p w14:paraId="2029DF63" w14:textId="77777777" w:rsidR="006A2CDE" w:rsidRPr="00DB3F81" w:rsidRDefault="006A2CDE" w:rsidP="006A2CDE">
            <w:pPr>
              <w:snapToGrid w:val="0"/>
              <w:jc w:val="center"/>
              <w:rPr>
                <w:sz w:val="18"/>
              </w:rPr>
            </w:pPr>
          </w:p>
        </w:tc>
        <w:tc>
          <w:tcPr>
            <w:tcW w:w="1455" w:type="dxa"/>
            <w:tcBorders>
              <w:top w:val="single" w:sz="4" w:space="0" w:color="000000"/>
              <w:left w:val="single" w:sz="4" w:space="0" w:color="000000"/>
              <w:bottom w:val="single" w:sz="4" w:space="0" w:color="000000"/>
            </w:tcBorders>
            <w:shd w:val="clear" w:color="auto" w:fill="D9D9D9"/>
          </w:tcPr>
          <w:p w14:paraId="016B8FE4" w14:textId="77777777" w:rsidR="006A2CDE" w:rsidRPr="00DB3F81" w:rsidRDefault="006A2CDE" w:rsidP="006A2CDE">
            <w:pPr>
              <w:snapToGrid w:val="0"/>
              <w:rPr>
                <w:sz w:val="18"/>
              </w:rPr>
            </w:pPr>
            <w:proofErr w:type="spellStart"/>
            <w:r w:rsidRPr="00DB3F81">
              <w:rPr>
                <w:sz w:val="18"/>
              </w:rPr>
              <w:t>EventoPrestazione</w:t>
            </w:r>
            <w:proofErr w:type="spellEnd"/>
          </w:p>
        </w:tc>
        <w:tc>
          <w:tcPr>
            <w:tcW w:w="1620" w:type="dxa"/>
            <w:tcBorders>
              <w:top w:val="single" w:sz="4" w:space="0" w:color="000000"/>
              <w:left w:val="single" w:sz="4" w:space="0" w:color="000000"/>
              <w:bottom w:val="single" w:sz="4" w:space="0" w:color="000000"/>
            </w:tcBorders>
            <w:shd w:val="clear" w:color="auto" w:fill="D9D9D9"/>
          </w:tcPr>
          <w:p w14:paraId="167BD6C7" w14:textId="77777777" w:rsidR="006A2CDE" w:rsidRPr="00DB3F81" w:rsidRDefault="006A2CDE" w:rsidP="006A2CDE">
            <w:pPr>
              <w:snapToGrid w:val="0"/>
              <w:rPr>
                <w:sz w:val="18"/>
              </w:rPr>
            </w:pPr>
            <w:r w:rsidRPr="00DB3F81">
              <w:rPr>
                <w:sz w:val="18"/>
              </w:rPr>
              <w:t>Sezione contenente i dati dell’evento Prestazione</w:t>
            </w:r>
          </w:p>
        </w:tc>
        <w:tc>
          <w:tcPr>
            <w:tcW w:w="870" w:type="dxa"/>
            <w:tcBorders>
              <w:top w:val="single" w:sz="4" w:space="0" w:color="000000"/>
              <w:left w:val="single" w:sz="4" w:space="0" w:color="000000"/>
              <w:bottom w:val="single" w:sz="4" w:space="0" w:color="000000"/>
            </w:tcBorders>
            <w:shd w:val="clear" w:color="auto" w:fill="D9D9D9"/>
          </w:tcPr>
          <w:p w14:paraId="27EB4592" w14:textId="77777777" w:rsidR="006A2CDE" w:rsidRPr="00DB3F81" w:rsidRDefault="006A2CDE" w:rsidP="006A2CDE">
            <w:pPr>
              <w:snapToGrid w:val="0"/>
              <w:jc w:val="center"/>
              <w:rPr>
                <w:sz w:val="18"/>
              </w:rPr>
            </w:pPr>
          </w:p>
        </w:tc>
        <w:tc>
          <w:tcPr>
            <w:tcW w:w="1260" w:type="dxa"/>
            <w:tcBorders>
              <w:top w:val="single" w:sz="4" w:space="0" w:color="000000"/>
              <w:left w:val="single" w:sz="4" w:space="0" w:color="000000"/>
              <w:bottom w:val="single" w:sz="4" w:space="0" w:color="000000"/>
            </w:tcBorders>
            <w:shd w:val="clear" w:color="auto" w:fill="D9D9D9"/>
          </w:tcPr>
          <w:p w14:paraId="07D8B6A4"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shd w:val="clear" w:color="auto" w:fill="D9D9D9"/>
          </w:tcPr>
          <w:p w14:paraId="1FE35D14" w14:textId="77777777" w:rsidR="006A2CDE" w:rsidRPr="00DB3F81" w:rsidRDefault="006A2CDE" w:rsidP="006A2CDE">
            <w:pPr>
              <w:snapToGrid w:val="0"/>
              <w:jc w:val="center"/>
              <w:rPr>
                <w:sz w:val="18"/>
              </w:rPr>
            </w:pPr>
          </w:p>
        </w:tc>
        <w:tc>
          <w:tcPr>
            <w:tcW w:w="2795" w:type="dxa"/>
            <w:tcBorders>
              <w:top w:val="single" w:sz="4" w:space="0" w:color="000000"/>
              <w:left w:val="single" w:sz="4" w:space="0" w:color="000000"/>
              <w:bottom w:val="single" w:sz="4" w:space="0" w:color="000000"/>
              <w:right w:val="single" w:sz="4" w:space="0" w:color="000000"/>
            </w:tcBorders>
            <w:shd w:val="clear" w:color="auto" w:fill="D9D9D9"/>
          </w:tcPr>
          <w:p w14:paraId="70767987" w14:textId="77777777" w:rsidR="006A2CDE" w:rsidRPr="00DB3F81" w:rsidRDefault="006A2CDE" w:rsidP="006A2CDE">
            <w:pPr>
              <w:snapToGrid w:val="0"/>
              <w:rPr>
                <w:sz w:val="18"/>
              </w:rPr>
            </w:pPr>
          </w:p>
        </w:tc>
      </w:tr>
      <w:tr w:rsidR="006A2CDE" w:rsidRPr="00EF4827" w14:paraId="2DDF03E3" w14:textId="77777777" w:rsidTr="00FF684B">
        <w:trPr>
          <w:trHeight w:val="262"/>
        </w:trPr>
        <w:tc>
          <w:tcPr>
            <w:tcW w:w="600" w:type="dxa"/>
            <w:tcBorders>
              <w:top w:val="single" w:sz="4" w:space="0" w:color="000000"/>
              <w:left w:val="single" w:sz="4" w:space="0" w:color="000000"/>
              <w:bottom w:val="single" w:sz="4" w:space="0" w:color="000000"/>
            </w:tcBorders>
          </w:tcPr>
          <w:p w14:paraId="6FDBC764" w14:textId="77777777" w:rsidR="006A2CDE" w:rsidRPr="00DB3F81" w:rsidRDefault="006A2CDE" w:rsidP="006A2CDE">
            <w:pPr>
              <w:snapToGrid w:val="0"/>
              <w:jc w:val="center"/>
              <w:rPr>
                <w:sz w:val="18"/>
              </w:rPr>
            </w:pPr>
            <w:r w:rsidRPr="00DB3F81">
              <w:rPr>
                <w:sz w:val="18"/>
              </w:rPr>
              <w:t>80.0</w:t>
            </w:r>
          </w:p>
        </w:tc>
        <w:tc>
          <w:tcPr>
            <w:tcW w:w="1455" w:type="dxa"/>
            <w:tcBorders>
              <w:top w:val="single" w:sz="4" w:space="0" w:color="000000"/>
              <w:left w:val="single" w:sz="4" w:space="0" w:color="000000"/>
              <w:bottom w:val="single" w:sz="4" w:space="0" w:color="000000"/>
            </w:tcBorders>
          </w:tcPr>
          <w:p w14:paraId="5D7D2822" w14:textId="77777777" w:rsidR="006A2CDE" w:rsidRPr="00DB3F81" w:rsidRDefault="006A2CDE" w:rsidP="006A2CDE">
            <w:pPr>
              <w:snapToGrid w:val="0"/>
              <w:rPr>
                <w:sz w:val="18"/>
              </w:rPr>
            </w:pPr>
            <w:proofErr w:type="spellStart"/>
            <w:r w:rsidRPr="00DB3F81">
              <w:rPr>
                <w:sz w:val="18"/>
              </w:rPr>
              <w:t>identificativoEventoPrestazione</w:t>
            </w:r>
            <w:proofErr w:type="spellEnd"/>
          </w:p>
        </w:tc>
        <w:tc>
          <w:tcPr>
            <w:tcW w:w="1620" w:type="dxa"/>
            <w:tcBorders>
              <w:top w:val="single" w:sz="4" w:space="0" w:color="000000"/>
              <w:left w:val="single" w:sz="4" w:space="0" w:color="000000"/>
              <w:bottom w:val="single" w:sz="4" w:space="0" w:color="000000"/>
            </w:tcBorders>
          </w:tcPr>
          <w:p w14:paraId="25799444" w14:textId="77777777" w:rsidR="006A2CDE" w:rsidRPr="00DB3F81" w:rsidRDefault="006A2CDE" w:rsidP="006A2CDE">
            <w:pPr>
              <w:snapToGrid w:val="0"/>
              <w:rPr>
                <w:sz w:val="18"/>
              </w:rPr>
            </w:pPr>
            <w:r w:rsidRPr="00DB3F81">
              <w:rPr>
                <w:sz w:val="18"/>
              </w:rPr>
              <w:t>Identificativo Evento Prestazione</w:t>
            </w:r>
          </w:p>
        </w:tc>
        <w:tc>
          <w:tcPr>
            <w:tcW w:w="870" w:type="dxa"/>
            <w:tcBorders>
              <w:top w:val="single" w:sz="4" w:space="0" w:color="000000"/>
              <w:left w:val="single" w:sz="4" w:space="0" w:color="000000"/>
              <w:bottom w:val="single" w:sz="4" w:space="0" w:color="000000"/>
            </w:tcBorders>
          </w:tcPr>
          <w:p w14:paraId="4439CE78" w14:textId="77777777" w:rsidR="006A2CDE" w:rsidRPr="00DB3F81" w:rsidRDefault="006A2CDE" w:rsidP="006A2CDE">
            <w:pPr>
              <w:snapToGrid w:val="0"/>
              <w:jc w:val="center"/>
              <w:rPr>
                <w:sz w:val="18"/>
              </w:rPr>
            </w:pPr>
            <w:r w:rsidRPr="00DB3F81">
              <w:rPr>
                <w:sz w:val="18"/>
              </w:rPr>
              <w:t>15</w:t>
            </w:r>
          </w:p>
        </w:tc>
        <w:tc>
          <w:tcPr>
            <w:tcW w:w="1260" w:type="dxa"/>
            <w:tcBorders>
              <w:top w:val="single" w:sz="4" w:space="0" w:color="000000"/>
              <w:left w:val="single" w:sz="4" w:space="0" w:color="000000"/>
              <w:bottom w:val="single" w:sz="4" w:space="0" w:color="000000"/>
            </w:tcBorders>
          </w:tcPr>
          <w:p w14:paraId="78B29C4B"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7722ED1E" w14:textId="77777777" w:rsidR="006A2CDE" w:rsidRPr="00DB3F81" w:rsidRDefault="006A2CDE" w:rsidP="006A2CDE">
            <w:pPr>
              <w:snapToGrid w:val="0"/>
              <w:jc w:val="center"/>
              <w:rPr>
                <w:sz w:val="18"/>
              </w:rPr>
            </w:pPr>
            <w:r w:rsidRPr="00DB3F81">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11EF8C1E" w14:textId="77777777" w:rsidR="006A2CDE" w:rsidRPr="00DB3F81" w:rsidRDefault="006A2CDE" w:rsidP="006A2CDE">
            <w:pPr>
              <w:snapToGrid w:val="0"/>
              <w:rPr>
                <w:sz w:val="18"/>
              </w:rPr>
            </w:pPr>
            <w:r w:rsidRPr="00DB3F81">
              <w:rPr>
                <w:sz w:val="18"/>
              </w:rPr>
              <w:t>Da pos.1 a pos.3: valori da “201” a “213”</w:t>
            </w:r>
            <w:r w:rsidRPr="00DB3F81">
              <w:rPr>
                <w:sz w:val="18"/>
              </w:rPr>
              <w:br/>
              <w:t>Da pos.4 a pos.6: valore fisso “DOP”</w:t>
            </w:r>
            <w:r w:rsidRPr="00DB3F81">
              <w:rPr>
                <w:sz w:val="18"/>
              </w:rPr>
              <w:br/>
              <w:t>Da pos.7 a pos.15: valori come controllo VF03</w:t>
            </w:r>
          </w:p>
        </w:tc>
      </w:tr>
      <w:tr w:rsidR="006A2CDE" w:rsidRPr="00EF4827" w14:paraId="4806231A" w14:textId="77777777" w:rsidTr="00FF684B">
        <w:trPr>
          <w:trHeight w:val="262"/>
        </w:trPr>
        <w:tc>
          <w:tcPr>
            <w:tcW w:w="600" w:type="dxa"/>
            <w:tcBorders>
              <w:top w:val="single" w:sz="4" w:space="0" w:color="000000"/>
              <w:left w:val="single" w:sz="4" w:space="0" w:color="000000"/>
              <w:bottom w:val="single" w:sz="4" w:space="0" w:color="000000"/>
            </w:tcBorders>
          </w:tcPr>
          <w:p w14:paraId="5FA4DCA7" w14:textId="77777777" w:rsidR="006A2CDE" w:rsidRPr="00DB3F81" w:rsidRDefault="006A2CDE" w:rsidP="006A2CDE">
            <w:pPr>
              <w:snapToGrid w:val="0"/>
              <w:jc w:val="center"/>
              <w:rPr>
                <w:sz w:val="18"/>
              </w:rPr>
            </w:pPr>
            <w:r w:rsidRPr="00DB3F81">
              <w:rPr>
                <w:sz w:val="18"/>
              </w:rPr>
              <w:lastRenderedPageBreak/>
              <w:t>81.0</w:t>
            </w:r>
          </w:p>
        </w:tc>
        <w:tc>
          <w:tcPr>
            <w:tcW w:w="1455" w:type="dxa"/>
            <w:tcBorders>
              <w:top w:val="single" w:sz="4" w:space="0" w:color="000000"/>
              <w:left w:val="single" w:sz="4" w:space="0" w:color="000000"/>
              <w:bottom w:val="single" w:sz="4" w:space="0" w:color="000000"/>
            </w:tcBorders>
          </w:tcPr>
          <w:p w14:paraId="52B1CD8E" w14:textId="77777777" w:rsidR="006A2CDE" w:rsidRPr="00DB3F81" w:rsidRDefault="006A2CDE" w:rsidP="006A2CDE">
            <w:pPr>
              <w:snapToGrid w:val="0"/>
              <w:rPr>
                <w:sz w:val="18"/>
              </w:rPr>
            </w:pPr>
            <w:proofErr w:type="spellStart"/>
            <w:r w:rsidRPr="00DB3F81">
              <w:rPr>
                <w:sz w:val="18"/>
              </w:rPr>
              <w:t>dataAccesso</w:t>
            </w:r>
            <w:proofErr w:type="spellEnd"/>
          </w:p>
        </w:tc>
        <w:tc>
          <w:tcPr>
            <w:tcW w:w="1620" w:type="dxa"/>
            <w:tcBorders>
              <w:top w:val="single" w:sz="4" w:space="0" w:color="000000"/>
              <w:left w:val="single" w:sz="4" w:space="0" w:color="000000"/>
              <w:bottom w:val="single" w:sz="4" w:space="0" w:color="000000"/>
            </w:tcBorders>
          </w:tcPr>
          <w:p w14:paraId="0A27A717" w14:textId="77777777" w:rsidR="006A2CDE" w:rsidRPr="00DB3F81" w:rsidRDefault="006A2CDE" w:rsidP="006A2CDE">
            <w:pPr>
              <w:snapToGrid w:val="0"/>
              <w:rPr>
                <w:sz w:val="18"/>
              </w:rPr>
            </w:pPr>
            <w:r w:rsidRPr="00DB3F81">
              <w:rPr>
                <w:sz w:val="18"/>
              </w:rPr>
              <w:t>Data Accesso</w:t>
            </w:r>
          </w:p>
        </w:tc>
        <w:tc>
          <w:tcPr>
            <w:tcW w:w="870" w:type="dxa"/>
            <w:tcBorders>
              <w:top w:val="single" w:sz="4" w:space="0" w:color="000000"/>
              <w:left w:val="single" w:sz="4" w:space="0" w:color="000000"/>
              <w:bottom w:val="single" w:sz="4" w:space="0" w:color="000000"/>
            </w:tcBorders>
          </w:tcPr>
          <w:p w14:paraId="2E41E36A" w14:textId="77777777" w:rsidR="006A2CDE" w:rsidRPr="00DB3F81" w:rsidRDefault="006A2CDE" w:rsidP="006A2CDE">
            <w:pPr>
              <w:snapToGrid w:val="0"/>
              <w:jc w:val="center"/>
              <w:rPr>
                <w:sz w:val="18"/>
              </w:rPr>
            </w:pPr>
            <w:r w:rsidRPr="00DB3F81">
              <w:rPr>
                <w:sz w:val="18"/>
              </w:rPr>
              <w:t>8</w:t>
            </w:r>
          </w:p>
        </w:tc>
        <w:tc>
          <w:tcPr>
            <w:tcW w:w="1260" w:type="dxa"/>
            <w:tcBorders>
              <w:top w:val="single" w:sz="4" w:space="0" w:color="000000"/>
              <w:left w:val="single" w:sz="4" w:space="0" w:color="000000"/>
              <w:bottom w:val="single" w:sz="4" w:space="0" w:color="000000"/>
            </w:tcBorders>
          </w:tcPr>
          <w:p w14:paraId="30BE2CFB"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0AD05A00" w14:textId="77777777" w:rsidR="006A2CDE" w:rsidRPr="00DB3F81" w:rsidRDefault="006A2CDE" w:rsidP="006A2CDE">
            <w:pPr>
              <w:snapToGrid w:val="0"/>
              <w:jc w:val="center"/>
              <w:rPr>
                <w:sz w:val="18"/>
              </w:rPr>
            </w:pPr>
            <w:r w:rsidRPr="00DB3F81">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76196A0B" w14:textId="77777777" w:rsidR="006A2CDE" w:rsidRPr="00DB3F81" w:rsidRDefault="006A2CDE" w:rsidP="006A2CDE">
            <w:pPr>
              <w:snapToGrid w:val="0"/>
              <w:rPr>
                <w:sz w:val="18"/>
              </w:rPr>
            </w:pPr>
            <w:r w:rsidRPr="00DB3F81">
              <w:rPr>
                <w:sz w:val="18"/>
              </w:rPr>
              <w:t>Da 01011900 a 31122099</w:t>
            </w:r>
          </w:p>
        </w:tc>
      </w:tr>
      <w:tr w:rsidR="006A2CDE" w:rsidRPr="00EF4827" w14:paraId="64F2B72B" w14:textId="77777777" w:rsidTr="00FF684B">
        <w:trPr>
          <w:trHeight w:val="262"/>
        </w:trPr>
        <w:tc>
          <w:tcPr>
            <w:tcW w:w="600" w:type="dxa"/>
            <w:tcBorders>
              <w:top w:val="single" w:sz="4" w:space="0" w:color="000000"/>
              <w:left w:val="single" w:sz="4" w:space="0" w:color="000000"/>
              <w:bottom w:val="single" w:sz="4" w:space="0" w:color="000000"/>
            </w:tcBorders>
          </w:tcPr>
          <w:p w14:paraId="2E7D8712" w14:textId="77777777" w:rsidR="006A2CDE" w:rsidRPr="00DB3F81" w:rsidRDefault="006A2CDE" w:rsidP="006A2CDE">
            <w:pPr>
              <w:snapToGrid w:val="0"/>
              <w:jc w:val="center"/>
              <w:rPr>
                <w:sz w:val="18"/>
              </w:rPr>
            </w:pPr>
            <w:r w:rsidRPr="00DB3F81">
              <w:rPr>
                <w:sz w:val="18"/>
              </w:rPr>
              <w:t>82.0</w:t>
            </w:r>
          </w:p>
        </w:tc>
        <w:tc>
          <w:tcPr>
            <w:tcW w:w="1455" w:type="dxa"/>
            <w:tcBorders>
              <w:top w:val="single" w:sz="4" w:space="0" w:color="000000"/>
              <w:left w:val="single" w:sz="4" w:space="0" w:color="000000"/>
              <w:bottom w:val="single" w:sz="4" w:space="0" w:color="000000"/>
            </w:tcBorders>
          </w:tcPr>
          <w:p w14:paraId="20B3833A" w14:textId="77777777" w:rsidR="006A2CDE" w:rsidRPr="00DB3F81" w:rsidRDefault="006A2CDE" w:rsidP="006A2CDE">
            <w:pPr>
              <w:snapToGrid w:val="0"/>
              <w:rPr>
                <w:sz w:val="18"/>
              </w:rPr>
            </w:pPr>
            <w:proofErr w:type="spellStart"/>
            <w:r w:rsidRPr="00DB3F81">
              <w:rPr>
                <w:sz w:val="18"/>
              </w:rPr>
              <w:t>tipoOperatore</w:t>
            </w:r>
            <w:proofErr w:type="spellEnd"/>
          </w:p>
        </w:tc>
        <w:tc>
          <w:tcPr>
            <w:tcW w:w="1620" w:type="dxa"/>
            <w:tcBorders>
              <w:top w:val="single" w:sz="4" w:space="0" w:color="000000"/>
              <w:left w:val="single" w:sz="4" w:space="0" w:color="000000"/>
              <w:bottom w:val="single" w:sz="4" w:space="0" w:color="000000"/>
            </w:tcBorders>
          </w:tcPr>
          <w:p w14:paraId="21BDF8B3" w14:textId="77777777" w:rsidR="006A2CDE" w:rsidRPr="00DB3F81" w:rsidRDefault="006A2CDE" w:rsidP="006A2CDE">
            <w:pPr>
              <w:snapToGrid w:val="0"/>
              <w:rPr>
                <w:sz w:val="18"/>
              </w:rPr>
            </w:pPr>
            <w:r w:rsidRPr="00DB3F81">
              <w:rPr>
                <w:sz w:val="18"/>
              </w:rPr>
              <w:t>Tipo Operatore</w:t>
            </w:r>
          </w:p>
        </w:tc>
        <w:tc>
          <w:tcPr>
            <w:tcW w:w="870" w:type="dxa"/>
            <w:tcBorders>
              <w:top w:val="single" w:sz="4" w:space="0" w:color="000000"/>
              <w:left w:val="single" w:sz="4" w:space="0" w:color="000000"/>
              <w:bottom w:val="single" w:sz="4" w:space="0" w:color="000000"/>
            </w:tcBorders>
          </w:tcPr>
          <w:p w14:paraId="0FFAC073" w14:textId="77777777" w:rsidR="006A2CDE" w:rsidRPr="00DB3F81" w:rsidRDefault="006A2CDE" w:rsidP="006A2CDE">
            <w:pPr>
              <w:snapToGrid w:val="0"/>
              <w:jc w:val="center"/>
              <w:rPr>
                <w:sz w:val="18"/>
              </w:rPr>
            </w:pPr>
            <w:r w:rsidRPr="00DB3F81">
              <w:rPr>
                <w:sz w:val="18"/>
              </w:rPr>
              <w:t>1-2</w:t>
            </w:r>
          </w:p>
        </w:tc>
        <w:tc>
          <w:tcPr>
            <w:tcW w:w="1260" w:type="dxa"/>
            <w:tcBorders>
              <w:top w:val="single" w:sz="4" w:space="0" w:color="000000"/>
              <w:left w:val="single" w:sz="4" w:space="0" w:color="000000"/>
              <w:bottom w:val="single" w:sz="4" w:space="0" w:color="000000"/>
            </w:tcBorders>
          </w:tcPr>
          <w:p w14:paraId="21B5B1F4"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52789DA1" w14:textId="77777777"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784407F8" w14:textId="77777777" w:rsidR="006A2CDE" w:rsidRPr="00DB3F81" w:rsidRDefault="006A2CDE" w:rsidP="006A2CDE">
            <w:pPr>
              <w:snapToGrid w:val="0"/>
              <w:rPr>
                <w:sz w:val="18"/>
              </w:rPr>
            </w:pPr>
            <w:r w:rsidRPr="00DB3F81">
              <w:rPr>
                <w:sz w:val="18"/>
              </w:rPr>
              <w:t>Valori "1", "2", "3", "4", "5", "6", "7", "8", "9", "10", "11", "12", "13", "14", "15", "16", "17", "20", "21", "22", "23", "24", "25"</w:t>
            </w:r>
          </w:p>
        </w:tc>
      </w:tr>
      <w:tr w:rsidR="006A2CDE" w:rsidRPr="00EF4827" w14:paraId="50255A2B" w14:textId="77777777" w:rsidTr="00FF684B">
        <w:trPr>
          <w:trHeight w:val="262"/>
        </w:trPr>
        <w:tc>
          <w:tcPr>
            <w:tcW w:w="600" w:type="dxa"/>
            <w:tcBorders>
              <w:top w:val="single" w:sz="4" w:space="0" w:color="000000"/>
              <w:left w:val="single" w:sz="4" w:space="0" w:color="000000"/>
              <w:bottom w:val="single" w:sz="4" w:space="0" w:color="000000"/>
            </w:tcBorders>
          </w:tcPr>
          <w:p w14:paraId="4E69D30C" w14:textId="77777777" w:rsidR="006A2CDE" w:rsidRPr="00DB3F81" w:rsidRDefault="006A2CDE" w:rsidP="006A2CDE">
            <w:pPr>
              <w:snapToGrid w:val="0"/>
              <w:jc w:val="center"/>
              <w:rPr>
                <w:sz w:val="18"/>
              </w:rPr>
            </w:pPr>
            <w:r w:rsidRPr="00DB3F81">
              <w:rPr>
                <w:sz w:val="18"/>
              </w:rPr>
              <w:t>83.0</w:t>
            </w:r>
          </w:p>
        </w:tc>
        <w:tc>
          <w:tcPr>
            <w:tcW w:w="1455" w:type="dxa"/>
            <w:tcBorders>
              <w:top w:val="single" w:sz="4" w:space="0" w:color="000000"/>
              <w:left w:val="single" w:sz="4" w:space="0" w:color="000000"/>
              <w:bottom w:val="single" w:sz="4" w:space="0" w:color="000000"/>
            </w:tcBorders>
          </w:tcPr>
          <w:p w14:paraId="4CD258D0" w14:textId="77777777" w:rsidR="006A2CDE" w:rsidRPr="00DB3F81" w:rsidRDefault="006A2CDE" w:rsidP="006A2CDE">
            <w:pPr>
              <w:snapToGrid w:val="0"/>
              <w:rPr>
                <w:sz w:val="18"/>
              </w:rPr>
            </w:pPr>
            <w:proofErr w:type="spellStart"/>
            <w:r w:rsidRPr="00DB3F81">
              <w:rPr>
                <w:sz w:val="18"/>
              </w:rPr>
              <w:t>disciplinaOperatore</w:t>
            </w:r>
            <w:proofErr w:type="spellEnd"/>
          </w:p>
        </w:tc>
        <w:tc>
          <w:tcPr>
            <w:tcW w:w="1620" w:type="dxa"/>
            <w:tcBorders>
              <w:top w:val="single" w:sz="4" w:space="0" w:color="000000"/>
              <w:left w:val="single" w:sz="4" w:space="0" w:color="000000"/>
              <w:bottom w:val="single" w:sz="4" w:space="0" w:color="000000"/>
            </w:tcBorders>
          </w:tcPr>
          <w:p w14:paraId="3CA5FB27" w14:textId="77777777" w:rsidR="006A2CDE" w:rsidRPr="00DB3F81" w:rsidRDefault="006A2CDE" w:rsidP="006A2CDE">
            <w:pPr>
              <w:snapToGrid w:val="0"/>
              <w:rPr>
                <w:sz w:val="18"/>
              </w:rPr>
            </w:pPr>
            <w:r w:rsidRPr="00DB3F81">
              <w:rPr>
                <w:sz w:val="18"/>
              </w:rPr>
              <w:t>Disciplina Operatore</w:t>
            </w:r>
          </w:p>
        </w:tc>
        <w:tc>
          <w:tcPr>
            <w:tcW w:w="870" w:type="dxa"/>
            <w:tcBorders>
              <w:top w:val="single" w:sz="4" w:space="0" w:color="000000"/>
              <w:left w:val="single" w:sz="4" w:space="0" w:color="000000"/>
              <w:bottom w:val="single" w:sz="4" w:space="0" w:color="000000"/>
            </w:tcBorders>
          </w:tcPr>
          <w:p w14:paraId="46A0EDF8" w14:textId="77777777" w:rsidR="006A2CDE" w:rsidRPr="00DB3F81" w:rsidRDefault="006A2CDE" w:rsidP="006A2CDE">
            <w:pPr>
              <w:snapToGrid w:val="0"/>
              <w:jc w:val="center"/>
              <w:rPr>
                <w:sz w:val="18"/>
              </w:rPr>
            </w:pPr>
            <w:r w:rsidRPr="00DB3F81">
              <w:rPr>
                <w:sz w:val="18"/>
              </w:rPr>
              <w:t>2</w:t>
            </w:r>
          </w:p>
        </w:tc>
        <w:tc>
          <w:tcPr>
            <w:tcW w:w="1260" w:type="dxa"/>
            <w:tcBorders>
              <w:top w:val="single" w:sz="4" w:space="0" w:color="000000"/>
              <w:left w:val="single" w:sz="4" w:space="0" w:color="000000"/>
              <w:bottom w:val="single" w:sz="4" w:space="0" w:color="000000"/>
            </w:tcBorders>
          </w:tcPr>
          <w:p w14:paraId="26D62507"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00574088" w14:textId="77777777" w:rsidR="006A2CDE" w:rsidRPr="00DB3F81" w:rsidRDefault="006A2CDE" w:rsidP="006A2CDE">
            <w:pPr>
              <w:snapToGrid w:val="0"/>
              <w:jc w:val="center"/>
              <w:rPr>
                <w:sz w:val="18"/>
              </w:rPr>
            </w:pPr>
            <w:r w:rsidRPr="00DB3F81">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2E5363B8" w14:textId="77777777" w:rsidR="006A2CDE" w:rsidRPr="00DB3F81" w:rsidRDefault="006A2CDE" w:rsidP="006A2CDE">
            <w:pPr>
              <w:snapToGrid w:val="0"/>
              <w:rPr>
                <w:sz w:val="18"/>
              </w:rPr>
            </w:pPr>
            <w:r w:rsidRPr="00DB3F81">
              <w:rPr>
                <w:sz w:val="18"/>
              </w:rPr>
              <w:t>Valori da “01” a “98”</w:t>
            </w:r>
          </w:p>
        </w:tc>
      </w:tr>
      <w:tr w:rsidR="006A2CDE" w:rsidRPr="00EF4827" w14:paraId="76CDA5C3" w14:textId="77777777" w:rsidTr="00FF684B">
        <w:trPr>
          <w:trHeight w:val="262"/>
        </w:trPr>
        <w:tc>
          <w:tcPr>
            <w:tcW w:w="600" w:type="dxa"/>
            <w:tcBorders>
              <w:top w:val="single" w:sz="4" w:space="0" w:color="000000"/>
              <w:left w:val="single" w:sz="4" w:space="0" w:color="000000"/>
              <w:bottom w:val="single" w:sz="4" w:space="0" w:color="000000"/>
            </w:tcBorders>
          </w:tcPr>
          <w:p w14:paraId="4401010F" w14:textId="77777777" w:rsidR="006A2CDE" w:rsidRPr="00DB3F81" w:rsidRDefault="006A2CDE" w:rsidP="006A2CDE">
            <w:pPr>
              <w:snapToGrid w:val="0"/>
              <w:jc w:val="center"/>
              <w:rPr>
                <w:sz w:val="18"/>
              </w:rPr>
            </w:pPr>
            <w:r w:rsidRPr="00DB3F81">
              <w:rPr>
                <w:sz w:val="18"/>
              </w:rPr>
              <w:t>87.0</w:t>
            </w:r>
          </w:p>
        </w:tc>
        <w:tc>
          <w:tcPr>
            <w:tcW w:w="1455" w:type="dxa"/>
            <w:tcBorders>
              <w:top w:val="single" w:sz="4" w:space="0" w:color="000000"/>
              <w:left w:val="single" w:sz="4" w:space="0" w:color="000000"/>
              <w:bottom w:val="single" w:sz="4" w:space="0" w:color="000000"/>
            </w:tcBorders>
          </w:tcPr>
          <w:p w14:paraId="75926354" w14:textId="77777777" w:rsidR="006A2CDE" w:rsidRPr="00DB3F81" w:rsidRDefault="006A2CDE" w:rsidP="006A2CDE">
            <w:pPr>
              <w:snapToGrid w:val="0"/>
              <w:rPr>
                <w:sz w:val="18"/>
              </w:rPr>
            </w:pPr>
            <w:proofErr w:type="spellStart"/>
            <w:r w:rsidRPr="00DB3F81">
              <w:rPr>
                <w:sz w:val="18"/>
              </w:rPr>
              <w:t>tempoGO</w:t>
            </w:r>
            <w:proofErr w:type="spellEnd"/>
          </w:p>
        </w:tc>
        <w:tc>
          <w:tcPr>
            <w:tcW w:w="1620" w:type="dxa"/>
            <w:tcBorders>
              <w:top w:val="single" w:sz="4" w:space="0" w:color="000000"/>
              <w:left w:val="single" w:sz="4" w:space="0" w:color="000000"/>
              <w:bottom w:val="single" w:sz="4" w:space="0" w:color="000000"/>
            </w:tcBorders>
          </w:tcPr>
          <w:p w14:paraId="0BF98747" w14:textId="77777777" w:rsidR="006A2CDE" w:rsidRPr="00DB3F81" w:rsidRDefault="006A2CDE" w:rsidP="006A2CDE">
            <w:pPr>
              <w:snapToGrid w:val="0"/>
              <w:rPr>
                <w:sz w:val="18"/>
              </w:rPr>
            </w:pPr>
            <w:r w:rsidRPr="00DB3F81">
              <w:rPr>
                <w:sz w:val="18"/>
              </w:rPr>
              <w:t>Tempo GO</w:t>
            </w:r>
          </w:p>
        </w:tc>
        <w:tc>
          <w:tcPr>
            <w:tcW w:w="870" w:type="dxa"/>
            <w:tcBorders>
              <w:top w:val="single" w:sz="4" w:space="0" w:color="000000"/>
              <w:left w:val="single" w:sz="4" w:space="0" w:color="000000"/>
              <w:bottom w:val="single" w:sz="4" w:space="0" w:color="000000"/>
            </w:tcBorders>
          </w:tcPr>
          <w:p w14:paraId="7EC768B6" w14:textId="77777777" w:rsidR="006A2CDE" w:rsidRPr="00DB3F81" w:rsidRDefault="006A2CDE" w:rsidP="006A2CDE">
            <w:pPr>
              <w:snapToGrid w:val="0"/>
              <w:jc w:val="center"/>
              <w:rPr>
                <w:sz w:val="18"/>
              </w:rPr>
            </w:pPr>
            <w:r w:rsidRPr="00DB3F81">
              <w:rPr>
                <w:sz w:val="18"/>
              </w:rPr>
              <w:t>5</w:t>
            </w:r>
          </w:p>
        </w:tc>
        <w:tc>
          <w:tcPr>
            <w:tcW w:w="1260" w:type="dxa"/>
            <w:tcBorders>
              <w:top w:val="single" w:sz="4" w:space="0" w:color="000000"/>
              <w:left w:val="single" w:sz="4" w:space="0" w:color="000000"/>
              <w:bottom w:val="single" w:sz="4" w:space="0" w:color="000000"/>
            </w:tcBorders>
          </w:tcPr>
          <w:p w14:paraId="4308F79E"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4A1038A5" w14:textId="77777777" w:rsidR="006A2CDE" w:rsidRPr="00DB3F81" w:rsidRDefault="006A2CDE" w:rsidP="006A2CDE">
            <w:pPr>
              <w:snapToGrid w:val="0"/>
              <w:jc w:val="center"/>
              <w:rPr>
                <w:sz w:val="18"/>
              </w:rPr>
            </w:pPr>
            <w:r w:rsidRPr="00DB3F81">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6B5A0062" w14:textId="77777777" w:rsidR="006A2CDE" w:rsidRPr="00DB3F81" w:rsidRDefault="006A2CDE" w:rsidP="006A2CDE">
            <w:pPr>
              <w:snapToGrid w:val="0"/>
              <w:rPr>
                <w:sz w:val="18"/>
              </w:rPr>
            </w:pPr>
            <w:r w:rsidRPr="00DB3F81">
              <w:rPr>
                <w:sz w:val="18"/>
              </w:rPr>
              <w:t>Valori da “00.01” a “23.59”</w:t>
            </w:r>
          </w:p>
        </w:tc>
      </w:tr>
      <w:tr w:rsidR="006A2CDE" w:rsidRPr="00EF4827" w14:paraId="47DE4926" w14:textId="77777777" w:rsidTr="00FF684B">
        <w:trPr>
          <w:trHeight w:val="262"/>
        </w:trPr>
        <w:tc>
          <w:tcPr>
            <w:tcW w:w="600" w:type="dxa"/>
            <w:tcBorders>
              <w:top w:val="single" w:sz="4" w:space="0" w:color="000000"/>
              <w:left w:val="single" w:sz="4" w:space="0" w:color="000000"/>
              <w:bottom w:val="single" w:sz="4" w:space="0" w:color="000000"/>
            </w:tcBorders>
          </w:tcPr>
          <w:p w14:paraId="4A5D14E9" w14:textId="77777777" w:rsidR="006A2CDE" w:rsidRPr="00DB3F81" w:rsidRDefault="006A2CDE" w:rsidP="006A2CDE">
            <w:pPr>
              <w:snapToGrid w:val="0"/>
              <w:jc w:val="center"/>
              <w:rPr>
                <w:sz w:val="18"/>
              </w:rPr>
            </w:pPr>
            <w:r w:rsidRPr="00DB3F81">
              <w:rPr>
                <w:sz w:val="18"/>
              </w:rPr>
              <w:t>88.0</w:t>
            </w:r>
          </w:p>
        </w:tc>
        <w:tc>
          <w:tcPr>
            <w:tcW w:w="1455" w:type="dxa"/>
            <w:tcBorders>
              <w:top w:val="single" w:sz="4" w:space="0" w:color="000000"/>
              <w:left w:val="single" w:sz="4" w:space="0" w:color="000000"/>
              <w:bottom w:val="single" w:sz="4" w:space="0" w:color="000000"/>
            </w:tcBorders>
          </w:tcPr>
          <w:p w14:paraId="6FF81E36" w14:textId="77777777" w:rsidR="006A2CDE" w:rsidRPr="00DB3F81" w:rsidRDefault="006A2CDE" w:rsidP="006A2CDE">
            <w:pPr>
              <w:snapToGrid w:val="0"/>
              <w:rPr>
                <w:sz w:val="18"/>
              </w:rPr>
            </w:pPr>
            <w:proofErr w:type="spellStart"/>
            <w:r w:rsidRPr="00DB3F81">
              <w:rPr>
                <w:sz w:val="18"/>
              </w:rPr>
              <w:t>tempoH</w:t>
            </w:r>
            <w:proofErr w:type="spellEnd"/>
          </w:p>
        </w:tc>
        <w:tc>
          <w:tcPr>
            <w:tcW w:w="1620" w:type="dxa"/>
            <w:tcBorders>
              <w:top w:val="single" w:sz="4" w:space="0" w:color="000000"/>
              <w:left w:val="single" w:sz="4" w:space="0" w:color="000000"/>
              <w:bottom w:val="single" w:sz="4" w:space="0" w:color="000000"/>
            </w:tcBorders>
          </w:tcPr>
          <w:p w14:paraId="1CABE937" w14:textId="77777777" w:rsidR="006A2CDE" w:rsidRPr="00DB3F81" w:rsidRDefault="006A2CDE" w:rsidP="006A2CDE">
            <w:pPr>
              <w:snapToGrid w:val="0"/>
              <w:rPr>
                <w:sz w:val="18"/>
              </w:rPr>
            </w:pPr>
            <w:r w:rsidRPr="00DB3F81">
              <w:rPr>
                <w:sz w:val="18"/>
              </w:rPr>
              <w:t>Tempo H</w:t>
            </w:r>
          </w:p>
        </w:tc>
        <w:tc>
          <w:tcPr>
            <w:tcW w:w="870" w:type="dxa"/>
            <w:tcBorders>
              <w:top w:val="single" w:sz="4" w:space="0" w:color="000000"/>
              <w:left w:val="single" w:sz="4" w:space="0" w:color="000000"/>
              <w:bottom w:val="single" w:sz="4" w:space="0" w:color="000000"/>
            </w:tcBorders>
          </w:tcPr>
          <w:p w14:paraId="0A1EB687" w14:textId="77777777" w:rsidR="006A2CDE" w:rsidRPr="00DB3F81" w:rsidRDefault="006A2CDE" w:rsidP="006A2CDE">
            <w:pPr>
              <w:snapToGrid w:val="0"/>
              <w:jc w:val="center"/>
              <w:rPr>
                <w:sz w:val="18"/>
              </w:rPr>
            </w:pPr>
            <w:r w:rsidRPr="00DB3F81">
              <w:rPr>
                <w:sz w:val="18"/>
              </w:rPr>
              <w:t>5</w:t>
            </w:r>
          </w:p>
        </w:tc>
        <w:tc>
          <w:tcPr>
            <w:tcW w:w="1260" w:type="dxa"/>
            <w:tcBorders>
              <w:top w:val="single" w:sz="4" w:space="0" w:color="000000"/>
              <w:left w:val="single" w:sz="4" w:space="0" w:color="000000"/>
              <w:bottom w:val="single" w:sz="4" w:space="0" w:color="000000"/>
            </w:tcBorders>
          </w:tcPr>
          <w:p w14:paraId="574D20D3"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44F118F1" w14:textId="77777777" w:rsidR="006A2CDE" w:rsidRPr="00DB3F81" w:rsidRDefault="006A2CDE" w:rsidP="006A2CDE">
            <w:pPr>
              <w:snapToGrid w:val="0"/>
              <w:jc w:val="center"/>
              <w:rPr>
                <w:sz w:val="18"/>
              </w:rPr>
            </w:pPr>
            <w:r w:rsidRPr="00DB3F81">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7056AAAB" w14:textId="77777777" w:rsidR="006A2CDE" w:rsidRPr="00DB3F81" w:rsidRDefault="006A2CDE" w:rsidP="006A2CDE">
            <w:pPr>
              <w:snapToGrid w:val="0"/>
              <w:rPr>
                <w:sz w:val="18"/>
              </w:rPr>
            </w:pPr>
            <w:r w:rsidRPr="00DB3F81">
              <w:rPr>
                <w:sz w:val="18"/>
              </w:rPr>
              <w:t>Valori da “00.01” a “23.59”</w:t>
            </w:r>
          </w:p>
        </w:tc>
      </w:tr>
      <w:tr w:rsidR="006A2CDE" w:rsidRPr="00EF4827" w14:paraId="0F4AAFEA" w14:textId="77777777" w:rsidTr="00FF684B">
        <w:trPr>
          <w:trHeight w:val="262"/>
        </w:trPr>
        <w:tc>
          <w:tcPr>
            <w:tcW w:w="600" w:type="dxa"/>
            <w:tcBorders>
              <w:top w:val="single" w:sz="4" w:space="0" w:color="000000"/>
              <w:left w:val="single" w:sz="4" w:space="0" w:color="000000"/>
              <w:bottom w:val="single" w:sz="4" w:space="0" w:color="000000"/>
            </w:tcBorders>
          </w:tcPr>
          <w:p w14:paraId="35A9075B" w14:textId="77777777" w:rsidR="006A2CDE" w:rsidRPr="00DB3F81" w:rsidRDefault="006A2CDE" w:rsidP="006A2CDE">
            <w:pPr>
              <w:snapToGrid w:val="0"/>
              <w:jc w:val="center"/>
              <w:rPr>
                <w:sz w:val="18"/>
              </w:rPr>
            </w:pPr>
            <w:r w:rsidRPr="00DB3F81">
              <w:rPr>
                <w:sz w:val="18"/>
              </w:rPr>
              <w:t>84.0</w:t>
            </w:r>
          </w:p>
        </w:tc>
        <w:tc>
          <w:tcPr>
            <w:tcW w:w="1455" w:type="dxa"/>
            <w:tcBorders>
              <w:top w:val="single" w:sz="4" w:space="0" w:color="000000"/>
              <w:left w:val="single" w:sz="4" w:space="0" w:color="000000"/>
              <w:bottom w:val="single" w:sz="4" w:space="0" w:color="000000"/>
            </w:tcBorders>
          </w:tcPr>
          <w:p w14:paraId="308BEBA7" w14:textId="77777777" w:rsidR="006A2CDE" w:rsidRPr="00DB3F81" w:rsidRDefault="006A2CDE" w:rsidP="006A2CDE">
            <w:pPr>
              <w:snapToGrid w:val="0"/>
              <w:rPr>
                <w:sz w:val="18"/>
              </w:rPr>
            </w:pPr>
            <w:proofErr w:type="spellStart"/>
            <w:r w:rsidRPr="00DB3F81">
              <w:rPr>
                <w:sz w:val="18"/>
              </w:rPr>
              <w:t>numeroAccessi</w:t>
            </w:r>
            <w:proofErr w:type="spellEnd"/>
          </w:p>
        </w:tc>
        <w:tc>
          <w:tcPr>
            <w:tcW w:w="1620" w:type="dxa"/>
            <w:tcBorders>
              <w:top w:val="single" w:sz="4" w:space="0" w:color="000000"/>
              <w:left w:val="single" w:sz="4" w:space="0" w:color="000000"/>
              <w:bottom w:val="single" w:sz="4" w:space="0" w:color="000000"/>
            </w:tcBorders>
          </w:tcPr>
          <w:p w14:paraId="02DC24FD" w14:textId="77777777" w:rsidR="006A2CDE" w:rsidRPr="00DB3F81" w:rsidRDefault="006A2CDE" w:rsidP="006A2CDE">
            <w:pPr>
              <w:snapToGrid w:val="0"/>
              <w:rPr>
                <w:sz w:val="18"/>
              </w:rPr>
            </w:pPr>
            <w:r w:rsidRPr="00DB3F81">
              <w:rPr>
                <w:sz w:val="18"/>
              </w:rPr>
              <w:t>Numero Accessi</w:t>
            </w:r>
          </w:p>
        </w:tc>
        <w:tc>
          <w:tcPr>
            <w:tcW w:w="870" w:type="dxa"/>
            <w:tcBorders>
              <w:top w:val="single" w:sz="4" w:space="0" w:color="000000"/>
              <w:left w:val="single" w:sz="4" w:space="0" w:color="000000"/>
              <w:bottom w:val="single" w:sz="4" w:space="0" w:color="000000"/>
            </w:tcBorders>
          </w:tcPr>
          <w:p w14:paraId="52839DAE" w14:textId="77777777" w:rsidR="006A2CDE" w:rsidRPr="00DB3F81" w:rsidRDefault="006A2CDE" w:rsidP="006A2CDE">
            <w:pPr>
              <w:snapToGrid w:val="0"/>
              <w:jc w:val="center"/>
              <w:rPr>
                <w:sz w:val="18"/>
              </w:rPr>
            </w:pPr>
            <w:r w:rsidRPr="00DB3F81">
              <w:rPr>
                <w:sz w:val="18"/>
              </w:rPr>
              <w:t>1-2</w:t>
            </w:r>
          </w:p>
        </w:tc>
        <w:tc>
          <w:tcPr>
            <w:tcW w:w="1260" w:type="dxa"/>
            <w:tcBorders>
              <w:top w:val="single" w:sz="4" w:space="0" w:color="000000"/>
              <w:left w:val="single" w:sz="4" w:space="0" w:color="000000"/>
              <w:bottom w:val="single" w:sz="4" w:space="0" w:color="000000"/>
            </w:tcBorders>
          </w:tcPr>
          <w:p w14:paraId="1E44F6A7"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56B7385D" w14:textId="77777777" w:rsidR="006A2CDE" w:rsidRPr="00DB3F81" w:rsidRDefault="006A2CDE" w:rsidP="006A2CDE">
            <w:pPr>
              <w:snapToGrid w:val="0"/>
              <w:jc w:val="center"/>
              <w:rPr>
                <w:sz w:val="18"/>
              </w:rPr>
            </w:pPr>
            <w:r w:rsidRPr="00DB3F81">
              <w:rPr>
                <w:sz w:val="18"/>
              </w:rPr>
              <w:t>NUM</w:t>
            </w:r>
          </w:p>
        </w:tc>
        <w:tc>
          <w:tcPr>
            <w:tcW w:w="2795" w:type="dxa"/>
            <w:tcBorders>
              <w:top w:val="single" w:sz="4" w:space="0" w:color="000000"/>
              <w:left w:val="single" w:sz="4" w:space="0" w:color="000000"/>
              <w:bottom w:val="single" w:sz="4" w:space="0" w:color="000000"/>
              <w:right w:val="single" w:sz="4" w:space="0" w:color="000000"/>
            </w:tcBorders>
          </w:tcPr>
          <w:p w14:paraId="4DFA1D81" w14:textId="77777777" w:rsidR="006A2CDE" w:rsidRPr="00DB3F81" w:rsidRDefault="006A2CDE" w:rsidP="006A2CDE">
            <w:pPr>
              <w:snapToGrid w:val="0"/>
              <w:rPr>
                <w:sz w:val="18"/>
              </w:rPr>
            </w:pPr>
            <w:r w:rsidRPr="00DB3F81">
              <w:rPr>
                <w:sz w:val="18"/>
              </w:rPr>
              <w:t>Valori da 1 a 99</w:t>
            </w:r>
          </w:p>
        </w:tc>
      </w:tr>
      <w:tr w:rsidR="006A2CDE" w:rsidRPr="00EF4827" w14:paraId="5A892C9C" w14:textId="77777777" w:rsidTr="00FF684B">
        <w:trPr>
          <w:trHeight w:val="262"/>
        </w:trPr>
        <w:tc>
          <w:tcPr>
            <w:tcW w:w="600" w:type="dxa"/>
            <w:tcBorders>
              <w:top w:val="single" w:sz="4" w:space="0" w:color="000000"/>
              <w:left w:val="single" w:sz="4" w:space="0" w:color="000000"/>
              <w:bottom w:val="single" w:sz="4" w:space="0" w:color="000000"/>
            </w:tcBorders>
          </w:tcPr>
          <w:p w14:paraId="73680399" w14:textId="73AA544A" w:rsidR="006A2CDE" w:rsidRPr="00DB3F81" w:rsidRDefault="006A2CDE" w:rsidP="006A2CDE">
            <w:pPr>
              <w:snapToGrid w:val="0"/>
              <w:jc w:val="center"/>
              <w:rPr>
                <w:sz w:val="18"/>
              </w:rPr>
            </w:pPr>
            <w:r w:rsidRPr="00DB3F81">
              <w:rPr>
                <w:sz w:val="18"/>
              </w:rPr>
              <w:t>85.0</w:t>
            </w:r>
          </w:p>
        </w:tc>
        <w:tc>
          <w:tcPr>
            <w:tcW w:w="1455" w:type="dxa"/>
            <w:tcBorders>
              <w:top w:val="single" w:sz="4" w:space="0" w:color="000000"/>
              <w:left w:val="single" w:sz="4" w:space="0" w:color="000000"/>
              <w:bottom w:val="single" w:sz="4" w:space="0" w:color="000000"/>
            </w:tcBorders>
          </w:tcPr>
          <w:p w14:paraId="785F0A40" w14:textId="5094DCAA" w:rsidR="006A2CDE" w:rsidRPr="00DB3F81" w:rsidRDefault="006A2CDE" w:rsidP="006A2CDE">
            <w:pPr>
              <w:snapToGrid w:val="0"/>
              <w:rPr>
                <w:sz w:val="18"/>
              </w:rPr>
            </w:pPr>
            <w:proofErr w:type="spellStart"/>
            <w:r w:rsidRPr="00DB3F81">
              <w:rPr>
                <w:sz w:val="18"/>
              </w:rPr>
              <w:t>tipoAccesso</w:t>
            </w:r>
            <w:proofErr w:type="spellEnd"/>
          </w:p>
        </w:tc>
        <w:tc>
          <w:tcPr>
            <w:tcW w:w="1620" w:type="dxa"/>
            <w:tcBorders>
              <w:top w:val="single" w:sz="4" w:space="0" w:color="000000"/>
              <w:left w:val="single" w:sz="4" w:space="0" w:color="000000"/>
              <w:bottom w:val="single" w:sz="4" w:space="0" w:color="000000"/>
            </w:tcBorders>
          </w:tcPr>
          <w:p w14:paraId="71193B3F" w14:textId="366F73A3" w:rsidR="006A2CDE" w:rsidRPr="00DB3F81" w:rsidRDefault="006A2CDE" w:rsidP="006A2CDE">
            <w:pPr>
              <w:snapToGrid w:val="0"/>
              <w:rPr>
                <w:sz w:val="18"/>
              </w:rPr>
            </w:pPr>
            <w:r w:rsidRPr="00DB3F81">
              <w:t>Indica se l’accesso è di tipo programmato oppure no</w:t>
            </w:r>
          </w:p>
        </w:tc>
        <w:tc>
          <w:tcPr>
            <w:tcW w:w="870" w:type="dxa"/>
            <w:tcBorders>
              <w:top w:val="single" w:sz="4" w:space="0" w:color="000000"/>
              <w:left w:val="single" w:sz="4" w:space="0" w:color="000000"/>
              <w:bottom w:val="single" w:sz="4" w:space="0" w:color="000000"/>
            </w:tcBorders>
          </w:tcPr>
          <w:p w14:paraId="7002E5C8" w14:textId="1F961269"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3A361A46" w14:textId="44277A93"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489AC991" w14:textId="39962A8D"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7533AD38" w14:textId="7ABB5682" w:rsidR="006A2CDE" w:rsidRPr="00DB3F81" w:rsidRDefault="006A2CDE" w:rsidP="006A2CDE">
            <w:pPr>
              <w:snapToGrid w:val="0"/>
              <w:rPr>
                <w:sz w:val="18"/>
              </w:rPr>
            </w:pPr>
            <w:r w:rsidRPr="00DB3F81">
              <w:rPr>
                <w:sz w:val="18"/>
              </w:rPr>
              <w:t>Valori "1", "2", "9"</w:t>
            </w:r>
          </w:p>
        </w:tc>
      </w:tr>
      <w:tr w:rsidR="006A2CDE" w:rsidRPr="00EF4827" w14:paraId="5ADED1A7" w14:textId="77777777" w:rsidTr="00FF684B">
        <w:trPr>
          <w:trHeight w:val="262"/>
        </w:trPr>
        <w:tc>
          <w:tcPr>
            <w:tcW w:w="600" w:type="dxa"/>
            <w:tcBorders>
              <w:top w:val="single" w:sz="4" w:space="0" w:color="000000"/>
              <w:left w:val="single" w:sz="4" w:space="0" w:color="000000"/>
              <w:bottom w:val="single" w:sz="4" w:space="0" w:color="000000"/>
            </w:tcBorders>
            <w:shd w:val="clear" w:color="auto" w:fill="CCFFCC"/>
          </w:tcPr>
          <w:p w14:paraId="3F4B5383" w14:textId="77777777" w:rsidR="006A2CDE" w:rsidRPr="00DB3F81" w:rsidRDefault="006A2CDE" w:rsidP="006A2CDE">
            <w:pPr>
              <w:snapToGrid w:val="0"/>
              <w:jc w:val="center"/>
              <w:rPr>
                <w:sz w:val="18"/>
              </w:rPr>
            </w:pPr>
          </w:p>
        </w:tc>
        <w:tc>
          <w:tcPr>
            <w:tcW w:w="1455" w:type="dxa"/>
            <w:tcBorders>
              <w:top w:val="single" w:sz="4" w:space="0" w:color="000000"/>
              <w:left w:val="single" w:sz="4" w:space="0" w:color="000000"/>
              <w:bottom w:val="single" w:sz="4" w:space="0" w:color="000000"/>
            </w:tcBorders>
            <w:shd w:val="clear" w:color="auto" w:fill="CCFFCC"/>
          </w:tcPr>
          <w:p w14:paraId="47CFA893" w14:textId="77777777" w:rsidR="006A2CDE" w:rsidRPr="00DB3F81" w:rsidRDefault="006A2CDE" w:rsidP="006A2CDE">
            <w:pPr>
              <w:snapToGrid w:val="0"/>
              <w:rPr>
                <w:sz w:val="18"/>
              </w:rPr>
            </w:pPr>
            <w:proofErr w:type="spellStart"/>
            <w:r w:rsidRPr="00DB3F81">
              <w:rPr>
                <w:sz w:val="18"/>
              </w:rPr>
              <w:t>prestazioneErogata</w:t>
            </w:r>
            <w:proofErr w:type="spellEnd"/>
          </w:p>
        </w:tc>
        <w:tc>
          <w:tcPr>
            <w:tcW w:w="1620" w:type="dxa"/>
            <w:tcBorders>
              <w:top w:val="single" w:sz="4" w:space="0" w:color="000000"/>
              <w:left w:val="single" w:sz="4" w:space="0" w:color="000000"/>
              <w:bottom w:val="single" w:sz="4" w:space="0" w:color="000000"/>
            </w:tcBorders>
            <w:shd w:val="clear" w:color="auto" w:fill="CCFFCC"/>
          </w:tcPr>
          <w:p w14:paraId="0482DD08" w14:textId="77777777" w:rsidR="006A2CDE" w:rsidRPr="00DB3F81" w:rsidRDefault="006A2CDE" w:rsidP="006A2CDE">
            <w:pPr>
              <w:snapToGrid w:val="0"/>
              <w:rPr>
                <w:sz w:val="18"/>
              </w:rPr>
            </w:pPr>
            <w:r w:rsidRPr="00DB3F81">
              <w:rPr>
                <w:sz w:val="18"/>
              </w:rPr>
              <w:t>Prestazione Erogata, ripetibile nell'ambito dello stesso evento Prestazione</w:t>
            </w:r>
          </w:p>
        </w:tc>
        <w:tc>
          <w:tcPr>
            <w:tcW w:w="870" w:type="dxa"/>
            <w:tcBorders>
              <w:top w:val="single" w:sz="4" w:space="0" w:color="000000"/>
              <w:left w:val="single" w:sz="4" w:space="0" w:color="000000"/>
              <w:bottom w:val="single" w:sz="4" w:space="0" w:color="000000"/>
            </w:tcBorders>
            <w:shd w:val="clear" w:color="auto" w:fill="CCFFCC"/>
          </w:tcPr>
          <w:p w14:paraId="2B663647" w14:textId="77777777" w:rsidR="006A2CDE" w:rsidRPr="00DB3F81" w:rsidRDefault="006A2CDE" w:rsidP="006A2CDE">
            <w:pPr>
              <w:snapToGrid w:val="0"/>
              <w:jc w:val="center"/>
              <w:rPr>
                <w:sz w:val="18"/>
              </w:rPr>
            </w:pPr>
          </w:p>
        </w:tc>
        <w:tc>
          <w:tcPr>
            <w:tcW w:w="1260" w:type="dxa"/>
            <w:tcBorders>
              <w:top w:val="single" w:sz="4" w:space="0" w:color="000000"/>
              <w:left w:val="single" w:sz="4" w:space="0" w:color="000000"/>
              <w:bottom w:val="single" w:sz="4" w:space="0" w:color="000000"/>
            </w:tcBorders>
            <w:shd w:val="clear" w:color="auto" w:fill="CCFFCC"/>
          </w:tcPr>
          <w:p w14:paraId="0B3D0861"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shd w:val="clear" w:color="auto" w:fill="CCFFCC"/>
          </w:tcPr>
          <w:p w14:paraId="3F7728C3" w14:textId="77777777" w:rsidR="006A2CDE" w:rsidRPr="00DB3F81" w:rsidRDefault="006A2CDE" w:rsidP="006A2CDE">
            <w:pPr>
              <w:snapToGrid w:val="0"/>
              <w:jc w:val="center"/>
              <w:rPr>
                <w:sz w:val="18"/>
              </w:rPr>
            </w:pPr>
          </w:p>
        </w:tc>
        <w:tc>
          <w:tcPr>
            <w:tcW w:w="2795" w:type="dxa"/>
            <w:tcBorders>
              <w:top w:val="single" w:sz="4" w:space="0" w:color="000000"/>
              <w:left w:val="single" w:sz="4" w:space="0" w:color="000000"/>
              <w:bottom w:val="single" w:sz="4" w:space="0" w:color="000000"/>
              <w:right w:val="single" w:sz="4" w:space="0" w:color="000000"/>
            </w:tcBorders>
            <w:shd w:val="clear" w:color="auto" w:fill="CCFFCC"/>
          </w:tcPr>
          <w:p w14:paraId="59638B2B" w14:textId="77777777" w:rsidR="006A2CDE" w:rsidRPr="00DB3F81" w:rsidRDefault="006A2CDE" w:rsidP="006A2CDE">
            <w:pPr>
              <w:snapToGrid w:val="0"/>
              <w:rPr>
                <w:sz w:val="18"/>
              </w:rPr>
            </w:pPr>
          </w:p>
        </w:tc>
      </w:tr>
      <w:tr w:rsidR="006A2CDE" w:rsidRPr="00EF4827" w14:paraId="5ED7D53A" w14:textId="77777777" w:rsidTr="00FF684B">
        <w:trPr>
          <w:trHeight w:val="262"/>
        </w:trPr>
        <w:tc>
          <w:tcPr>
            <w:tcW w:w="600" w:type="dxa"/>
            <w:tcBorders>
              <w:top w:val="single" w:sz="4" w:space="0" w:color="000000"/>
              <w:left w:val="single" w:sz="4" w:space="0" w:color="000000"/>
              <w:bottom w:val="single" w:sz="4" w:space="0" w:color="000000"/>
            </w:tcBorders>
          </w:tcPr>
          <w:p w14:paraId="311DD620" w14:textId="77777777" w:rsidR="006A2CDE" w:rsidRPr="00DB3F81" w:rsidRDefault="006A2CDE" w:rsidP="006A2CDE">
            <w:pPr>
              <w:snapToGrid w:val="0"/>
              <w:jc w:val="center"/>
              <w:rPr>
                <w:sz w:val="18"/>
              </w:rPr>
            </w:pPr>
            <w:r w:rsidRPr="00DB3F81">
              <w:rPr>
                <w:sz w:val="18"/>
              </w:rPr>
              <w:t>85..0</w:t>
            </w:r>
          </w:p>
        </w:tc>
        <w:tc>
          <w:tcPr>
            <w:tcW w:w="1455" w:type="dxa"/>
            <w:tcBorders>
              <w:top w:val="single" w:sz="4" w:space="0" w:color="000000"/>
              <w:left w:val="single" w:sz="4" w:space="0" w:color="000000"/>
              <w:bottom w:val="single" w:sz="4" w:space="0" w:color="000000"/>
            </w:tcBorders>
          </w:tcPr>
          <w:p w14:paraId="60AC5706" w14:textId="77777777" w:rsidR="006A2CDE" w:rsidRPr="00DB3F81" w:rsidRDefault="006A2CDE" w:rsidP="006A2CDE">
            <w:pPr>
              <w:snapToGrid w:val="0"/>
              <w:rPr>
                <w:sz w:val="18"/>
              </w:rPr>
            </w:pPr>
            <w:proofErr w:type="spellStart"/>
            <w:r w:rsidRPr="00DB3F81">
              <w:rPr>
                <w:sz w:val="18"/>
              </w:rPr>
              <w:t>tipoPrestazione</w:t>
            </w:r>
            <w:proofErr w:type="spellEnd"/>
          </w:p>
        </w:tc>
        <w:tc>
          <w:tcPr>
            <w:tcW w:w="1620" w:type="dxa"/>
            <w:tcBorders>
              <w:top w:val="single" w:sz="4" w:space="0" w:color="000000"/>
              <w:left w:val="single" w:sz="4" w:space="0" w:color="000000"/>
              <w:bottom w:val="single" w:sz="4" w:space="0" w:color="000000"/>
            </w:tcBorders>
          </w:tcPr>
          <w:p w14:paraId="4E93735F" w14:textId="77777777" w:rsidR="006A2CDE" w:rsidRPr="00DB3F81" w:rsidRDefault="006A2CDE" w:rsidP="006A2CDE">
            <w:pPr>
              <w:snapToGrid w:val="0"/>
              <w:rPr>
                <w:sz w:val="18"/>
              </w:rPr>
            </w:pPr>
            <w:r w:rsidRPr="00DB3F81">
              <w:rPr>
                <w:sz w:val="18"/>
              </w:rPr>
              <w:t>Tipo Prestazione</w:t>
            </w:r>
          </w:p>
        </w:tc>
        <w:tc>
          <w:tcPr>
            <w:tcW w:w="870" w:type="dxa"/>
            <w:tcBorders>
              <w:top w:val="single" w:sz="4" w:space="0" w:color="000000"/>
              <w:left w:val="single" w:sz="4" w:space="0" w:color="000000"/>
              <w:bottom w:val="single" w:sz="4" w:space="0" w:color="000000"/>
            </w:tcBorders>
          </w:tcPr>
          <w:p w14:paraId="09BDD676" w14:textId="77777777" w:rsidR="006A2CDE" w:rsidRPr="00DB3F81" w:rsidRDefault="006A2CDE" w:rsidP="006A2CDE">
            <w:pPr>
              <w:snapToGrid w:val="0"/>
              <w:jc w:val="center"/>
              <w:rPr>
                <w:sz w:val="18"/>
              </w:rPr>
            </w:pPr>
            <w:r w:rsidRPr="00DB3F81">
              <w:rPr>
                <w:sz w:val="18"/>
              </w:rPr>
              <w:t>1-2</w:t>
            </w:r>
          </w:p>
        </w:tc>
        <w:tc>
          <w:tcPr>
            <w:tcW w:w="1260" w:type="dxa"/>
            <w:tcBorders>
              <w:top w:val="single" w:sz="4" w:space="0" w:color="000000"/>
              <w:left w:val="single" w:sz="4" w:space="0" w:color="000000"/>
              <w:bottom w:val="single" w:sz="4" w:space="0" w:color="000000"/>
            </w:tcBorders>
          </w:tcPr>
          <w:p w14:paraId="52D92344"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6F2ABC98" w14:textId="77777777"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4946A83" w14:textId="6DDB5597" w:rsidR="005E341C" w:rsidRPr="00DB3F81" w:rsidRDefault="006A2CDE" w:rsidP="006A2CDE">
            <w:pPr>
              <w:snapToGrid w:val="0"/>
              <w:rPr>
                <w:sz w:val="18"/>
              </w:rPr>
            </w:pPr>
            <w:r w:rsidRPr="00DB3F81">
              <w:rPr>
                <w:sz w:val="18"/>
              </w:rPr>
              <w:t xml:space="preserve">Valori “1”, “2”, “3”, “4”, “5”, “6”, “7”, “8”, “9”, “10”, “11”, “12”, “13”,“14”, “15”, “16”, “17”, “18”, “19”, “20”, “21”, </w:t>
            </w:r>
            <w:r w:rsidR="005E341C" w:rsidRPr="00DB3F81">
              <w:rPr>
                <w:sz w:val="18"/>
              </w:rPr>
              <w:t>“22”, “23”, “24”, “25”, “26”, “27”, 28”, “29”,</w:t>
            </w:r>
          </w:p>
          <w:p w14:paraId="55920BB4" w14:textId="50E677F2" w:rsidR="006A2CDE" w:rsidRPr="00DB3F81" w:rsidRDefault="006A2CDE" w:rsidP="006A2CDE">
            <w:pPr>
              <w:snapToGrid w:val="0"/>
              <w:rPr>
                <w:sz w:val="18"/>
              </w:rPr>
            </w:pPr>
            <w:r w:rsidRPr="00DB3F81">
              <w:rPr>
                <w:sz w:val="18"/>
              </w:rPr>
              <w:t>“90”, “91”, “92”</w:t>
            </w:r>
            <w:r w:rsidR="005E341C" w:rsidRPr="00DB3F81">
              <w:rPr>
                <w:sz w:val="18"/>
              </w:rPr>
              <w:t>,”99”</w:t>
            </w:r>
          </w:p>
        </w:tc>
      </w:tr>
      <w:tr w:rsidR="006A2CDE" w:rsidRPr="00EF4827" w14:paraId="372EAB72" w14:textId="77777777" w:rsidTr="00FF684B">
        <w:trPr>
          <w:trHeight w:val="262"/>
        </w:trPr>
        <w:tc>
          <w:tcPr>
            <w:tcW w:w="600" w:type="dxa"/>
            <w:tcBorders>
              <w:top w:val="single" w:sz="4" w:space="0" w:color="000000"/>
              <w:left w:val="single" w:sz="4" w:space="0" w:color="000000"/>
              <w:bottom w:val="single" w:sz="4" w:space="0" w:color="000000"/>
            </w:tcBorders>
          </w:tcPr>
          <w:p w14:paraId="191BEDEF" w14:textId="77777777" w:rsidR="006A2CDE" w:rsidRPr="00DB3F81" w:rsidRDefault="006A2CDE" w:rsidP="006A2CDE">
            <w:pPr>
              <w:snapToGrid w:val="0"/>
              <w:jc w:val="center"/>
              <w:rPr>
                <w:sz w:val="18"/>
              </w:rPr>
            </w:pPr>
            <w:r w:rsidRPr="00DB3F81">
              <w:rPr>
                <w:sz w:val="18"/>
              </w:rPr>
              <w:t>86.0</w:t>
            </w:r>
          </w:p>
        </w:tc>
        <w:tc>
          <w:tcPr>
            <w:tcW w:w="1455" w:type="dxa"/>
            <w:tcBorders>
              <w:top w:val="single" w:sz="4" w:space="0" w:color="000000"/>
              <w:left w:val="single" w:sz="4" w:space="0" w:color="000000"/>
              <w:bottom w:val="single" w:sz="4" w:space="0" w:color="000000"/>
            </w:tcBorders>
          </w:tcPr>
          <w:p w14:paraId="5F83B7D3" w14:textId="77777777" w:rsidR="006A2CDE" w:rsidRPr="00DB3F81" w:rsidRDefault="006A2CDE" w:rsidP="006A2CDE">
            <w:pPr>
              <w:snapToGrid w:val="0"/>
              <w:rPr>
                <w:sz w:val="18"/>
              </w:rPr>
            </w:pPr>
            <w:proofErr w:type="spellStart"/>
            <w:r w:rsidRPr="00DB3F81">
              <w:rPr>
                <w:sz w:val="18"/>
              </w:rPr>
              <w:t>numeroPrestazioni</w:t>
            </w:r>
            <w:proofErr w:type="spellEnd"/>
          </w:p>
        </w:tc>
        <w:tc>
          <w:tcPr>
            <w:tcW w:w="1620" w:type="dxa"/>
            <w:tcBorders>
              <w:top w:val="single" w:sz="4" w:space="0" w:color="000000"/>
              <w:left w:val="single" w:sz="4" w:space="0" w:color="000000"/>
              <w:bottom w:val="single" w:sz="4" w:space="0" w:color="000000"/>
            </w:tcBorders>
          </w:tcPr>
          <w:p w14:paraId="5B2FF6DD" w14:textId="77777777" w:rsidR="006A2CDE" w:rsidRPr="00DB3F81" w:rsidRDefault="006A2CDE" w:rsidP="006A2CDE">
            <w:pPr>
              <w:snapToGrid w:val="0"/>
              <w:rPr>
                <w:sz w:val="18"/>
              </w:rPr>
            </w:pPr>
            <w:r w:rsidRPr="00DB3F81">
              <w:rPr>
                <w:sz w:val="18"/>
              </w:rPr>
              <w:t>Numero Prestazioni</w:t>
            </w:r>
          </w:p>
        </w:tc>
        <w:tc>
          <w:tcPr>
            <w:tcW w:w="870" w:type="dxa"/>
            <w:tcBorders>
              <w:top w:val="single" w:sz="4" w:space="0" w:color="000000"/>
              <w:left w:val="single" w:sz="4" w:space="0" w:color="000000"/>
              <w:bottom w:val="single" w:sz="4" w:space="0" w:color="000000"/>
            </w:tcBorders>
          </w:tcPr>
          <w:p w14:paraId="5A1E54A0" w14:textId="77777777" w:rsidR="006A2CDE" w:rsidRPr="00DB3F81" w:rsidRDefault="006A2CDE" w:rsidP="006A2CDE">
            <w:pPr>
              <w:snapToGrid w:val="0"/>
              <w:jc w:val="center"/>
              <w:rPr>
                <w:sz w:val="18"/>
              </w:rPr>
            </w:pPr>
            <w:r w:rsidRPr="00DB3F81">
              <w:rPr>
                <w:sz w:val="18"/>
              </w:rPr>
              <w:t>1-2</w:t>
            </w:r>
          </w:p>
        </w:tc>
        <w:tc>
          <w:tcPr>
            <w:tcW w:w="1260" w:type="dxa"/>
            <w:tcBorders>
              <w:top w:val="single" w:sz="4" w:space="0" w:color="000000"/>
              <w:left w:val="single" w:sz="4" w:space="0" w:color="000000"/>
              <w:bottom w:val="single" w:sz="4" w:space="0" w:color="000000"/>
            </w:tcBorders>
          </w:tcPr>
          <w:p w14:paraId="58A15DE2"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419B8630" w14:textId="77777777" w:rsidR="006A2CDE" w:rsidRPr="00DB3F81" w:rsidRDefault="006A2CDE" w:rsidP="006A2CDE">
            <w:pPr>
              <w:snapToGrid w:val="0"/>
              <w:jc w:val="center"/>
              <w:rPr>
                <w:sz w:val="18"/>
              </w:rPr>
            </w:pPr>
            <w:r w:rsidRPr="00DB3F81">
              <w:rPr>
                <w:sz w:val="18"/>
              </w:rPr>
              <w:t>NUM</w:t>
            </w:r>
          </w:p>
        </w:tc>
        <w:tc>
          <w:tcPr>
            <w:tcW w:w="2795" w:type="dxa"/>
            <w:tcBorders>
              <w:top w:val="single" w:sz="4" w:space="0" w:color="000000"/>
              <w:left w:val="single" w:sz="4" w:space="0" w:color="000000"/>
              <w:bottom w:val="single" w:sz="4" w:space="0" w:color="000000"/>
              <w:right w:val="single" w:sz="4" w:space="0" w:color="000000"/>
            </w:tcBorders>
          </w:tcPr>
          <w:p w14:paraId="0677A62C" w14:textId="77777777" w:rsidR="006A2CDE" w:rsidRPr="00DB3F81" w:rsidRDefault="006A2CDE" w:rsidP="006A2CDE">
            <w:pPr>
              <w:snapToGrid w:val="0"/>
              <w:rPr>
                <w:sz w:val="18"/>
              </w:rPr>
            </w:pPr>
            <w:r w:rsidRPr="00DB3F81">
              <w:rPr>
                <w:sz w:val="18"/>
              </w:rPr>
              <w:t>Valori da 1 a 99</w:t>
            </w:r>
          </w:p>
        </w:tc>
      </w:tr>
      <w:tr w:rsidR="006A2CDE" w:rsidRPr="00EF4827" w14:paraId="723E9750" w14:textId="77777777" w:rsidTr="00FF684B">
        <w:trPr>
          <w:trHeight w:val="262"/>
        </w:trPr>
        <w:tc>
          <w:tcPr>
            <w:tcW w:w="600" w:type="dxa"/>
            <w:tcBorders>
              <w:top w:val="single" w:sz="4" w:space="0" w:color="000000"/>
              <w:left w:val="single" w:sz="4" w:space="0" w:color="000000"/>
              <w:bottom w:val="single" w:sz="4" w:space="0" w:color="000000"/>
            </w:tcBorders>
            <w:shd w:val="clear" w:color="auto" w:fill="D9D9D9"/>
          </w:tcPr>
          <w:p w14:paraId="1473F681" w14:textId="77777777" w:rsidR="006A2CDE" w:rsidRPr="00DB3F81" w:rsidRDefault="006A2CDE" w:rsidP="006A2CDE">
            <w:pPr>
              <w:snapToGrid w:val="0"/>
              <w:jc w:val="center"/>
              <w:rPr>
                <w:sz w:val="18"/>
              </w:rPr>
            </w:pPr>
          </w:p>
        </w:tc>
        <w:tc>
          <w:tcPr>
            <w:tcW w:w="1455" w:type="dxa"/>
            <w:tcBorders>
              <w:top w:val="single" w:sz="4" w:space="0" w:color="000000"/>
              <w:left w:val="single" w:sz="4" w:space="0" w:color="000000"/>
              <w:bottom w:val="single" w:sz="4" w:space="0" w:color="000000"/>
            </w:tcBorders>
            <w:shd w:val="clear" w:color="auto" w:fill="D9D9D9"/>
          </w:tcPr>
          <w:p w14:paraId="3FC46E48" w14:textId="77777777" w:rsidR="006A2CDE" w:rsidRPr="00DB3F81" w:rsidRDefault="006A2CDE" w:rsidP="006A2CDE">
            <w:pPr>
              <w:snapToGrid w:val="0"/>
              <w:rPr>
                <w:sz w:val="18"/>
              </w:rPr>
            </w:pPr>
            <w:proofErr w:type="spellStart"/>
            <w:r w:rsidRPr="00DB3F81">
              <w:rPr>
                <w:sz w:val="18"/>
              </w:rPr>
              <w:t>eventoPrestazioneLungoassistenza</w:t>
            </w:r>
            <w:proofErr w:type="spellEnd"/>
          </w:p>
        </w:tc>
        <w:tc>
          <w:tcPr>
            <w:tcW w:w="1620" w:type="dxa"/>
            <w:tcBorders>
              <w:top w:val="single" w:sz="4" w:space="0" w:color="000000"/>
              <w:left w:val="single" w:sz="4" w:space="0" w:color="000000"/>
              <w:bottom w:val="single" w:sz="4" w:space="0" w:color="000000"/>
            </w:tcBorders>
            <w:shd w:val="clear" w:color="auto" w:fill="D9D9D9"/>
          </w:tcPr>
          <w:p w14:paraId="6DC79B91" w14:textId="77777777" w:rsidR="006A2CDE" w:rsidRPr="00DB3F81" w:rsidRDefault="006A2CDE" w:rsidP="006A2CDE">
            <w:pPr>
              <w:snapToGrid w:val="0"/>
              <w:rPr>
                <w:sz w:val="18"/>
              </w:rPr>
            </w:pPr>
            <w:r w:rsidRPr="00DB3F81">
              <w:rPr>
                <w:sz w:val="18"/>
              </w:rPr>
              <w:t xml:space="preserve">Sezione contenente i dati dell’evento Prestazione </w:t>
            </w:r>
            <w:proofErr w:type="spellStart"/>
            <w:r w:rsidRPr="00DB3F81">
              <w:rPr>
                <w:sz w:val="18"/>
              </w:rPr>
              <w:t>Lungoassistenza</w:t>
            </w:r>
            <w:proofErr w:type="spellEnd"/>
          </w:p>
        </w:tc>
        <w:tc>
          <w:tcPr>
            <w:tcW w:w="870" w:type="dxa"/>
            <w:tcBorders>
              <w:top w:val="single" w:sz="4" w:space="0" w:color="000000"/>
              <w:left w:val="single" w:sz="4" w:space="0" w:color="000000"/>
              <w:bottom w:val="single" w:sz="4" w:space="0" w:color="000000"/>
            </w:tcBorders>
            <w:shd w:val="clear" w:color="auto" w:fill="D9D9D9"/>
          </w:tcPr>
          <w:p w14:paraId="1DA7FA98" w14:textId="77777777" w:rsidR="006A2CDE" w:rsidRPr="00DB3F81" w:rsidRDefault="006A2CDE" w:rsidP="006A2CDE">
            <w:pPr>
              <w:snapToGrid w:val="0"/>
              <w:jc w:val="center"/>
              <w:rPr>
                <w:sz w:val="18"/>
              </w:rPr>
            </w:pPr>
          </w:p>
        </w:tc>
        <w:tc>
          <w:tcPr>
            <w:tcW w:w="1260" w:type="dxa"/>
            <w:tcBorders>
              <w:top w:val="single" w:sz="4" w:space="0" w:color="000000"/>
              <w:left w:val="single" w:sz="4" w:space="0" w:color="000000"/>
              <w:bottom w:val="single" w:sz="4" w:space="0" w:color="000000"/>
            </w:tcBorders>
            <w:shd w:val="clear" w:color="auto" w:fill="D9D9D9"/>
          </w:tcPr>
          <w:p w14:paraId="504568DE"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shd w:val="clear" w:color="auto" w:fill="D9D9D9"/>
          </w:tcPr>
          <w:p w14:paraId="11D4E9B6" w14:textId="77777777" w:rsidR="006A2CDE" w:rsidRPr="00DB3F81" w:rsidRDefault="006A2CDE" w:rsidP="006A2CDE">
            <w:pPr>
              <w:snapToGrid w:val="0"/>
              <w:jc w:val="center"/>
              <w:rPr>
                <w:sz w:val="18"/>
              </w:rPr>
            </w:pPr>
          </w:p>
        </w:tc>
        <w:tc>
          <w:tcPr>
            <w:tcW w:w="2795" w:type="dxa"/>
            <w:tcBorders>
              <w:top w:val="single" w:sz="4" w:space="0" w:color="000000"/>
              <w:left w:val="single" w:sz="4" w:space="0" w:color="000000"/>
              <w:bottom w:val="single" w:sz="4" w:space="0" w:color="000000"/>
              <w:right w:val="single" w:sz="4" w:space="0" w:color="000000"/>
            </w:tcBorders>
            <w:shd w:val="clear" w:color="auto" w:fill="D9D9D9"/>
          </w:tcPr>
          <w:p w14:paraId="3016B586" w14:textId="77777777" w:rsidR="006A2CDE" w:rsidRPr="00DB3F81" w:rsidRDefault="006A2CDE" w:rsidP="006A2CDE">
            <w:pPr>
              <w:snapToGrid w:val="0"/>
              <w:rPr>
                <w:sz w:val="18"/>
              </w:rPr>
            </w:pPr>
          </w:p>
        </w:tc>
      </w:tr>
      <w:tr w:rsidR="006A2CDE" w:rsidRPr="00EF4827" w14:paraId="09AB2E87" w14:textId="77777777" w:rsidTr="00FF684B">
        <w:trPr>
          <w:trHeight w:val="262"/>
        </w:trPr>
        <w:tc>
          <w:tcPr>
            <w:tcW w:w="600" w:type="dxa"/>
            <w:tcBorders>
              <w:top w:val="single" w:sz="4" w:space="0" w:color="000000"/>
              <w:left w:val="single" w:sz="4" w:space="0" w:color="000000"/>
              <w:bottom w:val="single" w:sz="4" w:space="0" w:color="000000"/>
            </w:tcBorders>
          </w:tcPr>
          <w:p w14:paraId="663FDCC2" w14:textId="77777777" w:rsidR="006A2CDE" w:rsidRPr="00DB3F81" w:rsidRDefault="006A2CDE" w:rsidP="006A2CDE">
            <w:pPr>
              <w:snapToGrid w:val="0"/>
              <w:jc w:val="center"/>
              <w:rPr>
                <w:sz w:val="18"/>
              </w:rPr>
            </w:pPr>
            <w:r w:rsidRPr="00DB3F81">
              <w:rPr>
                <w:sz w:val="18"/>
              </w:rPr>
              <w:t>112.0</w:t>
            </w:r>
          </w:p>
        </w:tc>
        <w:tc>
          <w:tcPr>
            <w:tcW w:w="1455" w:type="dxa"/>
            <w:tcBorders>
              <w:top w:val="single" w:sz="4" w:space="0" w:color="000000"/>
              <w:left w:val="single" w:sz="4" w:space="0" w:color="000000"/>
              <w:bottom w:val="single" w:sz="4" w:space="0" w:color="000000"/>
            </w:tcBorders>
          </w:tcPr>
          <w:p w14:paraId="3B04F2B1" w14:textId="77777777" w:rsidR="006A2CDE" w:rsidRPr="00DB3F81" w:rsidRDefault="006A2CDE" w:rsidP="006A2CDE">
            <w:pPr>
              <w:snapToGrid w:val="0"/>
              <w:rPr>
                <w:sz w:val="18"/>
              </w:rPr>
            </w:pPr>
            <w:proofErr w:type="spellStart"/>
            <w:r w:rsidRPr="00DB3F81">
              <w:rPr>
                <w:sz w:val="18"/>
              </w:rPr>
              <w:t>identificativoEventoPrestazioneLungoassistenza</w:t>
            </w:r>
            <w:proofErr w:type="spellEnd"/>
          </w:p>
        </w:tc>
        <w:tc>
          <w:tcPr>
            <w:tcW w:w="1620" w:type="dxa"/>
            <w:tcBorders>
              <w:top w:val="single" w:sz="4" w:space="0" w:color="000000"/>
              <w:left w:val="single" w:sz="4" w:space="0" w:color="000000"/>
              <w:bottom w:val="single" w:sz="4" w:space="0" w:color="000000"/>
            </w:tcBorders>
          </w:tcPr>
          <w:p w14:paraId="47DF3F93" w14:textId="77777777" w:rsidR="006A2CDE" w:rsidRPr="00DB3F81" w:rsidRDefault="006A2CDE" w:rsidP="006A2CDE">
            <w:pPr>
              <w:snapToGrid w:val="0"/>
              <w:rPr>
                <w:sz w:val="18"/>
              </w:rPr>
            </w:pPr>
            <w:r w:rsidRPr="00DB3F81">
              <w:rPr>
                <w:sz w:val="18"/>
              </w:rPr>
              <w:t xml:space="preserve">Identificativo Evento Prestazione </w:t>
            </w:r>
            <w:proofErr w:type="spellStart"/>
            <w:r w:rsidRPr="00DB3F81">
              <w:rPr>
                <w:sz w:val="18"/>
              </w:rPr>
              <w:t>Lungoassistenza</w:t>
            </w:r>
            <w:proofErr w:type="spellEnd"/>
          </w:p>
        </w:tc>
        <w:tc>
          <w:tcPr>
            <w:tcW w:w="870" w:type="dxa"/>
            <w:tcBorders>
              <w:top w:val="single" w:sz="4" w:space="0" w:color="000000"/>
              <w:left w:val="single" w:sz="4" w:space="0" w:color="000000"/>
              <w:bottom w:val="single" w:sz="4" w:space="0" w:color="000000"/>
            </w:tcBorders>
          </w:tcPr>
          <w:p w14:paraId="5A96CAFC" w14:textId="77777777" w:rsidR="006A2CDE" w:rsidRPr="00DB3F81" w:rsidRDefault="006A2CDE" w:rsidP="006A2CDE">
            <w:pPr>
              <w:snapToGrid w:val="0"/>
              <w:jc w:val="center"/>
              <w:rPr>
                <w:sz w:val="18"/>
              </w:rPr>
            </w:pPr>
            <w:r w:rsidRPr="00DB3F81">
              <w:rPr>
                <w:sz w:val="18"/>
              </w:rPr>
              <w:t>15</w:t>
            </w:r>
          </w:p>
        </w:tc>
        <w:tc>
          <w:tcPr>
            <w:tcW w:w="1260" w:type="dxa"/>
            <w:tcBorders>
              <w:top w:val="single" w:sz="4" w:space="0" w:color="000000"/>
              <w:left w:val="single" w:sz="4" w:space="0" w:color="000000"/>
              <w:bottom w:val="single" w:sz="4" w:space="0" w:color="000000"/>
            </w:tcBorders>
          </w:tcPr>
          <w:p w14:paraId="65F6048E"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2A19A1B7" w14:textId="77777777" w:rsidR="006A2CDE" w:rsidRPr="00DB3F81" w:rsidRDefault="006A2CDE" w:rsidP="006A2CDE">
            <w:pPr>
              <w:snapToGrid w:val="0"/>
              <w:jc w:val="center"/>
              <w:rPr>
                <w:sz w:val="18"/>
              </w:rPr>
            </w:pPr>
            <w:r w:rsidRPr="00DB3F81">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345DB310" w14:textId="77777777" w:rsidR="006A2CDE" w:rsidRPr="00DB3F81" w:rsidRDefault="006A2CDE" w:rsidP="006A2CDE">
            <w:pPr>
              <w:snapToGrid w:val="0"/>
              <w:rPr>
                <w:sz w:val="18"/>
              </w:rPr>
            </w:pPr>
            <w:r w:rsidRPr="00DB3F81">
              <w:rPr>
                <w:sz w:val="18"/>
              </w:rPr>
              <w:t>Da pos.1 a pos.3: valori da “201” a “213”</w:t>
            </w:r>
            <w:r w:rsidRPr="00DB3F81">
              <w:rPr>
                <w:sz w:val="18"/>
              </w:rPr>
              <w:br/>
              <w:t>Da pos.4 a pos.6: valore fisso “DOL”</w:t>
            </w:r>
            <w:r w:rsidRPr="00DB3F81">
              <w:rPr>
                <w:sz w:val="18"/>
              </w:rPr>
              <w:br/>
              <w:t>Da pos.7 a pos.15: valori come controllo VF03</w:t>
            </w:r>
          </w:p>
        </w:tc>
      </w:tr>
      <w:tr w:rsidR="006A2CDE" w:rsidRPr="00EF4827" w14:paraId="2A97F06C" w14:textId="77777777" w:rsidTr="00FF684B">
        <w:trPr>
          <w:trHeight w:val="262"/>
        </w:trPr>
        <w:tc>
          <w:tcPr>
            <w:tcW w:w="600" w:type="dxa"/>
            <w:tcBorders>
              <w:top w:val="single" w:sz="4" w:space="0" w:color="000000"/>
              <w:left w:val="single" w:sz="4" w:space="0" w:color="000000"/>
              <w:bottom w:val="single" w:sz="4" w:space="0" w:color="000000"/>
            </w:tcBorders>
          </w:tcPr>
          <w:p w14:paraId="0724AFFD" w14:textId="77777777" w:rsidR="006A2CDE" w:rsidRPr="00DB3F81" w:rsidRDefault="006A2CDE" w:rsidP="006A2CDE">
            <w:pPr>
              <w:snapToGrid w:val="0"/>
              <w:jc w:val="center"/>
              <w:rPr>
                <w:sz w:val="18"/>
              </w:rPr>
            </w:pPr>
            <w:r w:rsidRPr="00DB3F81">
              <w:rPr>
                <w:sz w:val="18"/>
              </w:rPr>
              <w:t>113.0</w:t>
            </w:r>
          </w:p>
        </w:tc>
        <w:tc>
          <w:tcPr>
            <w:tcW w:w="1455" w:type="dxa"/>
            <w:tcBorders>
              <w:top w:val="single" w:sz="4" w:space="0" w:color="000000"/>
              <w:left w:val="single" w:sz="4" w:space="0" w:color="000000"/>
              <w:bottom w:val="single" w:sz="4" w:space="0" w:color="000000"/>
            </w:tcBorders>
          </w:tcPr>
          <w:p w14:paraId="25802034" w14:textId="77777777" w:rsidR="006A2CDE" w:rsidRPr="00DB3F81" w:rsidRDefault="006A2CDE" w:rsidP="006A2CDE">
            <w:pPr>
              <w:snapToGrid w:val="0"/>
              <w:rPr>
                <w:sz w:val="18"/>
              </w:rPr>
            </w:pPr>
            <w:proofErr w:type="spellStart"/>
            <w:r w:rsidRPr="00DB3F81">
              <w:rPr>
                <w:sz w:val="18"/>
              </w:rPr>
              <w:t>dataInizioErogazioneContributo</w:t>
            </w:r>
            <w:proofErr w:type="spellEnd"/>
          </w:p>
        </w:tc>
        <w:tc>
          <w:tcPr>
            <w:tcW w:w="1620" w:type="dxa"/>
            <w:tcBorders>
              <w:top w:val="single" w:sz="4" w:space="0" w:color="000000"/>
              <w:left w:val="single" w:sz="4" w:space="0" w:color="000000"/>
              <w:bottom w:val="single" w:sz="4" w:space="0" w:color="000000"/>
            </w:tcBorders>
          </w:tcPr>
          <w:p w14:paraId="3F603392" w14:textId="77777777" w:rsidR="006A2CDE" w:rsidRPr="00DB3F81" w:rsidRDefault="006A2CDE" w:rsidP="006A2CDE">
            <w:pPr>
              <w:snapToGrid w:val="0"/>
              <w:rPr>
                <w:sz w:val="18"/>
              </w:rPr>
            </w:pPr>
            <w:r w:rsidRPr="00DB3F81">
              <w:rPr>
                <w:sz w:val="18"/>
              </w:rPr>
              <w:t>Data Inizio Erogazione Contributo</w:t>
            </w:r>
          </w:p>
        </w:tc>
        <w:tc>
          <w:tcPr>
            <w:tcW w:w="870" w:type="dxa"/>
            <w:tcBorders>
              <w:top w:val="single" w:sz="4" w:space="0" w:color="000000"/>
              <w:left w:val="single" w:sz="4" w:space="0" w:color="000000"/>
              <w:bottom w:val="single" w:sz="4" w:space="0" w:color="000000"/>
            </w:tcBorders>
          </w:tcPr>
          <w:p w14:paraId="68A74938" w14:textId="77777777" w:rsidR="006A2CDE" w:rsidRPr="00DB3F81" w:rsidRDefault="006A2CDE" w:rsidP="006A2CDE">
            <w:pPr>
              <w:snapToGrid w:val="0"/>
              <w:jc w:val="center"/>
              <w:rPr>
                <w:sz w:val="18"/>
              </w:rPr>
            </w:pPr>
            <w:r w:rsidRPr="00DB3F81">
              <w:rPr>
                <w:sz w:val="18"/>
              </w:rPr>
              <w:t>8</w:t>
            </w:r>
          </w:p>
        </w:tc>
        <w:tc>
          <w:tcPr>
            <w:tcW w:w="1260" w:type="dxa"/>
            <w:tcBorders>
              <w:top w:val="single" w:sz="4" w:space="0" w:color="000000"/>
              <w:left w:val="single" w:sz="4" w:space="0" w:color="000000"/>
              <w:bottom w:val="single" w:sz="4" w:space="0" w:color="000000"/>
            </w:tcBorders>
          </w:tcPr>
          <w:p w14:paraId="74B0D9BC"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3F9DECD2" w14:textId="77777777" w:rsidR="006A2CDE" w:rsidRPr="00DB3F81" w:rsidRDefault="006A2CDE" w:rsidP="006A2CDE">
            <w:pPr>
              <w:snapToGrid w:val="0"/>
              <w:jc w:val="center"/>
              <w:rPr>
                <w:sz w:val="18"/>
              </w:rPr>
            </w:pPr>
            <w:r w:rsidRPr="00DB3F81">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289300F1" w14:textId="77777777" w:rsidR="006A2CDE" w:rsidRPr="00DB3F81" w:rsidRDefault="006A2CDE" w:rsidP="006A2CDE">
            <w:pPr>
              <w:snapToGrid w:val="0"/>
              <w:rPr>
                <w:sz w:val="18"/>
              </w:rPr>
            </w:pPr>
            <w:r w:rsidRPr="00DB3F81">
              <w:rPr>
                <w:sz w:val="18"/>
              </w:rPr>
              <w:t>Da 01011900 a 31122099</w:t>
            </w:r>
          </w:p>
        </w:tc>
      </w:tr>
      <w:tr w:rsidR="006A2CDE" w:rsidRPr="00EF4827" w14:paraId="3AFF167D" w14:textId="77777777" w:rsidTr="00FF684B">
        <w:trPr>
          <w:trHeight w:val="262"/>
        </w:trPr>
        <w:tc>
          <w:tcPr>
            <w:tcW w:w="600" w:type="dxa"/>
            <w:tcBorders>
              <w:top w:val="single" w:sz="4" w:space="0" w:color="000000"/>
              <w:left w:val="single" w:sz="4" w:space="0" w:color="000000"/>
              <w:bottom w:val="single" w:sz="4" w:space="0" w:color="000000"/>
            </w:tcBorders>
          </w:tcPr>
          <w:p w14:paraId="21EF3508" w14:textId="77777777" w:rsidR="006A2CDE" w:rsidRPr="00DB3F81" w:rsidRDefault="006A2CDE" w:rsidP="006A2CDE">
            <w:pPr>
              <w:snapToGrid w:val="0"/>
              <w:jc w:val="center"/>
              <w:rPr>
                <w:sz w:val="18"/>
              </w:rPr>
            </w:pPr>
            <w:r w:rsidRPr="00DB3F81">
              <w:rPr>
                <w:sz w:val="18"/>
              </w:rPr>
              <w:t>114.0</w:t>
            </w:r>
          </w:p>
        </w:tc>
        <w:tc>
          <w:tcPr>
            <w:tcW w:w="1455" w:type="dxa"/>
            <w:tcBorders>
              <w:top w:val="single" w:sz="4" w:space="0" w:color="000000"/>
              <w:left w:val="single" w:sz="4" w:space="0" w:color="000000"/>
              <w:bottom w:val="single" w:sz="4" w:space="0" w:color="000000"/>
            </w:tcBorders>
          </w:tcPr>
          <w:p w14:paraId="70D2268E" w14:textId="77777777" w:rsidR="006A2CDE" w:rsidRPr="00DB3F81" w:rsidRDefault="006A2CDE" w:rsidP="006A2CDE">
            <w:pPr>
              <w:snapToGrid w:val="0"/>
              <w:rPr>
                <w:sz w:val="18"/>
              </w:rPr>
            </w:pPr>
            <w:proofErr w:type="spellStart"/>
            <w:r w:rsidRPr="00DB3F81">
              <w:rPr>
                <w:sz w:val="18"/>
              </w:rPr>
              <w:t>contributoMensileErogatoSSR</w:t>
            </w:r>
            <w:proofErr w:type="spellEnd"/>
          </w:p>
        </w:tc>
        <w:tc>
          <w:tcPr>
            <w:tcW w:w="1620" w:type="dxa"/>
            <w:tcBorders>
              <w:top w:val="single" w:sz="4" w:space="0" w:color="000000"/>
              <w:left w:val="single" w:sz="4" w:space="0" w:color="000000"/>
              <w:bottom w:val="single" w:sz="4" w:space="0" w:color="000000"/>
            </w:tcBorders>
          </w:tcPr>
          <w:p w14:paraId="491E0DB2" w14:textId="77777777" w:rsidR="006A2CDE" w:rsidRPr="00DB3F81" w:rsidRDefault="006A2CDE" w:rsidP="006A2CDE">
            <w:pPr>
              <w:snapToGrid w:val="0"/>
              <w:rPr>
                <w:sz w:val="18"/>
              </w:rPr>
            </w:pPr>
            <w:r w:rsidRPr="00DB3F81">
              <w:rPr>
                <w:sz w:val="18"/>
              </w:rPr>
              <w:t>Contributo Mensile Erogato SSR</w:t>
            </w:r>
          </w:p>
        </w:tc>
        <w:tc>
          <w:tcPr>
            <w:tcW w:w="870" w:type="dxa"/>
            <w:tcBorders>
              <w:top w:val="single" w:sz="4" w:space="0" w:color="000000"/>
              <w:left w:val="single" w:sz="4" w:space="0" w:color="000000"/>
              <w:bottom w:val="single" w:sz="4" w:space="0" w:color="000000"/>
            </w:tcBorders>
          </w:tcPr>
          <w:p w14:paraId="21004619" w14:textId="77777777" w:rsidR="006A2CDE" w:rsidRPr="00DB3F81" w:rsidRDefault="006A2CDE" w:rsidP="006A2CDE">
            <w:pPr>
              <w:snapToGrid w:val="0"/>
              <w:jc w:val="center"/>
              <w:rPr>
                <w:sz w:val="18"/>
              </w:rPr>
            </w:pPr>
            <w:r w:rsidRPr="00DB3F81">
              <w:rPr>
                <w:sz w:val="18"/>
              </w:rPr>
              <w:t>4 - 9</w:t>
            </w:r>
          </w:p>
        </w:tc>
        <w:tc>
          <w:tcPr>
            <w:tcW w:w="1260" w:type="dxa"/>
            <w:tcBorders>
              <w:top w:val="single" w:sz="4" w:space="0" w:color="000000"/>
              <w:left w:val="single" w:sz="4" w:space="0" w:color="000000"/>
              <w:bottom w:val="single" w:sz="4" w:space="0" w:color="000000"/>
            </w:tcBorders>
          </w:tcPr>
          <w:p w14:paraId="228DFE28"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3C5C0C8A" w14:textId="77777777" w:rsidR="006A2CDE" w:rsidRPr="00DB3F81" w:rsidRDefault="006A2CDE" w:rsidP="006A2CDE">
            <w:pPr>
              <w:snapToGrid w:val="0"/>
              <w:jc w:val="center"/>
              <w:rPr>
                <w:sz w:val="18"/>
              </w:rPr>
            </w:pPr>
            <w:r w:rsidRPr="00DB3F81">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3259D2F7" w14:textId="77777777" w:rsidR="006A2CDE" w:rsidRPr="00DB3F81" w:rsidRDefault="006A2CDE" w:rsidP="006A2CDE">
            <w:pPr>
              <w:snapToGrid w:val="0"/>
              <w:rPr>
                <w:sz w:val="18"/>
              </w:rPr>
            </w:pPr>
            <w:r w:rsidRPr="00DB3F81">
              <w:rPr>
                <w:sz w:val="18"/>
              </w:rPr>
              <w:t>Da 0.00 a 999999.99</w:t>
            </w:r>
          </w:p>
        </w:tc>
      </w:tr>
      <w:tr w:rsidR="006A2CDE" w:rsidRPr="00EF4827" w14:paraId="6B78011E" w14:textId="77777777" w:rsidTr="00875469">
        <w:trPr>
          <w:trHeight w:val="262"/>
        </w:trPr>
        <w:tc>
          <w:tcPr>
            <w:tcW w:w="600" w:type="dxa"/>
            <w:tcBorders>
              <w:top w:val="single" w:sz="4" w:space="0" w:color="000000"/>
              <w:left w:val="single" w:sz="4" w:space="0" w:color="000000"/>
              <w:bottom w:val="single" w:sz="4" w:space="0" w:color="000000"/>
            </w:tcBorders>
            <w:shd w:val="clear" w:color="auto" w:fill="D9D9D9" w:themeFill="background1" w:themeFillShade="D9"/>
          </w:tcPr>
          <w:p w14:paraId="670E7B32" w14:textId="77777777" w:rsidR="006A2CDE" w:rsidRPr="00DB3F81" w:rsidRDefault="006A2CDE" w:rsidP="006A2CDE">
            <w:pPr>
              <w:snapToGrid w:val="0"/>
              <w:jc w:val="center"/>
              <w:rPr>
                <w:sz w:val="18"/>
              </w:rPr>
            </w:pPr>
          </w:p>
        </w:tc>
        <w:tc>
          <w:tcPr>
            <w:tcW w:w="1455" w:type="dxa"/>
            <w:tcBorders>
              <w:top w:val="single" w:sz="4" w:space="0" w:color="000000"/>
              <w:left w:val="single" w:sz="4" w:space="0" w:color="000000"/>
              <w:bottom w:val="single" w:sz="4" w:space="0" w:color="000000"/>
            </w:tcBorders>
            <w:shd w:val="clear" w:color="auto" w:fill="D9D9D9" w:themeFill="background1" w:themeFillShade="D9"/>
          </w:tcPr>
          <w:p w14:paraId="31991970" w14:textId="77777777" w:rsidR="006A2CDE" w:rsidRPr="00DB3F81" w:rsidRDefault="006A2CDE" w:rsidP="006A2CDE">
            <w:pPr>
              <w:snapToGrid w:val="0"/>
              <w:rPr>
                <w:sz w:val="18"/>
              </w:rPr>
            </w:pPr>
            <w:proofErr w:type="spellStart"/>
            <w:r w:rsidRPr="00DB3F81">
              <w:rPr>
                <w:sz w:val="18"/>
              </w:rPr>
              <w:t>eventoEtichetta</w:t>
            </w:r>
            <w:proofErr w:type="spellEnd"/>
          </w:p>
        </w:tc>
        <w:tc>
          <w:tcPr>
            <w:tcW w:w="1620" w:type="dxa"/>
            <w:tcBorders>
              <w:top w:val="single" w:sz="4" w:space="0" w:color="000000"/>
              <w:left w:val="single" w:sz="4" w:space="0" w:color="000000"/>
              <w:bottom w:val="single" w:sz="4" w:space="0" w:color="000000"/>
            </w:tcBorders>
            <w:shd w:val="clear" w:color="auto" w:fill="D9D9D9" w:themeFill="background1" w:themeFillShade="D9"/>
          </w:tcPr>
          <w:p w14:paraId="5971A338" w14:textId="77777777" w:rsidR="006A2CDE" w:rsidRPr="00DB3F81" w:rsidRDefault="006A2CDE" w:rsidP="006A2CDE">
            <w:pPr>
              <w:snapToGrid w:val="0"/>
              <w:rPr>
                <w:sz w:val="18"/>
              </w:rPr>
            </w:pPr>
            <w:r w:rsidRPr="00DB3F81">
              <w:rPr>
                <w:sz w:val="18"/>
              </w:rPr>
              <w:t>Sezione contenente i dati dell’evento Etichetta</w:t>
            </w:r>
          </w:p>
        </w:tc>
        <w:tc>
          <w:tcPr>
            <w:tcW w:w="870" w:type="dxa"/>
            <w:tcBorders>
              <w:top w:val="single" w:sz="4" w:space="0" w:color="000000"/>
              <w:left w:val="single" w:sz="4" w:space="0" w:color="000000"/>
              <w:bottom w:val="single" w:sz="4" w:space="0" w:color="000000"/>
            </w:tcBorders>
            <w:shd w:val="clear" w:color="auto" w:fill="D9D9D9" w:themeFill="background1" w:themeFillShade="D9"/>
          </w:tcPr>
          <w:p w14:paraId="778F8AC2" w14:textId="77777777" w:rsidR="006A2CDE" w:rsidRPr="00DB3F81" w:rsidRDefault="006A2CDE" w:rsidP="006A2CDE">
            <w:pPr>
              <w:snapToGrid w:val="0"/>
              <w:jc w:val="center"/>
              <w:rPr>
                <w:sz w:val="18"/>
              </w:rPr>
            </w:pPr>
          </w:p>
        </w:tc>
        <w:tc>
          <w:tcPr>
            <w:tcW w:w="1260" w:type="dxa"/>
            <w:tcBorders>
              <w:top w:val="single" w:sz="4" w:space="0" w:color="000000"/>
              <w:left w:val="single" w:sz="4" w:space="0" w:color="000000"/>
              <w:bottom w:val="single" w:sz="4" w:space="0" w:color="000000"/>
            </w:tcBorders>
            <w:shd w:val="clear" w:color="auto" w:fill="D9D9D9" w:themeFill="background1" w:themeFillShade="D9"/>
          </w:tcPr>
          <w:p w14:paraId="58CB3880"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shd w:val="clear" w:color="auto" w:fill="D9D9D9" w:themeFill="background1" w:themeFillShade="D9"/>
          </w:tcPr>
          <w:p w14:paraId="07436271" w14:textId="77777777" w:rsidR="006A2CDE" w:rsidRPr="00DB3F81" w:rsidRDefault="006A2CDE" w:rsidP="006A2CDE">
            <w:pPr>
              <w:snapToGrid w:val="0"/>
              <w:jc w:val="center"/>
              <w:rPr>
                <w:sz w:val="18"/>
              </w:rPr>
            </w:pPr>
          </w:p>
        </w:tc>
        <w:tc>
          <w:tcPr>
            <w:tcW w:w="27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2437A8" w14:textId="77777777" w:rsidR="006A2CDE" w:rsidRPr="00DB3F81" w:rsidRDefault="006A2CDE" w:rsidP="006A2CDE">
            <w:pPr>
              <w:snapToGrid w:val="0"/>
              <w:rPr>
                <w:sz w:val="18"/>
              </w:rPr>
            </w:pPr>
          </w:p>
        </w:tc>
      </w:tr>
      <w:tr w:rsidR="006A2CDE" w:rsidRPr="00EF4827" w14:paraId="30ADAC5C" w14:textId="77777777" w:rsidTr="00FF684B">
        <w:trPr>
          <w:trHeight w:val="262"/>
        </w:trPr>
        <w:tc>
          <w:tcPr>
            <w:tcW w:w="600" w:type="dxa"/>
            <w:tcBorders>
              <w:top w:val="single" w:sz="4" w:space="0" w:color="000000"/>
              <w:left w:val="single" w:sz="4" w:space="0" w:color="000000"/>
              <w:bottom w:val="single" w:sz="4" w:space="0" w:color="000000"/>
            </w:tcBorders>
          </w:tcPr>
          <w:p w14:paraId="75CFDAF9" w14:textId="77777777" w:rsidR="006A2CDE" w:rsidRPr="00DB3F81" w:rsidRDefault="006A2CDE" w:rsidP="006A2CDE">
            <w:pPr>
              <w:snapToGrid w:val="0"/>
              <w:jc w:val="center"/>
              <w:rPr>
                <w:sz w:val="18"/>
              </w:rPr>
            </w:pPr>
            <w:r w:rsidRPr="00DB3F81">
              <w:rPr>
                <w:sz w:val="18"/>
              </w:rPr>
              <w:t>136.0</w:t>
            </w:r>
          </w:p>
        </w:tc>
        <w:tc>
          <w:tcPr>
            <w:tcW w:w="1455" w:type="dxa"/>
            <w:tcBorders>
              <w:top w:val="single" w:sz="4" w:space="0" w:color="000000"/>
              <w:left w:val="single" w:sz="4" w:space="0" w:color="000000"/>
              <w:bottom w:val="single" w:sz="4" w:space="0" w:color="000000"/>
            </w:tcBorders>
          </w:tcPr>
          <w:p w14:paraId="4210850F" w14:textId="77777777" w:rsidR="006A2CDE" w:rsidRPr="00DB3F81" w:rsidRDefault="006A2CDE" w:rsidP="006A2CDE">
            <w:pPr>
              <w:snapToGrid w:val="0"/>
              <w:rPr>
                <w:sz w:val="18"/>
              </w:rPr>
            </w:pPr>
            <w:proofErr w:type="spellStart"/>
            <w:r w:rsidRPr="00DB3F81">
              <w:rPr>
                <w:sz w:val="18"/>
              </w:rPr>
              <w:t>dataDecorrenzaEtichetta</w:t>
            </w:r>
            <w:proofErr w:type="spellEnd"/>
          </w:p>
        </w:tc>
        <w:tc>
          <w:tcPr>
            <w:tcW w:w="1620" w:type="dxa"/>
            <w:tcBorders>
              <w:top w:val="single" w:sz="4" w:space="0" w:color="000000"/>
              <w:left w:val="single" w:sz="4" w:space="0" w:color="000000"/>
              <w:bottom w:val="single" w:sz="4" w:space="0" w:color="000000"/>
            </w:tcBorders>
          </w:tcPr>
          <w:p w14:paraId="0ECD5B02" w14:textId="77777777" w:rsidR="006A2CDE" w:rsidRPr="00DB3F81" w:rsidRDefault="006A2CDE" w:rsidP="006A2CDE">
            <w:pPr>
              <w:snapToGrid w:val="0"/>
              <w:rPr>
                <w:sz w:val="18"/>
              </w:rPr>
            </w:pPr>
            <w:r w:rsidRPr="00DB3F81">
              <w:rPr>
                <w:sz w:val="18"/>
              </w:rPr>
              <w:t>Data di Decorrenza della Etichetta</w:t>
            </w:r>
          </w:p>
        </w:tc>
        <w:tc>
          <w:tcPr>
            <w:tcW w:w="870" w:type="dxa"/>
            <w:tcBorders>
              <w:top w:val="single" w:sz="4" w:space="0" w:color="000000"/>
              <w:left w:val="single" w:sz="4" w:space="0" w:color="000000"/>
              <w:bottom w:val="single" w:sz="4" w:space="0" w:color="000000"/>
            </w:tcBorders>
          </w:tcPr>
          <w:p w14:paraId="772904EF" w14:textId="77777777" w:rsidR="006A2CDE" w:rsidRPr="00DB3F81" w:rsidRDefault="006A2CDE" w:rsidP="006A2CDE">
            <w:pPr>
              <w:snapToGrid w:val="0"/>
              <w:jc w:val="center"/>
              <w:rPr>
                <w:sz w:val="18"/>
              </w:rPr>
            </w:pPr>
            <w:r w:rsidRPr="00DB3F81">
              <w:rPr>
                <w:sz w:val="18"/>
              </w:rPr>
              <w:t>8</w:t>
            </w:r>
          </w:p>
        </w:tc>
        <w:tc>
          <w:tcPr>
            <w:tcW w:w="1260" w:type="dxa"/>
            <w:tcBorders>
              <w:top w:val="single" w:sz="4" w:space="0" w:color="000000"/>
              <w:left w:val="single" w:sz="4" w:space="0" w:color="000000"/>
              <w:bottom w:val="single" w:sz="4" w:space="0" w:color="000000"/>
            </w:tcBorders>
          </w:tcPr>
          <w:p w14:paraId="7BAF4147"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0D6835C2" w14:textId="77777777" w:rsidR="006A2CDE" w:rsidRPr="00DB3F81" w:rsidRDefault="006A2CDE" w:rsidP="006A2CDE">
            <w:pPr>
              <w:snapToGrid w:val="0"/>
              <w:jc w:val="center"/>
              <w:rPr>
                <w:sz w:val="18"/>
              </w:rPr>
            </w:pPr>
            <w:r w:rsidRPr="00DB3F81">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71E31BC8" w14:textId="77777777" w:rsidR="006A2CDE" w:rsidRPr="00DB3F81" w:rsidRDefault="006A2CDE" w:rsidP="006A2CDE">
            <w:pPr>
              <w:snapToGrid w:val="0"/>
              <w:rPr>
                <w:sz w:val="18"/>
              </w:rPr>
            </w:pPr>
            <w:r w:rsidRPr="00DB3F81">
              <w:rPr>
                <w:sz w:val="18"/>
              </w:rPr>
              <w:t>Da 13052020 a 31122099</w:t>
            </w:r>
          </w:p>
        </w:tc>
      </w:tr>
      <w:tr w:rsidR="006A2CDE" w:rsidRPr="00EF4827" w14:paraId="5E4B65B8" w14:textId="77777777" w:rsidTr="00FF684B">
        <w:trPr>
          <w:trHeight w:val="262"/>
        </w:trPr>
        <w:tc>
          <w:tcPr>
            <w:tcW w:w="600" w:type="dxa"/>
            <w:tcBorders>
              <w:top w:val="single" w:sz="4" w:space="0" w:color="000000"/>
              <w:left w:val="single" w:sz="4" w:space="0" w:color="000000"/>
              <w:bottom w:val="single" w:sz="4" w:space="0" w:color="000000"/>
            </w:tcBorders>
          </w:tcPr>
          <w:p w14:paraId="11BA240F" w14:textId="77777777" w:rsidR="006A2CDE" w:rsidRPr="00DB3F81" w:rsidRDefault="006A2CDE" w:rsidP="006A2CDE">
            <w:pPr>
              <w:snapToGrid w:val="0"/>
              <w:jc w:val="center"/>
              <w:rPr>
                <w:sz w:val="18"/>
              </w:rPr>
            </w:pPr>
            <w:r w:rsidRPr="00DB3F81">
              <w:rPr>
                <w:sz w:val="18"/>
              </w:rPr>
              <w:t>137.0</w:t>
            </w:r>
          </w:p>
        </w:tc>
        <w:tc>
          <w:tcPr>
            <w:tcW w:w="1455" w:type="dxa"/>
            <w:tcBorders>
              <w:top w:val="single" w:sz="4" w:space="0" w:color="000000"/>
              <w:left w:val="single" w:sz="4" w:space="0" w:color="000000"/>
              <w:bottom w:val="single" w:sz="4" w:space="0" w:color="000000"/>
            </w:tcBorders>
          </w:tcPr>
          <w:p w14:paraId="2D0616BC" w14:textId="77777777" w:rsidR="006A2CDE" w:rsidRPr="00DB3F81" w:rsidRDefault="006A2CDE" w:rsidP="006A2CDE">
            <w:pPr>
              <w:snapToGrid w:val="0"/>
              <w:rPr>
                <w:sz w:val="18"/>
              </w:rPr>
            </w:pPr>
            <w:proofErr w:type="spellStart"/>
            <w:r w:rsidRPr="00DB3F81">
              <w:rPr>
                <w:sz w:val="18"/>
              </w:rPr>
              <w:t>tipoEtichetta</w:t>
            </w:r>
            <w:proofErr w:type="spellEnd"/>
          </w:p>
        </w:tc>
        <w:tc>
          <w:tcPr>
            <w:tcW w:w="1620" w:type="dxa"/>
            <w:tcBorders>
              <w:top w:val="single" w:sz="4" w:space="0" w:color="000000"/>
              <w:left w:val="single" w:sz="4" w:space="0" w:color="000000"/>
              <w:bottom w:val="single" w:sz="4" w:space="0" w:color="000000"/>
            </w:tcBorders>
          </w:tcPr>
          <w:p w14:paraId="5DA3087B" w14:textId="77777777" w:rsidR="006A2CDE" w:rsidRPr="00DB3F81" w:rsidRDefault="006A2CDE" w:rsidP="006A2CDE">
            <w:pPr>
              <w:snapToGrid w:val="0"/>
              <w:rPr>
                <w:sz w:val="18"/>
              </w:rPr>
            </w:pPr>
            <w:r w:rsidRPr="00DB3F81">
              <w:rPr>
                <w:sz w:val="18"/>
              </w:rPr>
              <w:t>Tipo di Etichetta</w:t>
            </w:r>
          </w:p>
        </w:tc>
        <w:tc>
          <w:tcPr>
            <w:tcW w:w="870" w:type="dxa"/>
            <w:tcBorders>
              <w:top w:val="single" w:sz="4" w:space="0" w:color="000000"/>
              <w:left w:val="single" w:sz="4" w:space="0" w:color="000000"/>
              <w:bottom w:val="single" w:sz="4" w:space="0" w:color="000000"/>
            </w:tcBorders>
          </w:tcPr>
          <w:p w14:paraId="52893CE3" w14:textId="77777777" w:rsidR="006A2CDE" w:rsidRPr="00DB3F81" w:rsidRDefault="006A2CDE" w:rsidP="006A2CDE">
            <w:pPr>
              <w:snapToGrid w:val="0"/>
              <w:jc w:val="center"/>
              <w:rPr>
                <w:sz w:val="18"/>
              </w:rPr>
            </w:pPr>
            <w:r w:rsidRPr="00DB3F81">
              <w:rPr>
                <w:sz w:val="18"/>
              </w:rPr>
              <w:t>1-2</w:t>
            </w:r>
          </w:p>
        </w:tc>
        <w:tc>
          <w:tcPr>
            <w:tcW w:w="1260" w:type="dxa"/>
            <w:tcBorders>
              <w:top w:val="single" w:sz="4" w:space="0" w:color="000000"/>
              <w:left w:val="single" w:sz="4" w:space="0" w:color="000000"/>
              <w:bottom w:val="single" w:sz="4" w:space="0" w:color="000000"/>
            </w:tcBorders>
          </w:tcPr>
          <w:p w14:paraId="75F1A103"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51BAD40B" w14:textId="77777777"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07658FD4" w14:textId="011EC3C3" w:rsidR="006A2CDE" w:rsidRPr="00DB3F81" w:rsidRDefault="006A2CDE" w:rsidP="006A2CDE">
            <w:pPr>
              <w:snapToGrid w:val="0"/>
              <w:rPr>
                <w:sz w:val="18"/>
              </w:rPr>
            </w:pPr>
            <w:r w:rsidRPr="00DB3F81">
              <w:rPr>
                <w:sz w:val="18"/>
              </w:rPr>
              <w:t>Valori “1”</w:t>
            </w:r>
          </w:p>
        </w:tc>
      </w:tr>
      <w:tr w:rsidR="006A2CDE" w:rsidRPr="00EF4827" w14:paraId="194EFA21" w14:textId="77777777" w:rsidTr="00FF684B">
        <w:trPr>
          <w:trHeight w:val="262"/>
        </w:trPr>
        <w:tc>
          <w:tcPr>
            <w:tcW w:w="600" w:type="dxa"/>
            <w:tcBorders>
              <w:top w:val="single" w:sz="4" w:space="0" w:color="000000"/>
              <w:left w:val="single" w:sz="4" w:space="0" w:color="000000"/>
              <w:bottom w:val="single" w:sz="4" w:space="0" w:color="000000"/>
            </w:tcBorders>
          </w:tcPr>
          <w:p w14:paraId="0D8A3C68" w14:textId="77777777" w:rsidR="006A2CDE" w:rsidRPr="00DB3F81" w:rsidRDefault="006A2CDE" w:rsidP="006A2CDE">
            <w:pPr>
              <w:snapToGrid w:val="0"/>
              <w:jc w:val="center"/>
              <w:rPr>
                <w:sz w:val="18"/>
              </w:rPr>
            </w:pPr>
            <w:r w:rsidRPr="00DB3F81">
              <w:rPr>
                <w:sz w:val="18"/>
              </w:rPr>
              <w:t>138.0</w:t>
            </w:r>
          </w:p>
        </w:tc>
        <w:tc>
          <w:tcPr>
            <w:tcW w:w="1455" w:type="dxa"/>
            <w:tcBorders>
              <w:top w:val="single" w:sz="4" w:space="0" w:color="000000"/>
              <w:left w:val="single" w:sz="4" w:space="0" w:color="000000"/>
              <w:bottom w:val="single" w:sz="4" w:space="0" w:color="000000"/>
            </w:tcBorders>
          </w:tcPr>
          <w:p w14:paraId="0B3C1F3A" w14:textId="77777777" w:rsidR="006A2CDE" w:rsidRPr="00DB3F81" w:rsidRDefault="006A2CDE" w:rsidP="006A2CDE">
            <w:pPr>
              <w:snapToGrid w:val="0"/>
              <w:rPr>
                <w:sz w:val="18"/>
              </w:rPr>
            </w:pPr>
            <w:proofErr w:type="spellStart"/>
            <w:r w:rsidRPr="00DB3F81">
              <w:rPr>
                <w:sz w:val="18"/>
              </w:rPr>
              <w:t>progressivoEtichetta</w:t>
            </w:r>
            <w:proofErr w:type="spellEnd"/>
          </w:p>
        </w:tc>
        <w:tc>
          <w:tcPr>
            <w:tcW w:w="1620" w:type="dxa"/>
            <w:tcBorders>
              <w:top w:val="single" w:sz="4" w:space="0" w:color="000000"/>
              <w:left w:val="single" w:sz="4" w:space="0" w:color="000000"/>
              <w:bottom w:val="single" w:sz="4" w:space="0" w:color="000000"/>
            </w:tcBorders>
          </w:tcPr>
          <w:p w14:paraId="1C86A573" w14:textId="77777777" w:rsidR="006A2CDE" w:rsidRPr="00DB3F81" w:rsidRDefault="006A2CDE" w:rsidP="006A2CDE">
            <w:pPr>
              <w:snapToGrid w:val="0"/>
              <w:rPr>
                <w:sz w:val="18"/>
              </w:rPr>
            </w:pPr>
            <w:r w:rsidRPr="00DB3F81">
              <w:rPr>
                <w:sz w:val="18"/>
              </w:rPr>
              <w:t>Progressivo della etichetta</w:t>
            </w:r>
          </w:p>
        </w:tc>
        <w:tc>
          <w:tcPr>
            <w:tcW w:w="870" w:type="dxa"/>
            <w:tcBorders>
              <w:top w:val="single" w:sz="4" w:space="0" w:color="000000"/>
              <w:left w:val="single" w:sz="4" w:space="0" w:color="000000"/>
              <w:bottom w:val="single" w:sz="4" w:space="0" w:color="000000"/>
            </w:tcBorders>
          </w:tcPr>
          <w:p w14:paraId="7485FB26" w14:textId="77777777"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5300E0DB"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63BF1BBB" w14:textId="77777777"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597BD89" w14:textId="77777777" w:rsidR="006A2CDE" w:rsidRPr="00DB3F81" w:rsidRDefault="006A2CDE" w:rsidP="006A2CDE">
            <w:pPr>
              <w:snapToGrid w:val="0"/>
              <w:rPr>
                <w:sz w:val="18"/>
              </w:rPr>
            </w:pPr>
            <w:r w:rsidRPr="00DB3F81">
              <w:rPr>
                <w:sz w:val="18"/>
              </w:rPr>
              <w:t>Valori “1”</w:t>
            </w:r>
          </w:p>
        </w:tc>
      </w:tr>
      <w:tr w:rsidR="006A2CDE" w:rsidRPr="00EF4827" w14:paraId="2E1D74E2" w14:textId="77777777" w:rsidTr="00FF684B">
        <w:trPr>
          <w:trHeight w:val="262"/>
        </w:trPr>
        <w:tc>
          <w:tcPr>
            <w:tcW w:w="600" w:type="dxa"/>
            <w:tcBorders>
              <w:top w:val="single" w:sz="4" w:space="0" w:color="000000"/>
              <w:left w:val="single" w:sz="4" w:space="0" w:color="000000"/>
              <w:bottom w:val="single" w:sz="4" w:space="0" w:color="000000"/>
            </w:tcBorders>
          </w:tcPr>
          <w:p w14:paraId="05DE70CD" w14:textId="77777777" w:rsidR="006A2CDE" w:rsidRPr="00EF4827" w:rsidRDefault="006A2CDE" w:rsidP="006A2CDE">
            <w:pPr>
              <w:snapToGrid w:val="0"/>
              <w:jc w:val="center"/>
              <w:rPr>
                <w:sz w:val="18"/>
              </w:rPr>
            </w:pPr>
            <w:r w:rsidRPr="00EF4827">
              <w:rPr>
                <w:sz w:val="18"/>
              </w:rPr>
              <w:lastRenderedPageBreak/>
              <w:t>139.0</w:t>
            </w:r>
          </w:p>
        </w:tc>
        <w:tc>
          <w:tcPr>
            <w:tcW w:w="1455" w:type="dxa"/>
            <w:tcBorders>
              <w:top w:val="single" w:sz="4" w:space="0" w:color="000000"/>
              <w:left w:val="single" w:sz="4" w:space="0" w:color="000000"/>
              <w:bottom w:val="single" w:sz="4" w:space="0" w:color="000000"/>
            </w:tcBorders>
          </w:tcPr>
          <w:p w14:paraId="419A0D6A" w14:textId="77777777" w:rsidR="006A2CDE" w:rsidRPr="00EF4827" w:rsidRDefault="006A2CDE" w:rsidP="006A2CDE">
            <w:pPr>
              <w:snapToGrid w:val="0"/>
              <w:rPr>
                <w:sz w:val="18"/>
              </w:rPr>
            </w:pPr>
            <w:proofErr w:type="spellStart"/>
            <w:r w:rsidRPr="00EF4827">
              <w:rPr>
                <w:sz w:val="18"/>
              </w:rPr>
              <w:t>contenutoEtichetta</w:t>
            </w:r>
            <w:proofErr w:type="spellEnd"/>
          </w:p>
        </w:tc>
        <w:tc>
          <w:tcPr>
            <w:tcW w:w="1620" w:type="dxa"/>
            <w:tcBorders>
              <w:top w:val="single" w:sz="4" w:space="0" w:color="000000"/>
              <w:left w:val="single" w:sz="4" w:space="0" w:color="000000"/>
              <w:bottom w:val="single" w:sz="4" w:space="0" w:color="000000"/>
            </w:tcBorders>
          </w:tcPr>
          <w:p w14:paraId="4E01640A" w14:textId="77777777" w:rsidR="006A2CDE" w:rsidRPr="00EF4827" w:rsidRDefault="006A2CDE" w:rsidP="006A2CDE">
            <w:pPr>
              <w:snapToGrid w:val="0"/>
              <w:rPr>
                <w:sz w:val="18"/>
              </w:rPr>
            </w:pPr>
            <w:r w:rsidRPr="00EF4827">
              <w:rPr>
                <w:sz w:val="18"/>
              </w:rPr>
              <w:t>Contenuto dell’etichetta</w:t>
            </w:r>
          </w:p>
        </w:tc>
        <w:tc>
          <w:tcPr>
            <w:tcW w:w="870" w:type="dxa"/>
            <w:tcBorders>
              <w:top w:val="single" w:sz="4" w:space="0" w:color="000000"/>
              <w:left w:val="single" w:sz="4" w:space="0" w:color="000000"/>
              <w:bottom w:val="single" w:sz="4" w:space="0" w:color="000000"/>
            </w:tcBorders>
          </w:tcPr>
          <w:p w14:paraId="2667A6E1" w14:textId="77777777" w:rsidR="006A2CDE" w:rsidRPr="00EF4827" w:rsidRDefault="006A2CDE" w:rsidP="006A2CDE">
            <w:pPr>
              <w:snapToGrid w:val="0"/>
              <w:jc w:val="center"/>
              <w:rPr>
                <w:sz w:val="18"/>
              </w:rPr>
            </w:pPr>
            <w:r w:rsidRPr="00EF4827">
              <w:rPr>
                <w:sz w:val="18"/>
              </w:rPr>
              <w:t>1-200</w:t>
            </w:r>
          </w:p>
        </w:tc>
        <w:tc>
          <w:tcPr>
            <w:tcW w:w="1260" w:type="dxa"/>
            <w:tcBorders>
              <w:top w:val="single" w:sz="4" w:space="0" w:color="000000"/>
              <w:left w:val="single" w:sz="4" w:space="0" w:color="000000"/>
              <w:bottom w:val="single" w:sz="4" w:space="0" w:color="000000"/>
            </w:tcBorders>
          </w:tcPr>
          <w:p w14:paraId="7179D802" w14:textId="77777777" w:rsidR="006A2CDE" w:rsidRPr="00EF4827" w:rsidRDefault="006A2CDE" w:rsidP="006A2CDE">
            <w:pPr>
              <w:snapToGrid w:val="0"/>
              <w:jc w:val="center"/>
              <w:rPr>
                <w:sz w:val="18"/>
              </w:rPr>
            </w:pPr>
            <w:r w:rsidRPr="00EF4827">
              <w:rPr>
                <w:sz w:val="18"/>
              </w:rPr>
              <w:t>OBB</w:t>
            </w:r>
          </w:p>
        </w:tc>
        <w:tc>
          <w:tcPr>
            <w:tcW w:w="810" w:type="dxa"/>
            <w:tcBorders>
              <w:top w:val="single" w:sz="4" w:space="0" w:color="000000"/>
              <w:left w:val="single" w:sz="4" w:space="0" w:color="000000"/>
              <w:bottom w:val="single" w:sz="4" w:space="0" w:color="000000"/>
            </w:tcBorders>
          </w:tcPr>
          <w:p w14:paraId="6A60AF7F" w14:textId="77777777" w:rsidR="006A2CDE" w:rsidRPr="00EF4827" w:rsidRDefault="006A2CDE" w:rsidP="006A2CDE">
            <w:pPr>
              <w:snapToGrid w:val="0"/>
              <w:jc w:val="center"/>
              <w:rPr>
                <w:sz w:val="18"/>
              </w:rPr>
            </w:pPr>
            <w:r w:rsidRPr="00EF4827">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1A399533" w14:textId="484B7726" w:rsidR="006A2CDE" w:rsidRPr="00EF4827" w:rsidRDefault="006A2CDE" w:rsidP="006A2CDE">
            <w:pPr>
              <w:snapToGrid w:val="0"/>
              <w:rPr>
                <w:sz w:val="18"/>
              </w:rPr>
            </w:pPr>
            <w:r w:rsidRPr="00C31AAA">
              <w:rPr>
                <w:sz w:val="18"/>
              </w:rPr>
              <w:t>Valori “1” ,”2”,”3”,”4”</w:t>
            </w:r>
          </w:p>
        </w:tc>
      </w:tr>
      <w:tr w:rsidR="006A2CDE" w:rsidRPr="00EF4827" w14:paraId="2F56C111" w14:textId="77777777" w:rsidTr="00FF684B">
        <w:trPr>
          <w:trHeight w:val="262"/>
        </w:trPr>
        <w:tc>
          <w:tcPr>
            <w:tcW w:w="600" w:type="dxa"/>
            <w:tcBorders>
              <w:top w:val="single" w:sz="4" w:space="0" w:color="000000"/>
              <w:left w:val="single" w:sz="4" w:space="0" w:color="000000"/>
              <w:bottom w:val="single" w:sz="4" w:space="0" w:color="000000"/>
            </w:tcBorders>
          </w:tcPr>
          <w:p w14:paraId="3B19D426" w14:textId="77777777" w:rsidR="006A2CDE" w:rsidRPr="00EF4827" w:rsidRDefault="006A2CDE" w:rsidP="006A2CDE">
            <w:pPr>
              <w:snapToGrid w:val="0"/>
              <w:jc w:val="center"/>
              <w:rPr>
                <w:sz w:val="18"/>
              </w:rPr>
            </w:pPr>
            <w:r w:rsidRPr="00EF4827">
              <w:rPr>
                <w:sz w:val="18"/>
              </w:rPr>
              <w:t>140.0</w:t>
            </w:r>
          </w:p>
        </w:tc>
        <w:tc>
          <w:tcPr>
            <w:tcW w:w="1455" w:type="dxa"/>
            <w:tcBorders>
              <w:top w:val="single" w:sz="4" w:space="0" w:color="000000"/>
              <w:left w:val="single" w:sz="4" w:space="0" w:color="000000"/>
              <w:bottom w:val="single" w:sz="4" w:space="0" w:color="000000"/>
            </w:tcBorders>
          </w:tcPr>
          <w:p w14:paraId="68EC8BAC" w14:textId="77777777" w:rsidR="006A2CDE" w:rsidRPr="00EF4827" w:rsidRDefault="006A2CDE" w:rsidP="006A2CDE">
            <w:pPr>
              <w:snapToGrid w:val="0"/>
              <w:rPr>
                <w:sz w:val="18"/>
              </w:rPr>
            </w:pPr>
            <w:proofErr w:type="spellStart"/>
            <w:r w:rsidRPr="00EF4827">
              <w:rPr>
                <w:sz w:val="18"/>
              </w:rPr>
              <w:t>dataScadenzaEtichetta</w:t>
            </w:r>
            <w:proofErr w:type="spellEnd"/>
          </w:p>
        </w:tc>
        <w:tc>
          <w:tcPr>
            <w:tcW w:w="1620" w:type="dxa"/>
            <w:tcBorders>
              <w:top w:val="single" w:sz="4" w:space="0" w:color="000000"/>
              <w:left w:val="single" w:sz="4" w:space="0" w:color="000000"/>
              <w:bottom w:val="single" w:sz="4" w:space="0" w:color="000000"/>
            </w:tcBorders>
          </w:tcPr>
          <w:p w14:paraId="55B72577" w14:textId="77777777" w:rsidR="006A2CDE" w:rsidRPr="00EF4827" w:rsidRDefault="006A2CDE" w:rsidP="006A2CDE">
            <w:pPr>
              <w:snapToGrid w:val="0"/>
              <w:rPr>
                <w:sz w:val="18"/>
              </w:rPr>
            </w:pPr>
            <w:r w:rsidRPr="00EF4827">
              <w:rPr>
                <w:sz w:val="18"/>
              </w:rPr>
              <w:t>Data di scadenza della etichetta</w:t>
            </w:r>
          </w:p>
        </w:tc>
        <w:tc>
          <w:tcPr>
            <w:tcW w:w="870" w:type="dxa"/>
            <w:tcBorders>
              <w:top w:val="single" w:sz="4" w:space="0" w:color="000000"/>
              <w:left w:val="single" w:sz="4" w:space="0" w:color="000000"/>
              <w:bottom w:val="single" w:sz="4" w:space="0" w:color="000000"/>
            </w:tcBorders>
          </w:tcPr>
          <w:p w14:paraId="6E253A38" w14:textId="77777777" w:rsidR="006A2CDE" w:rsidRPr="00EF4827" w:rsidRDefault="006A2CDE" w:rsidP="006A2CDE">
            <w:pPr>
              <w:snapToGrid w:val="0"/>
              <w:jc w:val="center"/>
              <w:rPr>
                <w:sz w:val="18"/>
              </w:rPr>
            </w:pPr>
            <w:r w:rsidRPr="00EF4827">
              <w:rPr>
                <w:sz w:val="18"/>
              </w:rPr>
              <w:t>8</w:t>
            </w:r>
          </w:p>
        </w:tc>
        <w:tc>
          <w:tcPr>
            <w:tcW w:w="1260" w:type="dxa"/>
            <w:tcBorders>
              <w:top w:val="single" w:sz="4" w:space="0" w:color="000000"/>
              <w:left w:val="single" w:sz="4" w:space="0" w:color="000000"/>
              <w:bottom w:val="single" w:sz="4" w:space="0" w:color="000000"/>
            </w:tcBorders>
          </w:tcPr>
          <w:p w14:paraId="25375714" w14:textId="77777777" w:rsidR="006A2CDE" w:rsidRPr="00EF4827"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571460EC" w14:textId="77777777" w:rsidR="006A2CDE" w:rsidRPr="00EF4827" w:rsidRDefault="006A2CDE" w:rsidP="006A2CDE">
            <w:pPr>
              <w:snapToGrid w:val="0"/>
              <w:jc w:val="center"/>
              <w:rPr>
                <w:sz w:val="18"/>
              </w:rPr>
            </w:pPr>
            <w:r w:rsidRPr="00EF4827">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43D72297" w14:textId="77777777" w:rsidR="006A2CDE" w:rsidRPr="00EF4827" w:rsidRDefault="006A2CDE" w:rsidP="006A2CDE">
            <w:pPr>
              <w:snapToGrid w:val="0"/>
              <w:rPr>
                <w:sz w:val="18"/>
              </w:rPr>
            </w:pPr>
            <w:r w:rsidRPr="00EF4827">
              <w:rPr>
                <w:sz w:val="18"/>
              </w:rPr>
              <w:t>Da 20032020 a 31122099</w:t>
            </w:r>
          </w:p>
        </w:tc>
      </w:tr>
      <w:tr w:rsidR="006A2CDE" w:rsidRPr="00EF4827" w14:paraId="152D3814" w14:textId="77777777" w:rsidTr="00FF684B">
        <w:trPr>
          <w:trHeight w:val="262"/>
        </w:trPr>
        <w:tc>
          <w:tcPr>
            <w:tcW w:w="600" w:type="dxa"/>
            <w:tcBorders>
              <w:top w:val="single" w:sz="4" w:space="0" w:color="000000"/>
              <w:left w:val="single" w:sz="4" w:space="0" w:color="000000"/>
              <w:bottom w:val="single" w:sz="4" w:space="0" w:color="000000"/>
            </w:tcBorders>
            <w:shd w:val="clear" w:color="auto" w:fill="D9D9D9"/>
          </w:tcPr>
          <w:p w14:paraId="2E396438" w14:textId="77777777" w:rsidR="006A2CDE" w:rsidRPr="00EF4827" w:rsidRDefault="006A2CDE" w:rsidP="006A2CDE">
            <w:pPr>
              <w:snapToGrid w:val="0"/>
              <w:jc w:val="center"/>
              <w:rPr>
                <w:sz w:val="18"/>
              </w:rPr>
            </w:pPr>
          </w:p>
        </w:tc>
        <w:tc>
          <w:tcPr>
            <w:tcW w:w="1455" w:type="dxa"/>
            <w:tcBorders>
              <w:top w:val="single" w:sz="4" w:space="0" w:color="000000"/>
              <w:left w:val="single" w:sz="4" w:space="0" w:color="000000"/>
              <w:bottom w:val="single" w:sz="4" w:space="0" w:color="000000"/>
            </w:tcBorders>
            <w:shd w:val="clear" w:color="auto" w:fill="D9D9D9"/>
          </w:tcPr>
          <w:p w14:paraId="6AC69747" w14:textId="77777777" w:rsidR="006A2CDE" w:rsidRPr="00EF4827" w:rsidRDefault="006A2CDE" w:rsidP="006A2CDE">
            <w:pPr>
              <w:snapToGrid w:val="0"/>
              <w:rPr>
                <w:sz w:val="18"/>
              </w:rPr>
            </w:pPr>
            <w:proofErr w:type="spellStart"/>
            <w:r w:rsidRPr="00EF4827">
              <w:rPr>
                <w:sz w:val="18"/>
              </w:rPr>
              <w:t>eventoSospensione</w:t>
            </w:r>
            <w:proofErr w:type="spellEnd"/>
          </w:p>
        </w:tc>
        <w:tc>
          <w:tcPr>
            <w:tcW w:w="1620" w:type="dxa"/>
            <w:tcBorders>
              <w:top w:val="single" w:sz="4" w:space="0" w:color="000000"/>
              <w:left w:val="single" w:sz="4" w:space="0" w:color="000000"/>
              <w:bottom w:val="single" w:sz="4" w:space="0" w:color="000000"/>
            </w:tcBorders>
            <w:shd w:val="clear" w:color="auto" w:fill="D9D9D9"/>
          </w:tcPr>
          <w:p w14:paraId="5FA65DF3" w14:textId="77777777" w:rsidR="006A2CDE" w:rsidRPr="00EF4827" w:rsidRDefault="006A2CDE" w:rsidP="006A2CDE">
            <w:pPr>
              <w:snapToGrid w:val="0"/>
              <w:rPr>
                <w:sz w:val="18"/>
              </w:rPr>
            </w:pPr>
            <w:r w:rsidRPr="00EF4827">
              <w:rPr>
                <w:sz w:val="18"/>
              </w:rPr>
              <w:t>Sezione contenente i dati dell’evento Sospensione</w:t>
            </w:r>
          </w:p>
        </w:tc>
        <w:tc>
          <w:tcPr>
            <w:tcW w:w="870" w:type="dxa"/>
            <w:tcBorders>
              <w:top w:val="single" w:sz="4" w:space="0" w:color="000000"/>
              <w:left w:val="single" w:sz="4" w:space="0" w:color="000000"/>
              <w:bottom w:val="single" w:sz="4" w:space="0" w:color="000000"/>
            </w:tcBorders>
            <w:shd w:val="clear" w:color="auto" w:fill="D9D9D9"/>
          </w:tcPr>
          <w:p w14:paraId="0C6F277F" w14:textId="77777777" w:rsidR="006A2CDE" w:rsidRPr="00EF4827" w:rsidRDefault="006A2CDE" w:rsidP="006A2CDE">
            <w:pPr>
              <w:snapToGrid w:val="0"/>
              <w:jc w:val="center"/>
              <w:rPr>
                <w:sz w:val="18"/>
              </w:rPr>
            </w:pPr>
          </w:p>
        </w:tc>
        <w:tc>
          <w:tcPr>
            <w:tcW w:w="1260" w:type="dxa"/>
            <w:tcBorders>
              <w:top w:val="single" w:sz="4" w:space="0" w:color="000000"/>
              <w:left w:val="single" w:sz="4" w:space="0" w:color="000000"/>
              <w:bottom w:val="single" w:sz="4" w:space="0" w:color="000000"/>
            </w:tcBorders>
            <w:shd w:val="clear" w:color="auto" w:fill="D9D9D9"/>
          </w:tcPr>
          <w:p w14:paraId="1F4ADC0D" w14:textId="77777777" w:rsidR="006A2CDE" w:rsidRPr="00EF4827"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shd w:val="clear" w:color="auto" w:fill="D9D9D9"/>
          </w:tcPr>
          <w:p w14:paraId="15E898F2" w14:textId="77777777" w:rsidR="006A2CDE" w:rsidRPr="00EF4827" w:rsidRDefault="006A2CDE" w:rsidP="006A2CDE">
            <w:pPr>
              <w:snapToGrid w:val="0"/>
              <w:jc w:val="center"/>
              <w:rPr>
                <w:sz w:val="18"/>
              </w:rPr>
            </w:pPr>
          </w:p>
        </w:tc>
        <w:tc>
          <w:tcPr>
            <w:tcW w:w="2795" w:type="dxa"/>
            <w:tcBorders>
              <w:top w:val="single" w:sz="4" w:space="0" w:color="000000"/>
              <w:left w:val="single" w:sz="4" w:space="0" w:color="000000"/>
              <w:bottom w:val="single" w:sz="4" w:space="0" w:color="000000"/>
              <w:right w:val="single" w:sz="4" w:space="0" w:color="000000"/>
            </w:tcBorders>
            <w:shd w:val="clear" w:color="auto" w:fill="D9D9D9"/>
          </w:tcPr>
          <w:p w14:paraId="17403490" w14:textId="77777777" w:rsidR="006A2CDE" w:rsidRPr="00EF4827" w:rsidRDefault="006A2CDE" w:rsidP="006A2CDE">
            <w:pPr>
              <w:snapToGrid w:val="0"/>
              <w:rPr>
                <w:sz w:val="18"/>
              </w:rPr>
            </w:pPr>
          </w:p>
        </w:tc>
      </w:tr>
      <w:tr w:rsidR="006A2CDE" w:rsidRPr="00EF4827" w14:paraId="1A053B97" w14:textId="77777777" w:rsidTr="00FF684B">
        <w:trPr>
          <w:trHeight w:val="262"/>
        </w:trPr>
        <w:tc>
          <w:tcPr>
            <w:tcW w:w="600" w:type="dxa"/>
            <w:tcBorders>
              <w:top w:val="single" w:sz="4" w:space="0" w:color="000000"/>
              <w:left w:val="single" w:sz="4" w:space="0" w:color="000000"/>
              <w:bottom w:val="single" w:sz="4" w:space="0" w:color="000000"/>
            </w:tcBorders>
          </w:tcPr>
          <w:p w14:paraId="02CD20D9" w14:textId="77777777" w:rsidR="006A2CDE" w:rsidRPr="00EF4827" w:rsidRDefault="006A2CDE" w:rsidP="006A2CDE">
            <w:pPr>
              <w:snapToGrid w:val="0"/>
              <w:jc w:val="center"/>
              <w:rPr>
                <w:sz w:val="18"/>
              </w:rPr>
            </w:pPr>
            <w:r w:rsidRPr="00EF4827">
              <w:rPr>
                <w:sz w:val="18"/>
              </w:rPr>
              <w:t>103.0</w:t>
            </w:r>
          </w:p>
        </w:tc>
        <w:tc>
          <w:tcPr>
            <w:tcW w:w="1455" w:type="dxa"/>
            <w:tcBorders>
              <w:top w:val="single" w:sz="4" w:space="0" w:color="000000"/>
              <w:left w:val="single" w:sz="4" w:space="0" w:color="000000"/>
              <w:bottom w:val="single" w:sz="4" w:space="0" w:color="000000"/>
            </w:tcBorders>
          </w:tcPr>
          <w:p w14:paraId="1271E68C" w14:textId="77777777" w:rsidR="006A2CDE" w:rsidRPr="00EF4827" w:rsidRDefault="006A2CDE" w:rsidP="006A2CDE">
            <w:pPr>
              <w:snapToGrid w:val="0"/>
              <w:rPr>
                <w:sz w:val="18"/>
              </w:rPr>
            </w:pPr>
            <w:proofErr w:type="spellStart"/>
            <w:r w:rsidRPr="00EF4827">
              <w:rPr>
                <w:sz w:val="18"/>
              </w:rPr>
              <w:t>identificativoEventoSospensione</w:t>
            </w:r>
            <w:proofErr w:type="spellEnd"/>
          </w:p>
        </w:tc>
        <w:tc>
          <w:tcPr>
            <w:tcW w:w="1620" w:type="dxa"/>
            <w:tcBorders>
              <w:top w:val="single" w:sz="4" w:space="0" w:color="000000"/>
              <w:left w:val="single" w:sz="4" w:space="0" w:color="000000"/>
              <w:bottom w:val="single" w:sz="4" w:space="0" w:color="000000"/>
            </w:tcBorders>
          </w:tcPr>
          <w:p w14:paraId="36A647CD" w14:textId="77777777" w:rsidR="006A2CDE" w:rsidRPr="00EF4827" w:rsidRDefault="006A2CDE" w:rsidP="006A2CDE">
            <w:pPr>
              <w:snapToGrid w:val="0"/>
              <w:rPr>
                <w:sz w:val="18"/>
              </w:rPr>
            </w:pPr>
            <w:r w:rsidRPr="00EF4827">
              <w:rPr>
                <w:sz w:val="18"/>
              </w:rPr>
              <w:t>Identificativo Evento Sospensione</w:t>
            </w:r>
          </w:p>
        </w:tc>
        <w:tc>
          <w:tcPr>
            <w:tcW w:w="870" w:type="dxa"/>
            <w:tcBorders>
              <w:top w:val="single" w:sz="4" w:space="0" w:color="000000"/>
              <w:left w:val="single" w:sz="4" w:space="0" w:color="000000"/>
              <w:bottom w:val="single" w:sz="4" w:space="0" w:color="000000"/>
            </w:tcBorders>
          </w:tcPr>
          <w:p w14:paraId="241D6422" w14:textId="77777777" w:rsidR="006A2CDE" w:rsidRPr="00EF4827" w:rsidRDefault="006A2CDE" w:rsidP="006A2CDE">
            <w:pPr>
              <w:snapToGrid w:val="0"/>
              <w:jc w:val="center"/>
              <w:rPr>
                <w:sz w:val="18"/>
              </w:rPr>
            </w:pPr>
            <w:r w:rsidRPr="00EF4827">
              <w:rPr>
                <w:sz w:val="18"/>
              </w:rPr>
              <w:t>15</w:t>
            </w:r>
          </w:p>
        </w:tc>
        <w:tc>
          <w:tcPr>
            <w:tcW w:w="1260" w:type="dxa"/>
            <w:tcBorders>
              <w:top w:val="single" w:sz="4" w:space="0" w:color="000000"/>
              <w:left w:val="single" w:sz="4" w:space="0" w:color="000000"/>
              <w:bottom w:val="single" w:sz="4" w:space="0" w:color="000000"/>
            </w:tcBorders>
          </w:tcPr>
          <w:p w14:paraId="16972BF8" w14:textId="77777777" w:rsidR="006A2CDE" w:rsidRPr="00EF4827" w:rsidRDefault="006A2CDE" w:rsidP="006A2CDE">
            <w:pPr>
              <w:snapToGrid w:val="0"/>
              <w:jc w:val="center"/>
              <w:rPr>
                <w:sz w:val="18"/>
              </w:rPr>
            </w:pPr>
            <w:r w:rsidRPr="00EF4827">
              <w:rPr>
                <w:sz w:val="18"/>
              </w:rPr>
              <w:t>OBB</w:t>
            </w:r>
          </w:p>
        </w:tc>
        <w:tc>
          <w:tcPr>
            <w:tcW w:w="810" w:type="dxa"/>
            <w:tcBorders>
              <w:top w:val="single" w:sz="4" w:space="0" w:color="000000"/>
              <w:left w:val="single" w:sz="4" w:space="0" w:color="000000"/>
              <w:bottom w:val="single" w:sz="4" w:space="0" w:color="000000"/>
            </w:tcBorders>
          </w:tcPr>
          <w:p w14:paraId="407E84BD" w14:textId="77777777" w:rsidR="006A2CDE" w:rsidRPr="00EF4827" w:rsidRDefault="006A2CDE" w:rsidP="006A2CDE">
            <w:pPr>
              <w:snapToGrid w:val="0"/>
              <w:jc w:val="center"/>
              <w:rPr>
                <w:sz w:val="18"/>
              </w:rPr>
            </w:pPr>
            <w:r w:rsidRPr="00EF4827">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50B7109D" w14:textId="77777777" w:rsidR="006A2CDE" w:rsidRPr="00EF4827" w:rsidRDefault="006A2CDE" w:rsidP="006A2CDE">
            <w:pPr>
              <w:snapToGrid w:val="0"/>
              <w:rPr>
                <w:sz w:val="18"/>
              </w:rPr>
            </w:pPr>
            <w:r w:rsidRPr="00EF4827">
              <w:rPr>
                <w:sz w:val="18"/>
              </w:rPr>
              <w:t>Da pos.1 a pos.3: valori da “201” a “213”</w:t>
            </w:r>
            <w:r w:rsidRPr="00EF4827">
              <w:rPr>
                <w:sz w:val="18"/>
              </w:rPr>
              <w:br/>
              <w:t>Da pos.4 a pos.6: valore fisso “DOS”</w:t>
            </w:r>
            <w:r w:rsidRPr="00EF4827">
              <w:rPr>
                <w:sz w:val="18"/>
              </w:rPr>
              <w:br/>
              <w:t>Da pos.7 a pos.15: valori come controllo VF03</w:t>
            </w:r>
          </w:p>
        </w:tc>
      </w:tr>
      <w:tr w:rsidR="00DB3F81" w:rsidRPr="00DB3F81" w14:paraId="664FDE63" w14:textId="77777777" w:rsidTr="00FF684B">
        <w:trPr>
          <w:trHeight w:val="262"/>
        </w:trPr>
        <w:tc>
          <w:tcPr>
            <w:tcW w:w="600" w:type="dxa"/>
            <w:tcBorders>
              <w:top w:val="single" w:sz="4" w:space="0" w:color="000000"/>
              <w:left w:val="single" w:sz="4" w:space="0" w:color="000000"/>
              <w:bottom w:val="single" w:sz="4" w:space="0" w:color="000000"/>
            </w:tcBorders>
          </w:tcPr>
          <w:p w14:paraId="55CBE08D" w14:textId="77777777" w:rsidR="006A2CDE" w:rsidRPr="00DB3F81" w:rsidRDefault="006A2CDE" w:rsidP="006A2CDE">
            <w:pPr>
              <w:snapToGrid w:val="0"/>
              <w:jc w:val="center"/>
              <w:rPr>
                <w:sz w:val="18"/>
              </w:rPr>
            </w:pPr>
            <w:r w:rsidRPr="00DB3F81">
              <w:rPr>
                <w:sz w:val="18"/>
              </w:rPr>
              <w:t>104.0</w:t>
            </w:r>
          </w:p>
        </w:tc>
        <w:tc>
          <w:tcPr>
            <w:tcW w:w="1455" w:type="dxa"/>
            <w:tcBorders>
              <w:top w:val="single" w:sz="4" w:space="0" w:color="000000"/>
              <w:left w:val="single" w:sz="4" w:space="0" w:color="000000"/>
              <w:bottom w:val="single" w:sz="4" w:space="0" w:color="000000"/>
            </w:tcBorders>
          </w:tcPr>
          <w:p w14:paraId="0972731E" w14:textId="77777777" w:rsidR="006A2CDE" w:rsidRPr="00DB3F81" w:rsidRDefault="006A2CDE" w:rsidP="006A2CDE">
            <w:pPr>
              <w:snapToGrid w:val="0"/>
              <w:rPr>
                <w:sz w:val="18"/>
              </w:rPr>
            </w:pPr>
            <w:proofErr w:type="spellStart"/>
            <w:r w:rsidRPr="00DB3F81">
              <w:rPr>
                <w:sz w:val="18"/>
              </w:rPr>
              <w:t>dataInizioSospensione</w:t>
            </w:r>
            <w:proofErr w:type="spellEnd"/>
          </w:p>
        </w:tc>
        <w:tc>
          <w:tcPr>
            <w:tcW w:w="1620" w:type="dxa"/>
            <w:tcBorders>
              <w:top w:val="single" w:sz="4" w:space="0" w:color="000000"/>
              <w:left w:val="single" w:sz="4" w:space="0" w:color="000000"/>
              <w:bottom w:val="single" w:sz="4" w:space="0" w:color="000000"/>
            </w:tcBorders>
          </w:tcPr>
          <w:p w14:paraId="06B6FCF9" w14:textId="77777777" w:rsidR="006A2CDE" w:rsidRPr="00DB3F81" w:rsidRDefault="006A2CDE" w:rsidP="006A2CDE">
            <w:pPr>
              <w:snapToGrid w:val="0"/>
              <w:rPr>
                <w:sz w:val="18"/>
              </w:rPr>
            </w:pPr>
            <w:r w:rsidRPr="00DB3F81">
              <w:rPr>
                <w:sz w:val="18"/>
              </w:rPr>
              <w:t>Data Inizio Sospensione</w:t>
            </w:r>
          </w:p>
        </w:tc>
        <w:tc>
          <w:tcPr>
            <w:tcW w:w="870" w:type="dxa"/>
            <w:tcBorders>
              <w:top w:val="single" w:sz="4" w:space="0" w:color="000000"/>
              <w:left w:val="single" w:sz="4" w:space="0" w:color="000000"/>
              <w:bottom w:val="single" w:sz="4" w:space="0" w:color="000000"/>
            </w:tcBorders>
          </w:tcPr>
          <w:p w14:paraId="3513A357" w14:textId="77777777" w:rsidR="006A2CDE" w:rsidRPr="00DB3F81" w:rsidRDefault="006A2CDE" w:rsidP="006A2CDE">
            <w:pPr>
              <w:snapToGrid w:val="0"/>
              <w:jc w:val="center"/>
              <w:rPr>
                <w:sz w:val="18"/>
              </w:rPr>
            </w:pPr>
            <w:r w:rsidRPr="00DB3F81">
              <w:rPr>
                <w:sz w:val="18"/>
              </w:rPr>
              <w:t>8</w:t>
            </w:r>
          </w:p>
        </w:tc>
        <w:tc>
          <w:tcPr>
            <w:tcW w:w="1260" w:type="dxa"/>
            <w:tcBorders>
              <w:top w:val="single" w:sz="4" w:space="0" w:color="000000"/>
              <w:left w:val="single" w:sz="4" w:space="0" w:color="000000"/>
              <w:bottom w:val="single" w:sz="4" w:space="0" w:color="000000"/>
            </w:tcBorders>
          </w:tcPr>
          <w:p w14:paraId="4D6E1400"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13022436" w14:textId="77777777" w:rsidR="006A2CDE" w:rsidRPr="00DB3F81" w:rsidRDefault="006A2CDE" w:rsidP="006A2CDE">
            <w:pPr>
              <w:snapToGrid w:val="0"/>
              <w:jc w:val="center"/>
              <w:rPr>
                <w:sz w:val="18"/>
              </w:rPr>
            </w:pPr>
            <w:r w:rsidRPr="00DB3F81">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5433E7C9" w14:textId="77777777" w:rsidR="006A2CDE" w:rsidRPr="00DB3F81" w:rsidRDefault="006A2CDE" w:rsidP="006A2CDE">
            <w:pPr>
              <w:snapToGrid w:val="0"/>
              <w:rPr>
                <w:sz w:val="18"/>
              </w:rPr>
            </w:pPr>
            <w:r w:rsidRPr="00DB3F81">
              <w:rPr>
                <w:sz w:val="18"/>
              </w:rPr>
              <w:t>Da 01011900 a 31122099</w:t>
            </w:r>
          </w:p>
        </w:tc>
      </w:tr>
      <w:tr w:rsidR="00DB3F81" w:rsidRPr="00DB3F81" w14:paraId="01B7D3AA" w14:textId="77777777" w:rsidTr="00FF684B">
        <w:trPr>
          <w:trHeight w:val="262"/>
        </w:trPr>
        <w:tc>
          <w:tcPr>
            <w:tcW w:w="600" w:type="dxa"/>
            <w:tcBorders>
              <w:top w:val="single" w:sz="4" w:space="0" w:color="000000"/>
              <w:left w:val="single" w:sz="4" w:space="0" w:color="000000"/>
              <w:bottom w:val="single" w:sz="4" w:space="0" w:color="000000"/>
            </w:tcBorders>
          </w:tcPr>
          <w:p w14:paraId="21136A09" w14:textId="77777777" w:rsidR="006A2CDE" w:rsidRPr="00DB3F81" w:rsidRDefault="006A2CDE" w:rsidP="006A2CDE">
            <w:pPr>
              <w:snapToGrid w:val="0"/>
              <w:jc w:val="center"/>
              <w:rPr>
                <w:sz w:val="18"/>
              </w:rPr>
            </w:pPr>
            <w:r w:rsidRPr="00DB3F81">
              <w:rPr>
                <w:sz w:val="18"/>
              </w:rPr>
              <w:t>105.0</w:t>
            </w:r>
          </w:p>
        </w:tc>
        <w:tc>
          <w:tcPr>
            <w:tcW w:w="1455" w:type="dxa"/>
            <w:tcBorders>
              <w:top w:val="single" w:sz="4" w:space="0" w:color="000000"/>
              <w:left w:val="single" w:sz="4" w:space="0" w:color="000000"/>
              <w:bottom w:val="single" w:sz="4" w:space="0" w:color="000000"/>
            </w:tcBorders>
          </w:tcPr>
          <w:p w14:paraId="00D7AE98" w14:textId="77777777" w:rsidR="006A2CDE" w:rsidRPr="00DB3F81" w:rsidRDefault="006A2CDE" w:rsidP="006A2CDE">
            <w:pPr>
              <w:snapToGrid w:val="0"/>
              <w:rPr>
                <w:sz w:val="18"/>
              </w:rPr>
            </w:pPr>
            <w:proofErr w:type="spellStart"/>
            <w:r w:rsidRPr="00DB3F81">
              <w:rPr>
                <w:sz w:val="18"/>
              </w:rPr>
              <w:t>motivoSospensione</w:t>
            </w:r>
            <w:proofErr w:type="spellEnd"/>
          </w:p>
        </w:tc>
        <w:tc>
          <w:tcPr>
            <w:tcW w:w="1620" w:type="dxa"/>
            <w:tcBorders>
              <w:top w:val="single" w:sz="4" w:space="0" w:color="000000"/>
              <w:left w:val="single" w:sz="4" w:space="0" w:color="000000"/>
              <w:bottom w:val="single" w:sz="4" w:space="0" w:color="000000"/>
            </w:tcBorders>
          </w:tcPr>
          <w:p w14:paraId="6D51B018" w14:textId="77777777" w:rsidR="006A2CDE" w:rsidRPr="00DB3F81" w:rsidRDefault="006A2CDE" w:rsidP="006A2CDE">
            <w:pPr>
              <w:snapToGrid w:val="0"/>
              <w:rPr>
                <w:sz w:val="18"/>
              </w:rPr>
            </w:pPr>
            <w:r w:rsidRPr="00DB3F81">
              <w:rPr>
                <w:sz w:val="18"/>
              </w:rPr>
              <w:t>Motivo Sospensione</w:t>
            </w:r>
          </w:p>
        </w:tc>
        <w:tc>
          <w:tcPr>
            <w:tcW w:w="870" w:type="dxa"/>
            <w:tcBorders>
              <w:top w:val="single" w:sz="4" w:space="0" w:color="000000"/>
              <w:left w:val="single" w:sz="4" w:space="0" w:color="000000"/>
              <w:bottom w:val="single" w:sz="4" w:space="0" w:color="000000"/>
            </w:tcBorders>
          </w:tcPr>
          <w:p w14:paraId="71DD6F5E" w14:textId="77777777" w:rsidR="006A2CDE" w:rsidRPr="00DB3F81" w:rsidRDefault="006A2CDE" w:rsidP="006A2CDE">
            <w:pPr>
              <w:snapToGrid w:val="0"/>
              <w:jc w:val="center"/>
              <w:rPr>
                <w:sz w:val="18"/>
              </w:rPr>
            </w:pPr>
            <w:r w:rsidRPr="00DB3F81">
              <w:rPr>
                <w:sz w:val="18"/>
              </w:rPr>
              <w:t>1</w:t>
            </w:r>
          </w:p>
        </w:tc>
        <w:tc>
          <w:tcPr>
            <w:tcW w:w="1260" w:type="dxa"/>
            <w:tcBorders>
              <w:top w:val="single" w:sz="4" w:space="0" w:color="000000"/>
              <w:left w:val="single" w:sz="4" w:space="0" w:color="000000"/>
              <w:bottom w:val="single" w:sz="4" w:space="0" w:color="000000"/>
            </w:tcBorders>
          </w:tcPr>
          <w:p w14:paraId="57066F0B"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2CDEE99D" w14:textId="77777777"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7EB50618" w14:textId="09E44163" w:rsidR="006A2CDE" w:rsidRPr="00DB3F81" w:rsidRDefault="006A2CDE" w:rsidP="006A2CDE">
            <w:pPr>
              <w:snapToGrid w:val="0"/>
              <w:rPr>
                <w:sz w:val="18"/>
              </w:rPr>
            </w:pPr>
            <w:r w:rsidRPr="00DB3F81">
              <w:rPr>
                <w:sz w:val="18"/>
              </w:rPr>
              <w:t>Valori “1”, “2”, “3”,</w:t>
            </w:r>
            <w:r w:rsidR="00BB615D" w:rsidRPr="00DB3F81">
              <w:rPr>
                <w:sz w:val="18"/>
              </w:rPr>
              <w:t>”4”,</w:t>
            </w:r>
            <w:r w:rsidRPr="00DB3F81">
              <w:rPr>
                <w:sz w:val="18"/>
              </w:rPr>
              <w:t>“9”</w:t>
            </w:r>
          </w:p>
        </w:tc>
      </w:tr>
      <w:tr w:rsidR="00DB3F81" w:rsidRPr="00DB3F81" w14:paraId="08CF092F" w14:textId="77777777" w:rsidTr="00FF684B">
        <w:trPr>
          <w:trHeight w:val="262"/>
        </w:trPr>
        <w:tc>
          <w:tcPr>
            <w:tcW w:w="600" w:type="dxa"/>
            <w:tcBorders>
              <w:top w:val="single" w:sz="4" w:space="0" w:color="000000"/>
              <w:left w:val="single" w:sz="4" w:space="0" w:color="000000"/>
              <w:bottom w:val="single" w:sz="4" w:space="0" w:color="000000"/>
            </w:tcBorders>
          </w:tcPr>
          <w:p w14:paraId="043FC780" w14:textId="77777777" w:rsidR="006A2CDE" w:rsidRPr="00DB3F81" w:rsidRDefault="006A2CDE" w:rsidP="006A2CDE">
            <w:pPr>
              <w:snapToGrid w:val="0"/>
              <w:jc w:val="center"/>
              <w:rPr>
                <w:sz w:val="18"/>
              </w:rPr>
            </w:pPr>
            <w:r w:rsidRPr="00DB3F81">
              <w:rPr>
                <w:sz w:val="18"/>
              </w:rPr>
              <w:t>106.0</w:t>
            </w:r>
          </w:p>
        </w:tc>
        <w:tc>
          <w:tcPr>
            <w:tcW w:w="1455" w:type="dxa"/>
            <w:tcBorders>
              <w:top w:val="single" w:sz="4" w:space="0" w:color="000000"/>
              <w:left w:val="single" w:sz="4" w:space="0" w:color="000000"/>
              <w:bottom w:val="single" w:sz="4" w:space="0" w:color="000000"/>
            </w:tcBorders>
          </w:tcPr>
          <w:p w14:paraId="1DD52975" w14:textId="77777777" w:rsidR="006A2CDE" w:rsidRPr="00DB3F81" w:rsidRDefault="006A2CDE" w:rsidP="006A2CDE">
            <w:pPr>
              <w:snapToGrid w:val="0"/>
              <w:rPr>
                <w:sz w:val="18"/>
              </w:rPr>
            </w:pPr>
            <w:proofErr w:type="spellStart"/>
            <w:r w:rsidRPr="00DB3F81">
              <w:rPr>
                <w:sz w:val="18"/>
              </w:rPr>
              <w:t>dataFineSospensione</w:t>
            </w:r>
            <w:proofErr w:type="spellEnd"/>
          </w:p>
        </w:tc>
        <w:tc>
          <w:tcPr>
            <w:tcW w:w="1620" w:type="dxa"/>
            <w:tcBorders>
              <w:top w:val="single" w:sz="4" w:space="0" w:color="000000"/>
              <w:left w:val="single" w:sz="4" w:space="0" w:color="000000"/>
              <w:bottom w:val="single" w:sz="4" w:space="0" w:color="000000"/>
            </w:tcBorders>
          </w:tcPr>
          <w:p w14:paraId="15A44191" w14:textId="77777777" w:rsidR="006A2CDE" w:rsidRPr="00DB3F81" w:rsidRDefault="006A2CDE" w:rsidP="006A2CDE">
            <w:pPr>
              <w:snapToGrid w:val="0"/>
              <w:rPr>
                <w:sz w:val="18"/>
              </w:rPr>
            </w:pPr>
            <w:r w:rsidRPr="00DB3F81">
              <w:rPr>
                <w:sz w:val="18"/>
              </w:rPr>
              <w:t>Data Fine Sospensione</w:t>
            </w:r>
          </w:p>
        </w:tc>
        <w:tc>
          <w:tcPr>
            <w:tcW w:w="870" w:type="dxa"/>
            <w:tcBorders>
              <w:top w:val="single" w:sz="4" w:space="0" w:color="000000"/>
              <w:left w:val="single" w:sz="4" w:space="0" w:color="000000"/>
              <w:bottom w:val="single" w:sz="4" w:space="0" w:color="000000"/>
            </w:tcBorders>
          </w:tcPr>
          <w:p w14:paraId="59741A9F" w14:textId="77777777" w:rsidR="006A2CDE" w:rsidRPr="00DB3F81" w:rsidRDefault="006A2CDE" w:rsidP="006A2CDE">
            <w:pPr>
              <w:snapToGrid w:val="0"/>
              <w:jc w:val="center"/>
              <w:rPr>
                <w:sz w:val="18"/>
              </w:rPr>
            </w:pPr>
            <w:r w:rsidRPr="00DB3F81">
              <w:rPr>
                <w:sz w:val="18"/>
              </w:rPr>
              <w:t>8</w:t>
            </w:r>
          </w:p>
        </w:tc>
        <w:tc>
          <w:tcPr>
            <w:tcW w:w="1260" w:type="dxa"/>
            <w:tcBorders>
              <w:top w:val="single" w:sz="4" w:space="0" w:color="000000"/>
              <w:left w:val="single" w:sz="4" w:space="0" w:color="000000"/>
              <w:bottom w:val="single" w:sz="4" w:space="0" w:color="000000"/>
            </w:tcBorders>
          </w:tcPr>
          <w:p w14:paraId="562E3E22"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tcPr>
          <w:p w14:paraId="471283F4" w14:textId="77777777" w:rsidR="006A2CDE" w:rsidRPr="00DB3F81" w:rsidRDefault="006A2CDE" w:rsidP="006A2CDE">
            <w:pPr>
              <w:snapToGrid w:val="0"/>
              <w:jc w:val="center"/>
              <w:rPr>
                <w:sz w:val="18"/>
              </w:rPr>
            </w:pPr>
            <w:r w:rsidRPr="00DB3F81">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2C5D0D2C" w14:textId="77777777" w:rsidR="006A2CDE" w:rsidRPr="00DB3F81" w:rsidRDefault="006A2CDE" w:rsidP="006A2CDE">
            <w:pPr>
              <w:snapToGrid w:val="0"/>
              <w:rPr>
                <w:sz w:val="18"/>
              </w:rPr>
            </w:pPr>
            <w:r w:rsidRPr="00DB3F81">
              <w:rPr>
                <w:sz w:val="18"/>
              </w:rPr>
              <w:t>Da 01011900 a 31122099</w:t>
            </w:r>
          </w:p>
        </w:tc>
      </w:tr>
      <w:tr w:rsidR="00DB3F81" w:rsidRPr="00DB3F81" w14:paraId="79E2AFE5" w14:textId="77777777" w:rsidTr="00FF684B">
        <w:trPr>
          <w:trHeight w:val="262"/>
        </w:trPr>
        <w:tc>
          <w:tcPr>
            <w:tcW w:w="600" w:type="dxa"/>
            <w:tcBorders>
              <w:top w:val="single" w:sz="4" w:space="0" w:color="000000"/>
              <w:left w:val="single" w:sz="4" w:space="0" w:color="000000"/>
              <w:bottom w:val="single" w:sz="4" w:space="0" w:color="000000"/>
            </w:tcBorders>
            <w:shd w:val="clear" w:color="auto" w:fill="D9D9D9"/>
          </w:tcPr>
          <w:p w14:paraId="09A00C65" w14:textId="77777777" w:rsidR="006A2CDE" w:rsidRPr="00DB3F81" w:rsidRDefault="006A2CDE" w:rsidP="006A2CDE">
            <w:pPr>
              <w:snapToGrid w:val="0"/>
              <w:jc w:val="center"/>
              <w:rPr>
                <w:sz w:val="18"/>
              </w:rPr>
            </w:pPr>
          </w:p>
        </w:tc>
        <w:tc>
          <w:tcPr>
            <w:tcW w:w="1455" w:type="dxa"/>
            <w:tcBorders>
              <w:top w:val="single" w:sz="4" w:space="0" w:color="000000"/>
              <w:left w:val="single" w:sz="4" w:space="0" w:color="000000"/>
              <w:bottom w:val="single" w:sz="4" w:space="0" w:color="000000"/>
            </w:tcBorders>
            <w:shd w:val="clear" w:color="auto" w:fill="D9D9D9"/>
          </w:tcPr>
          <w:p w14:paraId="5C083AA2" w14:textId="77777777" w:rsidR="006A2CDE" w:rsidRPr="00DB3F81" w:rsidRDefault="006A2CDE" w:rsidP="006A2CDE">
            <w:pPr>
              <w:snapToGrid w:val="0"/>
              <w:rPr>
                <w:sz w:val="18"/>
              </w:rPr>
            </w:pPr>
            <w:proofErr w:type="spellStart"/>
            <w:r w:rsidRPr="00DB3F81">
              <w:rPr>
                <w:sz w:val="18"/>
              </w:rPr>
              <w:t>eventoConclusione</w:t>
            </w:r>
            <w:proofErr w:type="spellEnd"/>
          </w:p>
        </w:tc>
        <w:tc>
          <w:tcPr>
            <w:tcW w:w="1620" w:type="dxa"/>
            <w:tcBorders>
              <w:top w:val="single" w:sz="4" w:space="0" w:color="000000"/>
              <w:left w:val="single" w:sz="4" w:space="0" w:color="000000"/>
              <w:bottom w:val="single" w:sz="4" w:space="0" w:color="000000"/>
            </w:tcBorders>
            <w:shd w:val="clear" w:color="auto" w:fill="D9D9D9"/>
          </w:tcPr>
          <w:p w14:paraId="42BE3EAE" w14:textId="77777777" w:rsidR="006A2CDE" w:rsidRPr="00DB3F81" w:rsidRDefault="006A2CDE" w:rsidP="006A2CDE">
            <w:pPr>
              <w:snapToGrid w:val="0"/>
              <w:rPr>
                <w:sz w:val="18"/>
              </w:rPr>
            </w:pPr>
            <w:r w:rsidRPr="00DB3F81">
              <w:rPr>
                <w:sz w:val="18"/>
              </w:rPr>
              <w:t>Sezione contenente i dati dell’evento Conclusione</w:t>
            </w:r>
          </w:p>
        </w:tc>
        <w:tc>
          <w:tcPr>
            <w:tcW w:w="870" w:type="dxa"/>
            <w:tcBorders>
              <w:top w:val="single" w:sz="4" w:space="0" w:color="000000"/>
              <w:left w:val="single" w:sz="4" w:space="0" w:color="000000"/>
              <w:bottom w:val="single" w:sz="4" w:space="0" w:color="000000"/>
            </w:tcBorders>
            <w:shd w:val="clear" w:color="auto" w:fill="D9D9D9"/>
          </w:tcPr>
          <w:p w14:paraId="17776D49" w14:textId="77777777" w:rsidR="006A2CDE" w:rsidRPr="00DB3F81" w:rsidRDefault="006A2CDE" w:rsidP="006A2CDE">
            <w:pPr>
              <w:snapToGrid w:val="0"/>
              <w:jc w:val="center"/>
              <w:rPr>
                <w:sz w:val="18"/>
              </w:rPr>
            </w:pPr>
          </w:p>
        </w:tc>
        <w:tc>
          <w:tcPr>
            <w:tcW w:w="1260" w:type="dxa"/>
            <w:tcBorders>
              <w:top w:val="single" w:sz="4" w:space="0" w:color="000000"/>
              <w:left w:val="single" w:sz="4" w:space="0" w:color="000000"/>
              <w:bottom w:val="single" w:sz="4" w:space="0" w:color="000000"/>
            </w:tcBorders>
            <w:shd w:val="clear" w:color="auto" w:fill="D9D9D9"/>
          </w:tcPr>
          <w:p w14:paraId="5BA8355A" w14:textId="77777777" w:rsidR="006A2CDE" w:rsidRPr="00DB3F81" w:rsidRDefault="006A2CDE" w:rsidP="006A2CDE">
            <w:pPr>
              <w:snapToGrid w:val="0"/>
              <w:jc w:val="center"/>
              <w:rPr>
                <w:sz w:val="18"/>
              </w:rPr>
            </w:pPr>
          </w:p>
        </w:tc>
        <w:tc>
          <w:tcPr>
            <w:tcW w:w="810" w:type="dxa"/>
            <w:tcBorders>
              <w:top w:val="single" w:sz="4" w:space="0" w:color="000000"/>
              <w:left w:val="single" w:sz="4" w:space="0" w:color="000000"/>
              <w:bottom w:val="single" w:sz="4" w:space="0" w:color="000000"/>
            </w:tcBorders>
            <w:shd w:val="clear" w:color="auto" w:fill="D9D9D9"/>
          </w:tcPr>
          <w:p w14:paraId="5F13A180" w14:textId="77777777" w:rsidR="006A2CDE" w:rsidRPr="00DB3F81" w:rsidRDefault="006A2CDE" w:rsidP="006A2CDE">
            <w:pPr>
              <w:snapToGrid w:val="0"/>
              <w:jc w:val="center"/>
              <w:rPr>
                <w:sz w:val="18"/>
              </w:rPr>
            </w:pPr>
          </w:p>
        </w:tc>
        <w:tc>
          <w:tcPr>
            <w:tcW w:w="2795" w:type="dxa"/>
            <w:tcBorders>
              <w:top w:val="single" w:sz="4" w:space="0" w:color="000000"/>
              <w:left w:val="single" w:sz="4" w:space="0" w:color="000000"/>
              <w:bottom w:val="single" w:sz="4" w:space="0" w:color="000000"/>
              <w:right w:val="single" w:sz="4" w:space="0" w:color="000000"/>
            </w:tcBorders>
            <w:shd w:val="clear" w:color="auto" w:fill="D9D9D9"/>
          </w:tcPr>
          <w:p w14:paraId="0F27833F" w14:textId="77777777" w:rsidR="006A2CDE" w:rsidRPr="00DB3F81" w:rsidRDefault="006A2CDE" w:rsidP="006A2CDE">
            <w:pPr>
              <w:snapToGrid w:val="0"/>
              <w:rPr>
                <w:sz w:val="18"/>
              </w:rPr>
            </w:pPr>
          </w:p>
        </w:tc>
      </w:tr>
      <w:tr w:rsidR="00DB3F81" w:rsidRPr="00DB3F81" w14:paraId="359D7B00" w14:textId="77777777" w:rsidTr="00FF684B">
        <w:trPr>
          <w:trHeight w:val="262"/>
        </w:trPr>
        <w:tc>
          <w:tcPr>
            <w:tcW w:w="600" w:type="dxa"/>
            <w:tcBorders>
              <w:top w:val="single" w:sz="4" w:space="0" w:color="000000"/>
              <w:left w:val="single" w:sz="4" w:space="0" w:color="000000"/>
              <w:bottom w:val="single" w:sz="4" w:space="0" w:color="000000"/>
            </w:tcBorders>
          </w:tcPr>
          <w:p w14:paraId="0882E43F" w14:textId="77777777" w:rsidR="006A2CDE" w:rsidRPr="00DB3F81" w:rsidRDefault="006A2CDE" w:rsidP="006A2CDE">
            <w:pPr>
              <w:snapToGrid w:val="0"/>
              <w:jc w:val="center"/>
              <w:rPr>
                <w:sz w:val="18"/>
              </w:rPr>
            </w:pPr>
            <w:r w:rsidRPr="00DB3F81">
              <w:rPr>
                <w:sz w:val="18"/>
              </w:rPr>
              <w:t>107.0</w:t>
            </w:r>
          </w:p>
        </w:tc>
        <w:tc>
          <w:tcPr>
            <w:tcW w:w="1455" w:type="dxa"/>
            <w:tcBorders>
              <w:top w:val="single" w:sz="4" w:space="0" w:color="000000"/>
              <w:left w:val="single" w:sz="4" w:space="0" w:color="000000"/>
              <w:bottom w:val="single" w:sz="4" w:space="0" w:color="000000"/>
            </w:tcBorders>
          </w:tcPr>
          <w:p w14:paraId="207B08B3" w14:textId="77777777" w:rsidR="006A2CDE" w:rsidRPr="00DB3F81" w:rsidRDefault="006A2CDE" w:rsidP="006A2CDE">
            <w:pPr>
              <w:snapToGrid w:val="0"/>
              <w:rPr>
                <w:sz w:val="18"/>
              </w:rPr>
            </w:pPr>
            <w:proofErr w:type="spellStart"/>
            <w:r w:rsidRPr="00DB3F81">
              <w:rPr>
                <w:sz w:val="18"/>
              </w:rPr>
              <w:t>identificativoEventoConclusione</w:t>
            </w:r>
            <w:proofErr w:type="spellEnd"/>
          </w:p>
        </w:tc>
        <w:tc>
          <w:tcPr>
            <w:tcW w:w="1620" w:type="dxa"/>
            <w:tcBorders>
              <w:top w:val="single" w:sz="4" w:space="0" w:color="000000"/>
              <w:left w:val="single" w:sz="4" w:space="0" w:color="000000"/>
              <w:bottom w:val="single" w:sz="4" w:space="0" w:color="000000"/>
            </w:tcBorders>
          </w:tcPr>
          <w:p w14:paraId="2B097D44" w14:textId="77777777" w:rsidR="006A2CDE" w:rsidRPr="00DB3F81" w:rsidRDefault="006A2CDE" w:rsidP="006A2CDE">
            <w:pPr>
              <w:snapToGrid w:val="0"/>
              <w:rPr>
                <w:sz w:val="18"/>
              </w:rPr>
            </w:pPr>
            <w:r w:rsidRPr="00DB3F81">
              <w:rPr>
                <w:sz w:val="18"/>
              </w:rPr>
              <w:t>Identificativo Evento Conclusione</w:t>
            </w:r>
          </w:p>
        </w:tc>
        <w:tc>
          <w:tcPr>
            <w:tcW w:w="870" w:type="dxa"/>
            <w:tcBorders>
              <w:top w:val="single" w:sz="4" w:space="0" w:color="000000"/>
              <w:left w:val="single" w:sz="4" w:space="0" w:color="000000"/>
              <w:bottom w:val="single" w:sz="4" w:space="0" w:color="000000"/>
            </w:tcBorders>
          </w:tcPr>
          <w:p w14:paraId="2617630F" w14:textId="77777777" w:rsidR="006A2CDE" w:rsidRPr="00DB3F81" w:rsidRDefault="006A2CDE" w:rsidP="006A2CDE">
            <w:pPr>
              <w:snapToGrid w:val="0"/>
              <w:jc w:val="center"/>
              <w:rPr>
                <w:sz w:val="18"/>
              </w:rPr>
            </w:pPr>
            <w:r w:rsidRPr="00DB3F81">
              <w:rPr>
                <w:sz w:val="18"/>
              </w:rPr>
              <w:t>15</w:t>
            </w:r>
          </w:p>
        </w:tc>
        <w:tc>
          <w:tcPr>
            <w:tcW w:w="1260" w:type="dxa"/>
            <w:tcBorders>
              <w:top w:val="single" w:sz="4" w:space="0" w:color="000000"/>
              <w:left w:val="single" w:sz="4" w:space="0" w:color="000000"/>
              <w:bottom w:val="single" w:sz="4" w:space="0" w:color="000000"/>
            </w:tcBorders>
          </w:tcPr>
          <w:p w14:paraId="6A40099E"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35BDE411" w14:textId="77777777" w:rsidR="006A2CDE" w:rsidRPr="00DB3F81" w:rsidRDefault="006A2CDE" w:rsidP="006A2CDE">
            <w:pPr>
              <w:snapToGrid w:val="0"/>
              <w:jc w:val="center"/>
              <w:rPr>
                <w:sz w:val="18"/>
              </w:rPr>
            </w:pPr>
            <w:r w:rsidRPr="00DB3F81">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50E328B5" w14:textId="77777777" w:rsidR="006A2CDE" w:rsidRPr="00DB3F81" w:rsidRDefault="006A2CDE" w:rsidP="006A2CDE">
            <w:pPr>
              <w:snapToGrid w:val="0"/>
              <w:rPr>
                <w:sz w:val="18"/>
              </w:rPr>
            </w:pPr>
            <w:r w:rsidRPr="00DB3F81">
              <w:rPr>
                <w:sz w:val="18"/>
              </w:rPr>
              <w:t>Da pos.1 a pos.3: valori da “201” a “213”</w:t>
            </w:r>
            <w:r w:rsidRPr="00DB3F81">
              <w:rPr>
                <w:sz w:val="18"/>
              </w:rPr>
              <w:br/>
              <w:t>Da pos.4 a pos.6: valore fisso “DOC”</w:t>
            </w:r>
            <w:r w:rsidRPr="00DB3F81">
              <w:rPr>
                <w:sz w:val="18"/>
              </w:rPr>
              <w:br/>
              <w:t>Da pos.7 a pos.15: valori come controllo VF03</w:t>
            </w:r>
          </w:p>
        </w:tc>
      </w:tr>
      <w:tr w:rsidR="00DB3F81" w:rsidRPr="00DB3F81" w14:paraId="7061A13B" w14:textId="77777777" w:rsidTr="00FF684B">
        <w:trPr>
          <w:trHeight w:val="262"/>
        </w:trPr>
        <w:tc>
          <w:tcPr>
            <w:tcW w:w="600" w:type="dxa"/>
            <w:tcBorders>
              <w:top w:val="single" w:sz="4" w:space="0" w:color="000000"/>
              <w:left w:val="single" w:sz="4" w:space="0" w:color="000000"/>
              <w:bottom w:val="single" w:sz="4" w:space="0" w:color="000000"/>
            </w:tcBorders>
          </w:tcPr>
          <w:p w14:paraId="75848145" w14:textId="77777777" w:rsidR="006A2CDE" w:rsidRPr="00DB3F81" w:rsidRDefault="006A2CDE" w:rsidP="006A2CDE">
            <w:pPr>
              <w:snapToGrid w:val="0"/>
              <w:jc w:val="center"/>
              <w:rPr>
                <w:sz w:val="18"/>
              </w:rPr>
            </w:pPr>
            <w:r w:rsidRPr="00DB3F81">
              <w:rPr>
                <w:sz w:val="18"/>
              </w:rPr>
              <w:t>108.0</w:t>
            </w:r>
          </w:p>
        </w:tc>
        <w:tc>
          <w:tcPr>
            <w:tcW w:w="1455" w:type="dxa"/>
            <w:tcBorders>
              <w:top w:val="single" w:sz="4" w:space="0" w:color="000000"/>
              <w:left w:val="single" w:sz="4" w:space="0" w:color="000000"/>
              <w:bottom w:val="single" w:sz="4" w:space="0" w:color="000000"/>
            </w:tcBorders>
          </w:tcPr>
          <w:p w14:paraId="77601ED6" w14:textId="77777777" w:rsidR="006A2CDE" w:rsidRPr="00DB3F81" w:rsidRDefault="006A2CDE" w:rsidP="006A2CDE">
            <w:pPr>
              <w:snapToGrid w:val="0"/>
              <w:rPr>
                <w:sz w:val="18"/>
              </w:rPr>
            </w:pPr>
            <w:proofErr w:type="spellStart"/>
            <w:r w:rsidRPr="00DB3F81">
              <w:rPr>
                <w:sz w:val="18"/>
              </w:rPr>
              <w:t>dataConclusione</w:t>
            </w:r>
            <w:proofErr w:type="spellEnd"/>
          </w:p>
        </w:tc>
        <w:tc>
          <w:tcPr>
            <w:tcW w:w="1620" w:type="dxa"/>
            <w:tcBorders>
              <w:top w:val="single" w:sz="4" w:space="0" w:color="000000"/>
              <w:left w:val="single" w:sz="4" w:space="0" w:color="000000"/>
              <w:bottom w:val="single" w:sz="4" w:space="0" w:color="000000"/>
            </w:tcBorders>
          </w:tcPr>
          <w:p w14:paraId="3D8BF1CD" w14:textId="77777777" w:rsidR="006A2CDE" w:rsidRPr="00DB3F81" w:rsidRDefault="006A2CDE" w:rsidP="006A2CDE">
            <w:pPr>
              <w:snapToGrid w:val="0"/>
              <w:rPr>
                <w:sz w:val="18"/>
              </w:rPr>
            </w:pPr>
            <w:r w:rsidRPr="00DB3F81">
              <w:rPr>
                <w:sz w:val="18"/>
              </w:rPr>
              <w:t>Data Conclusione</w:t>
            </w:r>
          </w:p>
        </w:tc>
        <w:tc>
          <w:tcPr>
            <w:tcW w:w="870" w:type="dxa"/>
            <w:tcBorders>
              <w:top w:val="single" w:sz="4" w:space="0" w:color="000000"/>
              <w:left w:val="single" w:sz="4" w:space="0" w:color="000000"/>
              <w:bottom w:val="single" w:sz="4" w:space="0" w:color="000000"/>
            </w:tcBorders>
          </w:tcPr>
          <w:p w14:paraId="3CC81B44" w14:textId="77777777" w:rsidR="006A2CDE" w:rsidRPr="00DB3F81" w:rsidRDefault="006A2CDE" w:rsidP="006A2CDE">
            <w:pPr>
              <w:snapToGrid w:val="0"/>
              <w:jc w:val="center"/>
              <w:rPr>
                <w:sz w:val="18"/>
              </w:rPr>
            </w:pPr>
            <w:r w:rsidRPr="00DB3F81">
              <w:rPr>
                <w:sz w:val="18"/>
              </w:rPr>
              <w:t>8</w:t>
            </w:r>
          </w:p>
        </w:tc>
        <w:tc>
          <w:tcPr>
            <w:tcW w:w="1260" w:type="dxa"/>
            <w:tcBorders>
              <w:top w:val="single" w:sz="4" w:space="0" w:color="000000"/>
              <w:left w:val="single" w:sz="4" w:space="0" w:color="000000"/>
              <w:bottom w:val="single" w:sz="4" w:space="0" w:color="000000"/>
            </w:tcBorders>
          </w:tcPr>
          <w:p w14:paraId="63CAD8B7"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77E8DC96" w14:textId="77777777" w:rsidR="006A2CDE" w:rsidRPr="00DB3F81" w:rsidRDefault="006A2CDE" w:rsidP="006A2CDE">
            <w:pPr>
              <w:snapToGrid w:val="0"/>
              <w:jc w:val="center"/>
              <w:rPr>
                <w:sz w:val="18"/>
              </w:rPr>
            </w:pPr>
            <w:r w:rsidRPr="00DB3F81">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3B636D37" w14:textId="77777777" w:rsidR="006A2CDE" w:rsidRPr="00DB3F81" w:rsidRDefault="006A2CDE" w:rsidP="006A2CDE">
            <w:pPr>
              <w:snapToGrid w:val="0"/>
              <w:rPr>
                <w:sz w:val="18"/>
              </w:rPr>
            </w:pPr>
            <w:r w:rsidRPr="00DB3F81">
              <w:rPr>
                <w:sz w:val="18"/>
              </w:rPr>
              <w:t>Da 01011900 a 31122099</w:t>
            </w:r>
          </w:p>
        </w:tc>
      </w:tr>
      <w:tr w:rsidR="00DB3F81" w:rsidRPr="00DB3F81" w14:paraId="62C335C3" w14:textId="77777777" w:rsidTr="00FF684B">
        <w:trPr>
          <w:trHeight w:val="262"/>
        </w:trPr>
        <w:tc>
          <w:tcPr>
            <w:tcW w:w="600" w:type="dxa"/>
            <w:tcBorders>
              <w:top w:val="single" w:sz="4" w:space="0" w:color="000000"/>
              <w:left w:val="single" w:sz="4" w:space="0" w:color="000000"/>
              <w:bottom w:val="single" w:sz="4" w:space="0" w:color="000000"/>
            </w:tcBorders>
          </w:tcPr>
          <w:p w14:paraId="6C7354DC" w14:textId="77777777" w:rsidR="006A2CDE" w:rsidRPr="00DB3F81" w:rsidRDefault="006A2CDE" w:rsidP="006A2CDE">
            <w:pPr>
              <w:snapToGrid w:val="0"/>
              <w:jc w:val="center"/>
              <w:rPr>
                <w:sz w:val="18"/>
              </w:rPr>
            </w:pPr>
            <w:r w:rsidRPr="00DB3F81">
              <w:rPr>
                <w:sz w:val="18"/>
              </w:rPr>
              <w:t>109.0</w:t>
            </w:r>
          </w:p>
        </w:tc>
        <w:tc>
          <w:tcPr>
            <w:tcW w:w="1455" w:type="dxa"/>
            <w:tcBorders>
              <w:top w:val="single" w:sz="4" w:space="0" w:color="000000"/>
              <w:left w:val="single" w:sz="4" w:space="0" w:color="000000"/>
              <w:bottom w:val="single" w:sz="4" w:space="0" w:color="000000"/>
            </w:tcBorders>
          </w:tcPr>
          <w:p w14:paraId="1F8B62A7" w14:textId="77777777" w:rsidR="006A2CDE" w:rsidRPr="00DB3F81" w:rsidRDefault="006A2CDE" w:rsidP="006A2CDE">
            <w:pPr>
              <w:snapToGrid w:val="0"/>
              <w:rPr>
                <w:sz w:val="18"/>
              </w:rPr>
            </w:pPr>
            <w:proofErr w:type="spellStart"/>
            <w:r w:rsidRPr="00DB3F81">
              <w:rPr>
                <w:sz w:val="18"/>
              </w:rPr>
              <w:t>motivoConclusione</w:t>
            </w:r>
            <w:proofErr w:type="spellEnd"/>
          </w:p>
        </w:tc>
        <w:tc>
          <w:tcPr>
            <w:tcW w:w="1620" w:type="dxa"/>
            <w:tcBorders>
              <w:top w:val="single" w:sz="4" w:space="0" w:color="000000"/>
              <w:left w:val="single" w:sz="4" w:space="0" w:color="000000"/>
              <w:bottom w:val="single" w:sz="4" w:space="0" w:color="000000"/>
            </w:tcBorders>
          </w:tcPr>
          <w:p w14:paraId="41545558" w14:textId="77777777" w:rsidR="006A2CDE" w:rsidRPr="00DB3F81" w:rsidRDefault="006A2CDE" w:rsidP="006A2CDE">
            <w:pPr>
              <w:snapToGrid w:val="0"/>
              <w:rPr>
                <w:sz w:val="18"/>
              </w:rPr>
            </w:pPr>
            <w:r w:rsidRPr="00DB3F81">
              <w:rPr>
                <w:sz w:val="18"/>
              </w:rPr>
              <w:t>Motivo Conclusione</w:t>
            </w:r>
          </w:p>
        </w:tc>
        <w:tc>
          <w:tcPr>
            <w:tcW w:w="870" w:type="dxa"/>
            <w:tcBorders>
              <w:top w:val="single" w:sz="4" w:space="0" w:color="000000"/>
              <w:left w:val="single" w:sz="4" w:space="0" w:color="000000"/>
              <w:bottom w:val="single" w:sz="4" w:space="0" w:color="000000"/>
            </w:tcBorders>
          </w:tcPr>
          <w:p w14:paraId="5B5ADF0B" w14:textId="77777777" w:rsidR="006A2CDE" w:rsidRPr="00DB3F81" w:rsidRDefault="006A2CDE" w:rsidP="006A2CDE">
            <w:pPr>
              <w:snapToGrid w:val="0"/>
              <w:jc w:val="center"/>
              <w:rPr>
                <w:sz w:val="18"/>
              </w:rPr>
            </w:pPr>
            <w:r w:rsidRPr="00DB3F81">
              <w:rPr>
                <w:sz w:val="18"/>
              </w:rPr>
              <w:t>1-2</w:t>
            </w:r>
          </w:p>
        </w:tc>
        <w:tc>
          <w:tcPr>
            <w:tcW w:w="1260" w:type="dxa"/>
            <w:tcBorders>
              <w:top w:val="single" w:sz="4" w:space="0" w:color="000000"/>
              <w:left w:val="single" w:sz="4" w:space="0" w:color="000000"/>
              <w:bottom w:val="single" w:sz="4" w:space="0" w:color="000000"/>
            </w:tcBorders>
          </w:tcPr>
          <w:p w14:paraId="482B8D2D" w14:textId="77777777" w:rsidR="006A2CDE" w:rsidRPr="00DB3F81" w:rsidRDefault="006A2CDE" w:rsidP="006A2CDE">
            <w:pPr>
              <w:snapToGrid w:val="0"/>
              <w:jc w:val="center"/>
              <w:rPr>
                <w:sz w:val="18"/>
              </w:rPr>
            </w:pPr>
            <w:r w:rsidRPr="00DB3F81">
              <w:rPr>
                <w:sz w:val="18"/>
              </w:rPr>
              <w:t>OBB</w:t>
            </w:r>
          </w:p>
        </w:tc>
        <w:tc>
          <w:tcPr>
            <w:tcW w:w="810" w:type="dxa"/>
            <w:tcBorders>
              <w:top w:val="single" w:sz="4" w:space="0" w:color="000000"/>
              <w:left w:val="single" w:sz="4" w:space="0" w:color="000000"/>
              <w:bottom w:val="single" w:sz="4" w:space="0" w:color="000000"/>
            </w:tcBorders>
          </w:tcPr>
          <w:p w14:paraId="49D3CB91" w14:textId="77777777" w:rsidR="006A2CDE" w:rsidRPr="00DB3F81" w:rsidRDefault="006A2CDE" w:rsidP="006A2CDE">
            <w:pPr>
              <w:snapToGrid w:val="0"/>
              <w:jc w:val="center"/>
              <w:rPr>
                <w:sz w:val="18"/>
              </w:rPr>
            </w:pPr>
            <w:r w:rsidRPr="00DB3F81">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D3559CF" w14:textId="1A5D956C" w:rsidR="006A2CDE" w:rsidRPr="00DB3F81" w:rsidRDefault="006A2CDE" w:rsidP="006A2CDE">
            <w:pPr>
              <w:snapToGrid w:val="0"/>
              <w:rPr>
                <w:sz w:val="18"/>
              </w:rPr>
            </w:pPr>
            <w:r w:rsidRPr="00DB3F81">
              <w:rPr>
                <w:sz w:val="18"/>
              </w:rPr>
              <w:t>Valori "1", "2", "5", "6", ”7”,"8", "9", "10", "11", "12", "13", "14", "15", "16", "17",</w:t>
            </w:r>
            <w:r w:rsidR="005E341C" w:rsidRPr="00DB3F81">
              <w:rPr>
                <w:sz w:val="18"/>
              </w:rPr>
              <w:t>”18”,</w:t>
            </w:r>
            <w:r w:rsidRPr="00DB3F81">
              <w:rPr>
                <w:sz w:val="18"/>
              </w:rPr>
              <w:t xml:space="preserve"> "97",”98”, "99"</w:t>
            </w:r>
          </w:p>
        </w:tc>
      </w:tr>
    </w:tbl>
    <w:p w14:paraId="75F25254" w14:textId="77777777" w:rsidR="00E5700D" w:rsidRPr="00EF4827" w:rsidRDefault="00E5700D">
      <w:pPr>
        <w:rPr>
          <w:lang w:val="fr-FR"/>
        </w:rPr>
      </w:pPr>
    </w:p>
    <w:p w14:paraId="6C4D4E35" w14:textId="77777777" w:rsidR="00E5700D" w:rsidRPr="00EF4827" w:rsidRDefault="00E5700D">
      <w:pPr>
        <w:pageBreakBefore/>
        <w:rPr>
          <w:lang w:val="fr-FR"/>
        </w:rPr>
      </w:pPr>
    </w:p>
    <w:p w14:paraId="6CBE4475" w14:textId="77777777" w:rsidR="00E5700D" w:rsidRPr="00EF4827" w:rsidRDefault="00E5700D">
      <w:pPr>
        <w:pStyle w:val="Titolo2"/>
      </w:pPr>
      <w:bookmarkStart w:id="65" w:name="__RefHeading__61_299485111"/>
      <w:bookmarkStart w:id="66" w:name="_Toc64901436"/>
      <w:bookmarkEnd w:id="65"/>
      <w:r w:rsidRPr="00EF4827">
        <w:t xml:space="preserve">Schemi </w:t>
      </w:r>
      <w:r w:rsidR="00935571" w:rsidRPr="00EF4827">
        <w:t>XML</w:t>
      </w:r>
      <w:r w:rsidRPr="00EF4827">
        <w:t xml:space="preserve"> e XSD di Invio</w:t>
      </w:r>
      <w:bookmarkEnd w:id="66"/>
      <w:r w:rsidRPr="00EF4827">
        <w:t xml:space="preserve"> </w:t>
      </w:r>
    </w:p>
    <w:p w14:paraId="5A552A6C" w14:textId="77777777" w:rsidR="00E5700D" w:rsidRPr="00EF4827" w:rsidRDefault="00E5700D">
      <w:pPr>
        <w:pStyle w:val="Titolo3"/>
      </w:pPr>
      <w:bookmarkStart w:id="67" w:name="__RefHeading__63_299485111"/>
      <w:bookmarkStart w:id="68" w:name="_Toc64901437"/>
      <w:bookmarkEnd w:id="67"/>
      <w:r w:rsidRPr="00EF4827">
        <w:t>Tracciato XML (ster_a100</w:t>
      </w:r>
      <w:r w:rsidR="00A72196" w:rsidRPr="00EF4827">
        <w:t>3</w:t>
      </w:r>
      <w:r w:rsidRPr="00EF4827">
        <w:t>_01.xml)</w:t>
      </w:r>
      <w:bookmarkEnd w:id="68"/>
    </w:p>
    <w:p w14:paraId="10495D0F" w14:textId="77777777" w:rsidR="00E5700D" w:rsidRPr="00EF4827" w:rsidRDefault="00E5700D">
      <w:pPr>
        <w:pStyle w:val="Corpodeltesto31"/>
      </w:pPr>
      <w:r w:rsidRPr="00EF4827">
        <w:t>N.B. I TAG ripetibili sono evidenziati in grassetto e sottolineati.</w:t>
      </w:r>
    </w:p>
    <w:p w14:paraId="6983CA89" w14:textId="77777777" w:rsidR="00E5700D" w:rsidRPr="00EF4827" w:rsidRDefault="00E5700D"/>
    <w:p w14:paraId="7FFDCB8C" w14:textId="77777777" w:rsidR="00C94215" w:rsidRPr="00EF4827" w:rsidRDefault="00C94215" w:rsidP="00C94215">
      <w:pPr>
        <w:rPr>
          <w:lang w:val="en-GB"/>
        </w:rPr>
      </w:pPr>
      <w:r w:rsidRPr="00EF4827">
        <w:rPr>
          <w:lang w:val="en-GB"/>
        </w:rPr>
        <w:t>&lt;?xml version="1.0" encoding="utf-8"?&gt;</w:t>
      </w:r>
    </w:p>
    <w:p w14:paraId="4676BBA3" w14:textId="77777777" w:rsidR="00C94215" w:rsidRPr="00EF4827" w:rsidRDefault="00C94215" w:rsidP="00C94215">
      <w:pPr>
        <w:rPr>
          <w:lang w:val="en-GB"/>
        </w:rPr>
      </w:pPr>
      <w:r w:rsidRPr="00EF4827">
        <w:rPr>
          <w:lang w:val="en-GB"/>
        </w:rPr>
        <w:t>&lt;ster_a100</w:t>
      </w:r>
      <w:r w:rsidR="00A72196" w:rsidRPr="00EF4827">
        <w:rPr>
          <w:lang w:val="en-GB"/>
        </w:rPr>
        <w:t>3</w:t>
      </w:r>
      <w:r w:rsidRPr="00EF4827">
        <w:rPr>
          <w:lang w:val="en-GB"/>
        </w:rPr>
        <w:t>_01&gt;</w:t>
      </w:r>
    </w:p>
    <w:p w14:paraId="540926C5" w14:textId="77777777" w:rsidR="00C94215" w:rsidRPr="00EF4827" w:rsidRDefault="00C94215" w:rsidP="00C94215">
      <w:pPr>
        <w:rPr>
          <w:b/>
          <w:u w:val="single"/>
        </w:rPr>
      </w:pPr>
      <w:r w:rsidRPr="00EF4827">
        <w:rPr>
          <w:lang w:val="en-GB"/>
        </w:rPr>
        <w:tab/>
      </w:r>
      <w:r w:rsidRPr="00EF4827">
        <w:rPr>
          <w:b/>
          <w:u w:val="single"/>
        </w:rPr>
        <w:t>&lt;scheda&gt;</w:t>
      </w:r>
    </w:p>
    <w:p w14:paraId="7E212323" w14:textId="77777777" w:rsidR="00C94215" w:rsidRPr="00EF4827" w:rsidRDefault="00C94215" w:rsidP="00C94215">
      <w:r w:rsidRPr="00EF4827">
        <w:tab/>
      </w:r>
      <w:r w:rsidRPr="00EF4827">
        <w:tab/>
        <w:t>&lt;</w:t>
      </w:r>
      <w:proofErr w:type="spellStart"/>
      <w:r w:rsidRPr="00EF4827">
        <w:t>aziendaInviante</w:t>
      </w:r>
      <w:proofErr w:type="spellEnd"/>
      <w:r w:rsidRPr="00EF4827">
        <w:t xml:space="preserve"> /&gt;</w:t>
      </w:r>
    </w:p>
    <w:p w14:paraId="584DF22B" w14:textId="77777777" w:rsidR="00C94215" w:rsidRPr="00EF4827" w:rsidRDefault="00C94215" w:rsidP="00C94215">
      <w:r w:rsidRPr="00EF4827">
        <w:tab/>
      </w:r>
      <w:r w:rsidRPr="00EF4827">
        <w:tab/>
        <w:t>&lt;</w:t>
      </w:r>
      <w:proofErr w:type="spellStart"/>
      <w:r w:rsidRPr="00EF4827">
        <w:t>tipoFlusso</w:t>
      </w:r>
      <w:proofErr w:type="spellEnd"/>
      <w:r w:rsidRPr="00EF4827">
        <w:t xml:space="preserve"> /&gt;</w:t>
      </w:r>
    </w:p>
    <w:p w14:paraId="41505096" w14:textId="77777777" w:rsidR="00C94215" w:rsidRPr="00EF4827" w:rsidRDefault="00C94215" w:rsidP="00C94215">
      <w:r w:rsidRPr="00EF4827">
        <w:tab/>
      </w:r>
      <w:r w:rsidRPr="00EF4827">
        <w:tab/>
        <w:t>&lt;</w:t>
      </w:r>
      <w:proofErr w:type="spellStart"/>
      <w:r w:rsidRPr="00EF4827">
        <w:t>annoCartellaTerritoriale</w:t>
      </w:r>
      <w:proofErr w:type="spellEnd"/>
      <w:r w:rsidRPr="00EF4827">
        <w:t xml:space="preserve"> /&gt;</w:t>
      </w:r>
    </w:p>
    <w:p w14:paraId="413052B9" w14:textId="77777777" w:rsidR="00C94215" w:rsidRPr="00EF4827" w:rsidRDefault="00C94215" w:rsidP="00C94215">
      <w:r w:rsidRPr="00EF4827">
        <w:tab/>
      </w:r>
      <w:r w:rsidRPr="00EF4827">
        <w:tab/>
        <w:t>&lt;</w:t>
      </w:r>
      <w:proofErr w:type="spellStart"/>
      <w:r w:rsidRPr="00EF4827">
        <w:t>progressivoCartellaTerritoriale</w:t>
      </w:r>
      <w:proofErr w:type="spellEnd"/>
      <w:r w:rsidRPr="00EF4827">
        <w:t xml:space="preserve"> /&gt;</w:t>
      </w:r>
    </w:p>
    <w:p w14:paraId="75E260F0" w14:textId="77777777" w:rsidR="00C94215" w:rsidRPr="00EF4827" w:rsidRDefault="00C94215" w:rsidP="00C94215">
      <w:r w:rsidRPr="00EF4827">
        <w:tab/>
      </w:r>
      <w:r w:rsidRPr="00EF4827">
        <w:tab/>
        <w:t>&lt;</w:t>
      </w:r>
      <w:proofErr w:type="spellStart"/>
      <w:r w:rsidRPr="00EF4827">
        <w:t>tipoMovimento</w:t>
      </w:r>
      <w:proofErr w:type="spellEnd"/>
      <w:r w:rsidRPr="00EF4827">
        <w:t xml:space="preserve"> /&gt;</w:t>
      </w:r>
    </w:p>
    <w:p w14:paraId="08ADE04F" w14:textId="77777777" w:rsidR="00C94215" w:rsidRPr="00EF4827" w:rsidRDefault="00C94215" w:rsidP="00C94215">
      <w:pPr>
        <w:rPr>
          <w:b/>
          <w:u w:val="single"/>
        </w:rPr>
      </w:pPr>
      <w:r w:rsidRPr="00EF4827">
        <w:tab/>
      </w:r>
      <w:r w:rsidRPr="00EF4827">
        <w:tab/>
      </w:r>
      <w:r w:rsidRPr="00EF4827">
        <w:rPr>
          <w:b/>
          <w:u w:val="single"/>
        </w:rPr>
        <w:t>&lt;</w:t>
      </w:r>
      <w:proofErr w:type="spellStart"/>
      <w:r w:rsidRPr="00EF4827">
        <w:rPr>
          <w:b/>
          <w:u w:val="single"/>
        </w:rPr>
        <w:t>eventoValutazione</w:t>
      </w:r>
      <w:proofErr w:type="spellEnd"/>
      <w:r w:rsidRPr="00EF4827">
        <w:rPr>
          <w:b/>
          <w:u w:val="single"/>
        </w:rPr>
        <w:t>&gt;</w:t>
      </w:r>
    </w:p>
    <w:p w14:paraId="1182F9C3" w14:textId="77777777" w:rsidR="00C94215" w:rsidRPr="00EF4827" w:rsidRDefault="00C94215" w:rsidP="00C94215">
      <w:r w:rsidRPr="00EF4827">
        <w:tab/>
      </w:r>
      <w:r w:rsidRPr="00EF4827">
        <w:tab/>
      </w:r>
      <w:r w:rsidRPr="00EF4827">
        <w:tab/>
        <w:t>&lt;</w:t>
      </w:r>
      <w:proofErr w:type="spellStart"/>
      <w:r w:rsidRPr="00EF4827">
        <w:t>identificativoEventoValutazione</w:t>
      </w:r>
      <w:proofErr w:type="spellEnd"/>
      <w:r w:rsidRPr="00EF4827">
        <w:t xml:space="preserve"> /&gt;</w:t>
      </w:r>
    </w:p>
    <w:p w14:paraId="68B4771E" w14:textId="77777777" w:rsidR="00C94215" w:rsidRPr="00EF4827" w:rsidRDefault="00C94215" w:rsidP="00C94215">
      <w:r w:rsidRPr="00EF4827">
        <w:tab/>
      </w:r>
      <w:r w:rsidRPr="00EF4827">
        <w:tab/>
      </w:r>
      <w:r w:rsidRPr="00EF4827">
        <w:tab/>
        <w:t>&lt;</w:t>
      </w:r>
      <w:proofErr w:type="spellStart"/>
      <w:r w:rsidRPr="00EF4827">
        <w:t>dataValutazione</w:t>
      </w:r>
      <w:proofErr w:type="spellEnd"/>
      <w:r w:rsidRPr="00EF4827">
        <w:t xml:space="preserve"> /&gt;</w:t>
      </w:r>
    </w:p>
    <w:p w14:paraId="6E4AAC76" w14:textId="77777777" w:rsidR="00C94215" w:rsidRPr="00EF4827" w:rsidRDefault="00C94215" w:rsidP="00C94215">
      <w:r w:rsidRPr="00EF4827">
        <w:tab/>
      </w:r>
      <w:r w:rsidRPr="00EF4827">
        <w:tab/>
      </w:r>
      <w:r w:rsidRPr="00EF4827">
        <w:tab/>
        <w:t>&lt;</w:t>
      </w:r>
      <w:proofErr w:type="spellStart"/>
      <w:r w:rsidRPr="00EF4827">
        <w:t>motivoValutazione</w:t>
      </w:r>
      <w:proofErr w:type="spellEnd"/>
      <w:r w:rsidRPr="00EF4827">
        <w:t xml:space="preserve"> /&gt;</w:t>
      </w:r>
    </w:p>
    <w:p w14:paraId="41C720A8" w14:textId="77777777" w:rsidR="00C94215" w:rsidRPr="00EF4827" w:rsidRDefault="00C94215" w:rsidP="00C94215">
      <w:r w:rsidRPr="00EF4827">
        <w:tab/>
      </w:r>
      <w:r w:rsidRPr="00EF4827">
        <w:tab/>
      </w:r>
      <w:r w:rsidRPr="00EF4827">
        <w:tab/>
        <w:t>&lt;soggettoValutatore1 /&gt;</w:t>
      </w:r>
    </w:p>
    <w:p w14:paraId="0F3C9531" w14:textId="77777777" w:rsidR="00C94215" w:rsidRPr="00EF4827" w:rsidRDefault="00C94215" w:rsidP="00C94215">
      <w:r w:rsidRPr="00EF4827">
        <w:tab/>
      </w:r>
      <w:r w:rsidRPr="00EF4827">
        <w:tab/>
      </w:r>
      <w:r w:rsidRPr="00EF4827">
        <w:tab/>
        <w:t>&lt;soggettoValutatore2 /&gt;</w:t>
      </w:r>
    </w:p>
    <w:p w14:paraId="22342935" w14:textId="77777777" w:rsidR="00C94215" w:rsidRPr="00EF4827" w:rsidRDefault="00C94215" w:rsidP="00C94215">
      <w:r w:rsidRPr="00EF4827">
        <w:tab/>
      </w:r>
      <w:r w:rsidRPr="00EF4827">
        <w:tab/>
      </w:r>
      <w:r w:rsidRPr="00EF4827">
        <w:tab/>
        <w:t>&lt;soggettoValutatore3 /&gt;</w:t>
      </w:r>
    </w:p>
    <w:p w14:paraId="461D96C4" w14:textId="77777777" w:rsidR="00C94215" w:rsidRPr="00EF4827" w:rsidRDefault="00C94215" w:rsidP="00C94215">
      <w:r w:rsidRPr="00EF4827">
        <w:tab/>
      </w:r>
      <w:r w:rsidRPr="00EF4827">
        <w:tab/>
      </w:r>
      <w:r w:rsidRPr="00EF4827">
        <w:tab/>
        <w:t>&lt;soggettoValutatore4 /&gt;</w:t>
      </w:r>
    </w:p>
    <w:p w14:paraId="782DC61A" w14:textId="77777777" w:rsidR="00C94215" w:rsidRPr="00EF4827" w:rsidRDefault="00C94215" w:rsidP="00C94215">
      <w:r w:rsidRPr="00EF4827">
        <w:tab/>
      </w:r>
      <w:r w:rsidRPr="00EF4827">
        <w:tab/>
      </w:r>
      <w:r w:rsidRPr="00EF4827">
        <w:tab/>
        <w:t>&lt;</w:t>
      </w:r>
      <w:proofErr w:type="spellStart"/>
      <w:r w:rsidRPr="00EF4827">
        <w:t>confermaValutazionePrecedente</w:t>
      </w:r>
      <w:proofErr w:type="spellEnd"/>
      <w:r w:rsidRPr="00EF4827">
        <w:t xml:space="preserve"> /&gt;</w:t>
      </w:r>
    </w:p>
    <w:p w14:paraId="0F15B8AD" w14:textId="77777777" w:rsidR="00C94215" w:rsidRPr="00EF4827" w:rsidRDefault="00C94215" w:rsidP="00C94215">
      <w:r w:rsidRPr="00EF4827">
        <w:tab/>
      </w:r>
      <w:r w:rsidRPr="00EF4827">
        <w:tab/>
      </w:r>
      <w:r w:rsidRPr="00EF4827">
        <w:tab/>
        <w:t>&lt;</w:t>
      </w:r>
      <w:proofErr w:type="spellStart"/>
      <w:r w:rsidRPr="00EF4827">
        <w:t>patologiaPrevalente</w:t>
      </w:r>
      <w:proofErr w:type="spellEnd"/>
      <w:r w:rsidRPr="00EF4827">
        <w:t xml:space="preserve"> /&gt;</w:t>
      </w:r>
    </w:p>
    <w:p w14:paraId="4F5A879C" w14:textId="77777777" w:rsidR="00C94215" w:rsidRPr="00EF4827" w:rsidRDefault="00C94215" w:rsidP="00C94215">
      <w:r w:rsidRPr="00EF4827">
        <w:tab/>
      </w:r>
      <w:r w:rsidRPr="00EF4827">
        <w:tab/>
      </w:r>
      <w:r w:rsidRPr="00EF4827">
        <w:tab/>
        <w:t>&lt;patologiaConcomitante1 /&gt;</w:t>
      </w:r>
    </w:p>
    <w:p w14:paraId="5F113F71" w14:textId="77777777" w:rsidR="00C94215" w:rsidRPr="00EF4827" w:rsidRDefault="00C94215" w:rsidP="00C94215">
      <w:r w:rsidRPr="00EF4827">
        <w:tab/>
      </w:r>
      <w:r w:rsidRPr="00EF4827">
        <w:tab/>
      </w:r>
      <w:r w:rsidRPr="00EF4827">
        <w:tab/>
        <w:t>&lt;patologiaConcomitante2 /&gt;</w:t>
      </w:r>
    </w:p>
    <w:p w14:paraId="33BBAEBD" w14:textId="77777777" w:rsidR="00C94215" w:rsidRPr="00EF4827" w:rsidRDefault="00C94215" w:rsidP="00C94215">
      <w:r w:rsidRPr="00EF4827">
        <w:tab/>
      </w:r>
      <w:r w:rsidRPr="00EF4827">
        <w:tab/>
      </w:r>
      <w:r w:rsidRPr="00EF4827">
        <w:tab/>
        <w:t>&lt;patologiaConcomitante3 /&gt;</w:t>
      </w:r>
    </w:p>
    <w:p w14:paraId="422B5696" w14:textId="77777777" w:rsidR="00C94215" w:rsidRPr="00EF4827" w:rsidRDefault="00C94215" w:rsidP="00C94215">
      <w:r w:rsidRPr="00EF4827">
        <w:tab/>
      </w:r>
      <w:r w:rsidRPr="00EF4827">
        <w:tab/>
      </w:r>
      <w:r w:rsidRPr="00EF4827">
        <w:tab/>
        <w:t>&lt;patologiaConcomitante4 /&gt;</w:t>
      </w:r>
    </w:p>
    <w:p w14:paraId="13A58EBD" w14:textId="77777777" w:rsidR="00C94215" w:rsidRPr="00EF4827" w:rsidRDefault="00C94215" w:rsidP="00C94215">
      <w:r w:rsidRPr="00EF4827">
        <w:tab/>
      </w:r>
      <w:r w:rsidRPr="00EF4827">
        <w:tab/>
      </w:r>
      <w:r w:rsidRPr="00EF4827">
        <w:tab/>
        <w:t>&lt;patologiaConcomitante5 /&gt;</w:t>
      </w:r>
    </w:p>
    <w:p w14:paraId="51619EC2" w14:textId="77777777" w:rsidR="00C94215" w:rsidRPr="00EF4827" w:rsidRDefault="00C94215" w:rsidP="00C94215">
      <w:r w:rsidRPr="00EF4827">
        <w:tab/>
      </w:r>
      <w:r w:rsidRPr="00EF4827">
        <w:tab/>
      </w:r>
      <w:r w:rsidRPr="00EF4827">
        <w:tab/>
        <w:t>&lt;</w:t>
      </w:r>
      <w:proofErr w:type="spellStart"/>
      <w:r w:rsidRPr="00EF4827">
        <w:t>patologiaNeurologica</w:t>
      </w:r>
      <w:proofErr w:type="spellEnd"/>
      <w:r w:rsidRPr="00EF4827">
        <w:t xml:space="preserve"> /&gt;</w:t>
      </w:r>
    </w:p>
    <w:p w14:paraId="291457DD" w14:textId="77777777" w:rsidR="00C94215" w:rsidRPr="00EF4827" w:rsidRDefault="00C94215" w:rsidP="00C94215">
      <w:r w:rsidRPr="00EF4827">
        <w:tab/>
      </w:r>
      <w:r w:rsidRPr="00EF4827">
        <w:tab/>
      </w:r>
      <w:r w:rsidRPr="00EF4827">
        <w:tab/>
        <w:t>&lt;autonomia /&gt;</w:t>
      </w:r>
    </w:p>
    <w:p w14:paraId="0C7B7588" w14:textId="77777777" w:rsidR="00C94215" w:rsidRPr="00EF4827" w:rsidRDefault="00C94215" w:rsidP="00C94215">
      <w:r w:rsidRPr="00EF4827">
        <w:tab/>
      </w:r>
      <w:r w:rsidRPr="00EF4827">
        <w:tab/>
      </w:r>
      <w:r w:rsidRPr="00EF4827">
        <w:tab/>
        <w:t>&lt;</w:t>
      </w:r>
      <w:proofErr w:type="spellStart"/>
      <w:r w:rsidRPr="00EF4827">
        <w:t>gradoMobilita</w:t>
      </w:r>
      <w:proofErr w:type="spellEnd"/>
      <w:r w:rsidRPr="00EF4827">
        <w:t xml:space="preserve"> /&gt;</w:t>
      </w:r>
    </w:p>
    <w:p w14:paraId="77589761" w14:textId="77777777" w:rsidR="00C94215" w:rsidRPr="00EF4827" w:rsidRDefault="00C94215" w:rsidP="00C94215">
      <w:r w:rsidRPr="00EF4827">
        <w:tab/>
      </w:r>
      <w:r w:rsidRPr="00EF4827">
        <w:tab/>
      </w:r>
      <w:r w:rsidRPr="00EF4827">
        <w:tab/>
        <w:t>&lt;</w:t>
      </w:r>
      <w:proofErr w:type="spellStart"/>
      <w:r w:rsidRPr="00EF4827">
        <w:t>disturbiCognitivi</w:t>
      </w:r>
      <w:proofErr w:type="spellEnd"/>
      <w:r w:rsidRPr="00EF4827">
        <w:t xml:space="preserve"> /&gt;</w:t>
      </w:r>
    </w:p>
    <w:p w14:paraId="1CB44E30" w14:textId="77777777" w:rsidR="00C94215" w:rsidRPr="00EF4827" w:rsidRDefault="00C94215" w:rsidP="00C94215">
      <w:r w:rsidRPr="00EF4827">
        <w:tab/>
      </w:r>
      <w:r w:rsidRPr="00EF4827">
        <w:tab/>
      </w:r>
      <w:r w:rsidRPr="00EF4827">
        <w:tab/>
        <w:t>&lt;</w:t>
      </w:r>
      <w:proofErr w:type="spellStart"/>
      <w:r w:rsidRPr="00EF4827">
        <w:t>disturbiComportamentali</w:t>
      </w:r>
      <w:proofErr w:type="spellEnd"/>
      <w:r w:rsidRPr="00EF4827">
        <w:t xml:space="preserve"> /&gt;</w:t>
      </w:r>
    </w:p>
    <w:p w14:paraId="4C285B48" w14:textId="77777777" w:rsidR="00C94215" w:rsidRDefault="00C94215" w:rsidP="00C94215">
      <w:r w:rsidRPr="00EF4827">
        <w:tab/>
      </w:r>
      <w:r w:rsidRPr="00EF4827">
        <w:tab/>
      </w:r>
      <w:r w:rsidRPr="00EF4827">
        <w:tab/>
        <w:t>&lt;</w:t>
      </w:r>
      <w:proofErr w:type="spellStart"/>
      <w:r w:rsidRPr="00EF4827">
        <w:t>supportoSociale</w:t>
      </w:r>
      <w:proofErr w:type="spellEnd"/>
      <w:r w:rsidRPr="00EF4827">
        <w:t xml:space="preserve"> /&gt;</w:t>
      </w:r>
    </w:p>
    <w:p w14:paraId="258F98D8" w14:textId="7B75D925" w:rsidR="00F32813" w:rsidRPr="00DB3F81" w:rsidRDefault="00F32813" w:rsidP="00C94215">
      <w:r>
        <w:tab/>
      </w:r>
      <w:r>
        <w:tab/>
      </w:r>
      <w:r>
        <w:tab/>
      </w:r>
      <w:r w:rsidRPr="00DB3F81">
        <w:t>&lt;</w:t>
      </w:r>
      <w:proofErr w:type="spellStart"/>
      <w:r w:rsidRPr="00DB3F81">
        <w:t>fragilitaFamiliare</w:t>
      </w:r>
      <w:proofErr w:type="spellEnd"/>
      <w:r w:rsidRPr="00DB3F81">
        <w:t>/&gt;</w:t>
      </w:r>
    </w:p>
    <w:p w14:paraId="4342BCD0" w14:textId="77777777" w:rsidR="00C94215" w:rsidRPr="00DB3F81" w:rsidRDefault="00C94215" w:rsidP="00C94215">
      <w:r w:rsidRPr="00DB3F81">
        <w:tab/>
      </w:r>
      <w:r w:rsidRPr="00DB3F81">
        <w:tab/>
      </w:r>
      <w:r w:rsidRPr="00DB3F81">
        <w:tab/>
        <w:t>&lt;</w:t>
      </w:r>
      <w:proofErr w:type="spellStart"/>
      <w:r w:rsidRPr="00DB3F81">
        <w:t>rischioInfettivo</w:t>
      </w:r>
      <w:proofErr w:type="spellEnd"/>
      <w:r w:rsidRPr="00DB3F81">
        <w:t xml:space="preserve"> /&gt;</w:t>
      </w:r>
    </w:p>
    <w:p w14:paraId="453E649C" w14:textId="4938169D" w:rsidR="00984AD9" w:rsidRPr="00DB3F81" w:rsidRDefault="00984AD9" w:rsidP="00984AD9">
      <w:pPr>
        <w:ind w:left="1440" w:firstLine="720"/>
      </w:pPr>
      <w:r w:rsidRPr="00DB3F81">
        <w:t>&lt;</w:t>
      </w:r>
      <w:proofErr w:type="spellStart"/>
      <w:r w:rsidRPr="00DB3F81">
        <w:t>rischioSanguinamento</w:t>
      </w:r>
      <w:proofErr w:type="spellEnd"/>
      <w:r w:rsidRPr="00DB3F81">
        <w:t>/&gt;</w:t>
      </w:r>
    </w:p>
    <w:p w14:paraId="7252415D" w14:textId="77777777" w:rsidR="00C94215" w:rsidRPr="00DB3F81" w:rsidRDefault="00C94215" w:rsidP="00C94215">
      <w:r w:rsidRPr="00DB3F81">
        <w:tab/>
      </w:r>
      <w:r w:rsidRPr="00DB3F81">
        <w:tab/>
      </w:r>
      <w:r w:rsidRPr="00DB3F81">
        <w:tab/>
        <w:t>&lt;</w:t>
      </w:r>
      <w:proofErr w:type="spellStart"/>
      <w:r w:rsidRPr="00DB3F81">
        <w:t>drenaggioPosturale</w:t>
      </w:r>
      <w:proofErr w:type="spellEnd"/>
      <w:r w:rsidRPr="00DB3F81">
        <w:t xml:space="preserve"> /&gt;</w:t>
      </w:r>
    </w:p>
    <w:p w14:paraId="58A289C4" w14:textId="77777777" w:rsidR="00C94215" w:rsidRPr="00DB3F81" w:rsidRDefault="00C94215" w:rsidP="00C94215">
      <w:r w:rsidRPr="00DB3F81">
        <w:tab/>
      </w:r>
      <w:r w:rsidRPr="00DB3F81">
        <w:tab/>
      </w:r>
      <w:r w:rsidRPr="00DB3F81">
        <w:tab/>
        <w:t>&lt;</w:t>
      </w:r>
      <w:proofErr w:type="spellStart"/>
      <w:r w:rsidRPr="00DB3F81">
        <w:t>ossigenoTerapia</w:t>
      </w:r>
      <w:proofErr w:type="spellEnd"/>
      <w:r w:rsidRPr="00DB3F81">
        <w:t xml:space="preserve"> /&gt;</w:t>
      </w:r>
    </w:p>
    <w:p w14:paraId="6E8BFD24" w14:textId="77777777" w:rsidR="00C94215" w:rsidRPr="00DB3F81" w:rsidRDefault="00C94215" w:rsidP="00C94215">
      <w:r w:rsidRPr="00DB3F81">
        <w:tab/>
      </w:r>
      <w:r w:rsidRPr="00DB3F81">
        <w:tab/>
      </w:r>
      <w:r w:rsidRPr="00DB3F81">
        <w:tab/>
        <w:t>&lt;</w:t>
      </w:r>
      <w:proofErr w:type="spellStart"/>
      <w:r w:rsidRPr="00DB3F81">
        <w:t>ventiloterapia</w:t>
      </w:r>
      <w:proofErr w:type="spellEnd"/>
      <w:r w:rsidRPr="00DB3F81">
        <w:t xml:space="preserve"> /&gt;</w:t>
      </w:r>
    </w:p>
    <w:p w14:paraId="0B7B3F39" w14:textId="77777777" w:rsidR="00C94215" w:rsidRPr="00EF4827" w:rsidRDefault="00C94215" w:rsidP="00C94215">
      <w:r w:rsidRPr="00EF4827">
        <w:tab/>
      </w:r>
      <w:r w:rsidRPr="00EF4827">
        <w:tab/>
      </w:r>
      <w:r w:rsidRPr="00EF4827">
        <w:tab/>
        <w:t>&lt;tracheostomia /&gt;</w:t>
      </w:r>
    </w:p>
    <w:p w14:paraId="12352BFA" w14:textId="77777777" w:rsidR="00C94215" w:rsidRPr="00EF4827" w:rsidRDefault="00C94215" w:rsidP="00C94215">
      <w:r w:rsidRPr="00EF4827">
        <w:tab/>
      </w:r>
      <w:r w:rsidRPr="00EF4827">
        <w:tab/>
      </w:r>
      <w:r w:rsidRPr="00EF4827">
        <w:tab/>
        <w:t>&lt;</w:t>
      </w:r>
      <w:proofErr w:type="spellStart"/>
      <w:r w:rsidRPr="00EF4827">
        <w:t>alimentazioneAssistita</w:t>
      </w:r>
      <w:proofErr w:type="spellEnd"/>
      <w:r w:rsidRPr="00EF4827">
        <w:t xml:space="preserve"> /&gt;</w:t>
      </w:r>
    </w:p>
    <w:p w14:paraId="1CE4C720" w14:textId="77777777" w:rsidR="00C94215" w:rsidRPr="00EF4827" w:rsidRDefault="00C94215" w:rsidP="00C94215">
      <w:r w:rsidRPr="00EF4827">
        <w:tab/>
      </w:r>
      <w:r w:rsidRPr="00EF4827">
        <w:tab/>
      </w:r>
      <w:r w:rsidRPr="00EF4827">
        <w:tab/>
        <w:t>&lt;</w:t>
      </w:r>
      <w:proofErr w:type="spellStart"/>
      <w:r w:rsidRPr="00EF4827">
        <w:t>alimentazioneEnterale</w:t>
      </w:r>
      <w:proofErr w:type="spellEnd"/>
      <w:r w:rsidRPr="00EF4827">
        <w:t xml:space="preserve"> /&gt;</w:t>
      </w:r>
    </w:p>
    <w:p w14:paraId="0FB7DE09" w14:textId="77777777" w:rsidR="00C94215" w:rsidRPr="00EF4827" w:rsidRDefault="00C94215" w:rsidP="00C94215">
      <w:r w:rsidRPr="00EF4827">
        <w:tab/>
      </w:r>
      <w:r w:rsidRPr="00EF4827">
        <w:tab/>
      </w:r>
      <w:r w:rsidRPr="00EF4827">
        <w:tab/>
        <w:t>&lt;</w:t>
      </w:r>
      <w:proofErr w:type="spellStart"/>
      <w:r w:rsidRPr="00EF4827">
        <w:t>alimentazioneParenterale</w:t>
      </w:r>
      <w:proofErr w:type="spellEnd"/>
      <w:r w:rsidRPr="00EF4827">
        <w:t xml:space="preserve"> /&gt;</w:t>
      </w:r>
    </w:p>
    <w:p w14:paraId="1BCDB6B8" w14:textId="77777777" w:rsidR="00C94215" w:rsidRPr="00EF4827" w:rsidRDefault="00C94215" w:rsidP="00C94215">
      <w:r w:rsidRPr="00EF4827">
        <w:tab/>
      </w:r>
      <w:r w:rsidRPr="00EF4827">
        <w:tab/>
      </w:r>
      <w:r w:rsidRPr="00EF4827">
        <w:tab/>
        <w:t>&lt;</w:t>
      </w:r>
      <w:proofErr w:type="spellStart"/>
      <w:r w:rsidRPr="00EF4827">
        <w:t>gestioneStomia</w:t>
      </w:r>
      <w:proofErr w:type="spellEnd"/>
      <w:r w:rsidRPr="00EF4827">
        <w:t xml:space="preserve"> /&gt;</w:t>
      </w:r>
    </w:p>
    <w:p w14:paraId="3DE77434" w14:textId="77777777" w:rsidR="00C94215" w:rsidRPr="00EF4827" w:rsidRDefault="00C94215" w:rsidP="00C94215">
      <w:r w:rsidRPr="00EF4827">
        <w:tab/>
      </w:r>
      <w:r w:rsidRPr="00EF4827">
        <w:tab/>
      </w:r>
      <w:r w:rsidRPr="00EF4827">
        <w:tab/>
        <w:t>&lt;</w:t>
      </w:r>
      <w:proofErr w:type="spellStart"/>
      <w:r w:rsidRPr="00EF4827">
        <w:t>eliminazioneUrinariaIntestinale</w:t>
      </w:r>
      <w:proofErr w:type="spellEnd"/>
      <w:r w:rsidRPr="00EF4827">
        <w:t xml:space="preserve"> /&gt;</w:t>
      </w:r>
    </w:p>
    <w:p w14:paraId="7361D40A" w14:textId="77777777" w:rsidR="00C94215" w:rsidRPr="00EF4827" w:rsidRDefault="00C94215" w:rsidP="00C94215">
      <w:r w:rsidRPr="00EF4827">
        <w:tab/>
      </w:r>
      <w:r w:rsidRPr="00EF4827">
        <w:tab/>
      </w:r>
      <w:r w:rsidRPr="00EF4827">
        <w:tab/>
        <w:t>&lt;</w:t>
      </w:r>
      <w:proofErr w:type="spellStart"/>
      <w:r w:rsidRPr="00EF4827">
        <w:t>alterazioneRitmoSonnoVeglia</w:t>
      </w:r>
      <w:proofErr w:type="spellEnd"/>
      <w:r w:rsidRPr="00EF4827">
        <w:t xml:space="preserve"> /&gt;</w:t>
      </w:r>
    </w:p>
    <w:p w14:paraId="0B108C15" w14:textId="77777777" w:rsidR="00C94215" w:rsidRDefault="00C94215" w:rsidP="00C94215">
      <w:r w:rsidRPr="00EF4827">
        <w:tab/>
      </w:r>
      <w:r w:rsidRPr="00EF4827">
        <w:tab/>
      </w:r>
      <w:r w:rsidRPr="00EF4827">
        <w:tab/>
        <w:t>&lt;</w:t>
      </w:r>
      <w:proofErr w:type="spellStart"/>
      <w:r w:rsidRPr="00EF4827">
        <w:t>interventiEducazioneTerapeutica</w:t>
      </w:r>
      <w:proofErr w:type="spellEnd"/>
      <w:r w:rsidRPr="00EF4827">
        <w:t xml:space="preserve"> /&gt;</w:t>
      </w:r>
    </w:p>
    <w:p w14:paraId="3DFD02F3" w14:textId="0AC115E4" w:rsidR="005D550C" w:rsidRPr="00DB3F81" w:rsidRDefault="005D550C" w:rsidP="00C94215">
      <w:r w:rsidRPr="00DB3F81">
        <w:lastRenderedPageBreak/>
        <w:tab/>
      </w:r>
      <w:r w:rsidRPr="00DB3F81">
        <w:tab/>
      </w:r>
      <w:r w:rsidRPr="00DB3F81">
        <w:tab/>
        <w:t>&lt;</w:t>
      </w:r>
      <w:proofErr w:type="spellStart"/>
      <w:r w:rsidRPr="00DB3F81">
        <w:t>lesioneCute</w:t>
      </w:r>
      <w:proofErr w:type="spellEnd"/>
      <w:r w:rsidRPr="00DB3F81">
        <w:t>/&gt;</w:t>
      </w:r>
    </w:p>
    <w:p w14:paraId="14DAAC44" w14:textId="77777777" w:rsidR="00C94215" w:rsidRPr="00DB3F81" w:rsidRDefault="00C94215" w:rsidP="00C94215">
      <w:r w:rsidRPr="00DB3F81">
        <w:tab/>
      </w:r>
      <w:r w:rsidRPr="00DB3F81">
        <w:tab/>
      </w:r>
      <w:r w:rsidRPr="00DB3F81">
        <w:tab/>
        <w:t>&lt;</w:t>
      </w:r>
      <w:proofErr w:type="spellStart"/>
      <w:r w:rsidRPr="00DB3F81">
        <w:t>curaUlcerePrimoSecondoGrado</w:t>
      </w:r>
      <w:proofErr w:type="spellEnd"/>
      <w:r w:rsidRPr="00DB3F81">
        <w:t xml:space="preserve"> /&gt;</w:t>
      </w:r>
    </w:p>
    <w:p w14:paraId="240F6DBE" w14:textId="77777777" w:rsidR="00C94215" w:rsidRPr="00DB3F81" w:rsidRDefault="00C94215" w:rsidP="00C94215">
      <w:r w:rsidRPr="00DB3F81">
        <w:tab/>
      </w:r>
      <w:r w:rsidRPr="00DB3F81">
        <w:tab/>
      </w:r>
      <w:r w:rsidRPr="00DB3F81">
        <w:tab/>
        <w:t>&lt;</w:t>
      </w:r>
      <w:proofErr w:type="spellStart"/>
      <w:r w:rsidRPr="00DB3F81">
        <w:t>curaUlcereTerzoQuartoGrado</w:t>
      </w:r>
      <w:proofErr w:type="spellEnd"/>
      <w:r w:rsidRPr="00DB3F81">
        <w:t xml:space="preserve"> /&gt;</w:t>
      </w:r>
    </w:p>
    <w:p w14:paraId="7EF1DEF9" w14:textId="77777777" w:rsidR="00C94215" w:rsidRPr="00DB3F81" w:rsidRDefault="00C94215" w:rsidP="00C94215">
      <w:r w:rsidRPr="00DB3F81">
        <w:tab/>
      </w:r>
      <w:r w:rsidRPr="00DB3F81">
        <w:tab/>
      </w:r>
      <w:r w:rsidRPr="00DB3F81">
        <w:tab/>
        <w:t>&lt;</w:t>
      </w:r>
      <w:proofErr w:type="spellStart"/>
      <w:r w:rsidRPr="00DB3F81">
        <w:t>prelieviVenosi</w:t>
      </w:r>
      <w:proofErr w:type="spellEnd"/>
      <w:r w:rsidRPr="00DB3F81">
        <w:t xml:space="preserve"> /&gt;</w:t>
      </w:r>
    </w:p>
    <w:p w14:paraId="2003E534" w14:textId="77777777" w:rsidR="00C94215" w:rsidRPr="00DB3F81" w:rsidRDefault="00C94215" w:rsidP="00C94215">
      <w:r w:rsidRPr="00DB3F81">
        <w:tab/>
      </w:r>
      <w:r w:rsidRPr="00DB3F81">
        <w:tab/>
      </w:r>
      <w:r w:rsidRPr="00DB3F81">
        <w:tab/>
        <w:t>&lt;ECG /&gt;</w:t>
      </w:r>
    </w:p>
    <w:p w14:paraId="507CC159" w14:textId="77777777" w:rsidR="00C94215" w:rsidRPr="00DB3F81" w:rsidRDefault="00C94215" w:rsidP="00C94215">
      <w:r w:rsidRPr="00DB3F81">
        <w:tab/>
      </w:r>
      <w:r w:rsidRPr="00DB3F81">
        <w:tab/>
      </w:r>
      <w:r w:rsidRPr="00DB3F81">
        <w:tab/>
        <w:t>&lt;telemetria /&gt;</w:t>
      </w:r>
    </w:p>
    <w:p w14:paraId="5D125BC8" w14:textId="77777777" w:rsidR="00C94215" w:rsidRPr="00DB3F81" w:rsidRDefault="00C94215" w:rsidP="00C94215">
      <w:r w:rsidRPr="00DB3F81">
        <w:tab/>
      </w:r>
      <w:r w:rsidRPr="00DB3F81">
        <w:tab/>
      </w:r>
      <w:r w:rsidRPr="00DB3F81">
        <w:tab/>
        <w:t>&lt;</w:t>
      </w:r>
      <w:proofErr w:type="spellStart"/>
      <w:r w:rsidRPr="00DB3F81">
        <w:t>terapiaSottocutaneaIntramuscolareInfusionale</w:t>
      </w:r>
      <w:proofErr w:type="spellEnd"/>
      <w:r w:rsidRPr="00DB3F81">
        <w:t xml:space="preserve"> /&gt;</w:t>
      </w:r>
    </w:p>
    <w:p w14:paraId="2457E971" w14:textId="77777777" w:rsidR="00C94215" w:rsidRPr="00DB3F81" w:rsidRDefault="00C94215" w:rsidP="00C94215">
      <w:r w:rsidRPr="00DB3F81">
        <w:tab/>
      </w:r>
      <w:r w:rsidRPr="00DB3F81">
        <w:tab/>
      </w:r>
      <w:r w:rsidRPr="00DB3F81">
        <w:tab/>
        <w:t>&lt;</w:t>
      </w:r>
      <w:proofErr w:type="spellStart"/>
      <w:r w:rsidRPr="00DB3F81">
        <w:t>gestioneCatetere</w:t>
      </w:r>
      <w:proofErr w:type="spellEnd"/>
      <w:r w:rsidRPr="00DB3F81">
        <w:t xml:space="preserve"> /&gt;</w:t>
      </w:r>
    </w:p>
    <w:p w14:paraId="5BA34919" w14:textId="77777777" w:rsidR="00C94215" w:rsidRPr="00DB3F81" w:rsidRDefault="00C94215" w:rsidP="00C94215">
      <w:r w:rsidRPr="00DB3F81">
        <w:tab/>
      </w:r>
      <w:r w:rsidRPr="00DB3F81">
        <w:tab/>
      </w:r>
      <w:r w:rsidRPr="00DB3F81">
        <w:tab/>
        <w:t>&lt;trasfusioni /&gt;</w:t>
      </w:r>
    </w:p>
    <w:p w14:paraId="3D75A4F4" w14:textId="77777777" w:rsidR="00FE2252" w:rsidRPr="00DB3F81" w:rsidRDefault="00C94215" w:rsidP="00C94215">
      <w:r w:rsidRPr="00DB3F81">
        <w:tab/>
      </w:r>
      <w:r w:rsidRPr="00DB3F81">
        <w:tab/>
      </w:r>
      <w:r w:rsidRPr="00DB3F81">
        <w:tab/>
        <w:t>&lt;</w:t>
      </w:r>
      <w:proofErr w:type="spellStart"/>
      <w:r w:rsidRPr="00DB3F81">
        <w:t>controlloDolore</w:t>
      </w:r>
      <w:proofErr w:type="spellEnd"/>
      <w:r w:rsidRPr="00DB3F81">
        <w:t xml:space="preserve"> /&gt;</w:t>
      </w:r>
    </w:p>
    <w:p w14:paraId="3D58CA77" w14:textId="0F788D92" w:rsidR="00FE2252" w:rsidRPr="00DB3F81" w:rsidRDefault="00FE2252" w:rsidP="00FE2252">
      <w:pPr>
        <w:ind w:left="1440" w:firstLine="720"/>
      </w:pPr>
      <w:r w:rsidRPr="00DB3F81">
        <w:t>&lt;</w:t>
      </w:r>
      <w:proofErr w:type="spellStart"/>
      <w:r w:rsidRPr="00DB3F81">
        <w:t>curePalliative</w:t>
      </w:r>
      <w:proofErr w:type="spellEnd"/>
      <w:r w:rsidRPr="00DB3F81">
        <w:t>/&gt;</w:t>
      </w:r>
    </w:p>
    <w:p w14:paraId="61561092" w14:textId="77777777" w:rsidR="00C94215" w:rsidRPr="00DB3F81" w:rsidRDefault="00C94215" w:rsidP="00C94215">
      <w:r w:rsidRPr="00DB3F81">
        <w:tab/>
      </w:r>
      <w:r w:rsidRPr="00DB3F81">
        <w:tab/>
      </w:r>
      <w:r w:rsidRPr="00DB3F81">
        <w:tab/>
        <w:t>&lt;</w:t>
      </w:r>
      <w:proofErr w:type="spellStart"/>
      <w:r w:rsidRPr="00DB3F81">
        <w:t>assistitoStatoTerminaleOncologico</w:t>
      </w:r>
      <w:proofErr w:type="spellEnd"/>
      <w:r w:rsidRPr="00DB3F81">
        <w:t xml:space="preserve"> /&gt;</w:t>
      </w:r>
    </w:p>
    <w:p w14:paraId="3DC6AD7F" w14:textId="77777777" w:rsidR="00C94215" w:rsidRPr="00DB3F81" w:rsidRDefault="00C94215" w:rsidP="00C94215">
      <w:r w:rsidRPr="00DB3F81">
        <w:tab/>
      </w:r>
      <w:r w:rsidRPr="00DB3F81">
        <w:tab/>
      </w:r>
      <w:r w:rsidRPr="00DB3F81">
        <w:tab/>
        <w:t>&lt;</w:t>
      </w:r>
      <w:proofErr w:type="spellStart"/>
      <w:r w:rsidRPr="00DB3F81">
        <w:t>assistitoStatoTerminaleNonOncologico</w:t>
      </w:r>
      <w:proofErr w:type="spellEnd"/>
      <w:r w:rsidRPr="00DB3F81">
        <w:t xml:space="preserve"> /&gt;</w:t>
      </w:r>
    </w:p>
    <w:p w14:paraId="09FAAFAA" w14:textId="77777777" w:rsidR="00C94215" w:rsidRPr="00DB3F81" w:rsidRDefault="00C94215" w:rsidP="00C94215">
      <w:r w:rsidRPr="00DB3F81">
        <w:tab/>
      </w:r>
      <w:r w:rsidRPr="00DB3F81">
        <w:tab/>
      </w:r>
      <w:r w:rsidRPr="00DB3F81">
        <w:tab/>
        <w:t>&lt;</w:t>
      </w:r>
      <w:proofErr w:type="spellStart"/>
      <w:r w:rsidRPr="00DB3F81">
        <w:t>trattamentoRiabilitativoNeurologico</w:t>
      </w:r>
      <w:proofErr w:type="spellEnd"/>
      <w:r w:rsidRPr="00DB3F81">
        <w:t xml:space="preserve"> /&gt;</w:t>
      </w:r>
    </w:p>
    <w:p w14:paraId="7131CE05" w14:textId="77777777" w:rsidR="00C94215" w:rsidRPr="00DB3F81" w:rsidRDefault="00C94215" w:rsidP="00C94215">
      <w:r w:rsidRPr="00DB3F81">
        <w:tab/>
      </w:r>
      <w:r w:rsidRPr="00DB3F81">
        <w:tab/>
      </w:r>
      <w:r w:rsidRPr="00DB3F81">
        <w:tab/>
        <w:t>&lt;</w:t>
      </w:r>
      <w:proofErr w:type="spellStart"/>
      <w:r w:rsidRPr="00DB3F81">
        <w:t>trattamentoRiabilitativoOrtopedico</w:t>
      </w:r>
      <w:proofErr w:type="spellEnd"/>
      <w:r w:rsidRPr="00DB3F81">
        <w:t xml:space="preserve"> /&gt;</w:t>
      </w:r>
    </w:p>
    <w:p w14:paraId="1EB977AD" w14:textId="77777777" w:rsidR="00C94215" w:rsidRPr="00DB3F81" w:rsidRDefault="00C94215" w:rsidP="00C94215">
      <w:r w:rsidRPr="00DB3F81">
        <w:tab/>
      </w:r>
      <w:r w:rsidRPr="00DB3F81">
        <w:tab/>
      </w:r>
      <w:r w:rsidRPr="00DB3F81">
        <w:tab/>
        <w:t>&lt;</w:t>
      </w:r>
      <w:proofErr w:type="spellStart"/>
      <w:r w:rsidRPr="00DB3F81">
        <w:t>trattamentoRiabilitativoMantenimento</w:t>
      </w:r>
      <w:proofErr w:type="spellEnd"/>
      <w:r w:rsidRPr="00DB3F81">
        <w:t xml:space="preserve"> /&gt;</w:t>
      </w:r>
    </w:p>
    <w:p w14:paraId="4C30E404" w14:textId="77777777" w:rsidR="00C94215" w:rsidRPr="00DB3F81" w:rsidRDefault="00C94215" w:rsidP="00C94215">
      <w:r w:rsidRPr="00DB3F81">
        <w:tab/>
      </w:r>
      <w:r w:rsidRPr="00DB3F81">
        <w:tab/>
      </w:r>
      <w:r w:rsidRPr="00DB3F81">
        <w:tab/>
        <w:t>&lt;</w:t>
      </w:r>
      <w:proofErr w:type="spellStart"/>
      <w:r w:rsidRPr="00DB3F81">
        <w:t>supervisioneContinua</w:t>
      </w:r>
      <w:proofErr w:type="spellEnd"/>
      <w:r w:rsidRPr="00DB3F81">
        <w:t xml:space="preserve"> /&gt;</w:t>
      </w:r>
    </w:p>
    <w:p w14:paraId="0AA841D3" w14:textId="77777777" w:rsidR="00C94215" w:rsidRPr="00DB3F81" w:rsidRDefault="00C94215" w:rsidP="00C94215">
      <w:r w:rsidRPr="00DB3F81">
        <w:tab/>
      </w:r>
      <w:r w:rsidRPr="00DB3F81">
        <w:tab/>
      </w:r>
      <w:r w:rsidRPr="00DB3F81">
        <w:tab/>
        <w:t>&lt;</w:t>
      </w:r>
      <w:proofErr w:type="spellStart"/>
      <w:r w:rsidRPr="00DB3F81">
        <w:t>assistenzaIADL</w:t>
      </w:r>
      <w:proofErr w:type="spellEnd"/>
      <w:r w:rsidRPr="00DB3F81">
        <w:t xml:space="preserve"> /&gt;</w:t>
      </w:r>
    </w:p>
    <w:p w14:paraId="73F2035B" w14:textId="77777777" w:rsidR="00C94215" w:rsidRPr="00DB3F81" w:rsidRDefault="00C94215" w:rsidP="00C94215">
      <w:r w:rsidRPr="00DB3F81">
        <w:tab/>
      </w:r>
      <w:r w:rsidRPr="00DB3F81">
        <w:tab/>
      </w:r>
      <w:r w:rsidRPr="00DB3F81">
        <w:tab/>
        <w:t>&lt;</w:t>
      </w:r>
      <w:proofErr w:type="spellStart"/>
      <w:r w:rsidRPr="00DB3F81">
        <w:t>assistenzaADL</w:t>
      </w:r>
      <w:proofErr w:type="spellEnd"/>
      <w:r w:rsidRPr="00DB3F81">
        <w:t xml:space="preserve"> /&gt;</w:t>
      </w:r>
    </w:p>
    <w:p w14:paraId="2677B3BE" w14:textId="77777777" w:rsidR="00C94215" w:rsidRPr="00DB3F81" w:rsidRDefault="00C94215" w:rsidP="00C94215">
      <w:r w:rsidRPr="00DB3F81">
        <w:tab/>
      </w:r>
      <w:r w:rsidRPr="00DB3F81">
        <w:tab/>
      </w:r>
      <w:r w:rsidRPr="00DB3F81">
        <w:tab/>
        <w:t>&lt;</w:t>
      </w:r>
      <w:proofErr w:type="spellStart"/>
      <w:r w:rsidRPr="00DB3F81">
        <w:t>supportoCareGiver</w:t>
      </w:r>
      <w:proofErr w:type="spellEnd"/>
      <w:r w:rsidRPr="00DB3F81">
        <w:t xml:space="preserve"> /&gt;</w:t>
      </w:r>
    </w:p>
    <w:p w14:paraId="6643BEBD" w14:textId="77777777" w:rsidR="00F001E8" w:rsidRPr="00DB3F81" w:rsidRDefault="00F001E8" w:rsidP="00F001E8">
      <w:pPr>
        <w:ind w:left="1440" w:firstLine="720"/>
      </w:pPr>
      <w:r w:rsidRPr="00DB3F81">
        <w:t>&lt;</w:t>
      </w:r>
      <w:proofErr w:type="spellStart"/>
      <w:r w:rsidRPr="00DB3F81">
        <w:t>sintomoClinico</w:t>
      </w:r>
      <w:proofErr w:type="spellEnd"/>
      <w:r w:rsidRPr="00DB3F81">
        <w:t>/&gt;</w:t>
      </w:r>
    </w:p>
    <w:p w14:paraId="6B6DB250" w14:textId="77777777" w:rsidR="00F001E8" w:rsidRPr="00DB3F81" w:rsidRDefault="00F001E8" w:rsidP="00F001E8">
      <w:pPr>
        <w:ind w:left="1440" w:firstLine="720"/>
      </w:pPr>
      <w:r w:rsidRPr="00DB3F81">
        <w:t>&lt;</w:t>
      </w:r>
      <w:proofErr w:type="spellStart"/>
      <w:r w:rsidRPr="00DB3F81">
        <w:t>identificazioneCP</w:t>
      </w:r>
      <w:proofErr w:type="spellEnd"/>
      <w:r w:rsidRPr="00DB3F81">
        <w:t>/&gt;</w:t>
      </w:r>
    </w:p>
    <w:p w14:paraId="3A4B9A85" w14:textId="62BC4346" w:rsidR="00F001E8" w:rsidRPr="00DB3F81" w:rsidRDefault="00F001E8" w:rsidP="00F001E8">
      <w:pPr>
        <w:ind w:left="1440" w:firstLine="720"/>
      </w:pPr>
      <w:r w:rsidRPr="00DB3F81">
        <w:t>&lt;</w:t>
      </w:r>
      <w:proofErr w:type="spellStart"/>
      <w:r w:rsidRPr="00DB3F81">
        <w:t>valutazioneMulti</w:t>
      </w:r>
      <w:proofErr w:type="spellEnd"/>
      <w:r w:rsidRPr="00DB3F81">
        <w:t>/&gt;</w:t>
      </w:r>
    </w:p>
    <w:p w14:paraId="4CE869D2" w14:textId="1B3E0BB9" w:rsidR="000935B3" w:rsidRPr="00DB3F81" w:rsidRDefault="00C94215" w:rsidP="00C94215">
      <w:r w:rsidRPr="00DB3F81">
        <w:tab/>
      </w:r>
      <w:r w:rsidRPr="00DB3F81">
        <w:tab/>
        <w:t>&lt;/</w:t>
      </w:r>
      <w:proofErr w:type="spellStart"/>
      <w:r w:rsidRPr="00DB3F81">
        <w:t>eventoValutazione</w:t>
      </w:r>
      <w:proofErr w:type="spellEnd"/>
      <w:r w:rsidRPr="00DB3F81">
        <w:t>&gt;</w:t>
      </w:r>
      <w:r w:rsidR="000935B3" w:rsidRPr="00DB3F81">
        <w:tab/>
      </w:r>
    </w:p>
    <w:p w14:paraId="6C613CDA" w14:textId="42D93FBA" w:rsidR="000935B3" w:rsidRPr="00DA1AE7" w:rsidRDefault="000935B3" w:rsidP="000935B3">
      <w:pPr>
        <w:ind w:left="1440"/>
        <w:rPr>
          <w:b/>
          <w:color w:val="000000" w:themeColor="text1"/>
          <w:u w:val="single"/>
        </w:rPr>
      </w:pPr>
      <w:r w:rsidRPr="00DA1AE7">
        <w:rPr>
          <w:b/>
          <w:color w:val="000000" w:themeColor="text1"/>
          <w:u w:val="single"/>
        </w:rPr>
        <w:t>&lt;</w:t>
      </w:r>
      <w:proofErr w:type="spellStart"/>
      <w:r w:rsidRPr="00DA1AE7">
        <w:rPr>
          <w:b/>
          <w:color w:val="000000" w:themeColor="text1"/>
          <w:u w:val="single"/>
        </w:rPr>
        <w:t>eventoValutazionePNA</w:t>
      </w:r>
      <w:proofErr w:type="spellEnd"/>
      <w:r w:rsidRPr="00DA1AE7">
        <w:rPr>
          <w:b/>
          <w:color w:val="000000" w:themeColor="text1"/>
          <w:u w:val="single"/>
        </w:rPr>
        <w:t>&gt;</w:t>
      </w:r>
    </w:p>
    <w:p w14:paraId="1143DBEE" w14:textId="5B73CCC4" w:rsidR="000935B3" w:rsidRPr="00DA1AE7" w:rsidRDefault="000935B3" w:rsidP="000935B3">
      <w:pPr>
        <w:ind w:left="1440"/>
        <w:rPr>
          <w:color w:val="000000" w:themeColor="text1"/>
        </w:rPr>
      </w:pPr>
      <w:r w:rsidRPr="00DA1AE7">
        <w:rPr>
          <w:color w:val="000000" w:themeColor="text1"/>
        </w:rPr>
        <w:t xml:space="preserve">      &lt;</w:t>
      </w:r>
      <w:proofErr w:type="spellStart"/>
      <w:r w:rsidRPr="00DA1AE7">
        <w:rPr>
          <w:color w:val="000000" w:themeColor="text1"/>
        </w:rPr>
        <w:t>dataValutazionePNA</w:t>
      </w:r>
      <w:proofErr w:type="spellEnd"/>
      <w:r w:rsidRPr="00DA1AE7">
        <w:rPr>
          <w:color w:val="000000" w:themeColor="text1"/>
        </w:rPr>
        <w:t xml:space="preserve"> /&gt;</w:t>
      </w:r>
    </w:p>
    <w:p w14:paraId="3C101A3F" w14:textId="0009401F" w:rsidR="000935B3" w:rsidRPr="00DA1AE7" w:rsidRDefault="000935B3" w:rsidP="000935B3">
      <w:pPr>
        <w:ind w:left="1440"/>
        <w:rPr>
          <w:color w:val="000000" w:themeColor="text1"/>
        </w:rPr>
      </w:pPr>
      <w:r w:rsidRPr="00DA1AE7">
        <w:rPr>
          <w:color w:val="000000" w:themeColor="text1"/>
        </w:rPr>
        <w:t xml:space="preserve">      &lt;</w:t>
      </w:r>
      <w:proofErr w:type="spellStart"/>
      <w:r w:rsidR="004D106A" w:rsidRPr="00DA1AE7">
        <w:rPr>
          <w:color w:val="000000" w:themeColor="text1"/>
        </w:rPr>
        <w:t>flag_non_autosuff</w:t>
      </w:r>
      <w:proofErr w:type="spellEnd"/>
      <w:r w:rsidRPr="00DA1AE7">
        <w:rPr>
          <w:color w:val="000000" w:themeColor="text1"/>
        </w:rPr>
        <w:t>/&gt;</w:t>
      </w:r>
    </w:p>
    <w:p w14:paraId="36CB563F" w14:textId="7AB8A3E1" w:rsidR="000935B3" w:rsidRPr="00DA1AE7" w:rsidRDefault="000935B3" w:rsidP="000935B3">
      <w:pPr>
        <w:ind w:left="1440"/>
        <w:rPr>
          <w:color w:val="000000" w:themeColor="text1"/>
        </w:rPr>
      </w:pPr>
      <w:r w:rsidRPr="00DA1AE7">
        <w:rPr>
          <w:color w:val="000000" w:themeColor="text1"/>
        </w:rPr>
        <w:t xml:space="preserve">      &lt;</w:t>
      </w:r>
      <w:proofErr w:type="spellStart"/>
      <w:r w:rsidR="004D106A" w:rsidRPr="00DA1AE7">
        <w:rPr>
          <w:color w:val="000000" w:themeColor="text1"/>
        </w:rPr>
        <w:t>flag_coma</w:t>
      </w:r>
      <w:proofErr w:type="spellEnd"/>
      <w:r w:rsidRPr="00DA1AE7">
        <w:rPr>
          <w:color w:val="000000" w:themeColor="text1"/>
        </w:rPr>
        <w:t>/&gt;</w:t>
      </w:r>
    </w:p>
    <w:p w14:paraId="31B88308" w14:textId="286919D2" w:rsidR="000935B3" w:rsidRPr="00DA1AE7" w:rsidRDefault="000935B3" w:rsidP="000935B3">
      <w:pPr>
        <w:ind w:left="1440"/>
        <w:rPr>
          <w:color w:val="000000" w:themeColor="text1"/>
        </w:rPr>
      </w:pPr>
      <w:r w:rsidRPr="00DA1AE7">
        <w:rPr>
          <w:color w:val="000000" w:themeColor="text1"/>
        </w:rPr>
        <w:t xml:space="preserve">      &lt;</w:t>
      </w:r>
      <w:proofErr w:type="spellStart"/>
      <w:r w:rsidR="004D106A" w:rsidRPr="00DA1AE7">
        <w:rPr>
          <w:color w:val="000000" w:themeColor="text1"/>
        </w:rPr>
        <w:t>flag_dip_ventilazione</w:t>
      </w:r>
      <w:proofErr w:type="spellEnd"/>
      <w:r w:rsidRPr="00DA1AE7">
        <w:rPr>
          <w:color w:val="000000" w:themeColor="text1"/>
        </w:rPr>
        <w:t>/&gt;</w:t>
      </w:r>
    </w:p>
    <w:p w14:paraId="0E87A313" w14:textId="07414DB8" w:rsidR="000935B3" w:rsidRPr="00DA1AE7" w:rsidRDefault="000935B3" w:rsidP="000935B3">
      <w:pPr>
        <w:ind w:left="1440"/>
        <w:rPr>
          <w:color w:val="000000" w:themeColor="text1"/>
        </w:rPr>
      </w:pPr>
      <w:r w:rsidRPr="00DA1AE7">
        <w:rPr>
          <w:color w:val="000000" w:themeColor="text1"/>
        </w:rPr>
        <w:t xml:space="preserve">      &lt;</w:t>
      </w:r>
      <w:proofErr w:type="spellStart"/>
      <w:r w:rsidR="004D106A" w:rsidRPr="00DA1AE7">
        <w:rPr>
          <w:color w:val="000000" w:themeColor="text1"/>
        </w:rPr>
        <w:t>flag_demenza</w:t>
      </w:r>
      <w:proofErr w:type="spellEnd"/>
      <w:r w:rsidRPr="00DA1AE7">
        <w:rPr>
          <w:color w:val="000000" w:themeColor="text1"/>
        </w:rPr>
        <w:t>/&gt;</w:t>
      </w:r>
    </w:p>
    <w:p w14:paraId="0487C93A" w14:textId="1BBDF29A" w:rsidR="000935B3" w:rsidRPr="00DA1AE7" w:rsidRDefault="000935B3" w:rsidP="000935B3">
      <w:pPr>
        <w:ind w:left="1440"/>
        <w:rPr>
          <w:color w:val="000000" w:themeColor="text1"/>
        </w:rPr>
      </w:pPr>
      <w:r w:rsidRPr="00DA1AE7">
        <w:rPr>
          <w:color w:val="000000" w:themeColor="text1"/>
        </w:rPr>
        <w:t xml:space="preserve">      &lt;</w:t>
      </w:r>
      <w:proofErr w:type="spellStart"/>
      <w:r w:rsidR="004D106A" w:rsidRPr="00DA1AE7">
        <w:rPr>
          <w:color w:val="000000" w:themeColor="text1"/>
        </w:rPr>
        <w:t>flag_lesioni_spinali</w:t>
      </w:r>
      <w:proofErr w:type="spellEnd"/>
      <w:r w:rsidRPr="00DA1AE7">
        <w:rPr>
          <w:color w:val="000000" w:themeColor="text1"/>
        </w:rPr>
        <w:t>/&gt;</w:t>
      </w:r>
    </w:p>
    <w:p w14:paraId="683F67D2" w14:textId="1F525386" w:rsidR="000935B3" w:rsidRPr="00DA1AE7" w:rsidRDefault="000935B3" w:rsidP="000935B3">
      <w:pPr>
        <w:ind w:left="1440"/>
        <w:rPr>
          <w:color w:val="000000" w:themeColor="text1"/>
        </w:rPr>
      </w:pPr>
      <w:r w:rsidRPr="00DA1AE7">
        <w:rPr>
          <w:color w:val="000000" w:themeColor="text1"/>
        </w:rPr>
        <w:t xml:space="preserve">      &lt;</w:t>
      </w:r>
      <w:proofErr w:type="spellStart"/>
      <w:r w:rsidR="004D106A" w:rsidRPr="00DA1AE7">
        <w:rPr>
          <w:color w:val="000000" w:themeColor="text1"/>
        </w:rPr>
        <w:t>flag_motoria</w:t>
      </w:r>
      <w:proofErr w:type="spellEnd"/>
      <w:r w:rsidRPr="00DA1AE7">
        <w:rPr>
          <w:color w:val="000000" w:themeColor="text1"/>
        </w:rPr>
        <w:t>/&gt;</w:t>
      </w:r>
    </w:p>
    <w:p w14:paraId="637ED481" w14:textId="254DC2F6" w:rsidR="000935B3" w:rsidRPr="00DA1AE7" w:rsidRDefault="000935B3" w:rsidP="000935B3">
      <w:pPr>
        <w:ind w:left="1440"/>
        <w:rPr>
          <w:color w:val="000000" w:themeColor="text1"/>
        </w:rPr>
      </w:pPr>
      <w:r w:rsidRPr="00DA1AE7">
        <w:rPr>
          <w:color w:val="000000" w:themeColor="text1"/>
        </w:rPr>
        <w:t xml:space="preserve">      &lt;</w:t>
      </w:r>
      <w:proofErr w:type="spellStart"/>
      <w:r w:rsidR="004D106A" w:rsidRPr="00DA1AE7">
        <w:rPr>
          <w:color w:val="000000" w:themeColor="text1"/>
        </w:rPr>
        <w:t>flag_sensoriale</w:t>
      </w:r>
      <w:proofErr w:type="spellEnd"/>
      <w:r w:rsidRPr="00DA1AE7">
        <w:rPr>
          <w:color w:val="000000" w:themeColor="text1"/>
        </w:rPr>
        <w:t>/&gt;</w:t>
      </w:r>
    </w:p>
    <w:p w14:paraId="13AB4450" w14:textId="1187013B" w:rsidR="000935B3" w:rsidRPr="00DA1AE7" w:rsidRDefault="000935B3" w:rsidP="000935B3">
      <w:pPr>
        <w:ind w:left="1440"/>
        <w:rPr>
          <w:color w:val="000000" w:themeColor="text1"/>
        </w:rPr>
      </w:pPr>
      <w:r w:rsidRPr="00DA1AE7">
        <w:rPr>
          <w:color w:val="000000" w:themeColor="text1"/>
        </w:rPr>
        <w:t xml:space="preserve">      &lt;</w:t>
      </w:r>
      <w:proofErr w:type="spellStart"/>
      <w:r w:rsidR="004D106A" w:rsidRPr="00DA1AE7">
        <w:rPr>
          <w:color w:val="000000" w:themeColor="text1"/>
        </w:rPr>
        <w:t>flag_comportamento</w:t>
      </w:r>
      <w:proofErr w:type="spellEnd"/>
      <w:r w:rsidRPr="00DA1AE7">
        <w:rPr>
          <w:color w:val="000000" w:themeColor="text1"/>
        </w:rPr>
        <w:t>/&gt;</w:t>
      </w:r>
    </w:p>
    <w:p w14:paraId="2C6876AC" w14:textId="30F22649" w:rsidR="000935B3" w:rsidRPr="00DA1AE7" w:rsidRDefault="000935B3" w:rsidP="000935B3">
      <w:pPr>
        <w:ind w:left="1440"/>
        <w:rPr>
          <w:color w:val="000000" w:themeColor="text1"/>
        </w:rPr>
      </w:pPr>
      <w:r w:rsidRPr="00DA1AE7">
        <w:rPr>
          <w:color w:val="000000" w:themeColor="text1"/>
        </w:rPr>
        <w:t xml:space="preserve">      &lt;</w:t>
      </w:r>
      <w:proofErr w:type="spellStart"/>
      <w:r w:rsidR="004D106A" w:rsidRPr="00DA1AE7">
        <w:rPr>
          <w:color w:val="000000" w:themeColor="text1"/>
        </w:rPr>
        <w:t>flag_ritardo_mentale</w:t>
      </w:r>
      <w:proofErr w:type="spellEnd"/>
      <w:r w:rsidRPr="00DA1AE7">
        <w:rPr>
          <w:color w:val="000000" w:themeColor="text1"/>
        </w:rPr>
        <w:t>/&gt;</w:t>
      </w:r>
    </w:p>
    <w:p w14:paraId="3E9D7482" w14:textId="3D4756F7" w:rsidR="000935B3" w:rsidRPr="00DA1AE7" w:rsidRDefault="000935B3" w:rsidP="000935B3">
      <w:pPr>
        <w:ind w:left="1440"/>
        <w:rPr>
          <w:color w:val="000000" w:themeColor="text1"/>
        </w:rPr>
      </w:pPr>
      <w:r w:rsidRPr="00DA1AE7">
        <w:rPr>
          <w:color w:val="000000" w:themeColor="text1"/>
        </w:rPr>
        <w:t xml:space="preserve">      &lt;</w:t>
      </w:r>
      <w:proofErr w:type="spellStart"/>
      <w:r w:rsidR="004D106A" w:rsidRPr="00DA1AE7">
        <w:rPr>
          <w:color w:val="000000" w:themeColor="text1"/>
        </w:rPr>
        <w:t>flag_dipendenza_vitale</w:t>
      </w:r>
      <w:proofErr w:type="spellEnd"/>
      <w:r w:rsidRPr="00DA1AE7">
        <w:rPr>
          <w:color w:val="000000" w:themeColor="text1"/>
        </w:rPr>
        <w:t>/&gt;</w:t>
      </w:r>
    </w:p>
    <w:p w14:paraId="398B78C4" w14:textId="7DAD416E" w:rsidR="000935B3" w:rsidRPr="00DA1AE7" w:rsidRDefault="000935B3" w:rsidP="000935B3">
      <w:pPr>
        <w:ind w:left="1440"/>
        <w:rPr>
          <w:color w:val="000000" w:themeColor="text1"/>
        </w:rPr>
      </w:pPr>
      <w:r w:rsidRPr="00DA1AE7">
        <w:rPr>
          <w:color w:val="000000" w:themeColor="text1"/>
        </w:rPr>
        <w:t xml:space="preserve">      &lt;</w:t>
      </w:r>
      <w:r w:rsidR="004D106A" w:rsidRPr="00DA1AE7">
        <w:rPr>
          <w:color w:val="000000" w:themeColor="text1"/>
        </w:rPr>
        <w:t>flag_motri_respira_i1</w:t>
      </w:r>
      <w:r w:rsidRPr="00DA1AE7">
        <w:rPr>
          <w:color w:val="000000" w:themeColor="text1"/>
        </w:rPr>
        <w:t>/&gt;</w:t>
      </w:r>
    </w:p>
    <w:p w14:paraId="36A4D35E" w14:textId="14AD7BAA" w:rsidR="000935B3" w:rsidRPr="00DA1AE7" w:rsidRDefault="000935B3" w:rsidP="000935B3">
      <w:pPr>
        <w:ind w:left="1440"/>
        <w:rPr>
          <w:color w:val="000000" w:themeColor="text1"/>
        </w:rPr>
      </w:pPr>
      <w:r w:rsidRPr="00DA1AE7">
        <w:rPr>
          <w:color w:val="000000" w:themeColor="text1"/>
        </w:rPr>
        <w:t xml:space="preserve">      &lt;</w:t>
      </w:r>
      <w:r w:rsidR="004D106A" w:rsidRPr="00DA1AE7">
        <w:rPr>
          <w:color w:val="000000" w:themeColor="text1"/>
        </w:rPr>
        <w:t>flag_motri_nutriz_i2</w:t>
      </w:r>
      <w:r w:rsidRPr="00DA1AE7">
        <w:rPr>
          <w:color w:val="000000" w:themeColor="text1"/>
        </w:rPr>
        <w:t>/&gt;</w:t>
      </w:r>
    </w:p>
    <w:p w14:paraId="6C4D80A8" w14:textId="0DDADBD6" w:rsidR="000935B3" w:rsidRPr="00DA1AE7" w:rsidRDefault="000935B3" w:rsidP="000935B3">
      <w:pPr>
        <w:ind w:left="1440"/>
        <w:rPr>
          <w:color w:val="000000" w:themeColor="text1"/>
        </w:rPr>
      </w:pPr>
      <w:r w:rsidRPr="00DA1AE7">
        <w:rPr>
          <w:color w:val="000000" w:themeColor="text1"/>
        </w:rPr>
        <w:t xml:space="preserve">      &lt;</w:t>
      </w:r>
      <w:r w:rsidR="004D106A" w:rsidRPr="00DA1AE7">
        <w:rPr>
          <w:color w:val="000000" w:themeColor="text1"/>
        </w:rPr>
        <w:t>flag_coscienza_respira_i3</w:t>
      </w:r>
      <w:r w:rsidRPr="00DA1AE7">
        <w:rPr>
          <w:color w:val="000000" w:themeColor="text1"/>
        </w:rPr>
        <w:t>/&gt;</w:t>
      </w:r>
    </w:p>
    <w:p w14:paraId="744DA01E" w14:textId="49AB412D" w:rsidR="000935B3" w:rsidRPr="00DA1AE7" w:rsidRDefault="000935B3" w:rsidP="000935B3">
      <w:pPr>
        <w:ind w:left="1440"/>
        <w:rPr>
          <w:color w:val="000000" w:themeColor="text1"/>
        </w:rPr>
      </w:pPr>
      <w:r w:rsidRPr="00DA1AE7">
        <w:rPr>
          <w:color w:val="000000" w:themeColor="text1"/>
        </w:rPr>
        <w:t xml:space="preserve">      &lt;</w:t>
      </w:r>
      <w:r w:rsidR="004D106A" w:rsidRPr="00DA1AE7">
        <w:rPr>
          <w:color w:val="000000" w:themeColor="text1"/>
        </w:rPr>
        <w:t>flag_coscienza_nutriz_i4</w:t>
      </w:r>
      <w:r w:rsidRPr="00DA1AE7">
        <w:rPr>
          <w:color w:val="000000" w:themeColor="text1"/>
        </w:rPr>
        <w:t>/&gt;</w:t>
      </w:r>
    </w:p>
    <w:p w14:paraId="6D26891E" w14:textId="73FAD21E" w:rsidR="000935B3" w:rsidRPr="00DA1AE7" w:rsidRDefault="000935B3" w:rsidP="000935B3">
      <w:pPr>
        <w:ind w:left="1440"/>
        <w:rPr>
          <w:color w:val="000000" w:themeColor="text1"/>
        </w:rPr>
      </w:pPr>
      <w:r w:rsidRPr="00DA1AE7">
        <w:rPr>
          <w:color w:val="000000" w:themeColor="text1"/>
        </w:rPr>
        <w:t xml:space="preserve">    &lt;/</w:t>
      </w:r>
      <w:proofErr w:type="spellStart"/>
      <w:r w:rsidRPr="00DA1AE7">
        <w:rPr>
          <w:color w:val="000000" w:themeColor="text1"/>
        </w:rPr>
        <w:t>eventoValutazionePNA</w:t>
      </w:r>
      <w:proofErr w:type="spellEnd"/>
      <w:r w:rsidRPr="00DA1AE7">
        <w:rPr>
          <w:color w:val="000000" w:themeColor="text1"/>
        </w:rPr>
        <w:t xml:space="preserve"> /&gt;        </w:t>
      </w:r>
    </w:p>
    <w:p w14:paraId="3B6845FE" w14:textId="50347FD8" w:rsidR="00C94215" w:rsidRPr="00EF4827" w:rsidRDefault="000935B3" w:rsidP="00C94215">
      <w:pPr>
        <w:rPr>
          <w:b/>
          <w:u w:val="single"/>
        </w:rPr>
      </w:pPr>
      <w:r>
        <w:tab/>
        <w:t xml:space="preserve">     </w:t>
      </w:r>
      <w:r w:rsidR="00C94215" w:rsidRPr="00EF4827">
        <w:tab/>
      </w:r>
      <w:r>
        <w:t xml:space="preserve">    </w:t>
      </w:r>
      <w:r w:rsidR="00C94215" w:rsidRPr="00EF4827">
        <w:rPr>
          <w:b/>
          <w:u w:val="single"/>
        </w:rPr>
        <w:t>&lt;</w:t>
      </w:r>
      <w:proofErr w:type="spellStart"/>
      <w:r w:rsidR="00C94215" w:rsidRPr="00EF4827">
        <w:rPr>
          <w:b/>
          <w:u w:val="single"/>
        </w:rPr>
        <w:t>eventoPrestazione</w:t>
      </w:r>
      <w:proofErr w:type="spellEnd"/>
      <w:r w:rsidR="00C94215" w:rsidRPr="00EF4827">
        <w:rPr>
          <w:b/>
          <w:u w:val="single"/>
        </w:rPr>
        <w:t>&gt;</w:t>
      </w:r>
    </w:p>
    <w:p w14:paraId="2A51F545" w14:textId="77777777" w:rsidR="00C94215" w:rsidRPr="00EF4827" w:rsidRDefault="00C94215" w:rsidP="00C94215">
      <w:r w:rsidRPr="00EF4827">
        <w:tab/>
      </w:r>
      <w:r w:rsidRPr="00EF4827">
        <w:tab/>
      </w:r>
      <w:r w:rsidRPr="00EF4827">
        <w:tab/>
        <w:t>&lt;</w:t>
      </w:r>
      <w:proofErr w:type="spellStart"/>
      <w:r w:rsidRPr="00EF4827">
        <w:t>identificativoEventoPrestazione</w:t>
      </w:r>
      <w:proofErr w:type="spellEnd"/>
      <w:r w:rsidRPr="00EF4827">
        <w:t xml:space="preserve"> /&gt;</w:t>
      </w:r>
    </w:p>
    <w:p w14:paraId="253B234C" w14:textId="77777777" w:rsidR="00C94215" w:rsidRPr="00EF4827" w:rsidRDefault="00C94215" w:rsidP="00C94215">
      <w:r w:rsidRPr="00EF4827">
        <w:tab/>
      </w:r>
      <w:r w:rsidRPr="00EF4827">
        <w:tab/>
      </w:r>
      <w:r w:rsidRPr="00EF4827">
        <w:tab/>
        <w:t>&lt;</w:t>
      </w:r>
      <w:proofErr w:type="spellStart"/>
      <w:r w:rsidRPr="00EF4827">
        <w:t>dataAccesso</w:t>
      </w:r>
      <w:proofErr w:type="spellEnd"/>
      <w:r w:rsidRPr="00EF4827">
        <w:t xml:space="preserve"> /&gt;</w:t>
      </w:r>
      <w:r w:rsidRPr="00EF4827">
        <w:tab/>
      </w:r>
    </w:p>
    <w:p w14:paraId="68C5DC2B" w14:textId="77777777" w:rsidR="00C94215" w:rsidRPr="00EF4827" w:rsidRDefault="00C94215" w:rsidP="00C94215">
      <w:r w:rsidRPr="00EF4827">
        <w:tab/>
      </w:r>
      <w:r w:rsidRPr="00EF4827">
        <w:tab/>
      </w:r>
      <w:r w:rsidRPr="00EF4827">
        <w:tab/>
        <w:t>&lt;</w:t>
      </w:r>
      <w:proofErr w:type="spellStart"/>
      <w:r w:rsidRPr="00EF4827">
        <w:t>tipoOperatore</w:t>
      </w:r>
      <w:proofErr w:type="spellEnd"/>
      <w:r w:rsidRPr="00EF4827">
        <w:t xml:space="preserve"> /&gt;</w:t>
      </w:r>
      <w:r w:rsidRPr="00EF4827">
        <w:tab/>
      </w:r>
    </w:p>
    <w:p w14:paraId="099C5B5B" w14:textId="77777777" w:rsidR="00C94215" w:rsidRPr="00EF4827" w:rsidRDefault="00C94215" w:rsidP="00C94215">
      <w:r w:rsidRPr="00EF4827">
        <w:tab/>
      </w:r>
      <w:r w:rsidRPr="00EF4827">
        <w:tab/>
      </w:r>
      <w:r w:rsidRPr="00EF4827">
        <w:tab/>
        <w:t>&lt;</w:t>
      </w:r>
      <w:proofErr w:type="spellStart"/>
      <w:r w:rsidRPr="00EF4827">
        <w:t>disciplinaOperatore</w:t>
      </w:r>
      <w:proofErr w:type="spellEnd"/>
      <w:r w:rsidRPr="00EF4827">
        <w:t xml:space="preserve"> /&gt;</w:t>
      </w:r>
      <w:r w:rsidRPr="00EF4827">
        <w:tab/>
      </w:r>
    </w:p>
    <w:p w14:paraId="4E695D97" w14:textId="77777777" w:rsidR="00C94215" w:rsidRPr="00EF4827" w:rsidRDefault="00C94215" w:rsidP="00C94215">
      <w:r w:rsidRPr="00EF4827">
        <w:tab/>
      </w:r>
      <w:r w:rsidRPr="00EF4827">
        <w:tab/>
      </w:r>
      <w:r w:rsidRPr="00EF4827">
        <w:tab/>
        <w:t>&lt;</w:t>
      </w:r>
      <w:proofErr w:type="spellStart"/>
      <w:r w:rsidRPr="00EF4827">
        <w:t>tempoGO</w:t>
      </w:r>
      <w:proofErr w:type="spellEnd"/>
      <w:r w:rsidRPr="00EF4827">
        <w:t xml:space="preserve"> /&gt;</w:t>
      </w:r>
    </w:p>
    <w:p w14:paraId="3B385827" w14:textId="77777777" w:rsidR="00C94215" w:rsidRPr="00EF4827" w:rsidRDefault="00C94215" w:rsidP="00C94215">
      <w:r w:rsidRPr="00EF4827">
        <w:tab/>
      </w:r>
      <w:r w:rsidRPr="00EF4827">
        <w:tab/>
      </w:r>
      <w:r w:rsidRPr="00EF4827">
        <w:tab/>
        <w:t>&lt;</w:t>
      </w:r>
      <w:proofErr w:type="spellStart"/>
      <w:r w:rsidRPr="00EF4827">
        <w:t>tempoH</w:t>
      </w:r>
      <w:proofErr w:type="spellEnd"/>
      <w:r w:rsidRPr="00EF4827">
        <w:t xml:space="preserve"> /&gt;</w:t>
      </w:r>
    </w:p>
    <w:p w14:paraId="7B9A9207" w14:textId="77777777" w:rsidR="00C94215" w:rsidRDefault="00C94215" w:rsidP="00C94215">
      <w:r w:rsidRPr="00EF4827">
        <w:tab/>
      </w:r>
      <w:r w:rsidRPr="00EF4827">
        <w:tab/>
      </w:r>
      <w:r w:rsidRPr="00EF4827">
        <w:tab/>
        <w:t>&lt;</w:t>
      </w:r>
      <w:proofErr w:type="spellStart"/>
      <w:r w:rsidRPr="00EF4827">
        <w:t>numeroAccessi</w:t>
      </w:r>
      <w:proofErr w:type="spellEnd"/>
      <w:r w:rsidRPr="00EF4827">
        <w:t xml:space="preserve"> /&gt;</w:t>
      </w:r>
    </w:p>
    <w:p w14:paraId="560D590B" w14:textId="3A88C9E2" w:rsidR="007801EF" w:rsidRPr="00DB3F81" w:rsidRDefault="007801EF" w:rsidP="007801EF">
      <w:pPr>
        <w:ind w:left="1440" w:firstLine="720"/>
      </w:pPr>
      <w:r w:rsidRPr="00DB3F81">
        <w:lastRenderedPageBreak/>
        <w:t>&lt;</w:t>
      </w:r>
      <w:proofErr w:type="spellStart"/>
      <w:r w:rsidRPr="00DB3F81">
        <w:t>tipoAccesso</w:t>
      </w:r>
      <w:proofErr w:type="spellEnd"/>
      <w:r w:rsidRPr="00DB3F81">
        <w:t xml:space="preserve"> /&gt;</w:t>
      </w:r>
    </w:p>
    <w:p w14:paraId="73E109C8" w14:textId="77777777" w:rsidR="00C94215" w:rsidRPr="00DB3F81" w:rsidRDefault="00C94215" w:rsidP="00C94215">
      <w:r w:rsidRPr="00DB3F81">
        <w:tab/>
      </w:r>
      <w:r w:rsidRPr="00DB3F81">
        <w:tab/>
      </w:r>
      <w:r w:rsidRPr="00DB3F81">
        <w:tab/>
        <w:t>&lt;</w:t>
      </w:r>
      <w:proofErr w:type="spellStart"/>
      <w:r w:rsidRPr="00DB3F81">
        <w:t>prestazioneErogata</w:t>
      </w:r>
      <w:proofErr w:type="spellEnd"/>
      <w:r w:rsidRPr="00DB3F81">
        <w:t>&gt;</w:t>
      </w:r>
    </w:p>
    <w:p w14:paraId="1B412596" w14:textId="77777777" w:rsidR="00C94215" w:rsidRPr="00EF4827" w:rsidRDefault="00C94215" w:rsidP="00C94215">
      <w:r w:rsidRPr="00EF4827">
        <w:tab/>
        <w:t xml:space="preserve"> </w:t>
      </w:r>
      <w:r w:rsidRPr="00EF4827">
        <w:tab/>
      </w:r>
      <w:r w:rsidRPr="00EF4827">
        <w:tab/>
        <w:t xml:space="preserve">  &lt;</w:t>
      </w:r>
      <w:proofErr w:type="spellStart"/>
      <w:r w:rsidRPr="00EF4827">
        <w:t>tipoPrestazione</w:t>
      </w:r>
      <w:proofErr w:type="spellEnd"/>
      <w:r w:rsidRPr="00EF4827">
        <w:t xml:space="preserve"> /&gt;</w:t>
      </w:r>
    </w:p>
    <w:p w14:paraId="2D4B9C92" w14:textId="77777777" w:rsidR="00C94215" w:rsidRPr="00EF4827" w:rsidRDefault="00C94215" w:rsidP="00C94215">
      <w:r w:rsidRPr="00EF4827">
        <w:tab/>
        <w:t xml:space="preserve"> </w:t>
      </w:r>
      <w:r w:rsidRPr="00EF4827">
        <w:tab/>
      </w:r>
      <w:r w:rsidRPr="00EF4827">
        <w:tab/>
        <w:t xml:space="preserve">  &lt;</w:t>
      </w:r>
      <w:proofErr w:type="spellStart"/>
      <w:r w:rsidRPr="00EF4827">
        <w:t>numeroPrestazioni</w:t>
      </w:r>
      <w:proofErr w:type="spellEnd"/>
      <w:r w:rsidRPr="00EF4827">
        <w:t xml:space="preserve"> /&gt;</w:t>
      </w:r>
    </w:p>
    <w:p w14:paraId="48C265E7" w14:textId="77777777" w:rsidR="00C94215" w:rsidRPr="00EF4827" w:rsidRDefault="00C94215" w:rsidP="00C94215">
      <w:r w:rsidRPr="00EF4827">
        <w:tab/>
      </w:r>
      <w:r w:rsidRPr="00EF4827">
        <w:tab/>
      </w:r>
      <w:r w:rsidRPr="00EF4827">
        <w:tab/>
        <w:t>&lt;/</w:t>
      </w:r>
      <w:proofErr w:type="spellStart"/>
      <w:r w:rsidRPr="00EF4827">
        <w:t>prestazioneErogata</w:t>
      </w:r>
      <w:proofErr w:type="spellEnd"/>
      <w:r w:rsidRPr="00EF4827">
        <w:t>&gt;</w:t>
      </w:r>
    </w:p>
    <w:p w14:paraId="64CC3917" w14:textId="77777777" w:rsidR="00C94215" w:rsidRPr="00EF4827" w:rsidRDefault="00C94215" w:rsidP="00C94215">
      <w:r w:rsidRPr="00EF4827">
        <w:tab/>
      </w:r>
      <w:r w:rsidRPr="00EF4827">
        <w:tab/>
        <w:t>&lt;/</w:t>
      </w:r>
      <w:proofErr w:type="spellStart"/>
      <w:r w:rsidRPr="00EF4827">
        <w:t>eventoPrestazione</w:t>
      </w:r>
      <w:proofErr w:type="spellEnd"/>
      <w:r w:rsidRPr="00EF4827">
        <w:t>&gt;</w:t>
      </w:r>
      <w:r w:rsidRPr="00EF4827">
        <w:tab/>
      </w:r>
    </w:p>
    <w:p w14:paraId="09B70FF6" w14:textId="77777777" w:rsidR="00C94215" w:rsidRPr="00EF4827" w:rsidRDefault="00C94215" w:rsidP="00C94215">
      <w:pPr>
        <w:rPr>
          <w:b/>
          <w:u w:val="single"/>
        </w:rPr>
      </w:pPr>
      <w:r w:rsidRPr="00EF4827">
        <w:tab/>
      </w:r>
      <w:r w:rsidRPr="00EF4827">
        <w:tab/>
      </w:r>
      <w:r w:rsidRPr="00EF4827">
        <w:rPr>
          <w:b/>
          <w:u w:val="single"/>
        </w:rPr>
        <w:t>&lt;</w:t>
      </w:r>
      <w:proofErr w:type="spellStart"/>
      <w:r w:rsidRPr="00EF4827">
        <w:rPr>
          <w:b/>
          <w:u w:val="single"/>
        </w:rPr>
        <w:t>eventoPrestazioneLungoassistenza</w:t>
      </w:r>
      <w:proofErr w:type="spellEnd"/>
      <w:r w:rsidRPr="00EF4827">
        <w:rPr>
          <w:b/>
          <w:u w:val="single"/>
        </w:rPr>
        <w:t>&gt;</w:t>
      </w:r>
    </w:p>
    <w:p w14:paraId="4EEBF35C" w14:textId="77777777" w:rsidR="00C94215" w:rsidRPr="00EF4827" w:rsidRDefault="00C94215" w:rsidP="00C94215">
      <w:r w:rsidRPr="00EF4827">
        <w:tab/>
      </w:r>
      <w:r w:rsidRPr="00EF4827">
        <w:tab/>
      </w:r>
      <w:r w:rsidRPr="00EF4827">
        <w:tab/>
        <w:t>&lt;</w:t>
      </w:r>
      <w:proofErr w:type="spellStart"/>
      <w:r w:rsidRPr="00EF4827">
        <w:t>identificativoEventoPrestazioneLungoassistenza</w:t>
      </w:r>
      <w:proofErr w:type="spellEnd"/>
      <w:r w:rsidRPr="00EF4827">
        <w:t xml:space="preserve"> /&gt;</w:t>
      </w:r>
    </w:p>
    <w:p w14:paraId="4CE3E398" w14:textId="77777777" w:rsidR="00C94215" w:rsidRPr="00EF4827" w:rsidRDefault="00C94215" w:rsidP="00C94215">
      <w:r w:rsidRPr="00EF4827">
        <w:tab/>
      </w:r>
      <w:r w:rsidRPr="00EF4827">
        <w:tab/>
      </w:r>
      <w:r w:rsidRPr="00EF4827">
        <w:tab/>
        <w:t>&lt;</w:t>
      </w:r>
      <w:proofErr w:type="spellStart"/>
      <w:r w:rsidRPr="00EF4827">
        <w:t>dataInizioErogazioneContributo</w:t>
      </w:r>
      <w:proofErr w:type="spellEnd"/>
      <w:r w:rsidRPr="00EF4827">
        <w:t xml:space="preserve"> /&gt;</w:t>
      </w:r>
      <w:r w:rsidRPr="00EF4827">
        <w:tab/>
      </w:r>
    </w:p>
    <w:p w14:paraId="5D9F0985" w14:textId="77777777" w:rsidR="00C94215" w:rsidRPr="00EF4827" w:rsidRDefault="00C94215" w:rsidP="00C94215">
      <w:r w:rsidRPr="00EF4827">
        <w:tab/>
      </w:r>
      <w:r w:rsidRPr="00EF4827">
        <w:tab/>
      </w:r>
      <w:r w:rsidRPr="00EF4827">
        <w:tab/>
        <w:t>&lt;</w:t>
      </w:r>
      <w:proofErr w:type="spellStart"/>
      <w:r w:rsidRPr="00EF4827">
        <w:t>contributoMensileErogatoSSR</w:t>
      </w:r>
      <w:proofErr w:type="spellEnd"/>
      <w:r w:rsidRPr="00EF4827">
        <w:t xml:space="preserve"> /&gt;</w:t>
      </w:r>
      <w:r w:rsidRPr="00EF4827">
        <w:tab/>
      </w:r>
    </w:p>
    <w:p w14:paraId="393D2236" w14:textId="77777777" w:rsidR="00745CC7" w:rsidRPr="00EF4827" w:rsidRDefault="00C94215" w:rsidP="00C94215">
      <w:r w:rsidRPr="00EF4827">
        <w:tab/>
      </w:r>
      <w:r w:rsidRPr="00EF4827">
        <w:tab/>
        <w:t>&lt;/</w:t>
      </w:r>
      <w:proofErr w:type="spellStart"/>
      <w:r w:rsidRPr="00EF4827">
        <w:t>eventoPrestazioneLungoassistenza</w:t>
      </w:r>
      <w:proofErr w:type="spellEnd"/>
      <w:r w:rsidRPr="00EF4827">
        <w:t>&gt;</w:t>
      </w:r>
    </w:p>
    <w:p w14:paraId="795644DC" w14:textId="77777777" w:rsidR="00745CC7" w:rsidRPr="00EF4827" w:rsidRDefault="00745CC7" w:rsidP="00745CC7">
      <w:pPr>
        <w:rPr>
          <w:b/>
          <w:u w:val="single"/>
        </w:rPr>
      </w:pPr>
      <w:r w:rsidRPr="00EF4827">
        <w:tab/>
      </w:r>
      <w:r w:rsidRPr="00EF4827">
        <w:tab/>
      </w:r>
      <w:r w:rsidRPr="00EF4827">
        <w:rPr>
          <w:b/>
          <w:u w:val="single"/>
        </w:rPr>
        <w:t>&lt;</w:t>
      </w:r>
      <w:proofErr w:type="spellStart"/>
      <w:r w:rsidRPr="00EF4827">
        <w:rPr>
          <w:b/>
          <w:u w:val="single"/>
        </w:rPr>
        <w:t>eventoEtichetta</w:t>
      </w:r>
      <w:proofErr w:type="spellEnd"/>
      <w:r w:rsidRPr="00EF4827">
        <w:rPr>
          <w:b/>
          <w:u w:val="single"/>
        </w:rPr>
        <w:t>&gt;</w:t>
      </w:r>
    </w:p>
    <w:p w14:paraId="7D9CA48E" w14:textId="77777777" w:rsidR="00745CC7" w:rsidRPr="00EF4827" w:rsidRDefault="00745CC7" w:rsidP="00745CC7">
      <w:r w:rsidRPr="00EF4827">
        <w:tab/>
      </w:r>
      <w:r w:rsidRPr="00EF4827">
        <w:tab/>
      </w:r>
      <w:r w:rsidRPr="00EF4827">
        <w:tab/>
        <w:t>&lt;</w:t>
      </w:r>
      <w:proofErr w:type="spellStart"/>
      <w:r w:rsidRPr="00EF4827">
        <w:t>dataDecorrenzaEtichetta</w:t>
      </w:r>
      <w:proofErr w:type="spellEnd"/>
      <w:r w:rsidRPr="00EF4827">
        <w:t xml:space="preserve"> /&gt;</w:t>
      </w:r>
    </w:p>
    <w:p w14:paraId="7D61C681" w14:textId="77777777" w:rsidR="00745CC7" w:rsidRPr="00EF4827" w:rsidRDefault="00745CC7" w:rsidP="00745CC7">
      <w:r w:rsidRPr="00EF4827">
        <w:tab/>
      </w:r>
      <w:r w:rsidRPr="00EF4827">
        <w:tab/>
      </w:r>
      <w:r w:rsidRPr="00EF4827">
        <w:tab/>
        <w:t>&lt;</w:t>
      </w:r>
      <w:proofErr w:type="spellStart"/>
      <w:r w:rsidRPr="00EF4827">
        <w:t>tipoEtichetta</w:t>
      </w:r>
      <w:proofErr w:type="spellEnd"/>
      <w:r w:rsidRPr="00EF4827">
        <w:t xml:space="preserve"> /&gt;</w:t>
      </w:r>
    </w:p>
    <w:p w14:paraId="2B094ADC" w14:textId="77777777" w:rsidR="00745CC7" w:rsidRPr="00EF4827" w:rsidRDefault="00745CC7" w:rsidP="00745CC7">
      <w:r w:rsidRPr="00EF4827">
        <w:tab/>
      </w:r>
      <w:r w:rsidRPr="00EF4827">
        <w:tab/>
      </w:r>
      <w:r w:rsidRPr="00EF4827">
        <w:tab/>
        <w:t>&lt;</w:t>
      </w:r>
      <w:proofErr w:type="spellStart"/>
      <w:r w:rsidRPr="00EF4827">
        <w:t>progressivoEtichetta</w:t>
      </w:r>
      <w:proofErr w:type="spellEnd"/>
      <w:r w:rsidRPr="00EF4827">
        <w:t xml:space="preserve"> /&gt;</w:t>
      </w:r>
    </w:p>
    <w:p w14:paraId="1E89A77A" w14:textId="77777777" w:rsidR="00745CC7" w:rsidRPr="00EF4827" w:rsidRDefault="00745CC7" w:rsidP="00745CC7">
      <w:r w:rsidRPr="00EF4827">
        <w:tab/>
      </w:r>
      <w:r w:rsidRPr="00EF4827">
        <w:tab/>
      </w:r>
      <w:r w:rsidRPr="00EF4827">
        <w:tab/>
        <w:t>&lt;</w:t>
      </w:r>
      <w:proofErr w:type="spellStart"/>
      <w:r w:rsidRPr="00EF4827">
        <w:t>contenutoEtichetta</w:t>
      </w:r>
      <w:proofErr w:type="spellEnd"/>
      <w:r w:rsidRPr="00EF4827">
        <w:t xml:space="preserve"> /&gt;</w:t>
      </w:r>
    </w:p>
    <w:p w14:paraId="21EAA6B9" w14:textId="77777777" w:rsidR="00745CC7" w:rsidRPr="00EF4827" w:rsidRDefault="00745CC7" w:rsidP="00745CC7">
      <w:r w:rsidRPr="00EF4827">
        <w:tab/>
      </w:r>
      <w:r w:rsidRPr="00EF4827">
        <w:tab/>
      </w:r>
      <w:r w:rsidRPr="00EF4827">
        <w:tab/>
        <w:t>&lt;</w:t>
      </w:r>
      <w:proofErr w:type="spellStart"/>
      <w:r w:rsidRPr="00EF4827">
        <w:t>dataScadenzaEtichetta</w:t>
      </w:r>
      <w:proofErr w:type="spellEnd"/>
      <w:r w:rsidRPr="00EF4827">
        <w:t xml:space="preserve"> /&gt;</w:t>
      </w:r>
    </w:p>
    <w:p w14:paraId="420AD1E9" w14:textId="77777777" w:rsidR="00C94215" w:rsidRPr="00EF4827" w:rsidRDefault="00745CC7" w:rsidP="00C94215">
      <w:r w:rsidRPr="00EF4827">
        <w:tab/>
      </w:r>
      <w:r w:rsidRPr="00EF4827">
        <w:tab/>
        <w:t>&lt;/</w:t>
      </w:r>
      <w:proofErr w:type="spellStart"/>
      <w:r w:rsidRPr="00EF4827">
        <w:t>eventoEtichetta</w:t>
      </w:r>
      <w:proofErr w:type="spellEnd"/>
      <w:r w:rsidRPr="00EF4827">
        <w:t>&gt;</w:t>
      </w:r>
      <w:r w:rsidR="00C94215" w:rsidRPr="00EF4827">
        <w:tab/>
      </w:r>
      <w:r w:rsidR="00C94215" w:rsidRPr="00EF4827">
        <w:tab/>
      </w:r>
    </w:p>
    <w:p w14:paraId="3423B528" w14:textId="77777777" w:rsidR="00C94215" w:rsidRPr="00EF4827" w:rsidRDefault="00C94215" w:rsidP="00C94215">
      <w:pPr>
        <w:rPr>
          <w:b/>
          <w:u w:val="single"/>
        </w:rPr>
      </w:pPr>
      <w:r w:rsidRPr="00EF4827">
        <w:tab/>
      </w:r>
      <w:r w:rsidRPr="00EF4827">
        <w:tab/>
      </w:r>
      <w:r w:rsidRPr="00EF4827">
        <w:rPr>
          <w:b/>
          <w:u w:val="single"/>
        </w:rPr>
        <w:t>&lt;</w:t>
      </w:r>
      <w:proofErr w:type="spellStart"/>
      <w:r w:rsidRPr="00EF4827">
        <w:rPr>
          <w:b/>
          <w:u w:val="single"/>
        </w:rPr>
        <w:t>eventoSospensione</w:t>
      </w:r>
      <w:proofErr w:type="spellEnd"/>
      <w:r w:rsidRPr="00EF4827">
        <w:rPr>
          <w:b/>
          <w:u w:val="single"/>
        </w:rPr>
        <w:t>&gt;</w:t>
      </w:r>
    </w:p>
    <w:p w14:paraId="58E98D61" w14:textId="77777777" w:rsidR="00C94215" w:rsidRPr="00EF4827" w:rsidRDefault="00C94215" w:rsidP="00C94215">
      <w:r w:rsidRPr="00EF4827">
        <w:tab/>
      </w:r>
      <w:r w:rsidRPr="00EF4827">
        <w:tab/>
      </w:r>
      <w:r w:rsidRPr="00EF4827">
        <w:tab/>
        <w:t>&lt;</w:t>
      </w:r>
      <w:proofErr w:type="spellStart"/>
      <w:r w:rsidRPr="00EF4827">
        <w:t>identificativoEventoSospensione</w:t>
      </w:r>
      <w:proofErr w:type="spellEnd"/>
      <w:r w:rsidRPr="00EF4827">
        <w:t xml:space="preserve"> /&gt;</w:t>
      </w:r>
    </w:p>
    <w:p w14:paraId="12E1B7E1" w14:textId="77777777" w:rsidR="00C94215" w:rsidRPr="00EF4827" w:rsidRDefault="00C94215" w:rsidP="00C94215">
      <w:r w:rsidRPr="00EF4827">
        <w:tab/>
      </w:r>
      <w:r w:rsidRPr="00EF4827">
        <w:tab/>
      </w:r>
      <w:r w:rsidRPr="00EF4827">
        <w:tab/>
        <w:t>&lt;</w:t>
      </w:r>
      <w:proofErr w:type="spellStart"/>
      <w:r w:rsidRPr="00EF4827">
        <w:t>dataInizioSospensione</w:t>
      </w:r>
      <w:proofErr w:type="spellEnd"/>
      <w:r w:rsidRPr="00EF4827">
        <w:t xml:space="preserve"> /&gt;</w:t>
      </w:r>
    </w:p>
    <w:p w14:paraId="7857ECF4" w14:textId="77777777" w:rsidR="00C94215" w:rsidRPr="00EF4827" w:rsidRDefault="00C94215" w:rsidP="00C94215">
      <w:r w:rsidRPr="00EF4827">
        <w:tab/>
      </w:r>
      <w:r w:rsidRPr="00EF4827">
        <w:tab/>
      </w:r>
      <w:r w:rsidRPr="00EF4827">
        <w:tab/>
        <w:t>&lt;</w:t>
      </w:r>
      <w:proofErr w:type="spellStart"/>
      <w:r w:rsidRPr="00EF4827">
        <w:t>motivoSospensione</w:t>
      </w:r>
      <w:proofErr w:type="spellEnd"/>
      <w:r w:rsidRPr="00EF4827">
        <w:t xml:space="preserve"> /&gt;</w:t>
      </w:r>
    </w:p>
    <w:p w14:paraId="602A5203" w14:textId="77777777" w:rsidR="00C94215" w:rsidRPr="00EF4827" w:rsidRDefault="00C94215" w:rsidP="00C94215">
      <w:r w:rsidRPr="00EF4827">
        <w:tab/>
      </w:r>
      <w:r w:rsidRPr="00EF4827">
        <w:tab/>
      </w:r>
      <w:r w:rsidRPr="00EF4827">
        <w:tab/>
        <w:t>&lt;</w:t>
      </w:r>
      <w:proofErr w:type="spellStart"/>
      <w:r w:rsidRPr="00EF4827">
        <w:t>dataFineSospensione</w:t>
      </w:r>
      <w:proofErr w:type="spellEnd"/>
      <w:r w:rsidRPr="00EF4827">
        <w:t xml:space="preserve"> /&gt;</w:t>
      </w:r>
    </w:p>
    <w:p w14:paraId="52992337" w14:textId="77777777" w:rsidR="00C94215" w:rsidRPr="00EF4827" w:rsidRDefault="00C94215" w:rsidP="00C94215">
      <w:r w:rsidRPr="00EF4827">
        <w:tab/>
      </w:r>
      <w:r w:rsidRPr="00EF4827">
        <w:tab/>
        <w:t>&lt;/</w:t>
      </w:r>
      <w:proofErr w:type="spellStart"/>
      <w:r w:rsidRPr="00EF4827">
        <w:t>eventoSospensione</w:t>
      </w:r>
      <w:proofErr w:type="spellEnd"/>
      <w:r w:rsidRPr="00EF4827">
        <w:t>&gt;</w:t>
      </w:r>
    </w:p>
    <w:p w14:paraId="57E8E4EC" w14:textId="77777777" w:rsidR="00C94215" w:rsidRPr="00EF4827" w:rsidRDefault="00C94215" w:rsidP="00C94215">
      <w:pPr>
        <w:rPr>
          <w:b/>
          <w:u w:val="single"/>
        </w:rPr>
      </w:pPr>
      <w:r w:rsidRPr="00EF4827">
        <w:tab/>
      </w:r>
      <w:r w:rsidRPr="00EF4827">
        <w:tab/>
      </w:r>
      <w:r w:rsidRPr="00EF4827">
        <w:rPr>
          <w:b/>
          <w:u w:val="single"/>
        </w:rPr>
        <w:t>&lt;</w:t>
      </w:r>
      <w:proofErr w:type="spellStart"/>
      <w:r w:rsidRPr="00EF4827">
        <w:rPr>
          <w:b/>
          <w:u w:val="single"/>
        </w:rPr>
        <w:t>eventoConclusione</w:t>
      </w:r>
      <w:proofErr w:type="spellEnd"/>
      <w:r w:rsidRPr="00EF4827">
        <w:rPr>
          <w:b/>
          <w:u w:val="single"/>
        </w:rPr>
        <w:t>&gt;</w:t>
      </w:r>
    </w:p>
    <w:p w14:paraId="1CA319D0" w14:textId="77777777" w:rsidR="00C94215" w:rsidRPr="00EF4827" w:rsidRDefault="00C94215" w:rsidP="00C94215">
      <w:r w:rsidRPr="00EF4827">
        <w:tab/>
      </w:r>
      <w:r w:rsidRPr="00EF4827">
        <w:tab/>
      </w:r>
      <w:r w:rsidRPr="00EF4827">
        <w:tab/>
        <w:t>&lt;</w:t>
      </w:r>
      <w:proofErr w:type="spellStart"/>
      <w:r w:rsidRPr="00EF4827">
        <w:t>identificativoEventoConclusione</w:t>
      </w:r>
      <w:proofErr w:type="spellEnd"/>
      <w:r w:rsidRPr="00EF4827">
        <w:t xml:space="preserve"> /&gt;</w:t>
      </w:r>
    </w:p>
    <w:p w14:paraId="3821FF81" w14:textId="77777777" w:rsidR="00C94215" w:rsidRPr="00EF4827" w:rsidRDefault="00C94215" w:rsidP="00C94215">
      <w:r w:rsidRPr="00EF4827">
        <w:tab/>
      </w:r>
      <w:r w:rsidRPr="00EF4827">
        <w:tab/>
      </w:r>
      <w:r w:rsidRPr="00EF4827">
        <w:tab/>
        <w:t>&lt;</w:t>
      </w:r>
      <w:proofErr w:type="spellStart"/>
      <w:r w:rsidRPr="00EF4827">
        <w:t>dataConclusione</w:t>
      </w:r>
      <w:proofErr w:type="spellEnd"/>
      <w:r w:rsidRPr="00EF4827">
        <w:t xml:space="preserve"> /&gt;</w:t>
      </w:r>
    </w:p>
    <w:p w14:paraId="0B53C185" w14:textId="77777777" w:rsidR="00C94215" w:rsidRPr="00EF4827" w:rsidRDefault="00C94215" w:rsidP="00C94215">
      <w:r w:rsidRPr="00EF4827">
        <w:tab/>
      </w:r>
      <w:r w:rsidRPr="00EF4827">
        <w:tab/>
      </w:r>
      <w:r w:rsidRPr="00EF4827">
        <w:tab/>
        <w:t>&lt;</w:t>
      </w:r>
      <w:proofErr w:type="spellStart"/>
      <w:r w:rsidRPr="00EF4827">
        <w:t>motivoConclusione</w:t>
      </w:r>
      <w:proofErr w:type="spellEnd"/>
      <w:r w:rsidRPr="00EF4827">
        <w:t xml:space="preserve"> /&gt;</w:t>
      </w:r>
    </w:p>
    <w:p w14:paraId="2733D400" w14:textId="77777777" w:rsidR="00C94215" w:rsidRPr="00EF4827" w:rsidRDefault="00C94215" w:rsidP="00C94215">
      <w:r w:rsidRPr="00EF4827">
        <w:tab/>
      </w:r>
      <w:r w:rsidRPr="00EF4827">
        <w:tab/>
        <w:t>&lt;/</w:t>
      </w:r>
      <w:proofErr w:type="spellStart"/>
      <w:r w:rsidRPr="00EF4827">
        <w:t>eventoConclusione</w:t>
      </w:r>
      <w:proofErr w:type="spellEnd"/>
      <w:r w:rsidRPr="00EF4827">
        <w:t>&gt;</w:t>
      </w:r>
    </w:p>
    <w:p w14:paraId="0A58BED3" w14:textId="77777777" w:rsidR="00C94215" w:rsidRPr="00EF4827" w:rsidRDefault="00C94215" w:rsidP="00C94215">
      <w:r w:rsidRPr="00EF4827">
        <w:tab/>
        <w:t>&lt;/scheda&gt;</w:t>
      </w:r>
    </w:p>
    <w:p w14:paraId="099D4852" w14:textId="77777777" w:rsidR="00E5700D" w:rsidRPr="00EF4827" w:rsidRDefault="00C94215" w:rsidP="00C94215">
      <w:r w:rsidRPr="00EF4827">
        <w:t>&lt;/ster_a100</w:t>
      </w:r>
      <w:r w:rsidR="00A72196" w:rsidRPr="00EF4827">
        <w:t>3</w:t>
      </w:r>
      <w:r w:rsidRPr="00EF4827">
        <w:t>_01</w:t>
      </w:r>
      <w:r w:rsidR="00E5700D" w:rsidRPr="00EF4827">
        <w:t>&gt;</w:t>
      </w:r>
    </w:p>
    <w:p w14:paraId="71EC36F2" w14:textId="77777777" w:rsidR="00E5700D" w:rsidRPr="00DB3F81" w:rsidRDefault="00E5700D">
      <w:pPr>
        <w:pageBreakBefore/>
      </w:pPr>
    </w:p>
    <w:p w14:paraId="0E04D4DC" w14:textId="16F5F907" w:rsidR="00E5700D" w:rsidRPr="00DB3F81" w:rsidRDefault="00E5700D">
      <w:pPr>
        <w:pStyle w:val="Titolo3"/>
      </w:pPr>
      <w:bookmarkStart w:id="69" w:name="__RefHeading__65_299485111"/>
      <w:bookmarkStart w:id="70" w:name="_Toc64901438"/>
      <w:bookmarkEnd w:id="69"/>
      <w:r w:rsidRPr="00DB3F81">
        <w:t>Tracciato XSD (ster_a100</w:t>
      </w:r>
      <w:r w:rsidR="003167E5" w:rsidRPr="00DB3F81">
        <w:t>3</w:t>
      </w:r>
      <w:r w:rsidRPr="00DB3F81">
        <w:t>_01_</w:t>
      </w:r>
      <w:r w:rsidR="00D57EDB" w:rsidRPr="00DB3F81">
        <w:t>1</w:t>
      </w:r>
      <w:r w:rsidR="001D7E2F" w:rsidRPr="00DB3F81">
        <w:t>2</w:t>
      </w:r>
      <w:r w:rsidRPr="00DB3F81">
        <w:t>.xsd)</w:t>
      </w:r>
      <w:bookmarkEnd w:id="70"/>
    </w:p>
    <w:p w14:paraId="48045858" w14:textId="69BDFAB0" w:rsidR="000331AE" w:rsidRPr="00DB3F81" w:rsidRDefault="000331AE" w:rsidP="000331AE"/>
    <w:p w14:paraId="34770A55" w14:textId="77777777" w:rsidR="00AE3CDA" w:rsidRPr="00DB3F81" w:rsidRDefault="00AE3CDA" w:rsidP="00AE3CDA">
      <w:r w:rsidRPr="00DB3F81">
        <w:t xml:space="preserve">&lt;?xml </w:t>
      </w:r>
      <w:proofErr w:type="spellStart"/>
      <w:r w:rsidRPr="00DB3F81">
        <w:t>version</w:t>
      </w:r>
      <w:proofErr w:type="spellEnd"/>
      <w:r w:rsidRPr="00DB3F81">
        <w:t xml:space="preserve">="1.0" </w:t>
      </w:r>
      <w:proofErr w:type="spellStart"/>
      <w:r w:rsidRPr="00DB3F81">
        <w:t>encoding</w:t>
      </w:r>
      <w:proofErr w:type="spellEnd"/>
      <w:r w:rsidRPr="00DB3F81">
        <w:t>="UTF-8"?&gt;</w:t>
      </w:r>
    </w:p>
    <w:p w14:paraId="55D42F80" w14:textId="77777777" w:rsidR="00AE3CDA" w:rsidRPr="00DB3F81" w:rsidRDefault="00AE3CDA" w:rsidP="00AE3CDA">
      <w:r w:rsidRPr="00DB3F81">
        <w:t>&lt;</w:t>
      </w:r>
      <w:proofErr w:type="spellStart"/>
      <w:r w:rsidRPr="00DB3F81">
        <w:t>xs:schema</w:t>
      </w:r>
      <w:proofErr w:type="spellEnd"/>
      <w:r w:rsidRPr="00DB3F81">
        <w:t xml:space="preserve"> </w:t>
      </w:r>
      <w:proofErr w:type="spellStart"/>
      <w:r w:rsidRPr="00DB3F81">
        <w:t>elementFormDefault</w:t>
      </w:r>
      <w:proofErr w:type="spellEnd"/>
      <w:r w:rsidRPr="00DB3F81">
        <w:t>="</w:t>
      </w:r>
      <w:proofErr w:type="spellStart"/>
      <w:r w:rsidRPr="00DB3F81">
        <w:t>qualified</w:t>
      </w:r>
      <w:proofErr w:type="spellEnd"/>
      <w:r w:rsidRPr="00DB3F81">
        <w:t xml:space="preserve">" </w:t>
      </w:r>
      <w:proofErr w:type="spellStart"/>
      <w:r w:rsidRPr="00DB3F81">
        <w:t>attributeFormDefault</w:t>
      </w:r>
      <w:proofErr w:type="spellEnd"/>
      <w:r w:rsidRPr="00DB3F81">
        <w:t>="</w:t>
      </w:r>
      <w:proofErr w:type="spellStart"/>
      <w:r w:rsidRPr="00DB3F81">
        <w:t>unqualified</w:t>
      </w:r>
      <w:proofErr w:type="spellEnd"/>
      <w:r w:rsidRPr="00DB3F81">
        <w:t xml:space="preserve">" </w:t>
      </w:r>
      <w:proofErr w:type="spellStart"/>
      <w:r w:rsidRPr="00DB3F81">
        <w:t>xmlns:xs</w:t>
      </w:r>
      <w:proofErr w:type="spellEnd"/>
      <w:r w:rsidRPr="00DB3F81">
        <w:t>="http://www.w3.org/2001/</w:t>
      </w:r>
      <w:proofErr w:type="spellStart"/>
      <w:r w:rsidRPr="00DB3F81">
        <w:t>XMLSchema</w:t>
      </w:r>
      <w:proofErr w:type="spellEnd"/>
      <w:r w:rsidRPr="00DB3F81">
        <w:t>"&gt;</w:t>
      </w:r>
    </w:p>
    <w:p w14:paraId="482F2C6C" w14:textId="77777777" w:rsidR="00AE3CDA" w:rsidRPr="00DB3F81" w:rsidRDefault="00AE3CDA" w:rsidP="00AE3CDA">
      <w:pPr>
        <w:rPr>
          <w:lang w:val="en-US"/>
        </w:rPr>
      </w:pPr>
      <w:r w:rsidRPr="00DB3F81">
        <w:t xml:space="preserve">  </w:t>
      </w:r>
      <w:r w:rsidRPr="00DB3F81">
        <w:rPr>
          <w:lang w:val="en-US"/>
        </w:rPr>
        <w:t>&lt;</w:t>
      </w:r>
      <w:proofErr w:type="spellStart"/>
      <w:r w:rsidRPr="00DB3F81">
        <w:rPr>
          <w:lang w:val="en-US"/>
        </w:rPr>
        <w:t>xs:element</w:t>
      </w:r>
      <w:proofErr w:type="spellEnd"/>
      <w:r w:rsidRPr="00DB3F81">
        <w:rPr>
          <w:lang w:val="en-US"/>
        </w:rPr>
        <w:t xml:space="preserve"> name="ster_a1003_01"&gt;</w:t>
      </w:r>
    </w:p>
    <w:p w14:paraId="54C80CCA" w14:textId="77777777" w:rsidR="00AE3CDA" w:rsidRPr="00DB3F81" w:rsidRDefault="00AE3CDA" w:rsidP="00AE3CDA">
      <w:pPr>
        <w:rPr>
          <w:lang w:val="en-US"/>
        </w:rPr>
      </w:pPr>
      <w:r w:rsidRPr="00DB3F81">
        <w:rPr>
          <w:lang w:val="en-US"/>
        </w:rPr>
        <w:t xml:space="preserve">    &lt;</w:t>
      </w:r>
      <w:proofErr w:type="spellStart"/>
      <w:r w:rsidRPr="00DB3F81">
        <w:rPr>
          <w:lang w:val="en-US"/>
        </w:rPr>
        <w:t>xs:complexType</w:t>
      </w:r>
      <w:proofErr w:type="spellEnd"/>
      <w:r w:rsidRPr="00DB3F81">
        <w:rPr>
          <w:lang w:val="en-US"/>
        </w:rPr>
        <w:t>&gt;</w:t>
      </w:r>
    </w:p>
    <w:p w14:paraId="199F8E42" w14:textId="77777777" w:rsidR="00AE3CDA" w:rsidRPr="00DB3F81" w:rsidRDefault="00AE3CDA" w:rsidP="00AE3CDA">
      <w:pPr>
        <w:rPr>
          <w:lang w:val="en-US"/>
        </w:rPr>
      </w:pPr>
      <w:r w:rsidRPr="00DB3F81">
        <w:rPr>
          <w:lang w:val="en-US"/>
        </w:rPr>
        <w:t xml:space="preserve">      &lt;</w:t>
      </w:r>
      <w:proofErr w:type="spellStart"/>
      <w:r w:rsidRPr="00DB3F81">
        <w:rPr>
          <w:lang w:val="en-US"/>
        </w:rPr>
        <w:t>xs:sequence</w:t>
      </w:r>
      <w:proofErr w:type="spellEnd"/>
      <w:r w:rsidRPr="00DB3F81">
        <w:rPr>
          <w:lang w:val="en-US"/>
        </w:rPr>
        <w:t>&gt;</w:t>
      </w:r>
    </w:p>
    <w:p w14:paraId="19212A88"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scheda</w:t>
      </w:r>
      <w:proofErr w:type="spellEnd"/>
      <w:r w:rsidRPr="00DB3F81">
        <w:rPr>
          <w:lang w:val="en-US"/>
        </w:rPr>
        <w:t xml:space="preserve">" minOccurs="1" </w:t>
      </w:r>
      <w:proofErr w:type="spellStart"/>
      <w:r w:rsidRPr="00DB3F81">
        <w:rPr>
          <w:lang w:val="en-US"/>
        </w:rPr>
        <w:t>maxOccurs</w:t>
      </w:r>
      <w:proofErr w:type="spellEnd"/>
      <w:r w:rsidRPr="00DB3F81">
        <w:rPr>
          <w:lang w:val="en-US"/>
        </w:rPr>
        <w:t>="unbounded"/&gt;</w:t>
      </w:r>
    </w:p>
    <w:p w14:paraId="286971DC" w14:textId="77777777" w:rsidR="00AE3CDA" w:rsidRPr="00DB3F81" w:rsidRDefault="00AE3CDA" w:rsidP="00AE3CDA">
      <w:pPr>
        <w:rPr>
          <w:lang w:val="en-US"/>
        </w:rPr>
      </w:pPr>
      <w:r w:rsidRPr="00DB3F81">
        <w:rPr>
          <w:lang w:val="en-US"/>
        </w:rPr>
        <w:t xml:space="preserve">      &lt;/</w:t>
      </w:r>
      <w:proofErr w:type="spellStart"/>
      <w:r w:rsidRPr="00DB3F81">
        <w:rPr>
          <w:lang w:val="en-US"/>
        </w:rPr>
        <w:t>xs:sequence</w:t>
      </w:r>
      <w:proofErr w:type="spellEnd"/>
      <w:r w:rsidRPr="00DB3F81">
        <w:rPr>
          <w:lang w:val="en-US"/>
        </w:rPr>
        <w:t>&gt;</w:t>
      </w:r>
    </w:p>
    <w:p w14:paraId="7041BF37" w14:textId="77777777" w:rsidR="00AE3CDA" w:rsidRPr="00DB3F81" w:rsidRDefault="00AE3CDA" w:rsidP="00AE3CDA">
      <w:pPr>
        <w:rPr>
          <w:lang w:val="en-US"/>
        </w:rPr>
      </w:pPr>
      <w:r w:rsidRPr="00DB3F81">
        <w:rPr>
          <w:lang w:val="en-US"/>
        </w:rPr>
        <w:t xml:space="preserve">    &lt;/</w:t>
      </w:r>
      <w:proofErr w:type="spellStart"/>
      <w:r w:rsidRPr="00DB3F81">
        <w:rPr>
          <w:lang w:val="en-US"/>
        </w:rPr>
        <w:t>xs:complexType</w:t>
      </w:r>
      <w:proofErr w:type="spellEnd"/>
      <w:r w:rsidRPr="00DB3F81">
        <w:rPr>
          <w:lang w:val="en-US"/>
        </w:rPr>
        <w:t>&gt;</w:t>
      </w:r>
    </w:p>
    <w:p w14:paraId="255186F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3B3471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scheda</w:t>
      </w:r>
      <w:proofErr w:type="spellEnd"/>
      <w:r w:rsidRPr="00DB3F81">
        <w:rPr>
          <w:lang w:val="en-US"/>
        </w:rPr>
        <w:t>"&gt;</w:t>
      </w:r>
    </w:p>
    <w:p w14:paraId="4FBAE7EA" w14:textId="77777777" w:rsidR="00AE3CDA" w:rsidRPr="00DB3F81" w:rsidRDefault="00AE3CDA" w:rsidP="00AE3CDA">
      <w:pPr>
        <w:rPr>
          <w:lang w:val="fr-FR"/>
        </w:rPr>
      </w:pPr>
      <w:r w:rsidRPr="00DB3F81">
        <w:rPr>
          <w:lang w:val="en-US"/>
        </w:rPr>
        <w:t xml:space="preserve">    </w:t>
      </w:r>
      <w:r w:rsidRPr="00DB3F81">
        <w:rPr>
          <w:lang w:val="fr-FR"/>
        </w:rPr>
        <w:t>&lt;</w:t>
      </w:r>
      <w:proofErr w:type="spellStart"/>
      <w:r w:rsidRPr="00DB3F81">
        <w:rPr>
          <w:lang w:val="fr-FR"/>
        </w:rPr>
        <w:t>xs:complexType</w:t>
      </w:r>
      <w:proofErr w:type="spellEnd"/>
      <w:r w:rsidRPr="00DB3F81">
        <w:rPr>
          <w:lang w:val="fr-FR"/>
        </w:rPr>
        <w:t>&gt;</w:t>
      </w:r>
    </w:p>
    <w:p w14:paraId="505FDC71" w14:textId="77777777" w:rsidR="00AE3CDA" w:rsidRPr="00DB3F81" w:rsidRDefault="00AE3CDA" w:rsidP="00AE3CDA">
      <w:pPr>
        <w:rPr>
          <w:lang w:val="fr-FR"/>
        </w:rPr>
      </w:pPr>
      <w:r w:rsidRPr="00DB3F81">
        <w:rPr>
          <w:lang w:val="fr-FR"/>
        </w:rPr>
        <w:t xml:space="preserve">      &lt;</w:t>
      </w:r>
      <w:proofErr w:type="spellStart"/>
      <w:r w:rsidRPr="00DB3F81">
        <w:rPr>
          <w:lang w:val="fr-FR"/>
        </w:rPr>
        <w:t>xs:sequence</w:t>
      </w:r>
      <w:proofErr w:type="spellEnd"/>
      <w:r w:rsidRPr="00DB3F81">
        <w:rPr>
          <w:lang w:val="fr-FR"/>
        </w:rPr>
        <w:t>&gt;</w:t>
      </w:r>
    </w:p>
    <w:p w14:paraId="0898AC20"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aziendaInviante</w:t>
      </w:r>
      <w:proofErr w:type="spellEnd"/>
      <w:r w:rsidRPr="00DB3F81">
        <w:rPr>
          <w:lang w:val="fr-FR"/>
        </w:rPr>
        <w:t>"/&gt;</w:t>
      </w:r>
    </w:p>
    <w:p w14:paraId="64100FA1"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tipoFlusso</w:t>
      </w:r>
      <w:proofErr w:type="spellEnd"/>
      <w:r w:rsidRPr="00DB3F81">
        <w:rPr>
          <w:lang w:val="fr-FR"/>
        </w:rPr>
        <w:t>"/&gt;</w:t>
      </w:r>
    </w:p>
    <w:p w14:paraId="573482AE"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annoCartellaTerritoriale</w:t>
      </w:r>
      <w:proofErr w:type="spellEnd"/>
      <w:r w:rsidRPr="00DB3F81">
        <w:rPr>
          <w:lang w:val="fr-FR"/>
        </w:rPr>
        <w:t>"/&gt;</w:t>
      </w:r>
    </w:p>
    <w:p w14:paraId="14863C55"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progressivoCartellaTerritoriale</w:t>
      </w:r>
      <w:proofErr w:type="spellEnd"/>
      <w:r w:rsidRPr="00DB3F81">
        <w:rPr>
          <w:lang w:val="fr-FR"/>
        </w:rPr>
        <w:t>"/&gt;</w:t>
      </w:r>
    </w:p>
    <w:p w14:paraId="7CC54AAA"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tipoMovimento</w:t>
      </w:r>
      <w:proofErr w:type="spellEnd"/>
      <w:r w:rsidRPr="00DB3F81">
        <w:rPr>
          <w:lang w:val="fr-FR"/>
        </w:rPr>
        <w:t>"/&gt;</w:t>
      </w:r>
    </w:p>
    <w:p w14:paraId="37CE4808" w14:textId="77777777" w:rsidR="00AE3CDA" w:rsidRPr="00DB3F81" w:rsidRDefault="00AE3CDA" w:rsidP="00AE3CDA">
      <w:pPr>
        <w:rPr>
          <w:lang w:val="fr-FR"/>
        </w:rPr>
      </w:pPr>
      <w:r w:rsidRPr="00DB3F81">
        <w:rPr>
          <w:lang w:val="fr-FR"/>
        </w:rPr>
        <w:t xml:space="preserve">        &lt;</w:t>
      </w:r>
      <w:proofErr w:type="spellStart"/>
      <w:r w:rsidRPr="00DB3F81">
        <w:rPr>
          <w:lang w:val="fr-FR"/>
        </w:rPr>
        <w:t>xs:sequence</w:t>
      </w:r>
      <w:proofErr w:type="spellEnd"/>
      <w:r w:rsidRPr="00DB3F81">
        <w:rPr>
          <w:lang w:val="fr-FR"/>
        </w:rPr>
        <w:t xml:space="preserve"> </w:t>
      </w:r>
      <w:proofErr w:type="spellStart"/>
      <w:r w:rsidRPr="00DB3F81">
        <w:rPr>
          <w:lang w:val="fr-FR"/>
        </w:rPr>
        <w:t>maxOccurs</w:t>
      </w:r>
      <w:proofErr w:type="spellEnd"/>
      <w:r w:rsidRPr="00DB3F81">
        <w:rPr>
          <w:lang w:val="fr-FR"/>
        </w:rPr>
        <w:t>="</w:t>
      </w:r>
      <w:proofErr w:type="spellStart"/>
      <w:r w:rsidRPr="00DB3F81">
        <w:rPr>
          <w:lang w:val="fr-FR"/>
        </w:rPr>
        <w:t>unbounded</w:t>
      </w:r>
      <w:proofErr w:type="spellEnd"/>
      <w:r w:rsidRPr="00DB3F81">
        <w:rPr>
          <w:lang w:val="fr-FR"/>
        </w:rPr>
        <w:t>"&gt;</w:t>
      </w:r>
    </w:p>
    <w:p w14:paraId="7FAE2083" w14:textId="77777777" w:rsidR="00AE3CDA" w:rsidRPr="00DB3F81" w:rsidRDefault="00AE3CDA" w:rsidP="00AE3CDA">
      <w:pPr>
        <w:rPr>
          <w:lang w:val="fr-FR"/>
        </w:rPr>
      </w:pPr>
      <w:r w:rsidRPr="00DB3F81">
        <w:rPr>
          <w:lang w:val="fr-FR"/>
        </w:rPr>
        <w:t xml:space="preserve">          &lt;</w:t>
      </w:r>
      <w:proofErr w:type="spellStart"/>
      <w:r w:rsidRPr="00DB3F81">
        <w:rPr>
          <w:lang w:val="fr-FR"/>
        </w:rPr>
        <w:t>xs:choice</w:t>
      </w:r>
      <w:proofErr w:type="spellEnd"/>
      <w:r w:rsidRPr="00DB3F81">
        <w:rPr>
          <w:lang w:val="fr-FR"/>
        </w:rPr>
        <w:t>&gt;</w:t>
      </w:r>
    </w:p>
    <w:p w14:paraId="562237FA"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eventoValutazione</w:t>
      </w:r>
      <w:proofErr w:type="spellEnd"/>
      <w:r w:rsidRPr="00DB3F81">
        <w:rPr>
          <w:lang w:val="fr-FR"/>
        </w:rPr>
        <w:t xml:space="preserve">" </w:t>
      </w:r>
      <w:proofErr w:type="spellStart"/>
      <w:r w:rsidRPr="00DB3F81">
        <w:rPr>
          <w:lang w:val="fr-FR"/>
        </w:rPr>
        <w:t>minOccurs</w:t>
      </w:r>
      <w:proofErr w:type="spellEnd"/>
      <w:r w:rsidRPr="00DB3F81">
        <w:rPr>
          <w:lang w:val="fr-FR"/>
        </w:rPr>
        <w:t xml:space="preserve">="1" </w:t>
      </w:r>
      <w:proofErr w:type="spellStart"/>
      <w:r w:rsidRPr="00DB3F81">
        <w:rPr>
          <w:lang w:val="fr-FR"/>
        </w:rPr>
        <w:t>maxOccurs</w:t>
      </w:r>
      <w:proofErr w:type="spellEnd"/>
      <w:r w:rsidRPr="00DB3F81">
        <w:rPr>
          <w:lang w:val="fr-FR"/>
        </w:rPr>
        <w:t>="1"/&gt;</w:t>
      </w:r>
    </w:p>
    <w:p w14:paraId="79CA4B5B"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eventoValutazionePNA</w:t>
      </w:r>
      <w:proofErr w:type="spellEnd"/>
      <w:r w:rsidRPr="00DB3F81">
        <w:rPr>
          <w:lang w:val="fr-FR"/>
        </w:rPr>
        <w:t xml:space="preserve">" </w:t>
      </w:r>
      <w:proofErr w:type="spellStart"/>
      <w:r w:rsidRPr="00DB3F81">
        <w:rPr>
          <w:lang w:val="fr-FR"/>
        </w:rPr>
        <w:t>minOccurs</w:t>
      </w:r>
      <w:proofErr w:type="spellEnd"/>
      <w:r w:rsidRPr="00DB3F81">
        <w:rPr>
          <w:lang w:val="fr-FR"/>
        </w:rPr>
        <w:t xml:space="preserve">="1" </w:t>
      </w:r>
      <w:proofErr w:type="spellStart"/>
      <w:r w:rsidRPr="00DB3F81">
        <w:rPr>
          <w:lang w:val="fr-FR"/>
        </w:rPr>
        <w:t>maxOccurs</w:t>
      </w:r>
      <w:proofErr w:type="spellEnd"/>
      <w:r w:rsidRPr="00DB3F81">
        <w:rPr>
          <w:lang w:val="fr-FR"/>
        </w:rPr>
        <w:t>="1"/&gt;</w:t>
      </w:r>
    </w:p>
    <w:p w14:paraId="60B9E495"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eventoPrestazione</w:t>
      </w:r>
      <w:proofErr w:type="spellEnd"/>
      <w:r w:rsidRPr="00DB3F81">
        <w:rPr>
          <w:lang w:val="fr-FR"/>
        </w:rPr>
        <w:t xml:space="preserve">" </w:t>
      </w:r>
      <w:proofErr w:type="spellStart"/>
      <w:r w:rsidRPr="00DB3F81">
        <w:rPr>
          <w:lang w:val="fr-FR"/>
        </w:rPr>
        <w:t>minOccurs</w:t>
      </w:r>
      <w:proofErr w:type="spellEnd"/>
      <w:r w:rsidRPr="00DB3F81">
        <w:rPr>
          <w:lang w:val="fr-FR"/>
        </w:rPr>
        <w:t xml:space="preserve">="1" </w:t>
      </w:r>
      <w:proofErr w:type="spellStart"/>
      <w:r w:rsidRPr="00DB3F81">
        <w:rPr>
          <w:lang w:val="fr-FR"/>
        </w:rPr>
        <w:t>maxOccurs</w:t>
      </w:r>
      <w:proofErr w:type="spellEnd"/>
      <w:r w:rsidRPr="00DB3F81">
        <w:rPr>
          <w:lang w:val="fr-FR"/>
        </w:rPr>
        <w:t>="1"/&gt;</w:t>
      </w:r>
    </w:p>
    <w:p w14:paraId="56831227"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eventoPrestazioneLungoassistenza</w:t>
      </w:r>
      <w:proofErr w:type="spellEnd"/>
      <w:r w:rsidRPr="00DB3F81">
        <w:rPr>
          <w:lang w:val="fr-FR"/>
        </w:rPr>
        <w:t xml:space="preserve">" </w:t>
      </w:r>
      <w:proofErr w:type="spellStart"/>
      <w:r w:rsidRPr="00DB3F81">
        <w:rPr>
          <w:lang w:val="fr-FR"/>
        </w:rPr>
        <w:t>minOccurs</w:t>
      </w:r>
      <w:proofErr w:type="spellEnd"/>
      <w:r w:rsidRPr="00DB3F81">
        <w:rPr>
          <w:lang w:val="fr-FR"/>
        </w:rPr>
        <w:t xml:space="preserve">="1" </w:t>
      </w:r>
      <w:proofErr w:type="spellStart"/>
      <w:r w:rsidRPr="00DB3F81">
        <w:rPr>
          <w:lang w:val="fr-FR"/>
        </w:rPr>
        <w:t>maxOccurs</w:t>
      </w:r>
      <w:proofErr w:type="spellEnd"/>
      <w:r w:rsidRPr="00DB3F81">
        <w:rPr>
          <w:lang w:val="fr-FR"/>
        </w:rPr>
        <w:t>="1"/&gt;</w:t>
      </w:r>
    </w:p>
    <w:p w14:paraId="7D5C3CD4"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eventoEtichetta</w:t>
      </w:r>
      <w:proofErr w:type="spellEnd"/>
      <w:r w:rsidRPr="00DB3F81">
        <w:rPr>
          <w:lang w:val="fr-FR"/>
        </w:rPr>
        <w:t xml:space="preserve">" </w:t>
      </w:r>
      <w:proofErr w:type="spellStart"/>
      <w:r w:rsidRPr="00DB3F81">
        <w:rPr>
          <w:lang w:val="fr-FR"/>
        </w:rPr>
        <w:t>minOccurs</w:t>
      </w:r>
      <w:proofErr w:type="spellEnd"/>
      <w:r w:rsidRPr="00DB3F81">
        <w:rPr>
          <w:lang w:val="fr-FR"/>
        </w:rPr>
        <w:t xml:space="preserve">="1" </w:t>
      </w:r>
      <w:proofErr w:type="spellStart"/>
      <w:r w:rsidRPr="00DB3F81">
        <w:rPr>
          <w:lang w:val="fr-FR"/>
        </w:rPr>
        <w:t>maxOccurs</w:t>
      </w:r>
      <w:proofErr w:type="spellEnd"/>
      <w:r w:rsidRPr="00DB3F81">
        <w:rPr>
          <w:lang w:val="fr-FR"/>
        </w:rPr>
        <w:t>="1"/&gt;</w:t>
      </w:r>
    </w:p>
    <w:p w14:paraId="569688FA"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eventoSospensione</w:t>
      </w:r>
      <w:proofErr w:type="spellEnd"/>
      <w:r w:rsidRPr="00DB3F81">
        <w:rPr>
          <w:lang w:val="fr-FR"/>
        </w:rPr>
        <w:t xml:space="preserve">" </w:t>
      </w:r>
      <w:proofErr w:type="spellStart"/>
      <w:r w:rsidRPr="00DB3F81">
        <w:rPr>
          <w:lang w:val="fr-FR"/>
        </w:rPr>
        <w:t>minOccurs</w:t>
      </w:r>
      <w:proofErr w:type="spellEnd"/>
      <w:r w:rsidRPr="00DB3F81">
        <w:rPr>
          <w:lang w:val="fr-FR"/>
        </w:rPr>
        <w:t xml:space="preserve">="1" </w:t>
      </w:r>
      <w:proofErr w:type="spellStart"/>
      <w:r w:rsidRPr="00DB3F81">
        <w:rPr>
          <w:lang w:val="fr-FR"/>
        </w:rPr>
        <w:t>maxOccurs</w:t>
      </w:r>
      <w:proofErr w:type="spellEnd"/>
      <w:r w:rsidRPr="00DB3F81">
        <w:rPr>
          <w:lang w:val="fr-FR"/>
        </w:rPr>
        <w:t>="1"/&gt;</w:t>
      </w:r>
    </w:p>
    <w:p w14:paraId="6811B150"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eventoConclusione</w:t>
      </w:r>
      <w:proofErr w:type="spellEnd"/>
      <w:r w:rsidRPr="00DB3F81">
        <w:rPr>
          <w:lang w:val="fr-FR"/>
        </w:rPr>
        <w:t xml:space="preserve">" </w:t>
      </w:r>
      <w:proofErr w:type="spellStart"/>
      <w:r w:rsidRPr="00DB3F81">
        <w:rPr>
          <w:lang w:val="fr-FR"/>
        </w:rPr>
        <w:t>minOccurs</w:t>
      </w:r>
      <w:proofErr w:type="spellEnd"/>
      <w:r w:rsidRPr="00DB3F81">
        <w:rPr>
          <w:lang w:val="fr-FR"/>
        </w:rPr>
        <w:t xml:space="preserve">="1" </w:t>
      </w:r>
      <w:proofErr w:type="spellStart"/>
      <w:r w:rsidRPr="00DB3F81">
        <w:rPr>
          <w:lang w:val="fr-FR"/>
        </w:rPr>
        <w:t>maxOccurs</w:t>
      </w:r>
      <w:proofErr w:type="spellEnd"/>
      <w:r w:rsidRPr="00DB3F81">
        <w:rPr>
          <w:lang w:val="fr-FR"/>
        </w:rPr>
        <w:t>="1"/&gt;</w:t>
      </w:r>
    </w:p>
    <w:p w14:paraId="09CC49BE" w14:textId="77777777" w:rsidR="00AE3CDA" w:rsidRPr="00DB3F81" w:rsidRDefault="00AE3CDA" w:rsidP="00AE3CDA">
      <w:pPr>
        <w:rPr>
          <w:lang w:val="fr-FR"/>
        </w:rPr>
      </w:pPr>
      <w:r w:rsidRPr="00DB3F81">
        <w:rPr>
          <w:lang w:val="fr-FR"/>
        </w:rPr>
        <w:t xml:space="preserve">          &lt;/</w:t>
      </w:r>
      <w:proofErr w:type="spellStart"/>
      <w:r w:rsidRPr="00DB3F81">
        <w:rPr>
          <w:lang w:val="fr-FR"/>
        </w:rPr>
        <w:t>xs:choice</w:t>
      </w:r>
      <w:proofErr w:type="spellEnd"/>
      <w:r w:rsidRPr="00DB3F81">
        <w:rPr>
          <w:lang w:val="fr-FR"/>
        </w:rPr>
        <w:t>&gt;</w:t>
      </w:r>
    </w:p>
    <w:p w14:paraId="7D35C547" w14:textId="77777777" w:rsidR="00AE3CDA" w:rsidRPr="00DB3F81" w:rsidRDefault="00AE3CDA" w:rsidP="00AE3CDA">
      <w:pPr>
        <w:rPr>
          <w:lang w:val="fr-FR"/>
        </w:rPr>
      </w:pPr>
      <w:r w:rsidRPr="00DB3F81">
        <w:rPr>
          <w:lang w:val="fr-FR"/>
        </w:rPr>
        <w:t xml:space="preserve">        &lt;/</w:t>
      </w:r>
      <w:proofErr w:type="spellStart"/>
      <w:r w:rsidRPr="00DB3F81">
        <w:rPr>
          <w:lang w:val="fr-FR"/>
        </w:rPr>
        <w:t>xs:sequence</w:t>
      </w:r>
      <w:proofErr w:type="spellEnd"/>
      <w:r w:rsidRPr="00DB3F81">
        <w:rPr>
          <w:lang w:val="fr-FR"/>
        </w:rPr>
        <w:t>&gt;</w:t>
      </w:r>
    </w:p>
    <w:p w14:paraId="12DE2B08" w14:textId="77777777" w:rsidR="00AE3CDA" w:rsidRPr="00DB3F81" w:rsidRDefault="00AE3CDA" w:rsidP="00AE3CDA">
      <w:pPr>
        <w:rPr>
          <w:lang w:val="fr-FR"/>
        </w:rPr>
      </w:pPr>
      <w:r w:rsidRPr="00DB3F81">
        <w:rPr>
          <w:lang w:val="fr-FR"/>
        </w:rPr>
        <w:t xml:space="preserve">      &lt;/</w:t>
      </w:r>
      <w:proofErr w:type="spellStart"/>
      <w:r w:rsidRPr="00DB3F81">
        <w:rPr>
          <w:lang w:val="fr-FR"/>
        </w:rPr>
        <w:t>xs:sequence</w:t>
      </w:r>
      <w:proofErr w:type="spellEnd"/>
      <w:r w:rsidRPr="00DB3F81">
        <w:rPr>
          <w:lang w:val="fr-FR"/>
        </w:rPr>
        <w:t>&gt;</w:t>
      </w:r>
    </w:p>
    <w:p w14:paraId="70259DA8" w14:textId="77777777" w:rsidR="00AE3CDA" w:rsidRPr="00DB3F81" w:rsidRDefault="00AE3CDA" w:rsidP="00AE3CDA">
      <w:pPr>
        <w:rPr>
          <w:lang w:val="fr-FR"/>
        </w:rPr>
      </w:pPr>
      <w:r w:rsidRPr="00DB3F81">
        <w:rPr>
          <w:lang w:val="fr-FR"/>
        </w:rPr>
        <w:t xml:space="preserve">    &lt;/</w:t>
      </w:r>
      <w:proofErr w:type="spellStart"/>
      <w:r w:rsidRPr="00DB3F81">
        <w:rPr>
          <w:lang w:val="fr-FR"/>
        </w:rPr>
        <w:t>xs:complexType</w:t>
      </w:r>
      <w:proofErr w:type="spellEnd"/>
      <w:r w:rsidRPr="00DB3F81">
        <w:rPr>
          <w:lang w:val="fr-FR"/>
        </w:rPr>
        <w:t>&gt;</w:t>
      </w:r>
    </w:p>
    <w:p w14:paraId="6E1E285F"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15FFA58C"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aziendaInviante</w:t>
      </w:r>
      <w:proofErr w:type="spellEnd"/>
      <w:r w:rsidRPr="00DB3F81">
        <w:rPr>
          <w:lang w:val="fr-FR"/>
        </w:rPr>
        <w:t>"&gt;</w:t>
      </w:r>
    </w:p>
    <w:p w14:paraId="0B7EA808"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1500E8EA"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5EF420B6" w14:textId="77777777" w:rsidR="00AE3CDA" w:rsidRPr="00DB3F81" w:rsidRDefault="00AE3CDA" w:rsidP="00AE3CDA">
      <w:pPr>
        <w:rPr>
          <w:lang w:val="fr-FR"/>
        </w:rPr>
      </w:pPr>
      <w:r w:rsidRPr="00DB3F81">
        <w:rPr>
          <w:lang w:val="fr-FR"/>
        </w:rPr>
        <w:t xml:space="preserve">        &lt;</w:t>
      </w:r>
      <w:proofErr w:type="spellStart"/>
      <w:r w:rsidRPr="00DB3F81">
        <w:rPr>
          <w:lang w:val="fr-FR"/>
        </w:rPr>
        <w:t>xs:pattern</w:t>
      </w:r>
      <w:proofErr w:type="spellEnd"/>
      <w:r w:rsidRPr="00DB3F81">
        <w:rPr>
          <w:lang w:val="fr-FR"/>
        </w:rPr>
        <w:t xml:space="preserve"> value="([A-Z0-9]{3})"/&gt;</w:t>
      </w:r>
    </w:p>
    <w:p w14:paraId="5697DFCD"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1B7194B7"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6F62F0C4"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41BB8990"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tipoFlusso</w:t>
      </w:r>
      <w:proofErr w:type="spellEnd"/>
      <w:r w:rsidRPr="00DB3F81">
        <w:rPr>
          <w:lang w:val="fr-FR"/>
        </w:rPr>
        <w:t>"&gt;</w:t>
      </w:r>
    </w:p>
    <w:p w14:paraId="5299249D"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581E89EE"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269E42B5" w14:textId="77777777" w:rsidR="00AE3CDA" w:rsidRPr="00DB3F81" w:rsidRDefault="00AE3CDA" w:rsidP="00AE3CDA">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value="DO"/&gt;</w:t>
      </w:r>
    </w:p>
    <w:p w14:paraId="2071EC07"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4D788CF4"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24C44043"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17E21918" w14:textId="77777777" w:rsidR="00AE3CDA" w:rsidRPr="00DB3F81" w:rsidRDefault="00AE3CDA" w:rsidP="00AE3CDA">
      <w:pPr>
        <w:rPr>
          <w:lang w:val="fr-FR"/>
        </w:rPr>
      </w:pPr>
      <w:r w:rsidRPr="00DB3F81">
        <w:rPr>
          <w:lang w:val="fr-FR"/>
        </w:rPr>
        <w:lastRenderedPageBreak/>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annoCartellaTerritoriale</w:t>
      </w:r>
      <w:proofErr w:type="spellEnd"/>
      <w:r w:rsidRPr="00DB3F81">
        <w:rPr>
          <w:lang w:val="fr-FR"/>
        </w:rPr>
        <w:t>"&gt;</w:t>
      </w:r>
    </w:p>
    <w:p w14:paraId="57E95D86"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2EB5B32D"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xs:integer</w:t>
      </w:r>
      <w:proofErr w:type="spellEnd"/>
      <w:r w:rsidRPr="00DB3F81">
        <w:rPr>
          <w:lang w:val="fr-FR"/>
        </w:rPr>
        <w:t>"&gt;&lt;!--VALORI AMMESSI--&gt;</w:t>
      </w:r>
    </w:p>
    <w:p w14:paraId="0BA7827E" w14:textId="77777777" w:rsidR="00AE3CDA" w:rsidRPr="00DB3F81" w:rsidRDefault="00AE3CDA" w:rsidP="00AE3CDA">
      <w:pPr>
        <w:rPr>
          <w:lang w:val="fr-FR"/>
        </w:rPr>
      </w:pPr>
      <w:r w:rsidRPr="00DB3F81">
        <w:rPr>
          <w:lang w:val="fr-FR"/>
        </w:rPr>
        <w:t xml:space="preserve">        &lt;</w:t>
      </w:r>
      <w:proofErr w:type="spellStart"/>
      <w:r w:rsidRPr="00DB3F81">
        <w:rPr>
          <w:lang w:val="fr-FR"/>
        </w:rPr>
        <w:t>xs:minInclusive</w:t>
      </w:r>
      <w:proofErr w:type="spellEnd"/>
      <w:r w:rsidRPr="00DB3F81">
        <w:rPr>
          <w:lang w:val="fr-FR"/>
        </w:rPr>
        <w:t xml:space="preserve"> value="1900"/&gt;</w:t>
      </w:r>
    </w:p>
    <w:p w14:paraId="3445D7A4" w14:textId="77777777" w:rsidR="00AE3CDA" w:rsidRPr="00DB3F81" w:rsidRDefault="00AE3CDA" w:rsidP="00AE3CDA">
      <w:pPr>
        <w:rPr>
          <w:lang w:val="fr-FR"/>
        </w:rPr>
      </w:pPr>
      <w:r w:rsidRPr="00DB3F81">
        <w:rPr>
          <w:lang w:val="fr-FR"/>
        </w:rPr>
        <w:t xml:space="preserve">        &lt;</w:t>
      </w:r>
      <w:proofErr w:type="spellStart"/>
      <w:r w:rsidRPr="00DB3F81">
        <w:rPr>
          <w:lang w:val="fr-FR"/>
        </w:rPr>
        <w:t>xs:maxInclusive</w:t>
      </w:r>
      <w:proofErr w:type="spellEnd"/>
      <w:r w:rsidRPr="00DB3F81">
        <w:rPr>
          <w:lang w:val="fr-FR"/>
        </w:rPr>
        <w:t xml:space="preserve"> value="2050"/&gt;</w:t>
      </w:r>
    </w:p>
    <w:p w14:paraId="766E8D6F"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0A34D9E2"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28975EA3"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52165B25"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progressivoCartellaTerritoriale</w:t>
      </w:r>
      <w:proofErr w:type="spellEnd"/>
      <w:r w:rsidRPr="00DB3F81">
        <w:rPr>
          <w:lang w:val="fr-FR"/>
        </w:rPr>
        <w:t>"&gt;</w:t>
      </w:r>
    </w:p>
    <w:p w14:paraId="3EB382AB"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07A8A700"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6C1B6C69" w14:textId="77777777" w:rsidR="00AE3CDA" w:rsidRPr="00DB3F81" w:rsidRDefault="00AE3CDA" w:rsidP="00AE3CDA">
      <w:pPr>
        <w:rPr>
          <w:lang w:val="fr-FR"/>
        </w:rPr>
      </w:pPr>
      <w:r w:rsidRPr="00DB3F81">
        <w:rPr>
          <w:lang w:val="fr-FR"/>
        </w:rPr>
        <w:t xml:space="preserve">        &lt;</w:t>
      </w:r>
      <w:proofErr w:type="spellStart"/>
      <w:r w:rsidRPr="00DB3F81">
        <w:rPr>
          <w:lang w:val="fr-FR"/>
        </w:rPr>
        <w:t>xs:pattern</w:t>
      </w:r>
      <w:proofErr w:type="spellEnd"/>
      <w:r w:rsidRPr="00DB3F81">
        <w:rPr>
          <w:lang w:val="fr-FR"/>
        </w:rPr>
        <w:t xml:space="preserve"> value="[0-9]{1,8}"/&gt;</w:t>
      </w:r>
    </w:p>
    <w:p w14:paraId="731AE7EF"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6A40BC53"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5085A9C6"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32CEE0CE"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tipoMovimento</w:t>
      </w:r>
      <w:proofErr w:type="spellEnd"/>
      <w:r w:rsidRPr="00DB3F81">
        <w:rPr>
          <w:lang w:val="fr-FR"/>
        </w:rPr>
        <w:t>"&gt;</w:t>
      </w:r>
    </w:p>
    <w:p w14:paraId="45930A70"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35044F18"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015B0E7C" w14:textId="77777777" w:rsidR="00AE3CDA" w:rsidRPr="00DB3F81" w:rsidRDefault="00AE3CDA" w:rsidP="00AE3CDA">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value="I"/&gt;</w:t>
      </w:r>
    </w:p>
    <w:p w14:paraId="1D475875" w14:textId="77777777" w:rsidR="00AE3CDA" w:rsidRPr="00DB3F81" w:rsidRDefault="00AE3CDA" w:rsidP="00AE3CDA">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value="S"/&gt;</w:t>
      </w:r>
    </w:p>
    <w:p w14:paraId="551936D4" w14:textId="77777777" w:rsidR="00AE3CDA" w:rsidRPr="00DB3F81" w:rsidRDefault="00AE3CDA" w:rsidP="00AE3CDA">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value="C"/&gt;</w:t>
      </w:r>
    </w:p>
    <w:p w14:paraId="43593C71"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51709FE7"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68B34D7D"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41B095D1"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eventoValutazione</w:t>
      </w:r>
      <w:proofErr w:type="spellEnd"/>
      <w:r w:rsidRPr="00DB3F81">
        <w:rPr>
          <w:lang w:val="fr-FR"/>
        </w:rPr>
        <w:t>"&gt;</w:t>
      </w:r>
    </w:p>
    <w:p w14:paraId="2E7051DC" w14:textId="77777777" w:rsidR="00AE3CDA" w:rsidRPr="00DB3F81" w:rsidRDefault="00AE3CDA" w:rsidP="00AE3CDA">
      <w:pPr>
        <w:rPr>
          <w:lang w:val="fr-FR"/>
        </w:rPr>
      </w:pPr>
      <w:r w:rsidRPr="00DB3F81">
        <w:rPr>
          <w:lang w:val="fr-FR"/>
        </w:rPr>
        <w:t xml:space="preserve">    &lt;</w:t>
      </w:r>
      <w:proofErr w:type="spellStart"/>
      <w:r w:rsidRPr="00DB3F81">
        <w:rPr>
          <w:lang w:val="fr-FR"/>
        </w:rPr>
        <w:t>xs:complexType</w:t>
      </w:r>
      <w:proofErr w:type="spellEnd"/>
      <w:r w:rsidRPr="00DB3F81">
        <w:rPr>
          <w:lang w:val="fr-FR"/>
        </w:rPr>
        <w:t>&gt;</w:t>
      </w:r>
    </w:p>
    <w:p w14:paraId="26014415" w14:textId="77777777" w:rsidR="00AE3CDA" w:rsidRPr="00DB3F81" w:rsidRDefault="00AE3CDA" w:rsidP="00AE3CDA">
      <w:pPr>
        <w:rPr>
          <w:lang w:val="fr-FR"/>
        </w:rPr>
      </w:pPr>
      <w:r w:rsidRPr="00DB3F81">
        <w:rPr>
          <w:lang w:val="fr-FR"/>
        </w:rPr>
        <w:t xml:space="preserve">      &lt;</w:t>
      </w:r>
      <w:proofErr w:type="spellStart"/>
      <w:r w:rsidRPr="00DB3F81">
        <w:rPr>
          <w:lang w:val="fr-FR"/>
        </w:rPr>
        <w:t>xs:sequence</w:t>
      </w:r>
      <w:proofErr w:type="spellEnd"/>
      <w:r w:rsidRPr="00DB3F81">
        <w:rPr>
          <w:lang w:val="fr-FR"/>
        </w:rPr>
        <w:t>&gt;</w:t>
      </w:r>
    </w:p>
    <w:p w14:paraId="199DA755"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identificativoEventoValutazione</w:t>
      </w:r>
      <w:proofErr w:type="spellEnd"/>
      <w:r w:rsidRPr="00DB3F81">
        <w:rPr>
          <w:lang w:val="fr-FR"/>
        </w:rPr>
        <w:t>"/&gt;</w:t>
      </w:r>
    </w:p>
    <w:p w14:paraId="50292937" w14:textId="77777777" w:rsidR="00AE3CDA" w:rsidRPr="00DB3F81" w:rsidRDefault="00AE3CDA" w:rsidP="00AE3CDA">
      <w:r w:rsidRPr="00DB3F81">
        <w:rPr>
          <w:lang w:val="fr-FR"/>
        </w:rPr>
        <w:t xml:space="preserve">        </w:t>
      </w:r>
      <w:r w:rsidRPr="00DB3F81">
        <w:t>&lt;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dataValutazione</w:t>
      </w:r>
      <w:proofErr w:type="spellEnd"/>
      <w:r w:rsidRPr="00DB3F81">
        <w:t>"/&gt;</w:t>
      </w:r>
    </w:p>
    <w:p w14:paraId="561F0BCE"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motivoValutazione</w:t>
      </w:r>
      <w:proofErr w:type="spellEnd"/>
      <w:r w:rsidRPr="00DB3F81">
        <w:t>"/&gt;</w:t>
      </w:r>
    </w:p>
    <w:p w14:paraId="0014BC1A"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="soggettoValutatore1"/&gt;</w:t>
      </w:r>
    </w:p>
    <w:p w14:paraId="3680D1E4"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="soggettoValutatore2"/&gt;</w:t>
      </w:r>
    </w:p>
    <w:p w14:paraId="0700E443"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="soggettoValutatore3"/&gt;</w:t>
      </w:r>
    </w:p>
    <w:p w14:paraId="48418394"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="soggettoValutatore4"/&gt;</w:t>
      </w:r>
    </w:p>
    <w:p w14:paraId="1461A92C"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confermaValutazionePrecedente</w:t>
      </w:r>
      <w:proofErr w:type="spellEnd"/>
      <w:r w:rsidRPr="00DB3F81">
        <w:t>"/&gt;</w:t>
      </w:r>
    </w:p>
    <w:p w14:paraId="01A3BFC0"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patologiaPrevalente</w:t>
      </w:r>
      <w:proofErr w:type="spellEnd"/>
      <w:r w:rsidRPr="00DB3F81">
        <w:t>"/&gt;</w:t>
      </w:r>
    </w:p>
    <w:p w14:paraId="01FFD629"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="patologiaConcomitante1"/&gt;</w:t>
      </w:r>
    </w:p>
    <w:p w14:paraId="4EC79938"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="patologiaConcomitante2"/&gt;</w:t>
      </w:r>
    </w:p>
    <w:p w14:paraId="5A4DD2C4"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="patologiaConcomitante3"/&gt;</w:t>
      </w:r>
    </w:p>
    <w:p w14:paraId="769B9D7D"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="patologiaConcomitante4"/&gt;</w:t>
      </w:r>
    </w:p>
    <w:p w14:paraId="4AF5C104"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="patologiaConcomitante5"/&gt;</w:t>
      </w:r>
    </w:p>
    <w:p w14:paraId="50FA92FD"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patologiaNeurologica</w:t>
      </w:r>
      <w:proofErr w:type="spellEnd"/>
      <w:r w:rsidRPr="00DB3F81">
        <w:t>"/&gt;</w:t>
      </w:r>
    </w:p>
    <w:p w14:paraId="37E5DA43"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="autonomia"/&gt;</w:t>
      </w:r>
    </w:p>
    <w:p w14:paraId="07F31AD4"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gradoMobilita</w:t>
      </w:r>
      <w:proofErr w:type="spellEnd"/>
      <w:r w:rsidRPr="00DB3F81">
        <w:t>"/&gt;</w:t>
      </w:r>
    </w:p>
    <w:p w14:paraId="1458EC5E"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disturbiCognitivi</w:t>
      </w:r>
      <w:proofErr w:type="spellEnd"/>
      <w:r w:rsidRPr="00DB3F81">
        <w:t>"/&gt;</w:t>
      </w:r>
    </w:p>
    <w:p w14:paraId="32709237"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disturbiComportamentali</w:t>
      </w:r>
      <w:proofErr w:type="spellEnd"/>
      <w:r w:rsidRPr="00DB3F81">
        <w:t>"/&gt;</w:t>
      </w:r>
    </w:p>
    <w:p w14:paraId="23A60712" w14:textId="77777777" w:rsidR="00AE3CDA" w:rsidRPr="00DB3F81" w:rsidRDefault="00AE3CDA" w:rsidP="00AE3CDA">
      <w:pPr>
        <w:rPr>
          <w:lang w:val="fr-FR"/>
        </w:rPr>
      </w:pPr>
      <w:r w:rsidRPr="00DB3F81">
        <w:t xml:space="preserve">        </w:t>
      </w:r>
      <w:r w:rsidRPr="00DB3F81">
        <w:rPr>
          <w:lang w:val="fr-FR"/>
        </w:rPr>
        <w:t>&lt;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supportoSociale</w:t>
      </w:r>
      <w:proofErr w:type="spellEnd"/>
      <w:r w:rsidRPr="00DB3F81">
        <w:rPr>
          <w:lang w:val="fr-FR"/>
        </w:rPr>
        <w:t>"/&gt;</w:t>
      </w:r>
    </w:p>
    <w:p w14:paraId="336A1522" w14:textId="77777777" w:rsidR="00AE3CDA" w:rsidRPr="00DB3F81" w:rsidRDefault="00AE3CDA" w:rsidP="00AE3CDA">
      <w:pPr>
        <w:rPr>
          <w:lang w:val="fr-FR"/>
        </w:rPr>
      </w:pPr>
      <w:r w:rsidRPr="00DB3F81">
        <w:rPr>
          <w:lang w:val="fr-FR"/>
        </w:rPr>
        <w:tab/>
      </w:r>
      <w:r w:rsidRPr="00DB3F81">
        <w:rPr>
          <w:lang w:val="fr-FR"/>
        </w:rPr>
        <w:tab/>
        <w:t>&lt;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fragilitaFamiliare</w:t>
      </w:r>
      <w:proofErr w:type="spellEnd"/>
      <w:r w:rsidRPr="00DB3F81">
        <w:rPr>
          <w:lang w:val="fr-FR"/>
        </w:rPr>
        <w:t>"/&gt;</w:t>
      </w:r>
    </w:p>
    <w:p w14:paraId="07B979CB" w14:textId="77777777" w:rsidR="00AE3CDA" w:rsidRPr="00DB3F81" w:rsidRDefault="00AE3CDA" w:rsidP="00AE3CDA">
      <w:r w:rsidRPr="00DB3F81">
        <w:rPr>
          <w:lang w:val="fr-FR"/>
        </w:rPr>
        <w:t xml:space="preserve">        </w:t>
      </w:r>
      <w:r w:rsidRPr="00DB3F81">
        <w:t>&lt;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rischioInfettivo</w:t>
      </w:r>
      <w:proofErr w:type="spellEnd"/>
      <w:r w:rsidRPr="00DB3F81">
        <w:t>"/&gt;</w:t>
      </w:r>
    </w:p>
    <w:p w14:paraId="71821C50" w14:textId="77777777" w:rsidR="00AE3CDA" w:rsidRPr="00DB3F81" w:rsidRDefault="00AE3CDA" w:rsidP="00AE3CDA">
      <w:r w:rsidRPr="00DB3F81">
        <w:lastRenderedPageBreak/>
        <w:tab/>
      </w:r>
      <w:r w:rsidRPr="00DB3F81">
        <w:tab/>
        <w:t>&lt;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rischioSanguinamento</w:t>
      </w:r>
      <w:proofErr w:type="spellEnd"/>
      <w:r w:rsidRPr="00DB3F81">
        <w:t>"/&gt;</w:t>
      </w:r>
    </w:p>
    <w:p w14:paraId="2785126A"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drenaggioPosturale</w:t>
      </w:r>
      <w:proofErr w:type="spellEnd"/>
      <w:r w:rsidRPr="00DB3F81">
        <w:t>"/&gt;</w:t>
      </w:r>
    </w:p>
    <w:p w14:paraId="37202EF8"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ossigenoTerapia</w:t>
      </w:r>
      <w:proofErr w:type="spellEnd"/>
      <w:r w:rsidRPr="00DB3F81">
        <w:t>"/&gt;</w:t>
      </w:r>
    </w:p>
    <w:p w14:paraId="68B6BE5A"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ventiloterapia</w:t>
      </w:r>
      <w:proofErr w:type="spellEnd"/>
      <w:r w:rsidRPr="00DB3F81">
        <w:t>"/&gt;</w:t>
      </w:r>
    </w:p>
    <w:p w14:paraId="45B16FDE"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="tracheostomia"/&gt;</w:t>
      </w:r>
    </w:p>
    <w:p w14:paraId="431D6413"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alimentazioneAssistita</w:t>
      </w:r>
      <w:proofErr w:type="spellEnd"/>
      <w:r w:rsidRPr="00DB3F81">
        <w:t>"/&gt;</w:t>
      </w:r>
    </w:p>
    <w:p w14:paraId="5995113B"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alimentazioneEnterale</w:t>
      </w:r>
      <w:proofErr w:type="spellEnd"/>
      <w:r w:rsidRPr="00DB3F81">
        <w:t>"/&gt;</w:t>
      </w:r>
    </w:p>
    <w:p w14:paraId="46C2E697"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alimentazioneParenterale</w:t>
      </w:r>
      <w:proofErr w:type="spellEnd"/>
      <w:r w:rsidRPr="00DB3F81">
        <w:t>"/&gt;</w:t>
      </w:r>
    </w:p>
    <w:p w14:paraId="3E1506BF"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gestioneStomia</w:t>
      </w:r>
      <w:proofErr w:type="spellEnd"/>
      <w:r w:rsidRPr="00DB3F81">
        <w:t>"/&gt;</w:t>
      </w:r>
    </w:p>
    <w:p w14:paraId="47B0A9B3"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eliminazioneUrinariaIntestinale</w:t>
      </w:r>
      <w:proofErr w:type="spellEnd"/>
      <w:r w:rsidRPr="00DB3F81">
        <w:t>"/&gt;</w:t>
      </w:r>
    </w:p>
    <w:p w14:paraId="5F6B0979"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alterazioneRitmoSonnoVeglia</w:t>
      </w:r>
      <w:proofErr w:type="spellEnd"/>
      <w:r w:rsidRPr="00DB3F81">
        <w:t>"/&gt;</w:t>
      </w:r>
    </w:p>
    <w:p w14:paraId="285751CE"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interventiEducazioneTerapeutica</w:t>
      </w:r>
      <w:proofErr w:type="spellEnd"/>
      <w:r w:rsidRPr="00DB3F81">
        <w:t>"/&gt;</w:t>
      </w:r>
    </w:p>
    <w:p w14:paraId="38EA266D" w14:textId="77777777" w:rsidR="00AE3CDA" w:rsidRPr="00DB3F81" w:rsidRDefault="00AE3CDA" w:rsidP="00AE3CDA">
      <w:r w:rsidRPr="00DB3F81">
        <w:tab/>
      </w:r>
      <w:r w:rsidRPr="00DB3F81">
        <w:tab/>
        <w:t>&lt;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lesioneCute</w:t>
      </w:r>
      <w:proofErr w:type="spellEnd"/>
      <w:r w:rsidRPr="00DB3F81">
        <w:t>"/&gt;</w:t>
      </w:r>
    </w:p>
    <w:p w14:paraId="09D0EE3B"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curaUlcerePrimoSecondoGrado</w:t>
      </w:r>
      <w:proofErr w:type="spellEnd"/>
      <w:r w:rsidRPr="00DB3F81">
        <w:t>"/&gt;</w:t>
      </w:r>
    </w:p>
    <w:p w14:paraId="2F4FFD9D"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curaUlcereTerzoQuartoGrado</w:t>
      </w:r>
      <w:proofErr w:type="spellEnd"/>
      <w:r w:rsidRPr="00DB3F81">
        <w:t>"/&gt;</w:t>
      </w:r>
    </w:p>
    <w:p w14:paraId="2AC14202" w14:textId="77777777" w:rsidR="00AE3CDA" w:rsidRPr="00DB3F81" w:rsidRDefault="00AE3CDA" w:rsidP="00AE3CDA">
      <w:pPr>
        <w:rPr>
          <w:lang w:val="en-US"/>
        </w:rPr>
      </w:pPr>
      <w:r w:rsidRPr="00DB3F81">
        <w:t xml:space="preserve">        </w:t>
      </w:r>
      <w:r w:rsidRPr="00DB3F81">
        <w:rPr>
          <w:lang w:val="en-US"/>
        </w:rPr>
        <w:t>&lt;</w:t>
      </w:r>
      <w:proofErr w:type="spellStart"/>
      <w:r w:rsidRPr="00DB3F81">
        <w:rPr>
          <w:lang w:val="en-US"/>
        </w:rPr>
        <w:t>xs:element</w:t>
      </w:r>
      <w:proofErr w:type="spellEnd"/>
      <w:r w:rsidRPr="00DB3F81">
        <w:rPr>
          <w:lang w:val="en-US"/>
        </w:rPr>
        <w:t xml:space="preserve"> ref="</w:t>
      </w:r>
      <w:proofErr w:type="spellStart"/>
      <w:r w:rsidRPr="00DB3F81">
        <w:rPr>
          <w:lang w:val="en-US"/>
        </w:rPr>
        <w:t>prelieviVenosi</w:t>
      </w:r>
      <w:proofErr w:type="spellEnd"/>
      <w:r w:rsidRPr="00DB3F81">
        <w:rPr>
          <w:lang w:val="en-US"/>
        </w:rPr>
        <w:t>"/&gt;</w:t>
      </w:r>
    </w:p>
    <w:p w14:paraId="530E15A0"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ref="ECG"/&gt;</w:t>
      </w:r>
    </w:p>
    <w:p w14:paraId="5E607F3A"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telemetria</w:t>
      </w:r>
      <w:proofErr w:type="spellEnd"/>
      <w:r w:rsidRPr="00DB3F81">
        <w:rPr>
          <w:lang w:val="en-US"/>
        </w:rPr>
        <w:t>"/&gt;</w:t>
      </w:r>
    </w:p>
    <w:p w14:paraId="36FDC7AF"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terapiaSottocutaneaIntramuscolareInfusionale</w:t>
      </w:r>
      <w:proofErr w:type="spellEnd"/>
      <w:r w:rsidRPr="00DB3F81">
        <w:rPr>
          <w:lang w:val="en-US"/>
        </w:rPr>
        <w:t>"/&gt;</w:t>
      </w:r>
    </w:p>
    <w:p w14:paraId="40E268D4"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gestioneCatetere</w:t>
      </w:r>
      <w:proofErr w:type="spellEnd"/>
      <w:r w:rsidRPr="00DB3F81">
        <w:rPr>
          <w:lang w:val="en-US"/>
        </w:rPr>
        <w:t>"/&gt;</w:t>
      </w:r>
    </w:p>
    <w:p w14:paraId="48DC6834"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trasfusioni</w:t>
      </w:r>
      <w:proofErr w:type="spellEnd"/>
      <w:r w:rsidRPr="00DB3F81">
        <w:rPr>
          <w:lang w:val="en-US"/>
        </w:rPr>
        <w:t>"/&gt;</w:t>
      </w:r>
    </w:p>
    <w:p w14:paraId="4A966EE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controlloDolore</w:t>
      </w:r>
      <w:proofErr w:type="spellEnd"/>
      <w:r w:rsidRPr="00DB3F81">
        <w:rPr>
          <w:lang w:val="en-US"/>
        </w:rPr>
        <w:t>"/&gt;</w:t>
      </w:r>
    </w:p>
    <w:p w14:paraId="08296FDC" w14:textId="77777777" w:rsidR="00AE3CDA" w:rsidRPr="00DB3F81" w:rsidRDefault="00AE3CDA" w:rsidP="00AE3CDA">
      <w:r w:rsidRPr="00DB3F81">
        <w:rPr>
          <w:lang w:val="en-US"/>
        </w:rPr>
        <w:tab/>
      </w:r>
      <w:r w:rsidRPr="00DB3F81">
        <w:rPr>
          <w:lang w:val="en-US"/>
        </w:rPr>
        <w:tab/>
      </w:r>
      <w:r w:rsidRPr="00DB3F81">
        <w:t>&lt;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curePalliative</w:t>
      </w:r>
      <w:proofErr w:type="spellEnd"/>
      <w:r w:rsidRPr="00DB3F81">
        <w:t>"/&gt;</w:t>
      </w:r>
    </w:p>
    <w:p w14:paraId="38B4F987"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assistitoStatoTerminaleOncologico</w:t>
      </w:r>
      <w:proofErr w:type="spellEnd"/>
      <w:r w:rsidRPr="00DB3F81">
        <w:t>"/&gt;</w:t>
      </w:r>
    </w:p>
    <w:p w14:paraId="11D58923"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assistitoStatoTerminaleNonOncologico</w:t>
      </w:r>
      <w:proofErr w:type="spellEnd"/>
      <w:r w:rsidRPr="00DB3F81">
        <w:t>"/&gt;</w:t>
      </w:r>
    </w:p>
    <w:p w14:paraId="47FAB611"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trattamentoRiabilitativoNeurologico</w:t>
      </w:r>
      <w:proofErr w:type="spellEnd"/>
      <w:r w:rsidRPr="00DB3F81">
        <w:t>"/&gt;</w:t>
      </w:r>
    </w:p>
    <w:p w14:paraId="78278669"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trattamentoRiabilitativoOrtopedico</w:t>
      </w:r>
      <w:proofErr w:type="spellEnd"/>
      <w:r w:rsidRPr="00DB3F81">
        <w:t>"/&gt;</w:t>
      </w:r>
    </w:p>
    <w:p w14:paraId="1F5C5AFD"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trattamentoRiabilitativoMantenimento</w:t>
      </w:r>
      <w:proofErr w:type="spellEnd"/>
      <w:r w:rsidRPr="00DB3F81">
        <w:t>"/&gt;</w:t>
      </w:r>
    </w:p>
    <w:p w14:paraId="351B64AB"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supervisioneContinua</w:t>
      </w:r>
      <w:proofErr w:type="spellEnd"/>
      <w:r w:rsidRPr="00DB3F81">
        <w:t>"/&gt;</w:t>
      </w:r>
    </w:p>
    <w:p w14:paraId="76F1B5E8"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assistenzaIADL</w:t>
      </w:r>
      <w:proofErr w:type="spellEnd"/>
      <w:r w:rsidRPr="00DB3F81">
        <w:t>"/&gt;</w:t>
      </w:r>
    </w:p>
    <w:p w14:paraId="31DC718E"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assistenzaADL</w:t>
      </w:r>
      <w:proofErr w:type="spellEnd"/>
      <w:r w:rsidRPr="00DB3F81">
        <w:t>"/&gt;</w:t>
      </w:r>
    </w:p>
    <w:p w14:paraId="70FD1A31"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supportoCareGiver</w:t>
      </w:r>
      <w:proofErr w:type="spellEnd"/>
      <w:r w:rsidRPr="00DB3F81">
        <w:t>"/&gt;</w:t>
      </w:r>
    </w:p>
    <w:p w14:paraId="38E2C030" w14:textId="77777777" w:rsidR="00AE3CDA" w:rsidRPr="00DB3F81" w:rsidRDefault="00AE3CDA" w:rsidP="00AE3CDA">
      <w:r w:rsidRPr="00DB3F81">
        <w:tab/>
      </w:r>
      <w:r w:rsidRPr="00DB3F81">
        <w:tab/>
        <w:t>&lt;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sintomoClinico</w:t>
      </w:r>
      <w:proofErr w:type="spellEnd"/>
      <w:r w:rsidRPr="00DB3F81">
        <w:t>"/&gt;</w:t>
      </w:r>
    </w:p>
    <w:p w14:paraId="6DF3CAF9" w14:textId="77777777" w:rsidR="00AE3CDA" w:rsidRPr="00DB3F81" w:rsidRDefault="00AE3CDA" w:rsidP="00AE3CDA">
      <w:r w:rsidRPr="00DB3F81">
        <w:tab/>
      </w:r>
      <w:r w:rsidRPr="00DB3F81">
        <w:tab/>
        <w:t>&lt;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identificazioneCP</w:t>
      </w:r>
      <w:proofErr w:type="spellEnd"/>
      <w:r w:rsidRPr="00DB3F81">
        <w:t>"/&gt;</w:t>
      </w:r>
    </w:p>
    <w:p w14:paraId="3CBEB4FC" w14:textId="77777777" w:rsidR="00AE3CDA" w:rsidRPr="00DB3F81" w:rsidRDefault="00AE3CDA" w:rsidP="00AE3CDA">
      <w:r w:rsidRPr="00DB3F81">
        <w:tab/>
      </w:r>
      <w:r w:rsidRPr="00DB3F81">
        <w:tab/>
        <w:t>&lt;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valutazioneMulti</w:t>
      </w:r>
      <w:proofErr w:type="spellEnd"/>
      <w:r w:rsidRPr="00DB3F81">
        <w:t>"/&gt;</w:t>
      </w:r>
    </w:p>
    <w:p w14:paraId="7B31EB34" w14:textId="77777777" w:rsidR="00AE3CDA" w:rsidRPr="00DB3F81" w:rsidRDefault="00AE3CDA" w:rsidP="00AE3CDA">
      <w:r w:rsidRPr="00DB3F81">
        <w:t xml:space="preserve">      &lt;/</w:t>
      </w:r>
      <w:proofErr w:type="spellStart"/>
      <w:r w:rsidRPr="00DB3F81">
        <w:t>xs:sequence</w:t>
      </w:r>
      <w:proofErr w:type="spellEnd"/>
      <w:r w:rsidRPr="00DB3F81">
        <w:t>&gt;</w:t>
      </w:r>
    </w:p>
    <w:p w14:paraId="45192AEB" w14:textId="77777777" w:rsidR="00AE3CDA" w:rsidRPr="00DB3F81" w:rsidRDefault="00AE3CDA" w:rsidP="00AE3CDA">
      <w:r w:rsidRPr="00DB3F81">
        <w:t xml:space="preserve">    &lt;/</w:t>
      </w:r>
      <w:proofErr w:type="spellStart"/>
      <w:r w:rsidRPr="00DB3F81">
        <w:t>xs:complexType</w:t>
      </w:r>
      <w:proofErr w:type="spellEnd"/>
      <w:r w:rsidRPr="00DB3F81">
        <w:t>&gt;</w:t>
      </w:r>
    </w:p>
    <w:p w14:paraId="71904B1D" w14:textId="77777777" w:rsidR="00AE3CDA" w:rsidRPr="00DB3F81" w:rsidRDefault="00AE3CDA" w:rsidP="00AE3CDA">
      <w:r w:rsidRPr="00DB3F81">
        <w:t xml:space="preserve">  &lt;/</w:t>
      </w:r>
      <w:proofErr w:type="spellStart"/>
      <w:r w:rsidRPr="00DB3F81">
        <w:t>xs:element</w:t>
      </w:r>
      <w:proofErr w:type="spellEnd"/>
      <w:r w:rsidRPr="00DB3F81">
        <w:t>&gt;</w:t>
      </w:r>
    </w:p>
    <w:p w14:paraId="479E9E42"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identificativoEventoValutazione</w:t>
      </w:r>
      <w:proofErr w:type="spellEnd"/>
      <w:r w:rsidRPr="00DB3F81">
        <w:t>"&gt;</w:t>
      </w:r>
    </w:p>
    <w:p w14:paraId="2B2A143B"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0856F580"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0B14EFB8" w14:textId="77777777" w:rsidR="00AE3CDA" w:rsidRPr="00DB3F81" w:rsidRDefault="00AE3CDA" w:rsidP="00AE3CDA">
      <w:r w:rsidRPr="00DB3F81">
        <w:t xml:space="preserve">        &lt;</w:t>
      </w:r>
      <w:proofErr w:type="spellStart"/>
      <w:r w:rsidRPr="00DB3F81">
        <w:t>xs:pattern</w:t>
      </w:r>
      <w:proofErr w:type="spellEnd"/>
      <w:r w:rsidRPr="00DB3F81">
        <w:t xml:space="preserve"> </w:t>
      </w:r>
      <w:proofErr w:type="spellStart"/>
      <w:r w:rsidRPr="00DB3F81">
        <w:t>value</w:t>
      </w:r>
      <w:proofErr w:type="spellEnd"/>
      <w:r w:rsidRPr="00DB3F81">
        <w:t>="([0-9]{3})DOV([A-Z0-9]{9})"/&gt;</w:t>
      </w:r>
    </w:p>
    <w:p w14:paraId="3D3D0C82" w14:textId="77777777" w:rsidR="00AE3CDA" w:rsidRPr="00DB3F81" w:rsidRDefault="00AE3CDA" w:rsidP="00AE3CDA">
      <w:r w:rsidRPr="00DB3F81">
        <w:t xml:space="preserve">      &lt;/</w:t>
      </w:r>
      <w:proofErr w:type="spellStart"/>
      <w:r w:rsidRPr="00DB3F81">
        <w:t>xs:restriction</w:t>
      </w:r>
      <w:proofErr w:type="spellEnd"/>
      <w:r w:rsidRPr="00DB3F81">
        <w:t>&gt;</w:t>
      </w:r>
    </w:p>
    <w:p w14:paraId="6A15A693" w14:textId="77777777" w:rsidR="00AE3CDA" w:rsidRPr="00DB3F81" w:rsidRDefault="00AE3CDA" w:rsidP="00AE3CDA">
      <w:r w:rsidRPr="00DB3F81">
        <w:t xml:space="preserve">    &lt;/</w:t>
      </w:r>
      <w:proofErr w:type="spellStart"/>
      <w:r w:rsidRPr="00DB3F81">
        <w:t>xs:simpleType</w:t>
      </w:r>
      <w:proofErr w:type="spellEnd"/>
      <w:r w:rsidRPr="00DB3F81">
        <w:t>&gt;</w:t>
      </w:r>
    </w:p>
    <w:p w14:paraId="5BA43CF4" w14:textId="77777777" w:rsidR="00AE3CDA" w:rsidRPr="00DB3F81" w:rsidRDefault="00AE3CDA" w:rsidP="00AE3CDA">
      <w:r w:rsidRPr="00DB3F81">
        <w:t xml:space="preserve">  &lt;/</w:t>
      </w:r>
      <w:proofErr w:type="spellStart"/>
      <w:r w:rsidRPr="00DB3F81">
        <w:t>xs:element</w:t>
      </w:r>
      <w:proofErr w:type="spellEnd"/>
      <w:r w:rsidRPr="00DB3F81">
        <w:t>&gt;</w:t>
      </w:r>
    </w:p>
    <w:p w14:paraId="46C33787"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dataValutazione</w:t>
      </w:r>
      <w:proofErr w:type="spellEnd"/>
      <w:r w:rsidRPr="00DB3F81">
        <w:t>"&gt;</w:t>
      </w:r>
    </w:p>
    <w:p w14:paraId="4A361C8B"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18F1ECEC"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 xml:space="preserve">"&gt;&lt;!--VALORI AMMESSI </w:t>
      </w:r>
      <w:proofErr w:type="spellStart"/>
      <w:r w:rsidRPr="00DB3F81">
        <w:t>ddmmyyyy</w:t>
      </w:r>
      <w:proofErr w:type="spellEnd"/>
      <w:r w:rsidRPr="00DB3F81">
        <w:t xml:space="preserve"> dal 1900 a 2099--&gt;</w:t>
      </w:r>
    </w:p>
    <w:p w14:paraId="141AC6D8" w14:textId="77777777" w:rsidR="00AE3CDA" w:rsidRPr="00DB3F81" w:rsidRDefault="00AE3CDA" w:rsidP="00AE3CDA">
      <w:r w:rsidRPr="00DB3F81">
        <w:t xml:space="preserve">        &lt;</w:t>
      </w:r>
      <w:proofErr w:type="spellStart"/>
      <w:r w:rsidRPr="00DB3F81">
        <w:t>xs:pattern</w:t>
      </w:r>
      <w:proofErr w:type="spellEnd"/>
      <w:r w:rsidRPr="00DB3F81">
        <w:t xml:space="preserve"> value="(([0][1-9]|[1-2][0-9]|[3][0-1])(01|02|03|04|05|06|07|08|09|10|11|12)(19|20)[0-9]{2})"/&gt;</w:t>
      </w:r>
    </w:p>
    <w:p w14:paraId="624B0D48" w14:textId="77777777" w:rsidR="00AE3CDA" w:rsidRPr="00DB3F81" w:rsidRDefault="00AE3CDA" w:rsidP="00AE3CDA">
      <w:r w:rsidRPr="00DB3F81">
        <w:lastRenderedPageBreak/>
        <w:t xml:space="preserve">      &lt;/</w:t>
      </w:r>
      <w:proofErr w:type="spellStart"/>
      <w:r w:rsidRPr="00DB3F81">
        <w:t>xs:restriction</w:t>
      </w:r>
      <w:proofErr w:type="spellEnd"/>
      <w:r w:rsidRPr="00DB3F81">
        <w:t>&gt;</w:t>
      </w:r>
    </w:p>
    <w:p w14:paraId="74496190" w14:textId="77777777" w:rsidR="00AE3CDA" w:rsidRPr="00DB3F81" w:rsidRDefault="00AE3CDA" w:rsidP="00AE3CDA">
      <w:r w:rsidRPr="00DB3F81">
        <w:t xml:space="preserve">    &lt;/</w:t>
      </w:r>
      <w:proofErr w:type="spellStart"/>
      <w:r w:rsidRPr="00DB3F81">
        <w:t>xs:simpleType</w:t>
      </w:r>
      <w:proofErr w:type="spellEnd"/>
      <w:r w:rsidRPr="00DB3F81">
        <w:t>&gt;</w:t>
      </w:r>
    </w:p>
    <w:p w14:paraId="3E30CC6C" w14:textId="77777777" w:rsidR="00AE3CDA" w:rsidRPr="00DB3F81" w:rsidRDefault="00AE3CDA" w:rsidP="00AE3CDA">
      <w:r w:rsidRPr="00DB3F81">
        <w:t xml:space="preserve">  &lt;/</w:t>
      </w:r>
      <w:proofErr w:type="spellStart"/>
      <w:r w:rsidRPr="00DB3F81">
        <w:t>xs:element</w:t>
      </w:r>
      <w:proofErr w:type="spellEnd"/>
      <w:r w:rsidRPr="00DB3F81">
        <w:t>&gt;</w:t>
      </w:r>
    </w:p>
    <w:p w14:paraId="711F0F7E"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motivoValutazione</w:t>
      </w:r>
      <w:proofErr w:type="spellEnd"/>
      <w:r w:rsidRPr="00DB3F81">
        <w:t>"&gt;</w:t>
      </w:r>
    </w:p>
    <w:p w14:paraId="4FA240D2"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1E9D8F6F"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1D945251" w14:textId="77777777" w:rsidR="00AE3CDA" w:rsidRPr="00DB3F81" w:rsidRDefault="00AE3CDA" w:rsidP="00AE3CDA">
      <w:r w:rsidRPr="00DB3F81">
        <w:t xml:space="preserve">        &lt;</w:t>
      </w:r>
      <w:proofErr w:type="spellStart"/>
      <w:r w:rsidRPr="00DB3F81">
        <w:t>xs:enumeration</w:t>
      </w:r>
      <w:proofErr w:type="spellEnd"/>
      <w:r w:rsidRPr="00DB3F81">
        <w:t xml:space="preserve"> </w:t>
      </w:r>
      <w:proofErr w:type="spellStart"/>
      <w:r w:rsidRPr="00DB3F81">
        <w:t>value</w:t>
      </w:r>
      <w:proofErr w:type="spellEnd"/>
      <w:r w:rsidRPr="00DB3F81">
        <w:t>="1"/&gt;</w:t>
      </w:r>
    </w:p>
    <w:p w14:paraId="5E26C1B8" w14:textId="77777777" w:rsidR="00AE3CDA" w:rsidRPr="00DB3F81" w:rsidRDefault="00AE3CDA" w:rsidP="00AE3CDA">
      <w:pPr>
        <w:rPr>
          <w:lang w:val="en-US"/>
        </w:rPr>
      </w:pPr>
      <w:r w:rsidRPr="00DB3F81">
        <w:t xml:space="preserve">        </w:t>
      </w:r>
      <w:r w:rsidRPr="00DB3F81">
        <w:rPr>
          <w:lang w:val="en-US"/>
        </w:rPr>
        <w:t>&lt;</w:t>
      </w:r>
      <w:proofErr w:type="spellStart"/>
      <w:r w:rsidRPr="00DB3F81">
        <w:rPr>
          <w:lang w:val="en-US"/>
        </w:rPr>
        <w:t>xs:enumeration</w:t>
      </w:r>
      <w:proofErr w:type="spellEnd"/>
      <w:r w:rsidRPr="00DB3F81">
        <w:rPr>
          <w:lang w:val="en-US"/>
        </w:rPr>
        <w:t xml:space="preserve"> value="2"/&gt;</w:t>
      </w:r>
    </w:p>
    <w:p w14:paraId="0FE296F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02C5995C"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719910EC"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182B17EA"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8411EE2"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name="soggettoValutatore1"&gt;</w:t>
      </w:r>
    </w:p>
    <w:p w14:paraId="054AAAC2"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C85821C"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48DD3766"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69A32BF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33DB138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7689DA1E"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21819F3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04C5030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value="6"/&gt;</w:t>
      </w:r>
    </w:p>
    <w:p w14:paraId="1511F06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value="7"/&gt;</w:t>
      </w:r>
    </w:p>
    <w:p w14:paraId="6C4120A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value="8"/&gt;</w:t>
      </w:r>
    </w:p>
    <w:p w14:paraId="198E49BD" w14:textId="77777777" w:rsidR="00AE3CDA" w:rsidRPr="00DB3F81" w:rsidRDefault="00AE3CDA" w:rsidP="00AE3CDA">
      <w:pPr>
        <w:rPr>
          <w:lang w:val="en-US"/>
        </w:rPr>
      </w:pPr>
      <w:r w:rsidRPr="00DB3F81">
        <w:rPr>
          <w:lang w:val="en-US"/>
        </w:rPr>
        <w:tab/>
      </w:r>
      <w:r w:rsidRPr="00DB3F81">
        <w:rPr>
          <w:lang w:val="en-US"/>
        </w:rPr>
        <w:tab/>
        <w:t xml:space="preserve">    &lt;</w:t>
      </w:r>
      <w:proofErr w:type="spellStart"/>
      <w:r w:rsidRPr="00DB3F81">
        <w:rPr>
          <w:lang w:val="en-US"/>
        </w:rPr>
        <w:t>xs:enumeration</w:t>
      </w:r>
      <w:proofErr w:type="spellEnd"/>
      <w:r w:rsidRPr="00DB3F81">
        <w:rPr>
          <w:lang w:val="en-US"/>
        </w:rPr>
        <w:t xml:space="preserve"> value="9"/&gt;</w:t>
      </w:r>
    </w:p>
    <w:p w14:paraId="02AF8B7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value="10"/&gt;</w:t>
      </w:r>
    </w:p>
    <w:p w14:paraId="23850EDF"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29849EB"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758A319"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E75D10B"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name="soggettoValutatore2"&gt;</w:t>
      </w:r>
    </w:p>
    <w:p w14:paraId="18E18078"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E0A3D88"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09E75E4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0C17A0E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0184AE1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5A17589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4CAF319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780F2A46"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78D5C24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value="6"/&gt;</w:t>
      </w:r>
    </w:p>
    <w:p w14:paraId="3B8A1726"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value="7"/&gt;</w:t>
      </w:r>
    </w:p>
    <w:p w14:paraId="3BA6D70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value="8"/&gt;</w:t>
      </w:r>
    </w:p>
    <w:p w14:paraId="0A953484" w14:textId="77777777" w:rsidR="00AE3CDA" w:rsidRPr="00DB3F81" w:rsidRDefault="00AE3CDA" w:rsidP="00AE3CDA">
      <w:pPr>
        <w:rPr>
          <w:lang w:val="en-US"/>
        </w:rPr>
      </w:pPr>
      <w:r w:rsidRPr="00DB3F81">
        <w:rPr>
          <w:lang w:val="en-US"/>
        </w:rPr>
        <w:tab/>
      </w:r>
      <w:r w:rsidRPr="00DB3F81">
        <w:rPr>
          <w:lang w:val="en-US"/>
        </w:rPr>
        <w:tab/>
        <w:t xml:space="preserve">    &lt;</w:t>
      </w:r>
      <w:proofErr w:type="spellStart"/>
      <w:r w:rsidRPr="00DB3F81">
        <w:rPr>
          <w:lang w:val="en-US"/>
        </w:rPr>
        <w:t>xs:enumeration</w:t>
      </w:r>
      <w:proofErr w:type="spellEnd"/>
      <w:r w:rsidRPr="00DB3F81">
        <w:rPr>
          <w:lang w:val="en-US"/>
        </w:rPr>
        <w:t xml:space="preserve"> value="9"/&gt;</w:t>
      </w:r>
    </w:p>
    <w:p w14:paraId="190C6C2B"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value="10"/&gt;</w:t>
      </w:r>
    </w:p>
    <w:p w14:paraId="0C9E7AA7"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6D401A8"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7E504B3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69627E3B"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name="soggettoValutatore3"&gt;</w:t>
      </w:r>
    </w:p>
    <w:p w14:paraId="02918404"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2382341E"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5516324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4F929971"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xs:enumeration</w:t>
      </w:r>
      <w:proofErr w:type="spellEnd"/>
      <w:r w:rsidRPr="00DB3F81">
        <w:rPr>
          <w:lang w:val="en-US"/>
        </w:rPr>
        <w:t xml:space="preserve"> value="1"/&gt;</w:t>
      </w:r>
    </w:p>
    <w:p w14:paraId="461555D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3B8C335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0C9A569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17F8AB5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39D2AD5B"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value="6"/&gt;</w:t>
      </w:r>
    </w:p>
    <w:p w14:paraId="62515A1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value="7"/&gt;</w:t>
      </w:r>
    </w:p>
    <w:p w14:paraId="65FA22FB"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value="8"/&gt;</w:t>
      </w:r>
    </w:p>
    <w:p w14:paraId="481CF656" w14:textId="77777777" w:rsidR="00AE3CDA" w:rsidRPr="00DB3F81" w:rsidRDefault="00AE3CDA" w:rsidP="00AE3CDA">
      <w:pPr>
        <w:rPr>
          <w:lang w:val="en-US"/>
        </w:rPr>
      </w:pPr>
      <w:r w:rsidRPr="00DB3F81">
        <w:rPr>
          <w:lang w:val="en-US"/>
        </w:rPr>
        <w:tab/>
        <w:t xml:space="preserve">    </w:t>
      </w:r>
      <w:r w:rsidRPr="00DB3F81">
        <w:rPr>
          <w:lang w:val="en-US"/>
        </w:rPr>
        <w:tab/>
        <w:t>&lt;</w:t>
      </w:r>
      <w:proofErr w:type="spellStart"/>
      <w:r w:rsidRPr="00DB3F81">
        <w:rPr>
          <w:lang w:val="en-US"/>
        </w:rPr>
        <w:t>xs:enumeration</w:t>
      </w:r>
      <w:proofErr w:type="spellEnd"/>
      <w:r w:rsidRPr="00DB3F81">
        <w:rPr>
          <w:lang w:val="en-US"/>
        </w:rPr>
        <w:t xml:space="preserve"> value="9"/&gt;</w:t>
      </w:r>
    </w:p>
    <w:p w14:paraId="1A23247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value="10"/&gt;</w:t>
      </w:r>
    </w:p>
    <w:p w14:paraId="513A1622"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C7005B2"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3097545B"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88C06F8"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name="soggettoValutatore4"&gt;</w:t>
      </w:r>
    </w:p>
    <w:p w14:paraId="6EF41EC0"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264C909B"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625450A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57A7791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4EDDB12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9E16BA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47EA9FC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0F00A08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261A87C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value="6"/&gt;</w:t>
      </w:r>
    </w:p>
    <w:p w14:paraId="62D87E8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value="7"/&gt;</w:t>
      </w:r>
    </w:p>
    <w:p w14:paraId="267A6CE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value="8"/&gt;</w:t>
      </w:r>
    </w:p>
    <w:p w14:paraId="41B01FA0" w14:textId="77777777" w:rsidR="00AE3CDA" w:rsidRPr="00DB3F81" w:rsidRDefault="00AE3CDA" w:rsidP="00AE3CDA">
      <w:pPr>
        <w:rPr>
          <w:lang w:val="en-US"/>
        </w:rPr>
      </w:pPr>
      <w:r w:rsidRPr="00DB3F81">
        <w:rPr>
          <w:lang w:val="en-US"/>
        </w:rPr>
        <w:tab/>
      </w:r>
      <w:r w:rsidRPr="00DB3F81">
        <w:rPr>
          <w:lang w:val="en-US"/>
        </w:rPr>
        <w:tab/>
        <w:t xml:space="preserve">    &lt;</w:t>
      </w:r>
      <w:proofErr w:type="spellStart"/>
      <w:r w:rsidRPr="00DB3F81">
        <w:rPr>
          <w:lang w:val="en-US"/>
        </w:rPr>
        <w:t>xs:enumeration</w:t>
      </w:r>
      <w:proofErr w:type="spellEnd"/>
      <w:r w:rsidRPr="00DB3F81">
        <w:rPr>
          <w:lang w:val="en-US"/>
        </w:rPr>
        <w:t xml:space="preserve"> value="9"/&gt;</w:t>
      </w:r>
    </w:p>
    <w:p w14:paraId="1CBA0AD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value="10"/&gt;</w:t>
      </w:r>
    </w:p>
    <w:p w14:paraId="283E285B"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739EED84"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330AE594"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41625B9"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confermaValutazionePrecedente</w:t>
      </w:r>
      <w:proofErr w:type="spellEnd"/>
      <w:r w:rsidRPr="00DB3F81">
        <w:rPr>
          <w:lang w:val="en-US"/>
        </w:rPr>
        <w:t>"&gt;</w:t>
      </w:r>
    </w:p>
    <w:p w14:paraId="20B20493"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68663120"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33777B8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09CAE14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47305414" w14:textId="77777777" w:rsidR="00AE3CDA" w:rsidRPr="00DB3F81" w:rsidRDefault="00AE3CDA" w:rsidP="00AE3CDA">
      <w:pPr>
        <w:rPr>
          <w:lang w:val="fr-FR"/>
        </w:rPr>
      </w:pPr>
      <w:r w:rsidRPr="00DB3F81">
        <w:rPr>
          <w:lang w:val="en-US"/>
        </w:rPr>
        <w:t xml:space="preserve">      </w:t>
      </w:r>
      <w:r w:rsidRPr="00DB3F81">
        <w:rPr>
          <w:lang w:val="fr-FR"/>
        </w:rPr>
        <w:t>&lt;/</w:t>
      </w:r>
      <w:proofErr w:type="spellStart"/>
      <w:r w:rsidRPr="00DB3F81">
        <w:rPr>
          <w:lang w:val="fr-FR"/>
        </w:rPr>
        <w:t>xs:restriction</w:t>
      </w:r>
      <w:proofErr w:type="spellEnd"/>
      <w:r w:rsidRPr="00DB3F81">
        <w:rPr>
          <w:lang w:val="fr-FR"/>
        </w:rPr>
        <w:t>&gt;</w:t>
      </w:r>
    </w:p>
    <w:p w14:paraId="24165876"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084C6E81"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7737F0D9"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patologiaPrevalente</w:t>
      </w:r>
      <w:proofErr w:type="spellEnd"/>
      <w:r w:rsidRPr="00DB3F81">
        <w:rPr>
          <w:lang w:val="fr-FR"/>
        </w:rPr>
        <w:t>"&gt;</w:t>
      </w:r>
    </w:p>
    <w:p w14:paraId="381FB88F"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33F80604"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4D0B868B" w14:textId="77777777" w:rsidR="00AE3CDA" w:rsidRPr="00DB3F81" w:rsidRDefault="00AE3CDA" w:rsidP="00AE3CDA">
      <w:pPr>
        <w:rPr>
          <w:lang w:val="fr-FR"/>
        </w:rPr>
      </w:pPr>
      <w:r w:rsidRPr="00DB3F81">
        <w:rPr>
          <w:lang w:val="fr-FR"/>
        </w:rPr>
        <w:t xml:space="preserve">        &lt;</w:t>
      </w:r>
      <w:proofErr w:type="spellStart"/>
      <w:r w:rsidRPr="00DB3F81">
        <w:rPr>
          <w:lang w:val="fr-FR"/>
        </w:rPr>
        <w:t>xs:pattern</w:t>
      </w:r>
      <w:proofErr w:type="spellEnd"/>
      <w:r w:rsidRPr="00DB3F81">
        <w:rPr>
          <w:lang w:val="fr-FR"/>
        </w:rPr>
        <w:t xml:space="preserve"> value="([A-Z0-9]{3,5})?"/&gt;</w:t>
      </w:r>
    </w:p>
    <w:p w14:paraId="4E355A16"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6FCDE4CB"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48CF21AD"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4D4BD345"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="patologiaConcomitante1"&gt;</w:t>
      </w:r>
    </w:p>
    <w:p w14:paraId="70F4EDB5"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7F502B51"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419AB84A" w14:textId="77777777" w:rsidR="00AE3CDA" w:rsidRPr="00DB3F81" w:rsidRDefault="00AE3CDA" w:rsidP="00AE3CDA">
      <w:pPr>
        <w:rPr>
          <w:lang w:val="fr-FR"/>
        </w:rPr>
      </w:pPr>
      <w:r w:rsidRPr="00DB3F81">
        <w:rPr>
          <w:lang w:val="fr-FR"/>
        </w:rPr>
        <w:t xml:space="preserve">        &lt;</w:t>
      </w:r>
      <w:proofErr w:type="spellStart"/>
      <w:r w:rsidRPr="00DB3F81">
        <w:rPr>
          <w:lang w:val="fr-FR"/>
        </w:rPr>
        <w:t>xs:pattern</w:t>
      </w:r>
      <w:proofErr w:type="spellEnd"/>
      <w:r w:rsidRPr="00DB3F81">
        <w:rPr>
          <w:lang w:val="fr-FR"/>
        </w:rPr>
        <w:t xml:space="preserve"> value="([A-Z0-9]{3,5})?"/&gt;</w:t>
      </w:r>
    </w:p>
    <w:p w14:paraId="679CBE14" w14:textId="77777777" w:rsidR="00AE3CDA" w:rsidRPr="00DB3F81" w:rsidRDefault="00AE3CDA" w:rsidP="00AE3CDA">
      <w:pPr>
        <w:rPr>
          <w:lang w:val="fr-FR"/>
        </w:rPr>
      </w:pPr>
      <w:r w:rsidRPr="00DB3F81">
        <w:rPr>
          <w:lang w:val="fr-FR"/>
        </w:rPr>
        <w:lastRenderedPageBreak/>
        <w:t xml:space="preserve">      &lt;/</w:t>
      </w:r>
      <w:proofErr w:type="spellStart"/>
      <w:r w:rsidRPr="00DB3F81">
        <w:rPr>
          <w:lang w:val="fr-FR"/>
        </w:rPr>
        <w:t>xs:restriction</w:t>
      </w:r>
      <w:proofErr w:type="spellEnd"/>
      <w:r w:rsidRPr="00DB3F81">
        <w:rPr>
          <w:lang w:val="fr-FR"/>
        </w:rPr>
        <w:t>&gt;</w:t>
      </w:r>
    </w:p>
    <w:p w14:paraId="0335053F"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2416FEA8"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2134326D"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="patologiaConcomitante2"&gt;</w:t>
      </w:r>
    </w:p>
    <w:p w14:paraId="6A7F3D56"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2E60FFDC"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5A4458D0" w14:textId="77777777" w:rsidR="00AE3CDA" w:rsidRPr="00DB3F81" w:rsidRDefault="00AE3CDA" w:rsidP="00AE3CDA">
      <w:pPr>
        <w:rPr>
          <w:lang w:val="fr-FR"/>
        </w:rPr>
      </w:pPr>
      <w:r w:rsidRPr="00DB3F81">
        <w:rPr>
          <w:lang w:val="fr-FR"/>
        </w:rPr>
        <w:t xml:space="preserve">        &lt;</w:t>
      </w:r>
      <w:proofErr w:type="spellStart"/>
      <w:r w:rsidRPr="00DB3F81">
        <w:rPr>
          <w:lang w:val="fr-FR"/>
        </w:rPr>
        <w:t>xs:pattern</w:t>
      </w:r>
      <w:proofErr w:type="spellEnd"/>
      <w:r w:rsidRPr="00DB3F81">
        <w:rPr>
          <w:lang w:val="fr-FR"/>
        </w:rPr>
        <w:t xml:space="preserve"> value="([A-Z0-9]{3,5})?"/&gt;</w:t>
      </w:r>
    </w:p>
    <w:p w14:paraId="0B0FFEC1"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7FACE7C2"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2743FFC7"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76B84A55"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="patologiaConcomitante3"&gt;</w:t>
      </w:r>
    </w:p>
    <w:p w14:paraId="1708A54E"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41BA4FB7"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23910A08" w14:textId="77777777" w:rsidR="00AE3CDA" w:rsidRPr="00DB3F81" w:rsidRDefault="00AE3CDA" w:rsidP="00AE3CDA">
      <w:pPr>
        <w:rPr>
          <w:lang w:val="fr-FR"/>
        </w:rPr>
      </w:pPr>
      <w:r w:rsidRPr="00DB3F81">
        <w:rPr>
          <w:lang w:val="fr-FR"/>
        </w:rPr>
        <w:t xml:space="preserve">        &lt;</w:t>
      </w:r>
      <w:proofErr w:type="spellStart"/>
      <w:r w:rsidRPr="00DB3F81">
        <w:rPr>
          <w:lang w:val="fr-FR"/>
        </w:rPr>
        <w:t>xs:pattern</w:t>
      </w:r>
      <w:proofErr w:type="spellEnd"/>
      <w:r w:rsidRPr="00DB3F81">
        <w:rPr>
          <w:lang w:val="fr-FR"/>
        </w:rPr>
        <w:t xml:space="preserve"> value="([A-Z0-9]{3,5})?"/&gt;</w:t>
      </w:r>
    </w:p>
    <w:p w14:paraId="0E3A93A0"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783E15DF"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00DA076C"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475B7401"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="patologiaConcomitante4"&gt;</w:t>
      </w:r>
    </w:p>
    <w:p w14:paraId="1A7E25EE"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7481D90D"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3470AD67" w14:textId="77777777" w:rsidR="00AE3CDA" w:rsidRPr="00DB3F81" w:rsidRDefault="00AE3CDA" w:rsidP="00AE3CDA">
      <w:pPr>
        <w:rPr>
          <w:lang w:val="fr-FR"/>
        </w:rPr>
      </w:pPr>
      <w:r w:rsidRPr="00DB3F81">
        <w:rPr>
          <w:lang w:val="fr-FR"/>
        </w:rPr>
        <w:t xml:space="preserve">        &lt;</w:t>
      </w:r>
      <w:proofErr w:type="spellStart"/>
      <w:r w:rsidRPr="00DB3F81">
        <w:rPr>
          <w:lang w:val="fr-FR"/>
        </w:rPr>
        <w:t>xs:pattern</w:t>
      </w:r>
      <w:proofErr w:type="spellEnd"/>
      <w:r w:rsidRPr="00DB3F81">
        <w:rPr>
          <w:lang w:val="fr-FR"/>
        </w:rPr>
        <w:t xml:space="preserve"> value="([A-Z0-9]{3,5})?"/&gt;</w:t>
      </w:r>
    </w:p>
    <w:p w14:paraId="61B90EA0"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1372F189"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3BA8CD57"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55DA61C3"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="patologiaConcomitante5"&gt;</w:t>
      </w:r>
    </w:p>
    <w:p w14:paraId="35E569E8"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3D1CAA9F"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0FCA583A" w14:textId="77777777" w:rsidR="00AE3CDA" w:rsidRPr="00DB3F81" w:rsidRDefault="00AE3CDA" w:rsidP="00AE3CDA">
      <w:pPr>
        <w:rPr>
          <w:lang w:val="fr-FR"/>
        </w:rPr>
      </w:pPr>
      <w:r w:rsidRPr="00DB3F81">
        <w:rPr>
          <w:lang w:val="fr-FR"/>
        </w:rPr>
        <w:t xml:space="preserve">        &lt;</w:t>
      </w:r>
      <w:proofErr w:type="spellStart"/>
      <w:r w:rsidRPr="00DB3F81">
        <w:rPr>
          <w:lang w:val="fr-FR"/>
        </w:rPr>
        <w:t>xs:pattern</w:t>
      </w:r>
      <w:proofErr w:type="spellEnd"/>
      <w:r w:rsidRPr="00DB3F81">
        <w:rPr>
          <w:lang w:val="fr-FR"/>
        </w:rPr>
        <w:t xml:space="preserve"> value="([A-Z0-9]{3,5})?"/&gt;</w:t>
      </w:r>
    </w:p>
    <w:p w14:paraId="60A760F7"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103FD0E7"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7B3DFA57"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13B9E64D"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patologiaNeurologica</w:t>
      </w:r>
      <w:proofErr w:type="spellEnd"/>
      <w:r w:rsidRPr="00DB3F81">
        <w:rPr>
          <w:lang w:val="fr-FR"/>
        </w:rPr>
        <w:t>"&gt;</w:t>
      </w:r>
    </w:p>
    <w:p w14:paraId="5DC4D3D7"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62FFBDF6"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082784ED" w14:textId="77777777" w:rsidR="00AE3CDA" w:rsidRPr="00DB3F81" w:rsidRDefault="00AE3CDA" w:rsidP="00AE3CDA">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value=""/&gt;</w:t>
      </w:r>
    </w:p>
    <w:p w14:paraId="6F23238E" w14:textId="77777777" w:rsidR="00AE3CDA" w:rsidRPr="00DB3F81" w:rsidRDefault="00AE3CDA" w:rsidP="00AE3CDA">
      <w:pPr>
        <w:rPr>
          <w:lang w:val="en-US"/>
        </w:rPr>
      </w:pPr>
      <w:r w:rsidRPr="00DB3F81">
        <w:rPr>
          <w:lang w:val="fr-FR"/>
        </w:rPr>
        <w:t xml:space="preserve">        </w:t>
      </w:r>
      <w:r w:rsidRPr="00DB3F81">
        <w:rPr>
          <w:lang w:val="en-US"/>
        </w:rPr>
        <w:t>&lt;</w:t>
      </w:r>
      <w:proofErr w:type="spellStart"/>
      <w:r w:rsidRPr="00DB3F81">
        <w:rPr>
          <w:lang w:val="en-US"/>
        </w:rPr>
        <w:t>xs:enumeration</w:t>
      </w:r>
      <w:proofErr w:type="spellEnd"/>
      <w:r w:rsidRPr="00DB3F81">
        <w:rPr>
          <w:lang w:val="en-US"/>
        </w:rPr>
        <w:t xml:space="preserve"> value="1"/&gt;</w:t>
      </w:r>
    </w:p>
    <w:p w14:paraId="3217E5E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59DC081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692E47A5"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2F7F6C1E"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4663994F"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5FD407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autonomia</w:t>
      </w:r>
      <w:proofErr w:type="spellEnd"/>
      <w:r w:rsidRPr="00DB3F81">
        <w:rPr>
          <w:lang w:val="en-US"/>
        </w:rPr>
        <w:t>"&gt;</w:t>
      </w:r>
    </w:p>
    <w:p w14:paraId="0F9E199A"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3F48E7CF"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6AF1D93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5B28390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3121889B"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6E8276D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1E1578A9"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8C2B68C"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xs:simpleType</w:t>
      </w:r>
      <w:proofErr w:type="spellEnd"/>
      <w:r w:rsidRPr="00DB3F81">
        <w:rPr>
          <w:lang w:val="en-US"/>
        </w:rPr>
        <w:t>&gt;</w:t>
      </w:r>
    </w:p>
    <w:p w14:paraId="20E1F9D2"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1839A26A"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gradoMobilita</w:t>
      </w:r>
      <w:proofErr w:type="spellEnd"/>
      <w:r w:rsidRPr="00DB3F81">
        <w:rPr>
          <w:lang w:val="en-US"/>
        </w:rPr>
        <w:t>"&gt;</w:t>
      </w:r>
    </w:p>
    <w:p w14:paraId="76188E07"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270D945C"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4F0163F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0364CCB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4D0DE44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8FBCEF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5F408D29"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A744226"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91A86FE"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9B99A49"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disturbiCognitivi</w:t>
      </w:r>
      <w:proofErr w:type="spellEnd"/>
      <w:r w:rsidRPr="00DB3F81">
        <w:rPr>
          <w:lang w:val="en-US"/>
        </w:rPr>
        <w:t>"&gt;</w:t>
      </w:r>
    </w:p>
    <w:p w14:paraId="2060BE75"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3A776379"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112FF20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77658F1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0E2EA82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EF537A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1064116E"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69FD58B0"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37404CD4"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8D0224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disturbiComportamentali</w:t>
      </w:r>
      <w:proofErr w:type="spellEnd"/>
      <w:r w:rsidRPr="00DB3F81">
        <w:rPr>
          <w:lang w:val="en-US"/>
        </w:rPr>
        <w:t>"&gt;</w:t>
      </w:r>
    </w:p>
    <w:p w14:paraId="23BFDFA7"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2F3C5B0"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2CF3B75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1CCE8776"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3A2F8C7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4D2B84F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19990798" w14:textId="77777777" w:rsidR="00AE3CDA" w:rsidRPr="00DB3F81" w:rsidRDefault="00AE3CDA" w:rsidP="00AE3CDA">
      <w:pPr>
        <w:rPr>
          <w:lang w:val="fr-FR"/>
        </w:rPr>
      </w:pPr>
      <w:r w:rsidRPr="00DB3F81">
        <w:rPr>
          <w:lang w:val="en-US"/>
        </w:rPr>
        <w:t xml:space="preserve">      </w:t>
      </w:r>
      <w:r w:rsidRPr="00DB3F81">
        <w:rPr>
          <w:lang w:val="fr-FR"/>
        </w:rPr>
        <w:t>&lt;/</w:t>
      </w:r>
      <w:proofErr w:type="spellStart"/>
      <w:r w:rsidRPr="00DB3F81">
        <w:rPr>
          <w:lang w:val="fr-FR"/>
        </w:rPr>
        <w:t>xs:restriction</w:t>
      </w:r>
      <w:proofErr w:type="spellEnd"/>
      <w:r w:rsidRPr="00DB3F81">
        <w:rPr>
          <w:lang w:val="fr-FR"/>
        </w:rPr>
        <w:t>&gt;</w:t>
      </w:r>
    </w:p>
    <w:p w14:paraId="1EC52278"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0BC81DAE"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172745A6"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supportoSociale</w:t>
      </w:r>
      <w:proofErr w:type="spellEnd"/>
      <w:r w:rsidRPr="00DB3F81">
        <w:rPr>
          <w:lang w:val="fr-FR"/>
        </w:rPr>
        <w:t>"&gt;</w:t>
      </w:r>
    </w:p>
    <w:p w14:paraId="58A7B5F0"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34FBA0B7"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34514EDE" w14:textId="77777777" w:rsidR="00AE3CDA" w:rsidRPr="00DB3F81" w:rsidRDefault="00AE3CDA" w:rsidP="00AE3CDA">
      <w:pPr>
        <w:rPr>
          <w:lang w:val="en-US"/>
        </w:rPr>
      </w:pPr>
      <w:r w:rsidRPr="00DB3F81">
        <w:rPr>
          <w:lang w:val="fr-FR"/>
        </w:rPr>
        <w:t xml:space="preserve">        </w:t>
      </w:r>
      <w:r w:rsidRPr="00DB3F81">
        <w:rPr>
          <w:lang w:val="en-US"/>
        </w:rPr>
        <w:t>&lt;</w:t>
      </w:r>
      <w:proofErr w:type="spellStart"/>
      <w:r w:rsidRPr="00DB3F81">
        <w:rPr>
          <w:lang w:val="en-US"/>
        </w:rPr>
        <w:t>xs:enumeration</w:t>
      </w:r>
      <w:proofErr w:type="spellEnd"/>
      <w:r w:rsidRPr="00DB3F81">
        <w:rPr>
          <w:lang w:val="en-US"/>
        </w:rPr>
        <w:t xml:space="preserve"> value=""/&gt;</w:t>
      </w:r>
    </w:p>
    <w:p w14:paraId="2E4B71F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1F5EF57B"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18FC3BB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1F8C8326" w14:textId="77777777" w:rsidR="00AE3CDA" w:rsidRPr="00DB3F81" w:rsidRDefault="00AE3CDA" w:rsidP="00AE3CDA">
      <w:pPr>
        <w:rPr>
          <w:lang w:val="fr-FR"/>
        </w:rPr>
      </w:pPr>
      <w:r w:rsidRPr="00DB3F81">
        <w:rPr>
          <w:lang w:val="en-US"/>
        </w:rPr>
        <w:t xml:space="preserve">      </w:t>
      </w:r>
      <w:r w:rsidRPr="00DB3F81">
        <w:rPr>
          <w:lang w:val="fr-FR"/>
        </w:rPr>
        <w:t>&lt;/</w:t>
      </w:r>
      <w:proofErr w:type="spellStart"/>
      <w:r w:rsidRPr="00DB3F81">
        <w:rPr>
          <w:lang w:val="fr-FR"/>
        </w:rPr>
        <w:t>xs:restriction</w:t>
      </w:r>
      <w:proofErr w:type="spellEnd"/>
      <w:r w:rsidRPr="00DB3F81">
        <w:rPr>
          <w:lang w:val="fr-FR"/>
        </w:rPr>
        <w:t>&gt;</w:t>
      </w:r>
    </w:p>
    <w:p w14:paraId="6C901933"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6F23B5E8"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48067333"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fragilitaFamiliare</w:t>
      </w:r>
      <w:proofErr w:type="spellEnd"/>
      <w:r w:rsidRPr="00DB3F81">
        <w:rPr>
          <w:lang w:val="fr-FR"/>
        </w:rPr>
        <w:t>"&gt;</w:t>
      </w:r>
    </w:p>
    <w:p w14:paraId="3A7E575A"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1BE9D9C9"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7554AF6F" w14:textId="77777777" w:rsidR="00AE3CDA" w:rsidRPr="00DB3F81" w:rsidRDefault="00AE3CDA" w:rsidP="00AE3CDA">
      <w:pPr>
        <w:rPr>
          <w:lang w:val="en-US"/>
        </w:rPr>
      </w:pPr>
      <w:r w:rsidRPr="00DB3F81">
        <w:rPr>
          <w:lang w:val="fr-FR"/>
        </w:rPr>
        <w:t xml:space="preserve">        </w:t>
      </w:r>
      <w:r w:rsidRPr="00DB3F81">
        <w:rPr>
          <w:lang w:val="en-US"/>
        </w:rPr>
        <w:t>&lt;</w:t>
      </w:r>
      <w:proofErr w:type="spellStart"/>
      <w:r w:rsidRPr="00DB3F81">
        <w:rPr>
          <w:lang w:val="en-US"/>
        </w:rPr>
        <w:t>xs:enumeration</w:t>
      </w:r>
      <w:proofErr w:type="spellEnd"/>
      <w:r w:rsidRPr="00DB3F81">
        <w:rPr>
          <w:lang w:val="en-US"/>
        </w:rPr>
        <w:t xml:space="preserve"> value=""/&gt;</w:t>
      </w:r>
    </w:p>
    <w:p w14:paraId="4CDB3719"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10DDAB0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2F5EE9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4FCE537F"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xs:restriction</w:t>
      </w:r>
      <w:proofErr w:type="spellEnd"/>
      <w:r w:rsidRPr="00DB3F81">
        <w:rPr>
          <w:lang w:val="en-US"/>
        </w:rPr>
        <w:t>&gt;</w:t>
      </w:r>
    </w:p>
    <w:p w14:paraId="3965FDAA"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18C1240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48FB5AC"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rischioInfettivo</w:t>
      </w:r>
      <w:proofErr w:type="spellEnd"/>
      <w:r w:rsidRPr="00DB3F81">
        <w:rPr>
          <w:lang w:val="en-US"/>
        </w:rPr>
        <w:t>"&gt;</w:t>
      </w:r>
    </w:p>
    <w:p w14:paraId="583969DD"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2D9F3015"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4F04659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76B9B15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4CD51086"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4E7CE41"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6BE06AD4"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1B6F315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13C4A6DB"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rischioSanguinamento</w:t>
      </w:r>
      <w:proofErr w:type="spellEnd"/>
      <w:r w:rsidRPr="00DB3F81">
        <w:rPr>
          <w:lang w:val="en-US"/>
        </w:rPr>
        <w:t>"&gt;</w:t>
      </w:r>
    </w:p>
    <w:p w14:paraId="7A41E7A3"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4D604E60"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02ABA3F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0DBD6A69"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36A7FC6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658B36D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28C2AE45" w14:textId="77777777" w:rsidR="00AE3CDA" w:rsidRPr="00DB3F81" w:rsidRDefault="00AE3CDA" w:rsidP="00AE3CDA">
      <w:pPr>
        <w:rPr>
          <w:lang w:val="fr-FR"/>
        </w:rPr>
      </w:pPr>
      <w:r w:rsidRPr="00DB3F81">
        <w:rPr>
          <w:lang w:val="en-US"/>
        </w:rPr>
        <w:t xml:space="preserve">      </w:t>
      </w:r>
      <w:r w:rsidRPr="00DB3F81">
        <w:rPr>
          <w:lang w:val="fr-FR"/>
        </w:rPr>
        <w:t>&lt;/</w:t>
      </w:r>
      <w:proofErr w:type="spellStart"/>
      <w:r w:rsidRPr="00DB3F81">
        <w:rPr>
          <w:lang w:val="fr-FR"/>
        </w:rPr>
        <w:t>xs:restriction</w:t>
      </w:r>
      <w:proofErr w:type="spellEnd"/>
      <w:r w:rsidRPr="00DB3F81">
        <w:rPr>
          <w:lang w:val="fr-FR"/>
        </w:rPr>
        <w:t>&gt;</w:t>
      </w:r>
    </w:p>
    <w:p w14:paraId="4FA44556"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6C04DDE4"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11C15204"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drenaggioPosturale</w:t>
      </w:r>
      <w:proofErr w:type="spellEnd"/>
      <w:r w:rsidRPr="00DB3F81">
        <w:rPr>
          <w:lang w:val="fr-FR"/>
        </w:rPr>
        <w:t>"&gt;</w:t>
      </w:r>
    </w:p>
    <w:p w14:paraId="4074235E"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427DA4AA"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6922ED97" w14:textId="77777777" w:rsidR="00AE3CDA" w:rsidRPr="00DB3F81" w:rsidRDefault="00AE3CDA" w:rsidP="00AE3CDA">
      <w:pPr>
        <w:rPr>
          <w:lang w:val="en-US"/>
        </w:rPr>
      </w:pPr>
      <w:r w:rsidRPr="00DB3F81">
        <w:rPr>
          <w:lang w:val="fr-FR"/>
        </w:rPr>
        <w:t xml:space="preserve">        </w:t>
      </w:r>
      <w:r w:rsidRPr="00DB3F81">
        <w:rPr>
          <w:lang w:val="en-US"/>
        </w:rPr>
        <w:t>&lt;</w:t>
      </w:r>
      <w:proofErr w:type="spellStart"/>
      <w:r w:rsidRPr="00DB3F81">
        <w:rPr>
          <w:lang w:val="en-US"/>
        </w:rPr>
        <w:t>xs:enumeration</w:t>
      </w:r>
      <w:proofErr w:type="spellEnd"/>
      <w:r w:rsidRPr="00DB3F81">
        <w:rPr>
          <w:lang w:val="en-US"/>
        </w:rPr>
        <w:t xml:space="preserve"> value=""/&gt;</w:t>
      </w:r>
    </w:p>
    <w:p w14:paraId="7C019FE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6560704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3FBF59E3"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2AE81F00"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25FA0C0F"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4AD52C0"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ossigenoTerapia</w:t>
      </w:r>
      <w:proofErr w:type="spellEnd"/>
      <w:r w:rsidRPr="00DB3F81">
        <w:rPr>
          <w:lang w:val="en-US"/>
        </w:rPr>
        <w:t>"&gt;</w:t>
      </w:r>
    </w:p>
    <w:p w14:paraId="084C452D"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1069661"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24C3E89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0ABE011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363C468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4169FF29"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A6E8D22"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1E28FE89"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25B9958E"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ventiloterapia</w:t>
      </w:r>
      <w:proofErr w:type="spellEnd"/>
      <w:r w:rsidRPr="00DB3F81">
        <w:rPr>
          <w:lang w:val="en-US"/>
        </w:rPr>
        <w:t>"&gt;</w:t>
      </w:r>
    </w:p>
    <w:p w14:paraId="5BAB1C83"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4E71A2B5"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787BE0C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436B292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0115B42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38AC00FF"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9AF1A85"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0D99242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70BC83A"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tracheostomia</w:t>
      </w:r>
      <w:proofErr w:type="spellEnd"/>
      <w:r w:rsidRPr="00DB3F81">
        <w:rPr>
          <w:lang w:val="en-US"/>
        </w:rPr>
        <w:t>"&gt;</w:t>
      </w:r>
    </w:p>
    <w:p w14:paraId="2A0D226D"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54EE82C4"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5D1B8ADE"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04AB558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3BFD88BE"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0873B34C"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59B22F05"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23C2A670"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D77E56F"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alimentazioneAssistita</w:t>
      </w:r>
      <w:proofErr w:type="spellEnd"/>
      <w:r w:rsidRPr="00DB3F81">
        <w:rPr>
          <w:lang w:val="en-US"/>
        </w:rPr>
        <w:t>"&gt;</w:t>
      </w:r>
    </w:p>
    <w:p w14:paraId="7BA9CFDA"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3C97DA34"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289AC80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54F92EF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768B222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52A91D82"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CDDF60B"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2A34DA7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8ADD23C"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alimentazioneEnterale</w:t>
      </w:r>
      <w:proofErr w:type="spellEnd"/>
      <w:r w:rsidRPr="00DB3F81">
        <w:rPr>
          <w:lang w:val="en-US"/>
        </w:rPr>
        <w:t>"&gt;</w:t>
      </w:r>
    </w:p>
    <w:p w14:paraId="4F671AD1"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417CA7A8"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6638A8C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26B0B95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64C2CB3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1FFA046C"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5588731B"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EB4C4C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27EDC45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alimentazioneParenterale</w:t>
      </w:r>
      <w:proofErr w:type="spellEnd"/>
      <w:r w:rsidRPr="00DB3F81">
        <w:rPr>
          <w:lang w:val="en-US"/>
        </w:rPr>
        <w:t>"&gt;</w:t>
      </w:r>
    </w:p>
    <w:p w14:paraId="6791DA00"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61652C22"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015AF10B"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18DDDA9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1216763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02C11DC5"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59FAFDF"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1A2AE109"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A07CEFD"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gestioneStomia</w:t>
      </w:r>
      <w:proofErr w:type="spellEnd"/>
      <w:r w:rsidRPr="00DB3F81">
        <w:rPr>
          <w:lang w:val="en-US"/>
        </w:rPr>
        <w:t>"&gt;</w:t>
      </w:r>
    </w:p>
    <w:p w14:paraId="189CAD02"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4DA5EB2F"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713C5286"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3236C076"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79824A5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166B5695"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2EE55D95"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3043F399"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9E4FF9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eliminazioneUrinariaIntestinale</w:t>
      </w:r>
      <w:proofErr w:type="spellEnd"/>
      <w:r w:rsidRPr="00DB3F81">
        <w:rPr>
          <w:lang w:val="en-US"/>
        </w:rPr>
        <w:t>"&gt;</w:t>
      </w:r>
    </w:p>
    <w:p w14:paraId="212DF084"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A70B551"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50E8DB9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103BF5F6"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xs:enumeration</w:t>
      </w:r>
      <w:proofErr w:type="spellEnd"/>
      <w:r w:rsidRPr="00DB3F81">
        <w:rPr>
          <w:lang w:val="en-US"/>
        </w:rPr>
        <w:t xml:space="preserve"> value="1"/&gt;</w:t>
      </w:r>
    </w:p>
    <w:p w14:paraId="67579F4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78565FE"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3A691E5"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837E91D"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3F6DF18"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alterazioneRitmoSonnoVeglia</w:t>
      </w:r>
      <w:proofErr w:type="spellEnd"/>
      <w:r w:rsidRPr="00DB3F81">
        <w:rPr>
          <w:lang w:val="en-US"/>
        </w:rPr>
        <w:t>"&gt;</w:t>
      </w:r>
    </w:p>
    <w:p w14:paraId="70D96239"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5E9A21FC"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5A16B55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34386B1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7370C43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48256088"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5CF50B5C"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3FC1ACFA"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415C38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interventiEducazioneTerapeutica</w:t>
      </w:r>
      <w:proofErr w:type="spellEnd"/>
      <w:r w:rsidRPr="00DB3F81">
        <w:rPr>
          <w:lang w:val="en-US"/>
        </w:rPr>
        <w:t>"&gt;</w:t>
      </w:r>
    </w:p>
    <w:p w14:paraId="51FA90D8"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4938BE8"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7B6B0A29"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5471C0A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2AF8A6F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029A1C7"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78301F8A"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936DF93"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92C00B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lesioneCute</w:t>
      </w:r>
      <w:proofErr w:type="spellEnd"/>
      <w:r w:rsidRPr="00DB3F81">
        <w:rPr>
          <w:lang w:val="en-US"/>
        </w:rPr>
        <w:t>"&gt;</w:t>
      </w:r>
    </w:p>
    <w:p w14:paraId="28243F0E"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193B629"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6ABFED9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600B1B5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2523BB4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66D39BBB" w14:textId="0745D60E" w:rsidR="00AE3CDA" w:rsidRPr="00DB3F81" w:rsidRDefault="00910AFA" w:rsidP="00AE3CDA">
      <w:pPr>
        <w:rPr>
          <w:lang w:val="en-US"/>
        </w:rPr>
      </w:pPr>
      <w:r w:rsidRPr="00DB3F81">
        <w:rPr>
          <w:lang w:val="en-US"/>
        </w:rPr>
        <w:t xml:space="preserve">        </w:t>
      </w:r>
      <w:r w:rsidR="00AE3CDA" w:rsidRPr="00DB3F81">
        <w:rPr>
          <w:lang w:val="en-US"/>
        </w:rPr>
        <w:t>&lt;</w:t>
      </w:r>
      <w:proofErr w:type="spellStart"/>
      <w:r w:rsidR="00AE3CDA" w:rsidRPr="00DB3F81">
        <w:rPr>
          <w:lang w:val="en-US"/>
        </w:rPr>
        <w:t>xs:enumeration</w:t>
      </w:r>
      <w:proofErr w:type="spellEnd"/>
      <w:r w:rsidR="00AE3CDA" w:rsidRPr="00DB3F81">
        <w:rPr>
          <w:lang w:val="en-US"/>
        </w:rPr>
        <w:t xml:space="preserve"> value="9"/&gt;</w:t>
      </w:r>
    </w:p>
    <w:p w14:paraId="5F0A3D15"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26D63AE7"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039E7575"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10CAC3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curaUlcerePrimoSecondoGrado</w:t>
      </w:r>
      <w:proofErr w:type="spellEnd"/>
      <w:r w:rsidRPr="00DB3F81">
        <w:rPr>
          <w:lang w:val="en-US"/>
        </w:rPr>
        <w:t>"&gt;</w:t>
      </w:r>
    </w:p>
    <w:p w14:paraId="0E36D7D4"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69029596"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233196D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4073F5BE"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3BA752B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1D1DF8E6"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21E25A09"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03A4D3E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6561129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curaUlcereTerzoQuartoGrado</w:t>
      </w:r>
      <w:proofErr w:type="spellEnd"/>
      <w:r w:rsidRPr="00DB3F81">
        <w:rPr>
          <w:lang w:val="en-US"/>
        </w:rPr>
        <w:t>"&gt;</w:t>
      </w:r>
    </w:p>
    <w:p w14:paraId="5812F901"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6AE78682"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4F201FB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1E6C8386"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43FE645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115BAA48"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4A055BD"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xs:simpleType</w:t>
      </w:r>
      <w:proofErr w:type="spellEnd"/>
      <w:r w:rsidRPr="00DB3F81">
        <w:rPr>
          <w:lang w:val="en-US"/>
        </w:rPr>
        <w:t>&gt;</w:t>
      </w:r>
    </w:p>
    <w:p w14:paraId="1605F560"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DA322D0"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prelieviVenosi</w:t>
      </w:r>
      <w:proofErr w:type="spellEnd"/>
      <w:r w:rsidRPr="00DB3F81">
        <w:rPr>
          <w:lang w:val="en-US"/>
        </w:rPr>
        <w:t>"&gt;</w:t>
      </w:r>
    </w:p>
    <w:p w14:paraId="767B7594"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95A9DE2"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2467CF5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3D89967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625E41F9"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5515D921"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237A180"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B3B9585"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67E4105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name="ECG"&gt;</w:t>
      </w:r>
    </w:p>
    <w:p w14:paraId="3353D1B7"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31A139D7"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1134B736"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2E655EB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01F08DD9"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047E63C0"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7FC56CC7"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53EB0FAF"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BC591CD"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telemetria</w:t>
      </w:r>
      <w:proofErr w:type="spellEnd"/>
      <w:r w:rsidRPr="00DB3F81">
        <w:rPr>
          <w:lang w:val="en-US"/>
        </w:rPr>
        <w:t>"&gt;</w:t>
      </w:r>
    </w:p>
    <w:p w14:paraId="65774E85"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2D0C37A2"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48BF0A3B"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63F8651B"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4B4B975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DF90ED0"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6BA1C3A"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CD9AEAA"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60EA88A"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terapiaSottocutaneaIntramuscolareInfusionale</w:t>
      </w:r>
      <w:proofErr w:type="spellEnd"/>
      <w:r w:rsidRPr="00DB3F81">
        <w:rPr>
          <w:lang w:val="en-US"/>
        </w:rPr>
        <w:t>"&gt;</w:t>
      </w:r>
    </w:p>
    <w:p w14:paraId="2B64AED8"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50945FEC"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6730B73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52F110E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0521F43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02A29F5A"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3C7EA1B"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176CE04F"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6E600A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gestioneCatetere</w:t>
      </w:r>
      <w:proofErr w:type="spellEnd"/>
      <w:r w:rsidRPr="00DB3F81">
        <w:rPr>
          <w:lang w:val="en-US"/>
        </w:rPr>
        <w:t>"&gt;</w:t>
      </w:r>
    </w:p>
    <w:p w14:paraId="00B3EB3A"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153BA68"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5422F34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5BDD06A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495470C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47779321"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51543719"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26D2995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8508D1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trasfusioni</w:t>
      </w:r>
      <w:proofErr w:type="spellEnd"/>
      <w:r w:rsidRPr="00DB3F81">
        <w:rPr>
          <w:lang w:val="en-US"/>
        </w:rPr>
        <w:t>"&gt;</w:t>
      </w:r>
    </w:p>
    <w:p w14:paraId="4541B54C"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04D50DE3"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7C8278CE"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346171A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195195B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69E87D77"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7223A17"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171B4180"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BAC875F"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controlloDolore</w:t>
      </w:r>
      <w:proofErr w:type="spellEnd"/>
      <w:r w:rsidRPr="00DB3F81">
        <w:rPr>
          <w:lang w:val="en-US"/>
        </w:rPr>
        <w:t>"&gt;</w:t>
      </w:r>
    </w:p>
    <w:p w14:paraId="74D20001"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375724EB"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25301D4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41DFA7F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3C3CC9D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0318F02A"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6EC23CAB"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2C9E5BEB"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52391139"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curePalliative</w:t>
      </w:r>
      <w:proofErr w:type="spellEnd"/>
      <w:r w:rsidRPr="00DB3F81">
        <w:rPr>
          <w:lang w:val="en-US"/>
        </w:rPr>
        <w:t>"&gt;</w:t>
      </w:r>
    </w:p>
    <w:p w14:paraId="7256A327"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00BDFB25"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1358642E"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4107F2DB"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68FC9F19"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3E707B04" w14:textId="529BA7A5" w:rsidR="00AE3CDA" w:rsidRPr="00DB3F81" w:rsidRDefault="0088637F" w:rsidP="00AE3CDA">
      <w:pPr>
        <w:rPr>
          <w:lang w:val="en-US"/>
        </w:rPr>
      </w:pPr>
      <w:r w:rsidRPr="00DB3F81">
        <w:rPr>
          <w:lang w:val="en-US"/>
        </w:rPr>
        <w:t xml:space="preserve">        </w:t>
      </w:r>
      <w:r w:rsidR="00AE3CDA" w:rsidRPr="00DB3F81">
        <w:rPr>
          <w:lang w:val="en-US"/>
        </w:rPr>
        <w:t>&lt;</w:t>
      </w:r>
      <w:proofErr w:type="spellStart"/>
      <w:r w:rsidR="00AE3CDA" w:rsidRPr="00DB3F81">
        <w:rPr>
          <w:lang w:val="en-US"/>
        </w:rPr>
        <w:t>xs:enumeration</w:t>
      </w:r>
      <w:proofErr w:type="spellEnd"/>
      <w:r w:rsidR="00AE3CDA" w:rsidRPr="00DB3F81">
        <w:rPr>
          <w:lang w:val="en-US"/>
        </w:rPr>
        <w:t xml:space="preserve"> value="9"/&gt;</w:t>
      </w:r>
    </w:p>
    <w:p w14:paraId="7C2C28BC"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5239DCC"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02696B5D"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2148708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assistitoStatoTerminaleOncologico</w:t>
      </w:r>
      <w:proofErr w:type="spellEnd"/>
      <w:r w:rsidRPr="00DB3F81">
        <w:rPr>
          <w:lang w:val="en-US"/>
        </w:rPr>
        <w:t>"&gt;</w:t>
      </w:r>
    </w:p>
    <w:p w14:paraId="7310D4A9"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67BB5965"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1961573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465C164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55CE685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6A85E2AA"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2D5586C6"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45202CCD"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E638A43"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assistitoStatoTerminaleNonOncologico</w:t>
      </w:r>
      <w:proofErr w:type="spellEnd"/>
      <w:r w:rsidRPr="00DB3F81">
        <w:rPr>
          <w:lang w:val="en-US"/>
        </w:rPr>
        <w:t>"&gt;</w:t>
      </w:r>
    </w:p>
    <w:p w14:paraId="4BBC2BB8"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0CE60398"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6F249836"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69F0401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40D7583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05F4597"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1FD7A04"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743E9BDB"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20EE077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trattamentoRiabilitativoNeurologico</w:t>
      </w:r>
      <w:proofErr w:type="spellEnd"/>
      <w:r w:rsidRPr="00DB3F81">
        <w:rPr>
          <w:lang w:val="en-US"/>
        </w:rPr>
        <w:t>"&gt;</w:t>
      </w:r>
    </w:p>
    <w:p w14:paraId="66A02D3A"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29F3E63C"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0CD44F5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47F3566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5D476D6F"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xs:enumeration</w:t>
      </w:r>
      <w:proofErr w:type="spellEnd"/>
      <w:r w:rsidRPr="00DB3F81">
        <w:rPr>
          <w:lang w:val="en-US"/>
        </w:rPr>
        <w:t xml:space="preserve"> value="2"/&gt;</w:t>
      </w:r>
    </w:p>
    <w:p w14:paraId="183E335D"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254529D0"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961DEC9" w14:textId="77777777" w:rsidR="00AE3CDA" w:rsidRPr="00DB3F81" w:rsidRDefault="00AE3CDA" w:rsidP="00AE3CDA">
      <w:r w:rsidRPr="00DB3F81">
        <w:rPr>
          <w:lang w:val="en-US"/>
        </w:rPr>
        <w:t xml:space="preserve">  </w:t>
      </w:r>
      <w:r w:rsidRPr="00DB3F81">
        <w:t>&lt;/</w:t>
      </w:r>
      <w:proofErr w:type="spellStart"/>
      <w:r w:rsidRPr="00DB3F81">
        <w:t>xs:element</w:t>
      </w:r>
      <w:proofErr w:type="spellEnd"/>
      <w:r w:rsidRPr="00DB3F81">
        <w:t>&gt;</w:t>
      </w:r>
    </w:p>
    <w:p w14:paraId="6AACB722"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trattamentoRiabilitativoOrtopedico</w:t>
      </w:r>
      <w:proofErr w:type="spellEnd"/>
      <w:r w:rsidRPr="00DB3F81">
        <w:t>"&gt;</w:t>
      </w:r>
    </w:p>
    <w:p w14:paraId="7EFA85B0"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6BE7B82E"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3391B7AB" w14:textId="77777777" w:rsidR="00AE3CDA" w:rsidRPr="00DB3F81" w:rsidRDefault="00AE3CDA" w:rsidP="00AE3CDA">
      <w:r w:rsidRPr="00DB3F81">
        <w:t xml:space="preserve">        &lt;</w:t>
      </w:r>
      <w:proofErr w:type="spellStart"/>
      <w:r w:rsidRPr="00DB3F81">
        <w:t>xs:enumeration</w:t>
      </w:r>
      <w:proofErr w:type="spellEnd"/>
      <w:r w:rsidRPr="00DB3F81">
        <w:t xml:space="preserve"> </w:t>
      </w:r>
      <w:proofErr w:type="spellStart"/>
      <w:r w:rsidRPr="00DB3F81">
        <w:t>value</w:t>
      </w:r>
      <w:proofErr w:type="spellEnd"/>
      <w:r w:rsidRPr="00DB3F81">
        <w:t>=""/&gt;</w:t>
      </w:r>
    </w:p>
    <w:p w14:paraId="783FF7CE" w14:textId="77777777" w:rsidR="00AE3CDA" w:rsidRPr="00DB3F81" w:rsidRDefault="00AE3CDA" w:rsidP="00AE3CDA">
      <w:r w:rsidRPr="00DB3F81">
        <w:t xml:space="preserve">        &lt;</w:t>
      </w:r>
      <w:proofErr w:type="spellStart"/>
      <w:r w:rsidRPr="00DB3F81">
        <w:t>xs:enumeration</w:t>
      </w:r>
      <w:proofErr w:type="spellEnd"/>
      <w:r w:rsidRPr="00DB3F81">
        <w:t xml:space="preserve"> </w:t>
      </w:r>
      <w:proofErr w:type="spellStart"/>
      <w:r w:rsidRPr="00DB3F81">
        <w:t>value</w:t>
      </w:r>
      <w:proofErr w:type="spellEnd"/>
      <w:r w:rsidRPr="00DB3F81">
        <w:t>="1"/&gt;</w:t>
      </w:r>
    </w:p>
    <w:p w14:paraId="49128E20" w14:textId="77777777" w:rsidR="00AE3CDA" w:rsidRPr="00DB3F81" w:rsidRDefault="00AE3CDA" w:rsidP="00AE3CDA">
      <w:r w:rsidRPr="00DB3F81">
        <w:t xml:space="preserve">        &lt;</w:t>
      </w:r>
      <w:proofErr w:type="spellStart"/>
      <w:r w:rsidRPr="00DB3F81">
        <w:t>xs:enumeration</w:t>
      </w:r>
      <w:proofErr w:type="spellEnd"/>
      <w:r w:rsidRPr="00DB3F81">
        <w:t xml:space="preserve"> </w:t>
      </w:r>
      <w:proofErr w:type="spellStart"/>
      <w:r w:rsidRPr="00DB3F81">
        <w:t>value</w:t>
      </w:r>
      <w:proofErr w:type="spellEnd"/>
      <w:r w:rsidRPr="00DB3F81">
        <w:t>="2"/&gt;</w:t>
      </w:r>
    </w:p>
    <w:p w14:paraId="67E337DE" w14:textId="77777777" w:rsidR="00AE3CDA" w:rsidRPr="00DB3F81" w:rsidRDefault="00AE3CDA" w:rsidP="00AE3CDA">
      <w:r w:rsidRPr="00DB3F81">
        <w:t xml:space="preserve">      &lt;/</w:t>
      </w:r>
      <w:proofErr w:type="spellStart"/>
      <w:r w:rsidRPr="00DB3F81">
        <w:t>xs:restriction</w:t>
      </w:r>
      <w:proofErr w:type="spellEnd"/>
      <w:r w:rsidRPr="00DB3F81">
        <w:t>&gt;</w:t>
      </w:r>
    </w:p>
    <w:p w14:paraId="12E31C1D" w14:textId="77777777" w:rsidR="00AE3CDA" w:rsidRPr="00DB3F81" w:rsidRDefault="00AE3CDA" w:rsidP="00AE3CDA">
      <w:r w:rsidRPr="00DB3F81">
        <w:t xml:space="preserve">    &lt;/</w:t>
      </w:r>
      <w:proofErr w:type="spellStart"/>
      <w:r w:rsidRPr="00DB3F81">
        <w:t>xs:simpleType</w:t>
      </w:r>
      <w:proofErr w:type="spellEnd"/>
      <w:r w:rsidRPr="00DB3F81">
        <w:t>&gt;</w:t>
      </w:r>
    </w:p>
    <w:p w14:paraId="2DBA3D8F" w14:textId="77777777" w:rsidR="00AE3CDA" w:rsidRPr="00DB3F81" w:rsidRDefault="00AE3CDA" w:rsidP="00AE3CDA">
      <w:r w:rsidRPr="00DB3F81">
        <w:t xml:space="preserve">  &lt;/</w:t>
      </w:r>
      <w:proofErr w:type="spellStart"/>
      <w:r w:rsidRPr="00DB3F81">
        <w:t>xs:element</w:t>
      </w:r>
      <w:proofErr w:type="spellEnd"/>
      <w:r w:rsidRPr="00DB3F81">
        <w:t>&gt;</w:t>
      </w:r>
    </w:p>
    <w:p w14:paraId="5CD85331"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trattamentoRiabilitativoMantenimento</w:t>
      </w:r>
      <w:proofErr w:type="spellEnd"/>
      <w:r w:rsidRPr="00DB3F81">
        <w:t>"&gt;</w:t>
      </w:r>
    </w:p>
    <w:p w14:paraId="71FC5A23"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791ADAA9"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16437F9B" w14:textId="77777777" w:rsidR="00AE3CDA" w:rsidRPr="00DB3F81" w:rsidRDefault="00AE3CDA" w:rsidP="00AE3CDA">
      <w:r w:rsidRPr="00DB3F81">
        <w:t xml:space="preserve">        &lt;</w:t>
      </w:r>
      <w:proofErr w:type="spellStart"/>
      <w:r w:rsidRPr="00DB3F81">
        <w:t>xs:enumeration</w:t>
      </w:r>
      <w:proofErr w:type="spellEnd"/>
      <w:r w:rsidRPr="00DB3F81">
        <w:t xml:space="preserve"> </w:t>
      </w:r>
      <w:proofErr w:type="spellStart"/>
      <w:r w:rsidRPr="00DB3F81">
        <w:t>value</w:t>
      </w:r>
      <w:proofErr w:type="spellEnd"/>
      <w:r w:rsidRPr="00DB3F81">
        <w:t>=""/&gt;</w:t>
      </w:r>
    </w:p>
    <w:p w14:paraId="36831AAD" w14:textId="77777777" w:rsidR="00AE3CDA" w:rsidRPr="00DB3F81" w:rsidRDefault="00AE3CDA" w:rsidP="00AE3CDA">
      <w:pPr>
        <w:rPr>
          <w:lang w:val="en-US"/>
        </w:rPr>
      </w:pPr>
      <w:r w:rsidRPr="00DB3F81">
        <w:t xml:space="preserve">        </w:t>
      </w:r>
      <w:r w:rsidRPr="00DB3F81">
        <w:rPr>
          <w:lang w:val="en-US"/>
        </w:rPr>
        <w:t>&lt;</w:t>
      </w:r>
      <w:proofErr w:type="spellStart"/>
      <w:r w:rsidRPr="00DB3F81">
        <w:rPr>
          <w:lang w:val="en-US"/>
        </w:rPr>
        <w:t>xs:enumeration</w:t>
      </w:r>
      <w:proofErr w:type="spellEnd"/>
      <w:r w:rsidRPr="00DB3F81">
        <w:rPr>
          <w:lang w:val="en-US"/>
        </w:rPr>
        <w:t xml:space="preserve"> value="1"/&gt;</w:t>
      </w:r>
    </w:p>
    <w:p w14:paraId="5EA32F9E"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3566B942"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0DDF24B"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1DA4EE8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5B5E9ABC"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supervisioneContinua</w:t>
      </w:r>
      <w:proofErr w:type="spellEnd"/>
      <w:r w:rsidRPr="00DB3F81">
        <w:rPr>
          <w:lang w:val="en-US"/>
        </w:rPr>
        <w:t>"&gt;</w:t>
      </w:r>
    </w:p>
    <w:p w14:paraId="57631043"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0E73BEBF"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0969682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2BCD4D9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7E25DD16"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0D9F8949"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C626566"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25D8D685"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AAA655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assistenzaIADL</w:t>
      </w:r>
      <w:proofErr w:type="spellEnd"/>
      <w:r w:rsidRPr="00DB3F81">
        <w:rPr>
          <w:lang w:val="en-US"/>
        </w:rPr>
        <w:t>"&gt;</w:t>
      </w:r>
    </w:p>
    <w:p w14:paraId="45FE76D9"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4E223E2B"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12B7E19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335571B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6FF90F0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40C1DE80"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6881AA71"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51749800"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0F827DF"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assistenzaADL</w:t>
      </w:r>
      <w:proofErr w:type="spellEnd"/>
      <w:r w:rsidRPr="00DB3F81">
        <w:rPr>
          <w:lang w:val="en-US"/>
        </w:rPr>
        <w:t>"&gt;</w:t>
      </w:r>
    </w:p>
    <w:p w14:paraId="4B1E50C1"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650CE589"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3ACEB3E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26D782E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34C67CD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3DAF12AD"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06C4BE5"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55A849E3"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4275E10"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supportoCareGiver</w:t>
      </w:r>
      <w:proofErr w:type="spellEnd"/>
      <w:r w:rsidRPr="00DB3F81">
        <w:rPr>
          <w:lang w:val="en-US"/>
        </w:rPr>
        <w:t>"&gt;</w:t>
      </w:r>
    </w:p>
    <w:p w14:paraId="65504D86"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54BAF2FB"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2308773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16D1CE9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09EE983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1528CBD"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76EDF3D1"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21AF8BDE"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66958FB3" w14:textId="6E76D4A4" w:rsidR="00AE3CDA" w:rsidRPr="00DB3F81" w:rsidRDefault="00611CA7" w:rsidP="00AE3CDA">
      <w:pPr>
        <w:rPr>
          <w:lang w:val="en-US"/>
        </w:rPr>
      </w:pPr>
      <w:r w:rsidRPr="00DB3F81">
        <w:rPr>
          <w:lang w:val="en-US"/>
        </w:rPr>
        <w:t xml:space="preserve">   </w:t>
      </w:r>
      <w:r w:rsidR="00AE3CDA" w:rsidRPr="00DB3F81">
        <w:rPr>
          <w:lang w:val="en-US"/>
        </w:rPr>
        <w:t>&lt;</w:t>
      </w:r>
      <w:proofErr w:type="spellStart"/>
      <w:r w:rsidR="00AE3CDA" w:rsidRPr="00DB3F81">
        <w:rPr>
          <w:lang w:val="en-US"/>
        </w:rPr>
        <w:t>xs:element</w:t>
      </w:r>
      <w:proofErr w:type="spellEnd"/>
      <w:r w:rsidR="00AE3CDA" w:rsidRPr="00DB3F81">
        <w:rPr>
          <w:lang w:val="en-US"/>
        </w:rPr>
        <w:t xml:space="preserve"> name="</w:t>
      </w:r>
      <w:proofErr w:type="spellStart"/>
      <w:r w:rsidR="00AE3CDA" w:rsidRPr="00DB3F81">
        <w:rPr>
          <w:lang w:val="en-US"/>
        </w:rPr>
        <w:t>sintomoClinico</w:t>
      </w:r>
      <w:proofErr w:type="spellEnd"/>
      <w:r w:rsidR="00AE3CDA" w:rsidRPr="00DB3F81">
        <w:rPr>
          <w:lang w:val="en-US"/>
        </w:rPr>
        <w:t>"&gt;</w:t>
      </w:r>
    </w:p>
    <w:p w14:paraId="12B6ADE2" w14:textId="4D6EC165" w:rsidR="00AE3CDA" w:rsidRPr="00DB3F81" w:rsidRDefault="00AE3CDA" w:rsidP="00611CA7">
      <w:pPr>
        <w:ind w:firstLine="720"/>
        <w:rPr>
          <w:lang w:val="en-US"/>
        </w:rPr>
      </w:pPr>
      <w:r w:rsidRPr="00DB3F81">
        <w:rPr>
          <w:lang w:val="en-US"/>
        </w:rPr>
        <w:t>&lt;</w:t>
      </w:r>
      <w:proofErr w:type="spellStart"/>
      <w:r w:rsidRPr="00DB3F81">
        <w:rPr>
          <w:lang w:val="en-US"/>
        </w:rPr>
        <w:t>xs:simpleType</w:t>
      </w:r>
      <w:proofErr w:type="spellEnd"/>
      <w:r w:rsidRPr="00DB3F81">
        <w:rPr>
          <w:lang w:val="en-US"/>
        </w:rPr>
        <w:t>&gt;&lt;!--FORMATO--&gt;</w:t>
      </w:r>
    </w:p>
    <w:p w14:paraId="05396124" w14:textId="6214A79B" w:rsidR="00AE3CDA" w:rsidRPr="00DB3F81" w:rsidRDefault="00AE3CDA" w:rsidP="00611CA7">
      <w:pPr>
        <w:ind w:left="720" w:firstLine="720"/>
        <w:rPr>
          <w:lang w:val="en-US"/>
        </w:rPr>
      </w:pPr>
      <w:r w:rsidRPr="00DB3F81">
        <w:rPr>
          <w:lang w:val="en-US"/>
        </w:rPr>
        <w:t>&lt;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055051BD" w14:textId="4A431110" w:rsidR="00AE3CDA" w:rsidRPr="00DB3F81" w:rsidRDefault="00AE3CDA" w:rsidP="00611CA7">
      <w:pPr>
        <w:ind w:left="720"/>
        <w:rPr>
          <w:lang w:val="en-US"/>
        </w:rPr>
      </w:pPr>
      <w:r w:rsidRPr="00DB3F81">
        <w:rPr>
          <w:lang w:val="en-US"/>
        </w:rPr>
        <w:tab/>
      </w:r>
      <w:r w:rsidRPr="00DB3F81">
        <w:rPr>
          <w:lang w:val="en-US"/>
        </w:rPr>
        <w:tab/>
      </w:r>
      <w:r w:rsidR="00084B78" w:rsidRPr="00DB3F81">
        <w:rPr>
          <w:lang w:val="en-US"/>
        </w:rPr>
        <w:tab/>
      </w:r>
      <w:r w:rsidRPr="00DB3F81">
        <w:rPr>
          <w:lang w:val="en-US"/>
        </w:rPr>
        <w:t>&lt;</w:t>
      </w:r>
      <w:proofErr w:type="spellStart"/>
      <w:r w:rsidRPr="00DB3F81">
        <w:rPr>
          <w:lang w:val="en-US"/>
        </w:rPr>
        <w:t>xs:pattern</w:t>
      </w:r>
      <w:proofErr w:type="spellEnd"/>
      <w:r w:rsidRPr="00DB3F81">
        <w:rPr>
          <w:lang w:val="en-US"/>
        </w:rPr>
        <w:t xml:space="preserve"> value="([A-Z0-9]{3,5})?"/&gt;</w:t>
      </w:r>
    </w:p>
    <w:p w14:paraId="755C60DA" w14:textId="353FE3CB" w:rsidR="00AE3CDA" w:rsidRPr="00DB3F81" w:rsidRDefault="00AE3CDA" w:rsidP="00611CA7">
      <w:pPr>
        <w:ind w:left="720" w:firstLine="720"/>
        <w:rPr>
          <w:lang w:val="en-US"/>
        </w:rPr>
      </w:pPr>
      <w:r w:rsidRPr="00DB3F81">
        <w:rPr>
          <w:lang w:val="en-US"/>
        </w:rPr>
        <w:t>&lt;/</w:t>
      </w:r>
      <w:proofErr w:type="spellStart"/>
      <w:r w:rsidRPr="00DB3F81">
        <w:rPr>
          <w:lang w:val="en-US"/>
        </w:rPr>
        <w:t>xs:restriction</w:t>
      </w:r>
      <w:proofErr w:type="spellEnd"/>
      <w:r w:rsidRPr="00DB3F81">
        <w:rPr>
          <w:lang w:val="en-US"/>
        </w:rPr>
        <w:t>&gt;</w:t>
      </w:r>
    </w:p>
    <w:p w14:paraId="73FC76F0" w14:textId="6F12AA60" w:rsidR="00AE3CDA" w:rsidRPr="00DB3F81" w:rsidRDefault="00AE3CDA" w:rsidP="00AE3CDA">
      <w:pPr>
        <w:rPr>
          <w:lang w:val="en-US"/>
        </w:rPr>
      </w:pPr>
      <w:r w:rsidRPr="00DB3F81">
        <w:rPr>
          <w:lang w:val="en-US"/>
        </w:rPr>
        <w:tab/>
        <w:t>&lt;/</w:t>
      </w:r>
      <w:proofErr w:type="spellStart"/>
      <w:r w:rsidRPr="00DB3F81">
        <w:rPr>
          <w:lang w:val="en-US"/>
        </w:rPr>
        <w:t>xs:simpleType</w:t>
      </w:r>
      <w:proofErr w:type="spellEnd"/>
      <w:r w:rsidRPr="00DB3F81">
        <w:rPr>
          <w:lang w:val="en-US"/>
        </w:rPr>
        <w:t>&gt;</w:t>
      </w:r>
    </w:p>
    <w:p w14:paraId="376BDD2F" w14:textId="6FF2E1E0" w:rsidR="00AE3CDA" w:rsidRPr="00DB3F81" w:rsidRDefault="00611CA7" w:rsidP="00AE3CDA">
      <w:pPr>
        <w:rPr>
          <w:lang w:val="en-US"/>
        </w:rPr>
      </w:pPr>
      <w:r w:rsidRPr="00DB3F81">
        <w:rPr>
          <w:lang w:val="en-US"/>
        </w:rPr>
        <w:t xml:space="preserve">  </w:t>
      </w:r>
      <w:r w:rsidR="00AE3CDA" w:rsidRPr="00DB3F81">
        <w:rPr>
          <w:lang w:val="en-US"/>
        </w:rPr>
        <w:t>&lt;/</w:t>
      </w:r>
      <w:proofErr w:type="spellStart"/>
      <w:r w:rsidR="00AE3CDA" w:rsidRPr="00DB3F81">
        <w:rPr>
          <w:lang w:val="en-US"/>
        </w:rPr>
        <w:t>xs:element</w:t>
      </w:r>
      <w:proofErr w:type="spellEnd"/>
      <w:r w:rsidR="00AE3CDA" w:rsidRPr="00DB3F81">
        <w:rPr>
          <w:lang w:val="en-US"/>
        </w:rPr>
        <w:t>&gt;</w:t>
      </w:r>
    </w:p>
    <w:p w14:paraId="401121A0" w14:textId="3A1F1797" w:rsidR="00AE3CDA" w:rsidRPr="00DB3F81" w:rsidRDefault="00AE3CDA" w:rsidP="00AE3CDA">
      <w:pPr>
        <w:rPr>
          <w:lang w:val="en-US"/>
        </w:rPr>
      </w:pPr>
      <w:r w:rsidRPr="00DB3F81">
        <w:rPr>
          <w:lang w:val="en-US"/>
        </w:rPr>
        <w:t>&lt;</w:t>
      </w:r>
      <w:proofErr w:type="spellStart"/>
      <w:r w:rsidRPr="00DB3F81">
        <w:rPr>
          <w:lang w:val="en-US"/>
        </w:rPr>
        <w:t>xs:element</w:t>
      </w:r>
      <w:proofErr w:type="spellEnd"/>
      <w:r w:rsidRPr="00DB3F81">
        <w:rPr>
          <w:lang w:val="en-US"/>
        </w:rPr>
        <w:t xml:space="preserve"> name="</w:t>
      </w:r>
      <w:proofErr w:type="spellStart"/>
      <w:r w:rsidRPr="00DB3F81">
        <w:rPr>
          <w:lang w:val="en-US"/>
        </w:rPr>
        <w:t>identificazioneCP</w:t>
      </w:r>
      <w:proofErr w:type="spellEnd"/>
      <w:r w:rsidRPr="00DB3F81">
        <w:rPr>
          <w:lang w:val="en-US"/>
        </w:rPr>
        <w:t>"&gt;</w:t>
      </w:r>
    </w:p>
    <w:p w14:paraId="6C43D0E3" w14:textId="304AF540" w:rsidR="00AE3CDA" w:rsidRPr="00DB3F81" w:rsidRDefault="00AE3CDA" w:rsidP="00AE3CDA">
      <w:pPr>
        <w:rPr>
          <w:lang w:val="en-US"/>
        </w:rPr>
      </w:pPr>
      <w:r w:rsidRPr="00DB3F81">
        <w:rPr>
          <w:lang w:val="en-US"/>
        </w:rPr>
        <w:tab/>
        <w:t>&lt;</w:t>
      </w:r>
      <w:proofErr w:type="spellStart"/>
      <w:r w:rsidRPr="00DB3F81">
        <w:rPr>
          <w:lang w:val="en-US"/>
        </w:rPr>
        <w:t>xs:simpleType</w:t>
      </w:r>
      <w:proofErr w:type="spellEnd"/>
      <w:r w:rsidRPr="00DB3F81">
        <w:rPr>
          <w:lang w:val="en-US"/>
        </w:rPr>
        <w:t>&gt;&lt;!--FORMATO--&gt;</w:t>
      </w:r>
    </w:p>
    <w:p w14:paraId="00B18589" w14:textId="77777777" w:rsidR="00AE3CDA" w:rsidRPr="00DB3F81" w:rsidRDefault="00AE3CDA" w:rsidP="00AE3CDA">
      <w:pPr>
        <w:rPr>
          <w:lang w:val="en-US"/>
        </w:rPr>
      </w:pPr>
      <w:r w:rsidRPr="00DB3F81">
        <w:rPr>
          <w:lang w:val="en-US"/>
        </w:rPr>
        <w:tab/>
      </w:r>
      <w:r w:rsidRPr="00DB3F81">
        <w:rPr>
          <w:lang w:val="en-US"/>
        </w:rPr>
        <w:tab/>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355C8FFE" w14:textId="77777777" w:rsidR="00AE3CDA" w:rsidRPr="00DB3F81" w:rsidRDefault="00AE3CDA" w:rsidP="00AE3CDA">
      <w:pPr>
        <w:rPr>
          <w:lang w:val="en-US"/>
        </w:rPr>
      </w:pPr>
      <w:r w:rsidRPr="00DB3F81">
        <w:rPr>
          <w:lang w:val="en-US"/>
        </w:rPr>
        <w:tab/>
      </w:r>
      <w:r w:rsidRPr="00DB3F81">
        <w:rPr>
          <w:lang w:val="en-US"/>
        </w:rPr>
        <w:tab/>
      </w:r>
      <w:r w:rsidRPr="00DB3F81">
        <w:rPr>
          <w:lang w:val="en-US"/>
        </w:rPr>
        <w:tab/>
        <w:t>&lt;</w:t>
      </w:r>
      <w:proofErr w:type="spellStart"/>
      <w:r w:rsidRPr="00DB3F81">
        <w:rPr>
          <w:lang w:val="en-US"/>
        </w:rPr>
        <w:t>xs:enumeration</w:t>
      </w:r>
      <w:proofErr w:type="spellEnd"/>
      <w:r w:rsidRPr="00DB3F81">
        <w:rPr>
          <w:lang w:val="en-US"/>
        </w:rPr>
        <w:t xml:space="preserve"> value=""/&gt;</w:t>
      </w:r>
    </w:p>
    <w:p w14:paraId="3B0CD818" w14:textId="77777777" w:rsidR="00AE3CDA" w:rsidRPr="00DB3F81" w:rsidRDefault="00AE3CDA" w:rsidP="00AE3CDA">
      <w:pPr>
        <w:rPr>
          <w:lang w:val="en-US"/>
        </w:rPr>
      </w:pPr>
      <w:r w:rsidRPr="00DB3F81">
        <w:rPr>
          <w:lang w:val="en-US"/>
        </w:rPr>
        <w:tab/>
      </w:r>
      <w:r w:rsidRPr="00DB3F81">
        <w:rPr>
          <w:lang w:val="en-US"/>
        </w:rPr>
        <w:tab/>
      </w:r>
      <w:r w:rsidRPr="00DB3F81">
        <w:rPr>
          <w:lang w:val="en-US"/>
        </w:rPr>
        <w:tab/>
        <w:t>&lt;</w:t>
      </w:r>
      <w:proofErr w:type="spellStart"/>
      <w:r w:rsidRPr="00DB3F81">
        <w:rPr>
          <w:lang w:val="en-US"/>
        </w:rPr>
        <w:t>xs:enumeration</w:t>
      </w:r>
      <w:proofErr w:type="spellEnd"/>
      <w:r w:rsidRPr="00DB3F81">
        <w:rPr>
          <w:lang w:val="en-US"/>
        </w:rPr>
        <w:t xml:space="preserve"> value="1"/&gt;</w:t>
      </w:r>
    </w:p>
    <w:p w14:paraId="76CAE75F" w14:textId="77777777" w:rsidR="00AE3CDA" w:rsidRPr="00DB3F81" w:rsidRDefault="00AE3CDA" w:rsidP="00AE3CDA">
      <w:pPr>
        <w:rPr>
          <w:lang w:val="en-US"/>
        </w:rPr>
      </w:pPr>
      <w:r w:rsidRPr="00DB3F81">
        <w:rPr>
          <w:lang w:val="en-US"/>
        </w:rPr>
        <w:tab/>
      </w:r>
      <w:r w:rsidRPr="00DB3F81">
        <w:rPr>
          <w:lang w:val="en-US"/>
        </w:rPr>
        <w:tab/>
      </w:r>
      <w:r w:rsidRPr="00DB3F81">
        <w:rPr>
          <w:lang w:val="en-US"/>
        </w:rPr>
        <w:tab/>
        <w:t>&lt;</w:t>
      </w:r>
      <w:proofErr w:type="spellStart"/>
      <w:r w:rsidRPr="00DB3F81">
        <w:rPr>
          <w:lang w:val="en-US"/>
        </w:rPr>
        <w:t>xs:enumeration</w:t>
      </w:r>
      <w:proofErr w:type="spellEnd"/>
      <w:r w:rsidRPr="00DB3F81">
        <w:rPr>
          <w:lang w:val="en-US"/>
        </w:rPr>
        <w:t xml:space="preserve"> value="2"/&gt;</w:t>
      </w:r>
    </w:p>
    <w:p w14:paraId="611B1727" w14:textId="77777777" w:rsidR="00AE3CDA" w:rsidRPr="00DB3F81" w:rsidRDefault="00AE3CDA" w:rsidP="00AE3CDA">
      <w:pPr>
        <w:rPr>
          <w:lang w:val="en-US"/>
        </w:rPr>
      </w:pPr>
      <w:r w:rsidRPr="00DB3F81">
        <w:rPr>
          <w:lang w:val="en-US"/>
        </w:rPr>
        <w:tab/>
      </w:r>
      <w:r w:rsidRPr="00DB3F81">
        <w:rPr>
          <w:lang w:val="en-US"/>
        </w:rPr>
        <w:tab/>
      </w:r>
      <w:r w:rsidRPr="00DB3F81">
        <w:rPr>
          <w:lang w:val="en-US"/>
        </w:rPr>
        <w:tab/>
        <w:t>&lt;</w:t>
      </w:r>
      <w:proofErr w:type="spellStart"/>
      <w:r w:rsidRPr="00DB3F81">
        <w:rPr>
          <w:lang w:val="en-US"/>
        </w:rPr>
        <w:t>xs:enumeration</w:t>
      </w:r>
      <w:proofErr w:type="spellEnd"/>
      <w:r w:rsidRPr="00DB3F81">
        <w:rPr>
          <w:lang w:val="en-US"/>
        </w:rPr>
        <w:t xml:space="preserve"> value="9"/&gt;</w:t>
      </w:r>
    </w:p>
    <w:p w14:paraId="675425E2" w14:textId="77777777" w:rsidR="00AE3CDA" w:rsidRPr="00DB3F81" w:rsidRDefault="00AE3CDA" w:rsidP="00AE3CDA">
      <w:pPr>
        <w:rPr>
          <w:lang w:val="en-US"/>
        </w:rPr>
      </w:pPr>
      <w:r w:rsidRPr="00DB3F81">
        <w:rPr>
          <w:lang w:val="en-US"/>
        </w:rPr>
        <w:tab/>
      </w:r>
      <w:r w:rsidRPr="00DB3F81">
        <w:rPr>
          <w:lang w:val="en-US"/>
        </w:rPr>
        <w:tab/>
        <w:t xml:space="preserve">  &lt;/</w:t>
      </w:r>
      <w:proofErr w:type="spellStart"/>
      <w:r w:rsidRPr="00DB3F81">
        <w:rPr>
          <w:lang w:val="en-US"/>
        </w:rPr>
        <w:t>xs:restriction</w:t>
      </w:r>
      <w:proofErr w:type="spellEnd"/>
      <w:r w:rsidRPr="00DB3F81">
        <w:rPr>
          <w:lang w:val="en-US"/>
        </w:rPr>
        <w:t>&gt;</w:t>
      </w:r>
    </w:p>
    <w:p w14:paraId="223E2C77" w14:textId="46AF5EFB" w:rsidR="00AE3CDA" w:rsidRPr="00DB3F81" w:rsidRDefault="00AE3CDA" w:rsidP="00AE3CDA">
      <w:pPr>
        <w:rPr>
          <w:lang w:val="en-US"/>
        </w:rPr>
      </w:pPr>
      <w:r w:rsidRPr="00DB3F81">
        <w:rPr>
          <w:lang w:val="en-US"/>
        </w:rPr>
        <w:tab/>
        <w:t>&lt;/</w:t>
      </w:r>
      <w:proofErr w:type="spellStart"/>
      <w:r w:rsidRPr="00DB3F81">
        <w:rPr>
          <w:lang w:val="en-US"/>
        </w:rPr>
        <w:t>xs:simpleType</w:t>
      </w:r>
      <w:proofErr w:type="spellEnd"/>
      <w:r w:rsidRPr="00DB3F81">
        <w:rPr>
          <w:lang w:val="en-US"/>
        </w:rPr>
        <w:t>&gt;</w:t>
      </w:r>
    </w:p>
    <w:p w14:paraId="463C9125" w14:textId="69DA9A62" w:rsidR="00AE3CDA" w:rsidRPr="00DB3F81" w:rsidRDefault="00AE3CDA" w:rsidP="00AE3CDA">
      <w:pPr>
        <w:rPr>
          <w:lang w:val="en-US"/>
        </w:rPr>
      </w:pPr>
      <w:r w:rsidRPr="00DB3F81">
        <w:rPr>
          <w:lang w:val="en-US"/>
        </w:rPr>
        <w:t>&lt;/</w:t>
      </w:r>
      <w:proofErr w:type="spellStart"/>
      <w:r w:rsidRPr="00DB3F81">
        <w:rPr>
          <w:lang w:val="en-US"/>
        </w:rPr>
        <w:t>xs:element</w:t>
      </w:r>
      <w:proofErr w:type="spellEnd"/>
      <w:r w:rsidRPr="00DB3F81">
        <w:rPr>
          <w:lang w:val="en-US"/>
        </w:rPr>
        <w:t>&gt;</w:t>
      </w:r>
    </w:p>
    <w:p w14:paraId="1C990FF6" w14:textId="50DBAF01" w:rsidR="00AE3CDA" w:rsidRPr="00DB3F81" w:rsidRDefault="00AE3CDA" w:rsidP="00AE3CDA">
      <w:pPr>
        <w:rPr>
          <w:lang w:val="en-US"/>
        </w:rPr>
      </w:pPr>
      <w:r w:rsidRPr="00DB3F81">
        <w:rPr>
          <w:lang w:val="en-US"/>
        </w:rPr>
        <w:t>&lt;</w:t>
      </w:r>
      <w:proofErr w:type="spellStart"/>
      <w:r w:rsidRPr="00DB3F81">
        <w:rPr>
          <w:lang w:val="en-US"/>
        </w:rPr>
        <w:t>xs:element</w:t>
      </w:r>
      <w:proofErr w:type="spellEnd"/>
      <w:r w:rsidRPr="00DB3F81">
        <w:rPr>
          <w:lang w:val="en-US"/>
        </w:rPr>
        <w:t xml:space="preserve"> name="</w:t>
      </w:r>
      <w:proofErr w:type="spellStart"/>
      <w:r w:rsidRPr="00DB3F81">
        <w:rPr>
          <w:lang w:val="en-US"/>
        </w:rPr>
        <w:t>valutazioneMulti</w:t>
      </w:r>
      <w:proofErr w:type="spellEnd"/>
      <w:r w:rsidRPr="00DB3F81">
        <w:rPr>
          <w:lang w:val="en-US"/>
        </w:rPr>
        <w:t>"&gt;</w:t>
      </w:r>
    </w:p>
    <w:p w14:paraId="370609D7"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DB43CCB" w14:textId="48A12D62" w:rsidR="00AE3CDA" w:rsidRPr="00DB3F81" w:rsidRDefault="00AE3CDA" w:rsidP="00AE3CDA">
      <w:pPr>
        <w:rPr>
          <w:lang w:val="en-US"/>
        </w:rPr>
      </w:pPr>
      <w:r w:rsidRPr="00DB3F81">
        <w:rPr>
          <w:lang w:val="en-US"/>
        </w:rPr>
        <w:t xml:space="preserve">      </w:t>
      </w:r>
      <w:r w:rsidR="00611CA7" w:rsidRPr="00DB3F81">
        <w:rPr>
          <w:lang w:val="en-US"/>
        </w:rPr>
        <w:tab/>
      </w:r>
      <w:r w:rsidRPr="00DB3F81">
        <w:rPr>
          <w:lang w:val="en-US"/>
        </w:rPr>
        <w:t>&lt;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068D20B9" w14:textId="2311949E" w:rsidR="00AE3CDA" w:rsidRPr="00DB3F81" w:rsidRDefault="00AE3CDA" w:rsidP="00AE3CDA">
      <w:pPr>
        <w:rPr>
          <w:lang w:val="en-US"/>
        </w:rPr>
      </w:pPr>
      <w:r w:rsidRPr="00DB3F81">
        <w:rPr>
          <w:lang w:val="en-US"/>
        </w:rPr>
        <w:t xml:space="preserve">        </w:t>
      </w:r>
      <w:r w:rsidR="00611CA7" w:rsidRPr="00DB3F81">
        <w:rPr>
          <w:lang w:val="en-US"/>
        </w:rPr>
        <w:tab/>
      </w:r>
      <w:r w:rsidR="00611CA7" w:rsidRPr="00DB3F81">
        <w:rPr>
          <w:lang w:val="en-US"/>
        </w:rPr>
        <w:tab/>
      </w:r>
      <w:r w:rsidRPr="00DB3F81">
        <w:rPr>
          <w:lang w:val="en-US"/>
        </w:rPr>
        <w:t>&lt;</w:t>
      </w:r>
      <w:proofErr w:type="spellStart"/>
      <w:r w:rsidRPr="00DB3F81">
        <w:rPr>
          <w:lang w:val="en-US"/>
        </w:rPr>
        <w:t>xs:enumeration</w:t>
      </w:r>
      <w:proofErr w:type="spellEnd"/>
      <w:r w:rsidRPr="00DB3F81">
        <w:rPr>
          <w:lang w:val="en-US"/>
        </w:rPr>
        <w:t xml:space="preserve"> value=""/&gt;</w:t>
      </w:r>
    </w:p>
    <w:p w14:paraId="6F2D1F1D" w14:textId="4FCCF37B" w:rsidR="00AE3CDA" w:rsidRPr="00DB3F81" w:rsidRDefault="00AE3CDA" w:rsidP="00AE3CDA">
      <w:pPr>
        <w:rPr>
          <w:lang w:val="en-US"/>
        </w:rPr>
      </w:pPr>
      <w:r w:rsidRPr="00DB3F81">
        <w:rPr>
          <w:lang w:val="en-US"/>
        </w:rPr>
        <w:t xml:space="preserve">        </w:t>
      </w:r>
      <w:r w:rsidR="00611CA7" w:rsidRPr="00DB3F81">
        <w:rPr>
          <w:lang w:val="en-US"/>
        </w:rPr>
        <w:tab/>
      </w:r>
      <w:r w:rsidR="00611CA7" w:rsidRPr="00DB3F81">
        <w:rPr>
          <w:lang w:val="en-US"/>
        </w:rPr>
        <w:tab/>
      </w:r>
      <w:r w:rsidRPr="00DB3F81">
        <w:rPr>
          <w:lang w:val="en-US"/>
        </w:rPr>
        <w:t>&lt;</w:t>
      </w:r>
      <w:proofErr w:type="spellStart"/>
      <w:r w:rsidRPr="00DB3F81">
        <w:rPr>
          <w:lang w:val="en-US"/>
        </w:rPr>
        <w:t>xs:enumeration</w:t>
      </w:r>
      <w:proofErr w:type="spellEnd"/>
      <w:r w:rsidRPr="00DB3F81">
        <w:rPr>
          <w:lang w:val="en-US"/>
        </w:rPr>
        <w:t xml:space="preserve"> value="1"/&gt;</w:t>
      </w:r>
    </w:p>
    <w:p w14:paraId="310F876F" w14:textId="6114FB9B" w:rsidR="00AE3CDA" w:rsidRPr="00DB3F81" w:rsidRDefault="00AE3CDA" w:rsidP="00AE3CDA">
      <w:pPr>
        <w:rPr>
          <w:lang w:val="en-US"/>
        </w:rPr>
      </w:pPr>
      <w:r w:rsidRPr="00DB3F81">
        <w:rPr>
          <w:lang w:val="en-US"/>
        </w:rPr>
        <w:t xml:space="preserve">        </w:t>
      </w:r>
      <w:r w:rsidR="00611CA7" w:rsidRPr="00DB3F81">
        <w:rPr>
          <w:lang w:val="en-US"/>
        </w:rPr>
        <w:tab/>
      </w:r>
      <w:r w:rsidR="00611CA7" w:rsidRPr="00DB3F81">
        <w:rPr>
          <w:lang w:val="en-US"/>
        </w:rPr>
        <w:tab/>
      </w:r>
      <w:r w:rsidRPr="00DB3F81">
        <w:rPr>
          <w:lang w:val="en-US"/>
        </w:rPr>
        <w:t>&lt;</w:t>
      </w:r>
      <w:proofErr w:type="spellStart"/>
      <w:r w:rsidRPr="00DB3F81">
        <w:rPr>
          <w:lang w:val="en-US"/>
        </w:rPr>
        <w:t>xs:enumeration</w:t>
      </w:r>
      <w:proofErr w:type="spellEnd"/>
      <w:r w:rsidRPr="00DB3F81">
        <w:rPr>
          <w:lang w:val="en-US"/>
        </w:rPr>
        <w:t xml:space="preserve"> value="2"/&gt;</w:t>
      </w:r>
    </w:p>
    <w:p w14:paraId="3BCB7661" w14:textId="77777777" w:rsidR="00AE3CDA" w:rsidRPr="00DB3F81" w:rsidRDefault="00AE3CDA" w:rsidP="00AE3CDA">
      <w:pPr>
        <w:rPr>
          <w:lang w:val="en-US"/>
        </w:rPr>
      </w:pPr>
      <w:r w:rsidRPr="00DB3F81">
        <w:rPr>
          <w:lang w:val="en-US"/>
        </w:rPr>
        <w:tab/>
      </w:r>
      <w:r w:rsidRPr="00DB3F81">
        <w:rPr>
          <w:lang w:val="en-US"/>
        </w:rPr>
        <w:tab/>
        <w:t>&lt;</w:t>
      </w:r>
      <w:proofErr w:type="spellStart"/>
      <w:r w:rsidRPr="00DB3F81">
        <w:rPr>
          <w:lang w:val="en-US"/>
        </w:rPr>
        <w:t>xs:enumeration</w:t>
      </w:r>
      <w:proofErr w:type="spellEnd"/>
      <w:r w:rsidRPr="00DB3F81">
        <w:rPr>
          <w:lang w:val="en-US"/>
        </w:rPr>
        <w:t xml:space="preserve"> value="9"/&gt;</w:t>
      </w:r>
    </w:p>
    <w:p w14:paraId="078944E7" w14:textId="6A56D327" w:rsidR="00AE3CDA" w:rsidRPr="00DB3F81" w:rsidRDefault="00AE3CDA" w:rsidP="00AE3CDA">
      <w:pPr>
        <w:rPr>
          <w:lang w:val="en-US"/>
        </w:rPr>
      </w:pPr>
      <w:r w:rsidRPr="00DB3F81">
        <w:rPr>
          <w:lang w:val="en-US"/>
        </w:rPr>
        <w:t xml:space="preserve">      </w:t>
      </w:r>
      <w:r w:rsidR="00611CA7" w:rsidRPr="00DB3F81">
        <w:rPr>
          <w:lang w:val="en-US"/>
        </w:rPr>
        <w:tab/>
      </w:r>
      <w:r w:rsidRPr="00DB3F81">
        <w:rPr>
          <w:lang w:val="en-US"/>
        </w:rPr>
        <w:t>&lt;/</w:t>
      </w:r>
      <w:proofErr w:type="spellStart"/>
      <w:r w:rsidRPr="00DB3F81">
        <w:rPr>
          <w:lang w:val="en-US"/>
        </w:rPr>
        <w:t>xs:restriction</w:t>
      </w:r>
      <w:proofErr w:type="spellEnd"/>
      <w:r w:rsidRPr="00DB3F81">
        <w:rPr>
          <w:lang w:val="en-US"/>
        </w:rPr>
        <w:t>&gt;</w:t>
      </w:r>
    </w:p>
    <w:p w14:paraId="38250758" w14:textId="1CAD8A59"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7F9781FF"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&gt;  </w:t>
      </w:r>
    </w:p>
    <w:p w14:paraId="72631B54"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eventoValutazionePNA</w:t>
      </w:r>
      <w:proofErr w:type="spellEnd"/>
      <w:r w:rsidRPr="00DB3F81">
        <w:rPr>
          <w:lang w:val="en-US"/>
        </w:rPr>
        <w:t>"&gt;</w:t>
      </w:r>
    </w:p>
    <w:p w14:paraId="5F1C63EB" w14:textId="77777777" w:rsidR="00AE3CDA" w:rsidRPr="00DB3F81" w:rsidRDefault="00AE3CDA" w:rsidP="00AE3CDA">
      <w:pPr>
        <w:rPr>
          <w:lang w:val="en-US"/>
        </w:rPr>
      </w:pPr>
      <w:r w:rsidRPr="00DB3F81">
        <w:rPr>
          <w:lang w:val="en-US"/>
        </w:rPr>
        <w:t xml:space="preserve">    &lt;</w:t>
      </w:r>
      <w:proofErr w:type="spellStart"/>
      <w:r w:rsidRPr="00DB3F81">
        <w:rPr>
          <w:lang w:val="en-US"/>
        </w:rPr>
        <w:t>xs:complexType</w:t>
      </w:r>
      <w:proofErr w:type="spellEnd"/>
      <w:r w:rsidRPr="00DB3F81">
        <w:rPr>
          <w:lang w:val="en-US"/>
        </w:rPr>
        <w:t>&gt;</w:t>
      </w:r>
    </w:p>
    <w:p w14:paraId="5F3218B1" w14:textId="77777777" w:rsidR="00AE3CDA" w:rsidRPr="00DB3F81" w:rsidRDefault="00AE3CDA" w:rsidP="00AE3CDA">
      <w:pPr>
        <w:rPr>
          <w:lang w:val="en-US"/>
        </w:rPr>
      </w:pPr>
      <w:r w:rsidRPr="00DB3F81">
        <w:rPr>
          <w:lang w:val="en-US"/>
        </w:rPr>
        <w:t xml:space="preserve">      &lt;</w:t>
      </w:r>
      <w:proofErr w:type="spellStart"/>
      <w:r w:rsidRPr="00DB3F81">
        <w:rPr>
          <w:lang w:val="en-US"/>
        </w:rPr>
        <w:t>xs:sequence</w:t>
      </w:r>
      <w:proofErr w:type="spellEnd"/>
      <w:r w:rsidRPr="00DB3F81">
        <w:rPr>
          <w:lang w:val="en-US"/>
        </w:rPr>
        <w:t>&gt;</w:t>
      </w:r>
    </w:p>
    <w:p w14:paraId="1FEA34D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dataValutazionePNA</w:t>
      </w:r>
      <w:proofErr w:type="spellEnd"/>
      <w:r w:rsidRPr="00DB3F81">
        <w:rPr>
          <w:lang w:val="en-US"/>
        </w:rPr>
        <w:t>"/&gt;</w:t>
      </w:r>
    </w:p>
    <w:p w14:paraId="76F9DD3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flag_non_autosuff</w:t>
      </w:r>
      <w:proofErr w:type="spellEnd"/>
      <w:r w:rsidRPr="00DB3F81">
        <w:rPr>
          <w:lang w:val="en-US"/>
        </w:rPr>
        <w:t>"/&gt;</w:t>
      </w:r>
    </w:p>
    <w:p w14:paraId="6AA88143"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flag_coma</w:t>
      </w:r>
      <w:proofErr w:type="spellEnd"/>
      <w:r w:rsidRPr="00DB3F81">
        <w:rPr>
          <w:lang w:val="en-US"/>
        </w:rPr>
        <w:t>"/&gt;</w:t>
      </w:r>
    </w:p>
    <w:p w14:paraId="5D73D1F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flag_dip_ventilazione</w:t>
      </w:r>
      <w:proofErr w:type="spellEnd"/>
      <w:r w:rsidRPr="00DB3F81">
        <w:rPr>
          <w:lang w:val="en-US"/>
        </w:rPr>
        <w:t>"/&gt;</w:t>
      </w:r>
    </w:p>
    <w:p w14:paraId="3F4AB66A"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flag_demenza</w:t>
      </w:r>
      <w:proofErr w:type="spellEnd"/>
      <w:r w:rsidRPr="00DB3F81">
        <w:rPr>
          <w:lang w:val="en-US"/>
        </w:rPr>
        <w:t>"/&gt;</w:t>
      </w:r>
    </w:p>
    <w:p w14:paraId="3044D780" w14:textId="77777777" w:rsidR="00AE3CDA" w:rsidRPr="00DB3F81" w:rsidRDefault="00AE3CDA" w:rsidP="00AE3CDA">
      <w:r w:rsidRPr="00DB3F81">
        <w:rPr>
          <w:lang w:val="en-US"/>
        </w:rPr>
        <w:t xml:space="preserve">        </w:t>
      </w:r>
      <w:r w:rsidRPr="00DB3F81">
        <w:t>&lt;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flag_lesioni_spinali</w:t>
      </w:r>
      <w:proofErr w:type="spellEnd"/>
      <w:r w:rsidRPr="00DB3F81">
        <w:t>"/&gt;</w:t>
      </w:r>
    </w:p>
    <w:p w14:paraId="5C0C1EEB"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flag_motoria</w:t>
      </w:r>
      <w:proofErr w:type="spellEnd"/>
      <w:r w:rsidRPr="00DB3F81">
        <w:t>"/&gt;</w:t>
      </w:r>
    </w:p>
    <w:p w14:paraId="580AF9E8"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flag_sensoriale</w:t>
      </w:r>
      <w:proofErr w:type="spellEnd"/>
      <w:r w:rsidRPr="00DB3F81">
        <w:t>"/&gt;</w:t>
      </w:r>
    </w:p>
    <w:p w14:paraId="38221FA2"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flag_comportamento</w:t>
      </w:r>
      <w:proofErr w:type="spellEnd"/>
      <w:r w:rsidRPr="00DB3F81">
        <w:t>"/&gt;</w:t>
      </w:r>
    </w:p>
    <w:p w14:paraId="10246857"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flag_ritardo_mentale</w:t>
      </w:r>
      <w:proofErr w:type="spellEnd"/>
      <w:r w:rsidRPr="00DB3F81">
        <w:t>"/&gt;</w:t>
      </w:r>
    </w:p>
    <w:p w14:paraId="5FC386F4" w14:textId="77777777" w:rsidR="00AE3CDA" w:rsidRPr="00DB3F81" w:rsidRDefault="00AE3CDA" w:rsidP="00AE3CDA">
      <w:r w:rsidRPr="00DB3F81">
        <w:lastRenderedPageBreak/>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flag_dipendenza_vitale</w:t>
      </w:r>
      <w:proofErr w:type="spellEnd"/>
      <w:r w:rsidRPr="00DB3F81">
        <w:t>"/&gt;</w:t>
      </w:r>
    </w:p>
    <w:p w14:paraId="6B1D2511"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="flag_motri_respira_i1"/&gt;</w:t>
      </w:r>
    </w:p>
    <w:p w14:paraId="5823E2A1"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="flag_motri_nutriz_i2"/&gt;</w:t>
      </w:r>
    </w:p>
    <w:p w14:paraId="73BA123A"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="flag_coscienza_respira_i3"/&gt;</w:t>
      </w:r>
    </w:p>
    <w:p w14:paraId="445A2FCF"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="flag_coscienza_nutriz_i4"/&gt;</w:t>
      </w:r>
    </w:p>
    <w:p w14:paraId="52E8F20A" w14:textId="77777777" w:rsidR="00AE3CDA" w:rsidRPr="00DB3F81" w:rsidRDefault="00AE3CDA" w:rsidP="00AE3CDA">
      <w:pPr>
        <w:rPr>
          <w:lang w:val="fr-FR"/>
        </w:rPr>
      </w:pPr>
      <w:r w:rsidRPr="00DB3F81">
        <w:t xml:space="preserve">      </w:t>
      </w:r>
      <w:r w:rsidRPr="00DB3F81">
        <w:rPr>
          <w:lang w:val="fr-FR"/>
        </w:rPr>
        <w:t>&lt;/</w:t>
      </w:r>
      <w:proofErr w:type="spellStart"/>
      <w:r w:rsidRPr="00DB3F81">
        <w:rPr>
          <w:lang w:val="fr-FR"/>
        </w:rPr>
        <w:t>xs:sequence</w:t>
      </w:r>
      <w:proofErr w:type="spellEnd"/>
      <w:r w:rsidRPr="00DB3F81">
        <w:rPr>
          <w:lang w:val="fr-FR"/>
        </w:rPr>
        <w:t>&gt;</w:t>
      </w:r>
    </w:p>
    <w:p w14:paraId="4D9A3B4E" w14:textId="77777777" w:rsidR="00AE3CDA" w:rsidRPr="00DB3F81" w:rsidRDefault="00AE3CDA" w:rsidP="00AE3CDA">
      <w:pPr>
        <w:rPr>
          <w:lang w:val="fr-FR"/>
        </w:rPr>
      </w:pPr>
      <w:r w:rsidRPr="00DB3F81">
        <w:rPr>
          <w:lang w:val="fr-FR"/>
        </w:rPr>
        <w:t xml:space="preserve">    &lt;/</w:t>
      </w:r>
      <w:proofErr w:type="spellStart"/>
      <w:r w:rsidRPr="00DB3F81">
        <w:rPr>
          <w:lang w:val="fr-FR"/>
        </w:rPr>
        <w:t>xs:complexType</w:t>
      </w:r>
      <w:proofErr w:type="spellEnd"/>
      <w:r w:rsidRPr="00DB3F81">
        <w:rPr>
          <w:lang w:val="fr-FR"/>
        </w:rPr>
        <w:t>&gt;</w:t>
      </w:r>
    </w:p>
    <w:p w14:paraId="30E1F8BA"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680FC5CB" w14:textId="77777777" w:rsidR="00AE3CDA" w:rsidRPr="00DB3F81" w:rsidRDefault="00AE3CDA" w:rsidP="00AE3CDA">
      <w:r w:rsidRPr="00DB3F81">
        <w:rPr>
          <w:lang w:val="fr-FR"/>
        </w:rPr>
        <w:t xml:space="preserve">  </w:t>
      </w:r>
      <w:r w:rsidRPr="00DB3F81">
        <w:t>&lt;</w:t>
      </w:r>
      <w:proofErr w:type="spellStart"/>
      <w:r w:rsidRPr="00DB3F81">
        <w:t>xs:element</w:t>
      </w:r>
      <w:proofErr w:type="spellEnd"/>
      <w:r w:rsidRPr="00DB3F81">
        <w:t xml:space="preserve"> name="</w:t>
      </w:r>
      <w:proofErr w:type="spellStart"/>
      <w:r w:rsidRPr="00DB3F81">
        <w:t>dataValutazionePNA</w:t>
      </w:r>
      <w:proofErr w:type="spellEnd"/>
      <w:r w:rsidRPr="00DB3F81">
        <w:t>"&gt;</w:t>
      </w:r>
    </w:p>
    <w:p w14:paraId="4023EEDD"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3D8F6043"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 xml:space="preserve">"&gt;&lt;!--VALORI AMMESSI </w:t>
      </w:r>
      <w:proofErr w:type="spellStart"/>
      <w:r w:rsidRPr="00DB3F81">
        <w:t>ddmmyyyy</w:t>
      </w:r>
      <w:proofErr w:type="spellEnd"/>
      <w:r w:rsidRPr="00DB3F81">
        <w:t xml:space="preserve"> dal 1900 a 2099--&gt;</w:t>
      </w:r>
    </w:p>
    <w:p w14:paraId="406CCB39" w14:textId="77777777" w:rsidR="00AE3CDA" w:rsidRPr="00DB3F81" w:rsidRDefault="00AE3CDA" w:rsidP="00AE3CDA">
      <w:r w:rsidRPr="00DB3F81">
        <w:t xml:space="preserve">        &lt;</w:t>
      </w:r>
      <w:proofErr w:type="spellStart"/>
      <w:r w:rsidRPr="00DB3F81">
        <w:t>xs:pattern</w:t>
      </w:r>
      <w:proofErr w:type="spellEnd"/>
      <w:r w:rsidRPr="00DB3F81">
        <w:t xml:space="preserve"> value="(([0][1-9]|[1-2][0-9]|[3][0-1])(01|02|03|04|05|06|07|08|09|10|11|12)(19|20)[0-9]{2})"/&gt;</w:t>
      </w:r>
    </w:p>
    <w:p w14:paraId="28BD1E3A" w14:textId="77777777" w:rsidR="00AE3CDA" w:rsidRPr="00DB3F81" w:rsidRDefault="00AE3CDA" w:rsidP="00AE3CDA">
      <w:r w:rsidRPr="00DB3F81">
        <w:t xml:space="preserve">      &lt;/</w:t>
      </w:r>
      <w:proofErr w:type="spellStart"/>
      <w:r w:rsidRPr="00DB3F81">
        <w:t>xs:restriction</w:t>
      </w:r>
      <w:proofErr w:type="spellEnd"/>
      <w:r w:rsidRPr="00DB3F81">
        <w:t>&gt;</w:t>
      </w:r>
    </w:p>
    <w:p w14:paraId="7A3D6CB6" w14:textId="77777777" w:rsidR="00AE3CDA" w:rsidRPr="00DB3F81" w:rsidRDefault="00AE3CDA" w:rsidP="00AE3CDA">
      <w:pPr>
        <w:rPr>
          <w:lang w:val="fr-FR"/>
        </w:rPr>
      </w:pPr>
      <w:r w:rsidRPr="00DB3F81">
        <w:t xml:space="preserve">    </w:t>
      </w:r>
      <w:r w:rsidRPr="00DB3F81">
        <w:rPr>
          <w:lang w:val="fr-FR"/>
        </w:rPr>
        <w:t>&lt;/</w:t>
      </w:r>
      <w:proofErr w:type="spellStart"/>
      <w:r w:rsidRPr="00DB3F81">
        <w:rPr>
          <w:lang w:val="fr-FR"/>
        </w:rPr>
        <w:t>xs:simpleType</w:t>
      </w:r>
      <w:proofErr w:type="spellEnd"/>
      <w:r w:rsidRPr="00DB3F81">
        <w:rPr>
          <w:lang w:val="fr-FR"/>
        </w:rPr>
        <w:t>&gt;</w:t>
      </w:r>
    </w:p>
    <w:p w14:paraId="21807390"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57DE0F16"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flag_non_autosuff</w:t>
      </w:r>
      <w:proofErr w:type="spellEnd"/>
      <w:r w:rsidRPr="00DB3F81">
        <w:rPr>
          <w:lang w:val="fr-FR"/>
        </w:rPr>
        <w:t>"&gt;</w:t>
      </w:r>
    </w:p>
    <w:p w14:paraId="7CF5AC89"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77E8F309"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3EC0966F" w14:textId="77777777" w:rsidR="00AE3CDA" w:rsidRPr="00DB3F81" w:rsidRDefault="00AE3CDA" w:rsidP="00AE3CDA">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value=""/&gt;</w:t>
      </w:r>
    </w:p>
    <w:p w14:paraId="7D57E508" w14:textId="77777777" w:rsidR="00AE3CDA" w:rsidRPr="00DB3F81" w:rsidRDefault="00AE3CDA" w:rsidP="00AE3CDA">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value="1"/&gt;</w:t>
      </w:r>
    </w:p>
    <w:p w14:paraId="2FFA5367" w14:textId="77777777" w:rsidR="00AE3CDA" w:rsidRPr="00DB3F81" w:rsidRDefault="00AE3CDA" w:rsidP="00AE3CDA">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value="2"/&gt;</w:t>
      </w:r>
    </w:p>
    <w:p w14:paraId="315E54AF"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0AE3953E"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57E132EE"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756BB245"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flag_coma</w:t>
      </w:r>
      <w:proofErr w:type="spellEnd"/>
      <w:r w:rsidRPr="00DB3F81">
        <w:rPr>
          <w:lang w:val="fr-FR"/>
        </w:rPr>
        <w:t>"&gt;</w:t>
      </w:r>
    </w:p>
    <w:p w14:paraId="3FA2EACA"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68162C9C"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35BA45B9" w14:textId="77777777" w:rsidR="00AE3CDA" w:rsidRPr="00DB3F81" w:rsidRDefault="00AE3CDA" w:rsidP="00AE3CDA">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value=""/&gt;</w:t>
      </w:r>
    </w:p>
    <w:p w14:paraId="46119702" w14:textId="77777777" w:rsidR="00AE3CDA" w:rsidRPr="00DB3F81" w:rsidRDefault="00AE3CDA" w:rsidP="00AE3CDA">
      <w:pPr>
        <w:rPr>
          <w:lang w:val="en-US"/>
        </w:rPr>
      </w:pPr>
      <w:r w:rsidRPr="00DB3F81">
        <w:rPr>
          <w:lang w:val="fr-FR"/>
        </w:rPr>
        <w:t xml:space="preserve">        </w:t>
      </w:r>
      <w:r w:rsidRPr="00DB3F81">
        <w:rPr>
          <w:lang w:val="en-US"/>
        </w:rPr>
        <w:t>&lt;</w:t>
      </w:r>
      <w:proofErr w:type="spellStart"/>
      <w:r w:rsidRPr="00DB3F81">
        <w:rPr>
          <w:lang w:val="en-US"/>
        </w:rPr>
        <w:t>xs:enumeration</w:t>
      </w:r>
      <w:proofErr w:type="spellEnd"/>
      <w:r w:rsidRPr="00DB3F81">
        <w:rPr>
          <w:lang w:val="en-US"/>
        </w:rPr>
        <w:t xml:space="preserve"> value="1"/&gt;</w:t>
      </w:r>
    </w:p>
    <w:p w14:paraId="2BDB0889"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0CE33D53"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4B44C8F"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13E9AE4B"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6D02A6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flag_dip_ventilazione</w:t>
      </w:r>
      <w:proofErr w:type="spellEnd"/>
      <w:r w:rsidRPr="00DB3F81">
        <w:rPr>
          <w:lang w:val="en-US"/>
        </w:rPr>
        <w:t>"&gt;</w:t>
      </w:r>
    </w:p>
    <w:p w14:paraId="7AF7328A"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85ACDC4"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4E94DF4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404753A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0B602C5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0391F22E"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10489C2"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7625900B"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1A13FB85"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flag_demenza</w:t>
      </w:r>
      <w:proofErr w:type="spellEnd"/>
      <w:r w:rsidRPr="00DB3F81">
        <w:rPr>
          <w:lang w:val="en-US"/>
        </w:rPr>
        <w:t>"&gt;</w:t>
      </w:r>
    </w:p>
    <w:p w14:paraId="0BA4EB2C"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50DE9FE5"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07A8F4C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77C32EF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15EC935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FDC5415"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292724F"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xs:simpleType</w:t>
      </w:r>
      <w:proofErr w:type="spellEnd"/>
      <w:r w:rsidRPr="00DB3F81">
        <w:rPr>
          <w:lang w:val="en-US"/>
        </w:rPr>
        <w:t>&gt;</w:t>
      </w:r>
    </w:p>
    <w:p w14:paraId="373821E2"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F78A52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flag_lesioni_spinali</w:t>
      </w:r>
      <w:proofErr w:type="spellEnd"/>
      <w:r w:rsidRPr="00DB3F81">
        <w:rPr>
          <w:lang w:val="en-US"/>
        </w:rPr>
        <w:t>"&gt;</w:t>
      </w:r>
    </w:p>
    <w:p w14:paraId="5263CE82"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59F6443D"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57A4D16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6901E57B"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08CD9F1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535BFA8F"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AA82050"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EEC40CD"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87EEAF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flag_motoria</w:t>
      </w:r>
      <w:proofErr w:type="spellEnd"/>
      <w:r w:rsidRPr="00DB3F81">
        <w:rPr>
          <w:lang w:val="en-US"/>
        </w:rPr>
        <w:t>"&gt;</w:t>
      </w:r>
    </w:p>
    <w:p w14:paraId="3808CE30"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44DAD3CA"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19FBC9B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6B77644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5E4FB57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32F25C3F"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6C99C94"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4F889C60"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6E3FB12"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flag_sensoriale</w:t>
      </w:r>
      <w:proofErr w:type="spellEnd"/>
      <w:r w:rsidRPr="00DB3F81">
        <w:rPr>
          <w:lang w:val="en-US"/>
        </w:rPr>
        <w:t>"&gt;</w:t>
      </w:r>
    </w:p>
    <w:p w14:paraId="3323C678"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E81B6C4"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514D80D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25550A9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4A83B25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395EC1DA"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33F8BC9"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37E24B5A"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F719169"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flag_comportamento</w:t>
      </w:r>
      <w:proofErr w:type="spellEnd"/>
      <w:r w:rsidRPr="00DB3F81">
        <w:rPr>
          <w:lang w:val="en-US"/>
        </w:rPr>
        <w:t>"&gt;</w:t>
      </w:r>
    </w:p>
    <w:p w14:paraId="42E4788F"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51F1D2E6"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4534B04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115C3F49"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1AF487A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32059525"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B37871B"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3C46E868"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74EB035"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flag_ritardo_mentale</w:t>
      </w:r>
      <w:proofErr w:type="spellEnd"/>
      <w:r w:rsidRPr="00DB3F81">
        <w:rPr>
          <w:lang w:val="en-US"/>
        </w:rPr>
        <w:t>"&gt;</w:t>
      </w:r>
    </w:p>
    <w:p w14:paraId="70CA8D3C"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2599288A"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7FB505C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5EABA6B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7A27AB6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5EE737A1"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674DF1BB"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343F6F65"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0A15514"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flag_dipendenza_vitale</w:t>
      </w:r>
      <w:proofErr w:type="spellEnd"/>
      <w:r w:rsidRPr="00DB3F81">
        <w:rPr>
          <w:lang w:val="en-US"/>
        </w:rPr>
        <w:t>"&gt;</w:t>
      </w:r>
    </w:p>
    <w:p w14:paraId="48499C82"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4B060291"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409D43B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6C3C023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552F164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0A75C70F"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63623F32"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4B1F5C92"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D2F2D1A"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name="flag_motri_respira_i1"&gt;</w:t>
      </w:r>
    </w:p>
    <w:p w14:paraId="65E1ECAD"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27418576"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17A9C6D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673D670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39A5E08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BA3F10A"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B62DD7B"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2AD7912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2AE83400"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name="flag_motri_nutriz_i2"&gt;</w:t>
      </w:r>
    </w:p>
    <w:p w14:paraId="291FABA2"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3F083234"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387AD24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5AE0C78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7C535D8E"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53916C9"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A2BDCC9"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1FC1D49A"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6A05D9A8"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name="flag_coscienza_respira_i3"&gt;</w:t>
      </w:r>
    </w:p>
    <w:p w14:paraId="7D7BE755"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56697E6"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1BDE1B5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32CA8DD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1FB0AA1B"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577A9357"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4736007"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2937A3D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56954AE4"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name="flag_coscienza_nutriz_i4"&gt;</w:t>
      </w:r>
    </w:p>
    <w:p w14:paraId="3866FA39"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619A3E0A"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754ADD9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542419D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080100B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29842BC4"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E8FD126"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 xml:space="preserve">&gt; </w:t>
      </w:r>
    </w:p>
    <w:p w14:paraId="7E577B90"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&gt;   </w:t>
      </w:r>
    </w:p>
    <w:p w14:paraId="7D2C3E9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eventoPrestazione</w:t>
      </w:r>
      <w:proofErr w:type="spellEnd"/>
      <w:r w:rsidRPr="00DB3F81">
        <w:rPr>
          <w:lang w:val="en-US"/>
        </w:rPr>
        <w:t>"&gt;</w:t>
      </w:r>
    </w:p>
    <w:p w14:paraId="2569393D" w14:textId="77777777" w:rsidR="00AE3CDA" w:rsidRPr="00DB3F81" w:rsidRDefault="00AE3CDA" w:rsidP="00AE3CDA">
      <w:pPr>
        <w:rPr>
          <w:lang w:val="en-US"/>
        </w:rPr>
      </w:pPr>
      <w:r w:rsidRPr="00DB3F81">
        <w:rPr>
          <w:lang w:val="en-US"/>
        </w:rPr>
        <w:t xml:space="preserve">    &lt;</w:t>
      </w:r>
      <w:proofErr w:type="spellStart"/>
      <w:r w:rsidRPr="00DB3F81">
        <w:rPr>
          <w:lang w:val="en-US"/>
        </w:rPr>
        <w:t>xs:complexType</w:t>
      </w:r>
      <w:proofErr w:type="spellEnd"/>
      <w:r w:rsidRPr="00DB3F81">
        <w:rPr>
          <w:lang w:val="en-US"/>
        </w:rPr>
        <w:t>&gt;</w:t>
      </w:r>
    </w:p>
    <w:p w14:paraId="50C596AD" w14:textId="77777777" w:rsidR="00AE3CDA" w:rsidRPr="00DB3F81" w:rsidRDefault="00AE3CDA" w:rsidP="00AE3CDA">
      <w:pPr>
        <w:rPr>
          <w:lang w:val="en-US"/>
        </w:rPr>
      </w:pPr>
      <w:r w:rsidRPr="00DB3F81">
        <w:rPr>
          <w:lang w:val="en-US"/>
        </w:rPr>
        <w:t xml:space="preserve">      &lt;</w:t>
      </w:r>
      <w:proofErr w:type="spellStart"/>
      <w:r w:rsidRPr="00DB3F81">
        <w:rPr>
          <w:lang w:val="en-US"/>
        </w:rPr>
        <w:t>xs:sequence</w:t>
      </w:r>
      <w:proofErr w:type="spellEnd"/>
      <w:r w:rsidRPr="00DB3F81">
        <w:rPr>
          <w:lang w:val="en-US"/>
        </w:rPr>
        <w:t>&gt;</w:t>
      </w:r>
    </w:p>
    <w:p w14:paraId="4732498F"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identificativoEventoPrestazione</w:t>
      </w:r>
      <w:proofErr w:type="spellEnd"/>
      <w:r w:rsidRPr="00DB3F81">
        <w:rPr>
          <w:lang w:val="en-US"/>
        </w:rPr>
        <w:t>"/&gt;</w:t>
      </w:r>
    </w:p>
    <w:p w14:paraId="6F3CBD33"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dataAccesso</w:t>
      </w:r>
      <w:proofErr w:type="spellEnd"/>
      <w:r w:rsidRPr="00DB3F81">
        <w:rPr>
          <w:lang w:val="en-US"/>
        </w:rPr>
        <w:t>"/&gt;</w:t>
      </w:r>
    </w:p>
    <w:p w14:paraId="08334DF5"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tipoOperatore</w:t>
      </w:r>
      <w:proofErr w:type="spellEnd"/>
      <w:r w:rsidRPr="00DB3F81">
        <w:rPr>
          <w:lang w:val="en-US"/>
        </w:rPr>
        <w:t>"/&gt;</w:t>
      </w:r>
    </w:p>
    <w:p w14:paraId="3342705E"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disciplinaOperatore</w:t>
      </w:r>
      <w:proofErr w:type="spellEnd"/>
      <w:r w:rsidRPr="00DB3F81">
        <w:rPr>
          <w:lang w:val="en-US"/>
        </w:rPr>
        <w:t>"/&gt;</w:t>
      </w:r>
    </w:p>
    <w:p w14:paraId="16DDA11D"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tempoGO</w:t>
      </w:r>
      <w:proofErr w:type="spellEnd"/>
      <w:r w:rsidRPr="00DB3F81">
        <w:rPr>
          <w:lang w:val="en-US"/>
        </w:rPr>
        <w:t>"/&gt;</w:t>
      </w:r>
    </w:p>
    <w:p w14:paraId="4F7A9CA4"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tempoH</w:t>
      </w:r>
      <w:proofErr w:type="spellEnd"/>
      <w:r w:rsidRPr="00DB3F81">
        <w:rPr>
          <w:lang w:val="en-US"/>
        </w:rPr>
        <w:t>"/&gt;</w:t>
      </w:r>
    </w:p>
    <w:p w14:paraId="2DD827E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numeroAccessi</w:t>
      </w:r>
      <w:proofErr w:type="spellEnd"/>
      <w:r w:rsidRPr="00DB3F81">
        <w:rPr>
          <w:lang w:val="en-US"/>
        </w:rPr>
        <w:t>"/&gt;</w:t>
      </w:r>
    </w:p>
    <w:p w14:paraId="587EB695" w14:textId="77777777" w:rsidR="00AE3CDA" w:rsidRPr="00DB3F81" w:rsidRDefault="00AE3CDA" w:rsidP="00AE3CDA">
      <w:pPr>
        <w:rPr>
          <w:lang w:val="en-US"/>
        </w:rPr>
      </w:pPr>
      <w:r w:rsidRPr="00DB3F81">
        <w:rPr>
          <w:lang w:val="en-US"/>
        </w:rPr>
        <w:tab/>
      </w:r>
      <w:r w:rsidRPr="00DB3F81">
        <w:rPr>
          <w:lang w:val="en-US"/>
        </w:rPr>
        <w:tab/>
        <w:t>&lt;</w:t>
      </w:r>
      <w:proofErr w:type="spellStart"/>
      <w:r w:rsidRPr="00DB3F81">
        <w:rPr>
          <w:lang w:val="en-US"/>
        </w:rPr>
        <w:t>xs:element</w:t>
      </w:r>
      <w:proofErr w:type="spellEnd"/>
      <w:r w:rsidRPr="00DB3F81">
        <w:rPr>
          <w:lang w:val="en-US"/>
        </w:rPr>
        <w:t xml:space="preserve"> ref="</w:t>
      </w:r>
      <w:proofErr w:type="spellStart"/>
      <w:r w:rsidRPr="00DB3F81">
        <w:rPr>
          <w:lang w:val="en-US"/>
        </w:rPr>
        <w:t>tipoAccesso</w:t>
      </w:r>
      <w:proofErr w:type="spellEnd"/>
      <w:r w:rsidRPr="00DB3F81">
        <w:rPr>
          <w:lang w:val="en-US"/>
        </w:rPr>
        <w:t>"/&gt;</w:t>
      </w:r>
    </w:p>
    <w:p w14:paraId="102F55C9"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prestazioneErogata</w:t>
      </w:r>
      <w:proofErr w:type="spellEnd"/>
      <w:r w:rsidRPr="00DB3F81">
        <w:rPr>
          <w:lang w:val="en-US"/>
        </w:rPr>
        <w:t xml:space="preserve">" minOccurs="1" </w:t>
      </w:r>
      <w:proofErr w:type="spellStart"/>
      <w:r w:rsidRPr="00DB3F81">
        <w:rPr>
          <w:lang w:val="en-US"/>
        </w:rPr>
        <w:t>maxOccurs</w:t>
      </w:r>
      <w:proofErr w:type="spellEnd"/>
      <w:r w:rsidRPr="00DB3F81">
        <w:rPr>
          <w:lang w:val="en-US"/>
        </w:rPr>
        <w:t>="unbounded"/&gt;</w:t>
      </w:r>
    </w:p>
    <w:p w14:paraId="02FAC9D4" w14:textId="77777777" w:rsidR="00AE3CDA" w:rsidRPr="00DB3F81" w:rsidRDefault="00AE3CDA" w:rsidP="00AE3CDA">
      <w:pPr>
        <w:rPr>
          <w:lang w:val="en-US"/>
        </w:rPr>
      </w:pPr>
      <w:r w:rsidRPr="00DB3F81">
        <w:rPr>
          <w:lang w:val="en-US"/>
        </w:rPr>
        <w:t xml:space="preserve">      &lt;/</w:t>
      </w:r>
      <w:proofErr w:type="spellStart"/>
      <w:r w:rsidRPr="00DB3F81">
        <w:rPr>
          <w:lang w:val="en-US"/>
        </w:rPr>
        <w:t>xs:sequence</w:t>
      </w:r>
      <w:proofErr w:type="spellEnd"/>
      <w:r w:rsidRPr="00DB3F81">
        <w:rPr>
          <w:lang w:val="en-US"/>
        </w:rPr>
        <w:t>&gt;</w:t>
      </w:r>
    </w:p>
    <w:p w14:paraId="6A1D7A44" w14:textId="77777777" w:rsidR="00AE3CDA" w:rsidRPr="00DB3F81" w:rsidRDefault="00AE3CDA" w:rsidP="00AE3CDA">
      <w:pPr>
        <w:rPr>
          <w:lang w:val="en-US"/>
        </w:rPr>
      </w:pPr>
      <w:r w:rsidRPr="00DB3F81">
        <w:rPr>
          <w:lang w:val="en-US"/>
        </w:rPr>
        <w:t xml:space="preserve">    &lt;/</w:t>
      </w:r>
      <w:proofErr w:type="spellStart"/>
      <w:r w:rsidRPr="00DB3F81">
        <w:rPr>
          <w:lang w:val="en-US"/>
        </w:rPr>
        <w:t>xs:complexType</w:t>
      </w:r>
      <w:proofErr w:type="spellEnd"/>
      <w:r w:rsidRPr="00DB3F81">
        <w:rPr>
          <w:lang w:val="en-US"/>
        </w:rPr>
        <w:t>&gt;</w:t>
      </w:r>
    </w:p>
    <w:p w14:paraId="07E88203" w14:textId="77777777" w:rsidR="00AE3CDA" w:rsidRPr="00DB3F81" w:rsidRDefault="00AE3CDA" w:rsidP="00AE3CDA">
      <w:r w:rsidRPr="00DB3F81">
        <w:rPr>
          <w:lang w:val="en-US"/>
        </w:rPr>
        <w:t xml:space="preserve">  </w:t>
      </w:r>
      <w:r w:rsidRPr="00DB3F81">
        <w:t>&lt;/</w:t>
      </w:r>
      <w:proofErr w:type="spellStart"/>
      <w:r w:rsidRPr="00DB3F81">
        <w:t>xs:element</w:t>
      </w:r>
      <w:proofErr w:type="spellEnd"/>
      <w:r w:rsidRPr="00DB3F81">
        <w:t>&gt;</w:t>
      </w:r>
    </w:p>
    <w:p w14:paraId="7DD06881"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identificativoEventoPrestazione</w:t>
      </w:r>
      <w:proofErr w:type="spellEnd"/>
      <w:r w:rsidRPr="00DB3F81">
        <w:t>"&gt;</w:t>
      </w:r>
    </w:p>
    <w:p w14:paraId="3F461EA4"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00124423"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57CC9BED" w14:textId="77777777" w:rsidR="00AE3CDA" w:rsidRPr="00DB3F81" w:rsidRDefault="00AE3CDA" w:rsidP="00AE3CDA">
      <w:r w:rsidRPr="00DB3F81">
        <w:t xml:space="preserve">        &lt;</w:t>
      </w:r>
      <w:proofErr w:type="spellStart"/>
      <w:r w:rsidRPr="00DB3F81">
        <w:t>xs:pattern</w:t>
      </w:r>
      <w:proofErr w:type="spellEnd"/>
      <w:r w:rsidRPr="00DB3F81">
        <w:t xml:space="preserve"> </w:t>
      </w:r>
      <w:proofErr w:type="spellStart"/>
      <w:r w:rsidRPr="00DB3F81">
        <w:t>value</w:t>
      </w:r>
      <w:proofErr w:type="spellEnd"/>
      <w:r w:rsidRPr="00DB3F81">
        <w:t>="([0-9]{3})DOP([A-Z0-9]{9})"/&gt;</w:t>
      </w:r>
    </w:p>
    <w:p w14:paraId="5F86A931" w14:textId="77777777" w:rsidR="00AE3CDA" w:rsidRPr="00DB3F81" w:rsidRDefault="00AE3CDA" w:rsidP="00AE3CDA">
      <w:r w:rsidRPr="00DB3F81">
        <w:t xml:space="preserve">      &lt;/</w:t>
      </w:r>
      <w:proofErr w:type="spellStart"/>
      <w:r w:rsidRPr="00DB3F81">
        <w:t>xs:restriction</w:t>
      </w:r>
      <w:proofErr w:type="spellEnd"/>
      <w:r w:rsidRPr="00DB3F81">
        <w:t>&gt;</w:t>
      </w:r>
    </w:p>
    <w:p w14:paraId="4C1598F6" w14:textId="77777777" w:rsidR="00AE3CDA" w:rsidRPr="00DB3F81" w:rsidRDefault="00AE3CDA" w:rsidP="00AE3CDA">
      <w:r w:rsidRPr="00DB3F81">
        <w:t xml:space="preserve">    &lt;/</w:t>
      </w:r>
      <w:proofErr w:type="spellStart"/>
      <w:r w:rsidRPr="00DB3F81">
        <w:t>xs:simpleType</w:t>
      </w:r>
      <w:proofErr w:type="spellEnd"/>
      <w:r w:rsidRPr="00DB3F81">
        <w:t>&gt;</w:t>
      </w:r>
    </w:p>
    <w:p w14:paraId="7399FF3D" w14:textId="77777777" w:rsidR="00AE3CDA" w:rsidRPr="00DB3F81" w:rsidRDefault="00AE3CDA" w:rsidP="00AE3CDA">
      <w:r w:rsidRPr="00DB3F81">
        <w:t xml:space="preserve">  &lt;/</w:t>
      </w:r>
      <w:proofErr w:type="spellStart"/>
      <w:r w:rsidRPr="00DB3F81">
        <w:t>xs:element</w:t>
      </w:r>
      <w:proofErr w:type="spellEnd"/>
      <w:r w:rsidRPr="00DB3F81">
        <w:t>&gt;</w:t>
      </w:r>
    </w:p>
    <w:p w14:paraId="75E1BA3F"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dataAccesso</w:t>
      </w:r>
      <w:proofErr w:type="spellEnd"/>
      <w:r w:rsidRPr="00DB3F81">
        <w:t>"&gt;</w:t>
      </w:r>
    </w:p>
    <w:p w14:paraId="6FB30316"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418A5B1A"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 xml:space="preserve">"&gt;&lt;!--VALORI AMMESSI </w:t>
      </w:r>
      <w:proofErr w:type="spellStart"/>
      <w:r w:rsidRPr="00DB3F81">
        <w:t>ddmmyyyy</w:t>
      </w:r>
      <w:proofErr w:type="spellEnd"/>
      <w:r w:rsidRPr="00DB3F81">
        <w:t xml:space="preserve"> dal 1900 a 2099--&gt;</w:t>
      </w:r>
    </w:p>
    <w:p w14:paraId="73D5D4E0" w14:textId="77777777" w:rsidR="00AE3CDA" w:rsidRPr="00DB3F81" w:rsidRDefault="00AE3CDA" w:rsidP="00AE3CDA">
      <w:r w:rsidRPr="00DB3F81">
        <w:t xml:space="preserve">        &lt;</w:t>
      </w:r>
      <w:proofErr w:type="spellStart"/>
      <w:r w:rsidRPr="00DB3F81">
        <w:t>xs:pattern</w:t>
      </w:r>
      <w:proofErr w:type="spellEnd"/>
      <w:r w:rsidRPr="00DB3F81">
        <w:t xml:space="preserve"> value="(([0][1-9]|[1-2][0-9]|[3][0-1])(01|02|03|04|05|06|07|08|09|10|11|12)(19|20)[0-9]{2})"/&gt;</w:t>
      </w:r>
    </w:p>
    <w:p w14:paraId="6D548CCF" w14:textId="77777777" w:rsidR="00AE3CDA" w:rsidRPr="00DB3F81" w:rsidRDefault="00AE3CDA" w:rsidP="00AE3CDA">
      <w:r w:rsidRPr="00DB3F81">
        <w:t xml:space="preserve">      &lt;/</w:t>
      </w:r>
      <w:proofErr w:type="spellStart"/>
      <w:r w:rsidRPr="00DB3F81">
        <w:t>xs:restriction</w:t>
      </w:r>
      <w:proofErr w:type="spellEnd"/>
      <w:r w:rsidRPr="00DB3F81">
        <w:t>&gt;</w:t>
      </w:r>
    </w:p>
    <w:p w14:paraId="5FAACFB8" w14:textId="77777777" w:rsidR="00AE3CDA" w:rsidRPr="00DB3F81" w:rsidRDefault="00AE3CDA" w:rsidP="00AE3CDA">
      <w:pPr>
        <w:rPr>
          <w:lang w:val="en-US"/>
        </w:rPr>
      </w:pPr>
      <w:r w:rsidRPr="00DB3F81">
        <w:t xml:space="preserve">    </w:t>
      </w:r>
      <w:r w:rsidRPr="00DB3F81">
        <w:rPr>
          <w:lang w:val="en-US"/>
        </w:rPr>
        <w:t>&lt;/</w:t>
      </w:r>
      <w:proofErr w:type="spellStart"/>
      <w:r w:rsidRPr="00DB3F81">
        <w:rPr>
          <w:lang w:val="en-US"/>
        </w:rPr>
        <w:t>xs:simpleType</w:t>
      </w:r>
      <w:proofErr w:type="spellEnd"/>
      <w:r w:rsidRPr="00DB3F81">
        <w:rPr>
          <w:lang w:val="en-US"/>
        </w:rPr>
        <w:t>&gt;</w:t>
      </w:r>
    </w:p>
    <w:p w14:paraId="36EF9CB0"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215AD36C"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tipoOperatore</w:t>
      </w:r>
      <w:proofErr w:type="spellEnd"/>
      <w:r w:rsidRPr="00DB3F81">
        <w:rPr>
          <w:lang w:val="en-US"/>
        </w:rPr>
        <w:t>"&gt;</w:t>
      </w:r>
    </w:p>
    <w:p w14:paraId="346D94A7"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6AEC89E8"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0F736ED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5A6ED9D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69A7AA0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6032ACB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131941C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4AFD197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value="6"/&gt;</w:t>
      </w:r>
    </w:p>
    <w:p w14:paraId="6AC74146"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value="7"/&gt;</w:t>
      </w:r>
    </w:p>
    <w:p w14:paraId="7920001B"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value="8"/&gt;</w:t>
      </w:r>
    </w:p>
    <w:p w14:paraId="5BB0F86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2F3582B9"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value="10"/&gt;</w:t>
      </w:r>
    </w:p>
    <w:p w14:paraId="32E4B2B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value="11"/&gt;</w:t>
      </w:r>
    </w:p>
    <w:p w14:paraId="0AAA246E"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value="12"/&gt;</w:t>
      </w:r>
    </w:p>
    <w:p w14:paraId="3C4437A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value="13"/&gt;</w:t>
      </w:r>
    </w:p>
    <w:p w14:paraId="2018A5A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value="14"/&gt;</w:t>
      </w:r>
    </w:p>
    <w:p w14:paraId="6C983EF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value="15"/&gt;</w:t>
      </w:r>
    </w:p>
    <w:p w14:paraId="27B4DCF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value="16"/&gt;</w:t>
      </w:r>
    </w:p>
    <w:p w14:paraId="608D584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value="17"/&gt;</w:t>
      </w:r>
    </w:p>
    <w:p w14:paraId="29807B4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value="20"/&gt;</w:t>
      </w:r>
    </w:p>
    <w:p w14:paraId="41052FD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value="21"/&gt;</w:t>
      </w:r>
    </w:p>
    <w:p w14:paraId="7F0888DE"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value="22"/&gt;</w:t>
      </w:r>
    </w:p>
    <w:p w14:paraId="057796F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value="23"/&gt;</w:t>
      </w:r>
    </w:p>
    <w:p w14:paraId="57E79EB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value="24"/&gt;</w:t>
      </w:r>
    </w:p>
    <w:p w14:paraId="6BC04DD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value="25"/&gt;           </w:t>
      </w:r>
    </w:p>
    <w:p w14:paraId="4B76DA8A"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xs:restriction</w:t>
      </w:r>
      <w:proofErr w:type="spellEnd"/>
      <w:r w:rsidRPr="00DB3F81">
        <w:rPr>
          <w:lang w:val="en-US"/>
        </w:rPr>
        <w:t>&gt;</w:t>
      </w:r>
    </w:p>
    <w:p w14:paraId="29AACB35"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18427963"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937893B"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disciplinaOperatore</w:t>
      </w:r>
      <w:proofErr w:type="spellEnd"/>
      <w:r w:rsidRPr="00DB3F81">
        <w:rPr>
          <w:lang w:val="en-US"/>
        </w:rPr>
        <w:t>"&gt;</w:t>
      </w:r>
    </w:p>
    <w:p w14:paraId="72987419"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5DAAD0DA"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 da 01 a 98--&gt;</w:t>
      </w:r>
    </w:p>
    <w:p w14:paraId="7D1B1914" w14:textId="77777777" w:rsidR="00AE3CDA" w:rsidRPr="00DB3F81" w:rsidRDefault="00AE3CDA" w:rsidP="00AE3CDA">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value="(0[1-9]|[1-8][0-9]|9[0-8])?"/&gt;</w:t>
      </w:r>
    </w:p>
    <w:p w14:paraId="139E04F6"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0310C0A"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4A797B9"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C7487FA"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tempoGO</w:t>
      </w:r>
      <w:proofErr w:type="spellEnd"/>
      <w:r w:rsidRPr="00DB3F81">
        <w:rPr>
          <w:lang w:val="en-US"/>
        </w:rPr>
        <w:t>"&gt;</w:t>
      </w:r>
    </w:p>
    <w:p w14:paraId="6D912748"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49CEE76"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 da 00.00 a 23.59--&gt;</w:t>
      </w:r>
    </w:p>
    <w:p w14:paraId="43752811" w14:textId="77777777" w:rsidR="00AE3CDA" w:rsidRPr="00DB3F81" w:rsidRDefault="00AE3CDA" w:rsidP="00AE3CDA">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value="(00\.0[1-9]|00\.[1-5][0-9]|([0-1][1-9]|10|20|21|22|23)\.[0-5][0-9])?"/&gt;</w:t>
      </w:r>
    </w:p>
    <w:p w14:paraId="008EF01E"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69E5D82"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0475F6F5"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C8FD2DA"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tempoH</w:t>
      </w:r>
      <w:proofErr w:type="spellEnd"/>
      <w:r w:rsidRPr="00DB3F81">
        <w:rPr>
          <w:lang w:val="en-US"/>
        </w:rPr>
        <w:t>"&gt;</w:t>
      </w:r>
    </w:p>
    <w:p w14:paraId="7498D873"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26B4A7B1"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 da 00.01 a 23.59--&gt;</w:t>
      </w:r>
    </w:p>
    <w:p w14:paraId="7B920B23" w14:textId="77777777" w:rsidR="00AE3CDA" w:rsidRPr="00DB3F81" w:rsidRDefault="00AE3CDA" w:rsidP="00AE3CDA">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value="(00\.0[1-9]|00\.[1-5][0-9]|([0-1][1-9]|10|20|21|22|23)\.[0-5][0-9])?"/&gt;</w:t>
      </w:r>
    </w:p>
    <w:p w14:paraId="2CC235C0"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194E04A"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376D530C"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817B6DE"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numeroAccessi</w:t>
      </w:r>
      <w:proofErr w:type="spellEnd"/>
      <w:r w:rsidRPr="00DB3F81">
        <w:rPr>
          <w:lang w:val="en-US"/>
        </w:rPr>
        <w:t>"&gt;</w:t>
      </w:r>
    </w:p>
    <w:p w14:paraId="40CF55BD"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6D190D7F"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xs:integer</w:t>
      </w:r>
      <w:proofErr w:type="spellEnd"/>
      <w:r w:rsidRPr="00DB3F81">
        <w:rPr>
          <w:lang w:val="en-US"/>
        </w:rPr>
        <w:t>"&gt;&lt;!--VALORI AMMESSI--&gt;</w:t>
      </w:r>
    </w:p>
    <w:p w14:paraId="7527B92B" w14:textId="77777777" w:rsidR="00AE3CDA" w:rsidRPr="00DB3F81" w:rsidRDefault="00AE3CDA" w:rsidP="00AE3CDA">
      <w:pPr>
        <w:rPr>
          <w:lang w:val="en-US"/>
        </w:rPr>
      </w:pPr>
      <w:r w:rsidRPr="00DB3F81">
        <w:rPr>
          <w:lang w:val="en-US"/>
        </w:rPr>
        <w:t xml:space="preserve">        &lt;</w:t>
      </w:r>
      <w:proofErr w:type="spellStart"/>
      <w:r w:rsidRPr="00DB3F81">
        <w:rPr>
          <w:lang w:val="en-US"/>
        </w:rPr>
        <w:t>xs:minInclusive</w:t>
      </w:r>
      <w:proofErr w:type="spellEnd"/>
      <w:r w:rsidRPr="00DB3F81">
        <w:rPr>
          <w:lang w:val="en-US"/>
        </w:rPr>
        <w:t xml:space="preserve"> value="1"/&gt;</w:t>
      </w:r>
    </w:p>
    <w:p w14:paraId="0FF7A687" w14:textId="77777777" w:rsidR="00AE3CDA" w:rsidRPr="00DB3F81" w:rsidRDefault="00AE3CDA" w:rsidP="00AE3CDA">
      <w:pPr>
        <w:rPr>
          <w:lang w:val="en-US"/>
        </w:rPr>
      </w:pPr>
      <w:r w:rsidRPr="00DB3F81">
        <w:rPr>
          <w:lang w:val="en-US"/>
        </w:rPr>
        <w:t xml:space="preserve">        &lt;</w:t>
      </w:r>
      <w:proofErr w:type="spellStart"/>
      <w:r w:rsidRPr="00DB3F81">
        <w:rPr>
          <w:lang w:val="en-US"/>
        </w:rPr>
        <w:t>xs:maxInclusive</w:t>
      </w:r>
      <w:proofErr w:type="spellEnd"/>
      <w:r w:rsidRPr="00DB3F81">
        <w:rPr>
          <w:lang w:val="en-US"/>
        </w:rPr>
        <w:t xml:space="preserve"> value="99"/&gt;</w:t>
      </w:r>
    </w:p>
    <w:p w14:paraId="2ABC3EEB"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2C687DA"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5567ECD"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24B58B0"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tipoAccesso</w:t>
      </w:r>
      <w:proofErr w:type="spellEnd"/>
      <w:r w:rsidRPr="00DB3F81">
        <w:rPr>
          <w:lang w:val="en-US"/>
        </w:rPr>
        <w:t>"&gt;</w:t>
      </w:r>
    </w:p>
    <w:p w14:paraId="5F962616"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E400524"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1912062E" w14:textId="51BABEDA" w:rsidR="00AE3CDA" w:rsidRPr="00DB3F81" w:rsidRDefault="009D356E" w:rsidP="00AE3CDA">
      <w:pPr>
        <w:rPr>
          <w:lang w:val="en-US"/>
        </w:rPr>
      </w:pPr>
      <w:r w:rsidRPr="00DB3F81">
        <w:rPr>
          <w:lang w:val="en-US"/>
        </w:rPr>
        <w:t xml:space="preserve">        </w:t>
      </w:r>
      <w:r w:rsidR="00AE3CDA" w:rsidRPr="00DB3F81">
        <w:rPr>
          <w:lang w:val="en-US"/>
        </w:rPr>
        <w:t>&lt;</w:t>
      </w:r>
      <w:proofErr w:type="spellStart"/>
      <w:r w:rsidR="00AE3CDA" w:rsidRPr="00DB3F81">
        <w:rPr>
          <w:lang w:val="en-US"/>
        </w:rPr>
        <w:t>xs:enumeration</w:t>
      </w:r>
      <w:proofErr w:type="spellEnd"/>
      <w:r w:rsidR="00AE3CDA" w:rsidRPr="00DB3F81">
        <w:rPr>
          <w:lang w:val="en-US"/>
        </w:rPr>
        <w:t xml:space="preserve"> value=""/&gt;</w:t>
      </w:r>
    </w:p>
    <w:p w14:paraId="6383CCD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5256C599"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65E768D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79AD7C95"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F914BBB"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5412F21D"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5DF30AD"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prestazioneErogata</w:t>
      </w:r>
      <w:proofErr w:type="spellEnd"/>
      <w:r w:rsidRPr="00DB3F81">
        <w:rPr>
          <w:lang w:val="en-US"/>
        </w:rPr>
        <w:t>"&gt;</w:t>
      </w:r>
    </w:p>
    <w:p w14:paraId="0E5B5D81" w14:textId="77777777" w:rsidR="00AE3CDA" w:rsidRPr="00DB3F81" w:rsidRDefault="00AE3CDA" w:rsidP="00AE3CDA">
      <w:pPr>
        <w:rPr>
          <w:lang w:val="en-US"/>
        </w:rPr>
      </w:pPr>
      <w:r w:rsidRPr="00DB3F81">
        <w:rPr>
          <w:lang w:val="en-US"/>
        </w:rPr>
        <w:t xml:space="preserve">    &lt;</w:t>
      </w:r>
      <w:proofErr w:type="spellStart"/>
      <w:r w:rsidRPr="00DB3F81">
        <w:rPr>
          <w:lang w:val="en-US"/>
        </w:rPr>
        <w:t>xs:complexType</w:t>
      </w:r>
      <w:proofErr w:type="spellEnd"/>
      <w:r w:rsidRPr="00DB3F81">
        <w:rPr>
          <w:lang w:val="en-US"/>
        </w:rPr>
        <w:t>&gt;</w:t>
      </w:r>
    </w:p>
    <w:p w14:paraId="621ECCB1" w14:textId="77777777" w:rsidR="00AE3CDA" w:rsidRPr="00DB3F81" w:rsidRDefault="00AE3CDA" w:rsidP="00AE3CDA">
      <w:pPr>
        <w:rPr>
          <w:lang w:val="en-US"/>
        </w:rPr>
      </w:pPr>
      <w:r w:rsidRPr="00DB3F81">
        <w:rPr>
          <w:lang w:val="en-US"/>
        </w:rPr>
        <w:t xml:space="preserve">      &lt;</w:t>
      </w:r>
      <w:proofErr w:type="spellStart"/>
      <w:r w:rsidRPr="00DB3F81">
        <w:rPr>
          <w:lang w:val="en-US"/>
        </w:rPr>
        <w:t>xs:sequence</w:t>
      </w:r>
      <w:proofErr w:type="spellEnd"/>
      <w:r w:rsidRPr="00DB3F81">
        <w:rPr>
          <w:lang w:val="en-US"/>
        </w:rPr>
        <w:t>&gt;</w:t>
      </w:r>
    </w:p>
    <w:p w14:paraId="529F904B"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tipoPrestazione</w:t>
      </w:r>
      <w:proofErr w:type="spellEnd"/>
      <w:r w:rsidRPr="00DB3F81">
        <w:rPr>
          <w:lang w:val="en-US"/>
        </w:rPr>
        <w:t>"/&gt;</w:t>
      </w:r>
    </w:p>
    <w:p w14:paraId="4E6F7FF6" w14:textId="77777777" w:rsidR="00AE3CDA" w:rsidRPr="00DB3F81" w:rsidRDefault="00AE3CDA" w:rsidP="00AE3CDA">
      <w:r w:rsidRPr="00DB3F81">
        <w:rPr>
          <w:lang w:val="en-US"/>
        </w:rPr>
        <w:t xml:space="preserve">        </w:t>
      </w:r>
      <w:r w:rsidRPr="00DB3F81">
        <w:t>&lt;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numeroPrestazioni</w:t>
      </w:r>
      <w:proofErr w:type="spellEnd"/>
      <w:r w:rsidRPr="00DB3F81">
        <w:t>"/&gt;</w:t>
      </w:r>
    </w:p>
    <w:p w14:paraId="268CDDBB" w14:textId="77777777" w:rsidR="00AE3CDA" w:rsidRPr="00DB3F81" w:rsidRDefault="00AE3CDA" w:rsidP="00AE3CDA">
      <w:r w:rsidRPr="00DB3F81">
        <w:t xml:space="preserve">      &lt;/</w:t>
      </w:r>
      <w:proofErr w:type="spellStart"/>
      <w:r w:rsidRPr="00DB3F81">
        <w:t>xs:sequence</w:t>
      </w:r>
      <w:proofErr w:type="spellEnd"/>
      <w:r w:rsidRPr="00DB3F81">
        <w:t>&gt;</w:t>
      </w:r>
    </w:p>
    <w:p w14:paraId="05230EDA" w14:textId="77777777" w:rsidR="00AE3CDA" w:rsidRPr="00DB3F81" w:rsidRDefault="00AE3CDA" w:rsidP="00AE3CDA">
      <w:r w:rsidRPr="00DB3F81">
        <w:t xml:space="preserve">    &lt;/</w:t>
      </w:r>
      <w:proofErr w:type="spellStart"/>
      <w:r w:rsidRPr="00DB3F81">
        <w:t>xs:complexType</w:t>
      </w:r>
      <w:proofErr w:type="spellEnd"/>
      <w:r w:rsidRPr="00DB3F81">
        <w:t>&gt;</w:t>
      </w:r>
    </w:p>
    <w:p w14:paraId="2CFD725A" w14:textId="77777777" w:rsidR="00AE3CDA" w:rsidRPr="00DB3F81" w:rsidRDefault="00AE3CDA" w:rsidP="00AE3CDA">
      <w:r w:rsidRPr="00DB3F81">
        <w:lastRenderedPageBreak/>
        <w:t xml:space="preserve">  &lt;/</w:t>
      </w:r>
      <w:proofErr w:type="spellStart"/>
      <w:r w:rsidRPr="00DB3F81">
        <w:t>xs:element</w:t>
      </w:r>
      <w:proofErr w:type="spellEnd"/>
      <w:r w:rsidRPr="00DB3F81">
        <w:t>&gt;</w:t>
      </w:r>
    </w:p>
    <w:p w14:paraId="1218A02B"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tipoPrestazione</w:t>
      </w:r>
      <w:proofErr w:type="spellEnd"/>
      <w:r w:rsidRPr="00DB3F81">
        <w:t>"&gt;</w:t>
      </w:r>
    </w:p>
    <w:p w14:paraId="55C5514F"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0DCD2CAD"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1337AEAF" w14:textId="77777777" w:rsidR="00AE3CDA" w:rsidRPr="00DB3F81" w:rsidRDefault="00AE3CDA" w:rsidP="00AE3CDA">
      <w:pPr>
        <w:rPr>
          <w:lang w:val="en-US"/>
        </w:rPr>
      </w:pPr>
      <w:r w:rsidRPr="00DB3F81">
        <w:t xml:space="preserve">        </w:t>
      </w:r>
      <w:r w:rsidRPr="00DB3F81">
        <w:rPr>
          <w:lang w:val="en-US"/>
        </w:rPr>
        <w:t>&lt;</w:t>
      </w:r>
      <w:proofErr w:type="spellStart"/>
      <w:r w:rsidRPr="00DB3F81">
        <w:rPr>
          <w:lang w:val="en-US"/>
        </w:rPr>
        <w:t>xs:enumeration</w:t>
      </w:r>
      <w:proofErr w:type="spellEnd"/>
      <w:r w:rsidRPr="00DB3F81">
        <w:rPr>
          <w:lang w:val="en-US"/>
        </w:rPr>
        <w:t xml:space="preserve"> value="1"/&gt;</w:t>
      </w:r>
    </w:p>
    <w:p w14:paraId="5A352E2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4537E84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0CD5E2E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046E70DE"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1BECA9E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value="6"/&gt;</w:t>
      </w:r>
    </w:p>
    <w:p w14:paraId="613FA231"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value="7"/&gt;</w:t>
      </w:r>
    </w:p>
    <w:p w14:paraId="613E1B5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value="8"/&gt;</w:t>
      </w:r>
    </w:p>
    <w:p w14:paraId="26AD091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5742A1A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value="10"/&gt;</w:t>
      </w:r>
    </w:p>
    <w:p w14:paraId="3241606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value="11"/&gt;</w:t>
      </w:r>
    </w:p>
    <w:p w14:paraId="111B771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value="12"/&gt;</w:t>
      </w:r>
    </w:p>
    <w:p w14:paraId="65B40E2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value="13"/&gt;</w:t>
      </w:r>
    </w:p>
    <w:p w14:paraId="47910BB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value="14"/&gt;</w:t>
      </w:r>
    </w:p>
    <w:p w14:paraId="227A97B6"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value="15"/&gt;</w:t>
      </w:r>
    </w:p>
    <w:p w14:paraId="541AF81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value="16"/&gt;</w:t>
      </w:r>
    </w:p>
    <w:p w14:paraId="29AD1F9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value="17"/&gt;</w:t>
      </w:r>
    </w:p>
    <w:p w14:paraId="71A1C06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value="18"/&gt;</w:t>
      </w:r>
    </w:p>
    <w:p w14:paraId="655EA2AE"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value="19"/&gt;</w:t>
      </w:r>
    </w:p>
    <w:p w14:paraId="7A93CBD8"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value="20"/&gt;</w:t>
      </w:r>
    </w:p>
    <w:p w14:paraId="1300071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value="21"/&gt;</w:t>
      </w:r>
    </w:p>
    <w:p w14:paraId="031DE83D"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value="22"/&gt;</w:t>
      </w:r>
    </w:p>
    <w:p w14:paraId="6D8EAC88" w14:textId="77777777" w:rsidR="00332B66" w:rsidRPr="00DB3F81" w:rsidRDefault="007C46B9" w:rsidP="00AE3CDA">
      <w:pPr>
        <w:rPr>
          <w:lang w:val="en-US"/>
        </w:rPr>
      </w:pPr>
      <w:r w:rsidRPr="00DB3F81">
        <w:rPr>
          <w:lang w:val="en-US"/>
        </w:rPr>
        <w:t xml:space="preserve">        </w:t>
      </w:r>
      <w:r w:rsidR="00AE3CDA" w:rsidRPr="00DB3F81">
        <w:rPr>
          <w:lang w:val="en-US"/>
        </w:rPr>
        <w:t>&lt;</w:t>
      </w:r>
      <w:proofErr w:type="spellStart"/>
      <w:r w:rsidR="00AE3CDA" w:rsidRPr="00DB3F81">
        <w:rPr>
          <w:lang w:val="en-US"/>
        </w:rPr>
        <w:t>xs:enumeration</w:t>
      </w:r>
      <w:proofErr w:type="spellEnd"/>
      <w:r w:rsidR="00AE3CDA" w:rsidRPr="00DB3F81">
        <w:rPr>
          <w:lang w:val="en-US"/>
        </w:rPr>
        <w:t xml:space="preserve"> value="23"/&gt;</w:t>
      </w:r>
    </w:p>
    <w:p w14:paraId="4CF2B6B6" w14:textId="22BABC6F" w:rsidR="00AE3CDA" w:rsidRPr="00DB3F81" w:rsidRDefault="00332B66" w:rsidP="00AE3CDA">
      <w:pPr>
        <w:rPr>
          <w:lang w:val="en-US"/>
        </w:rPr>
      </w:pPr>
      <w:r w:rsidRPr="00DB3F81">
        <w:rPr>
          <w:lang w:val="en-US"/>
        </w:rPr>
        <w:t xml:space="preserve">        </w:t>
      </w:r>
      <w:r w:rsidR="00AE3CDA" w:rsidRPr="00DB3F81">
        <w:rPr>
          <w:lang w:val="en-US"/>
        </w:rPr>
        <w:t>&lt;</w:t>
      </w:r>
      <w:proofErr w:type="spellStart"/>
      <w:r w:rsidR="00AE3CDA" w:rsidRPr="00DB3F81">
        <w:rPr>
          <w:lang w:val="en-US"/>
        </w:rPr>
        <w:t>xs:enumeration</w:t>
      </w:r>
      <w:proofErr w:type="spellEnd"/>
      <w:r w:rsidR="00AE3CDA" w:rsidRPr="00DB3F81">
        <w:rPr>
          <w:lang w:val="en-US"/>
        </w:rPr>
        <w:t xml:space="preserve"> value="24"/&gt;</w:t>
      </w:r>
    </w:p>
    <w:p w14:paraId="1658397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value="25"/&gt;</w:t>
      </w:r>
    </w:p>
    <w:p w14:paraId="51A1396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value="26"/&gt;</w:t>
      </w:r>
    </w:p>
    <w:p w14:paraId="312541C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value="27"/&gt;</w:t>
      </w:r>
    </w:p>
    <w:p w14:paraId="7D5A0D3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value="28"/&gt;</w:t>
      </w:r>
    </w:p>
    <w:p w14:paraId="02B9FC9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value="29"/&gt;</w:t>
      </w:r>
    </w:p>
    <w:p w14:paraId="341B8E8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value="90"/&gt;</w:t>
      </w:r>
    </w:p>
    <w:p w14:paraId="2036FBC7"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value="91"/&gt;</w:t>
      </w:r>
    </w:p>
    <w:p w14:paraId="7865D70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value="92"/&gt;</w:t>
      </w:r>
    </w:p>
    <w:p w14:paraId="75F66022" w14:textId="51F07176" w:rsidR="00AE3CDA" w:rsidRPr="00DB3F81" w:rsidRDefault="007C46B9" w:rsidP="00AE3CDA">
      <w:pPr>
        <w:rPr>
          <w:lang w:val="en-US"/>
        </w:rPr>
      </w:pPr>
      <w:r w:rsidRPr="00DB3F81">
        <w:rPr>
          <w:lang w:val="en-US"/>
        </w:rPr>
        <w:t xml:space="preserve">        </w:t>
      </w:r>
      <w:r w:rsidR="00AE3CDA" w:rsidRPr="00DB3F81">
        <w:rPr>
          <w:lang w:val="en-US"/>
        </w:rPr>
        <w:t>&lt;</w:t>
      </w:r>
      <w:proofErr w:type="spellStart"/>
      <w:r w:rsidR="00AE3CDA" w:rsidRPr="00DB3F81">
        <w:rPr>
          <w:lang w:val="en-US"/>
        </w:rPr>
        <w:t>xs:enumeration</w:t>
      </w:r>
      <w:proofErr w:type="spellEnd"/>
      <w:r w:rsidR="00AE3CDA" w:rsidRPr="00DB3F81">
        <w:rPr>
          <w:lang w:val="en-US"/>
        </w:rPr>
        <w:t xml:space="preserve"> value="99"/&gt;</w:t>
      </w:r>
    </w:p>
    <w:p w14:paraId="07D2F4A9"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300B80F"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0DA1E7ED"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174B25B9"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numeroPrestazioni</w:t>
      </w:r>
      <w:proofErr w:type="spellEnd"/>
      <w:r w:rsidRPr="00DB3F81">
        <w:rPr>
          <w:lang w:val="en-US"/>
        </w:rPr>
        <w:t>"&gt;</w:t>
      </w:r>
    </w:p>
    <w:p w14:paraId="38F2EDA5"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5A9398B3"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 da 1 a 99--&gt;</w:t>
      </w:r>
    </w:p>
    <w:p w14:paraId="6B55E8FC" w14:textId="77777777" w:rsidR="00AE3CDA" w:rsidRPr="00DB3F81" w:rsidRDefault="00AE3CDA" w:rsidP="00AE3CDA">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value="[1-9]|[1-9][0-9]"/&gt;</w:t>
      </w:r>
    </w:p>
    <w:p w14:paraId="59D80335"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EFFE53D"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4A0A3EF5"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61E292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eventoPrestazioneLungoassistenza</w:t>
      </w:r>
      <w:proofErr w:type="spellEnd"/>
      <w:r w:rsidRPr="00DB3F81">
        <w:rPr>
          <w:lang w:val="en-US"/>
        </w:rPr>
        <w:t>"&gt;</w:t>
      </w:r>
    </w:p>
    <w:p w14:paraId="4E1C8E96" w14:textId="77777777" w:rsidR="00AE3CDA" w:rsidRPr="00DB3F81" w:rsidRDefault="00AE3CDA" w:rsidP="00AE3CDA">
      <w:pPr>
        <w:rPr>
          <w:lang w:val="en-US"/>
        </w:rPr>
      </w:pPr>
      <w:r w:rsidRPr="00DB3F81">
        <w:rPr>
          <w:lang w:val="en-US"/>
        </w:rPr>
        <w:t xml:space="preserve">    &lt;</w:t>
      </w:r>
      <w:proofErr w:type="spellStart"/>
      <w:r w:rsidRPr="00DB3F81">
        <w:rPr>
          <w:lang w:val="en-US"/>
        </w:rPr>
        <w:t>xs:complexType</w:t>
      </w:r>
      <w:proofErr w:type="spellEnd"/>
      <w:r w:rsidRPr="00DB3F81">
        <w:rPr>
          <w:lang w:val="en-US"/>
        </w:rPr>
        <w:t>&gt;</w:t>
      </w:r>
    </w:p>
    <w:p w14:paraId="3896E1CA"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xs:sequence</w:t>
      </w:r>
      <w:proofErr w:type="spellEnd"/>
      <w:r w:rsidRPr="00DB3F81">
        <w:rPr>
          <w:lang w:val="en-US"/>
        </w:rPr>
        <w:t>&gt;</w:t>
      </w:r>
    </w:p>
    <w:p w14:paraId="0F60DF4C"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identificativoEventoPrestazioneLungoassistenza</w:t>
      </w:r>
      <w:proofErr w:type="spellEnd"/>
      <w:r w:rsidRPr="00DB3F81">
        <w:rPr>
          <w:lang w:val="en-US"/>
        </w:rPr>
        <w:t>"/&gt;</w:t>
      </w:r>
    </w:p>
    <w:p w14:paraId="12632314"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dataInizioErogazioneContributo</w:t>
      </w:r>
      <w:proofErr w:type="spellEnd"/>
      <w:r w:rsidRPr="00DB3F81">
        <w:rPr>
          <w:lang w:val="en-US"/>
        </w:rPr>
        <w:t>"/&gt;</w:t>
      </w:r>
    </w:p>
    <w:p w14:paraId="00458026" w14:textId="77777777" w:rsidR="00AE3CDA" w:rsidRPr="00DB3F81" w:rsidRDefault="00AE3CDA" w:rsidP="00AE3CDA">
      <w:pPr>
        <w:rPr>
          <w:lang w:val="fr-FR"/>
        </w:rPr>
      </w:pPr>
      <w:r w:rsidRPr="00DB3F81">
        <w:rPr>
          <w:lang w:val="en-US"/>
        </w:rPr>
        <w:t xml:space="preserve">        </w:t>
      </w:r>
      <w:r w:rsidRPr="00DB3F81">
        <w:rPr>
          <w:lang w:val="fr-FR"/>
        </w:rPr>
        <w:t>&lt;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contributoMensileErogatoSSR</w:t>
      </w:r>
      <w:proofErr w:type="spellEnd"/>
      <w:r w:rsidRPr="00DB3F81">
        <w:rPr>
          <w:lang w:val="fr-FR"/>
        </w:rPr>
        <w:t>"/&gt;</w:t>
      </w:r>
    </w:p>
    <w:p w14:paraId="0551E908" w14:textId="77777777" w:rsidR="00AE3CDA" w:rsidRPr="00DB3F81" w:rsidRDefault="00AE3CDA" w:rsidP="00AE3CDA">
      <w:pPr>
        <w:rPr>
          <w:lang w:val="fr-FR"/>
        </w:rPr>
      </w:pPr>
      <w:r w:rsidRPr="00DB3F81">
        <w:rPr>
          <w:lang w:val="fr-FR"/>
        </w:rPr>
        <w:t xml:space="preserve">      &lt;/</w:t>
      </w:r>
      <w:proofErr w:type="spellStart"/>
      <w:r w:rsidRPr="00DB3F81">
        <w:rPr>
          <w:lang w:val="fr-FR"/>
        </w:rPr>
        <w:t>xs:sequence</w:t>
      </w:r>
      <w:proofErr w:type="spellEnd"/>
      <w:r w:rsidRPr="00DB3F81">
        <w:rPr>
          <w:lang w:val="fr-FR"/>
        </w:rPr>
        <w:t>&gt;</w:t>
      </w:r>
    </w:p>
    <w:p w14:paraId="3265865D" w14:textId="77777777" w:rsidR="00AE3CDA" w:rsidRPr="00DB3F81" w:rsidRDefault="00AE3CDA" w:rsidP="00AE3CDA">
      <w:r w:rsidRPr="00DB3F81">
        <w:rPr>
          <w:lang w:val="fr-FR"/>
        </w:rPr>
        <w:t xml:space="preserve">    </w:t>
      </w:r>
      <w:r w:rsidRPr="00DB3F81">
        <w:t>&lt;/</w:t>
      </w:r>
      <w:proofErr w:type="spellStart"/>
      <w:r w:rsidRPr="00DB3F81">
        <w:t>xs:complexType</w:t>
      </w:r>
      <w:proofErr w:type="spellEnd"/>
      <w:r w:rsidRPr="00DB3F81">
        <w:t>&gt;</w:t>
      </w:r>
    </w:p>
    <w:p w14:paraId="7BE0774F" w14:textId="77777777" w:rsidR="00AE3CDA" w:rsidRPr="00DB3F81" w:rsidRDefault="00AE3CDA" w:rsidP="00AE3CDA">
      <w:r w:rsidRPr="00DB3F81">
        <w:t xml:space="preserve">  &lt;/</w:t>
      </w:r>
      <w:proofErr w:type="spellStart"/>
      <w:r w:rsidRPr="00DB3F81">
        <w:t>xs:element</w:t>
      </w:r>
      <w:proofErr w:type="spellEnd"/>
      <w:r w:rsidRPr="00DB3F81">
        <w:t>&gt;</w:t>
      </w:r>
    </w:p>
    <w:p w14:paraId="6D4DFD55"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identificativoEventoPrestazioneLungoassistenza</w:t>
      </w:r>
      <w:proofErr w:type="spellEnd"/>
      <w:r w:rsidRPr="00DB3F81">
        <w:t>"&gt;</w:t>
      </w:r>
    </w:p>
    <w:p w14:paraId="63FC9033"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6B34EB23"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682D8C28" w14:textId="77777777" w:rsidR="00AE3CDA" w:rsidRPr="00DB3F81" w:rsidRDefault="00AE3CDA" w:rsidP="00AE3CDA">
      <w:r w:rsidRPr="00DB3F81">
        <w:t xml:space="preserve">        &lt;</w:t>
      </w:r>
      <w:proofErr w:type="spellStart"/>
      <w:r w:rsidRPr="00DB3F81">
        <w:t>xs:pattern</w:t>
      </w:r>
      <w:proofErr w:type="spellEnd"/>
      <w:r w:rsidRPr="00DB3F81">
        <w:t xml:space="preserve"> </w:t>
      </w:r>
      <w:proofErr w:type="spellStart"/>
      <w:r w:rsidRPr="00DB3F81">
        <w:t>value</w:t>
      </w:r>
      <w:proofErr w:type="spellEnd"/>
      <w:r w:rsidRPr="00DB3F81">
        <w:t>="([0-9]{3})DOL([A-Z0-9]{9})"/&gt;</w:t>
      </w:r>
    </w:p>
    <w:p w14:paraId="3666D0D8" w14:textId="77777777" w:rsidR="00AE3CDA" w:rsidRPr="00DB3F81" w:rsidRDefault="00AE3CDA" w:rsidP="00AE3CDA">
      <w:r w:rsidRPr="00DB3F81">
        <w:t xml:space="preserve">      &lt;/</w:t>
      </w:r>
      <w:proofErr w:type="spellStart"/>
      <w:r w:rsidRPr="00DB3F81">
        <w:t>xs:restriction</w:t>
      </w:r>
      <w:proofErr w:type="spellEnd"/>
      <w:r w:rsidRPr="00DB3F81">
        <w:t>&gt;</w:t>
      </w:r>
    </w:p>
    <w:p w14:paraId="2166C10B" w14:textId="77777777" w:rsidR="00AE3CDA" w:rsidRPr="00DB3F81" w:rsidRDefault="00AE3CDA" w:rsidP="00AE3CDA">
      <w:r w:rsidRPr="00DB3F81">
        <w:t xml:space="preserve">    &lt;/</w:t>
      </w:r>
      <w:proofErr w:type="spellStart"/>
      <w:r w:rsidRPr="00DB3F81">
        <w:t>xs:simpleType</w:t>
      </w:r>
      <w:proofErr w:type="spellEnd"/>
      <w:r w:rsidRPr="00DB3F81">
        <w:t>&gt;</w:t>
      </w:r>
    </w:p>
    <w:p w14:paraId="7E087CEA" w14:textId="77777777" w:rsidR="00AE3CDA" w:rsidRPr="00DB3F81" w:rsidRDefault="00AE3CDA" w:rsidP="00AE3CDA">
      <w:r w:rsidRPr="00DB3F81">
        <w:t xml:space="preserve">  &lt;/</w:t>
      </w:r>
      <w:proofErr w:type="spellStart"/>
      <w:r w:rsidRPr="00DB3F81">
        <w:t>xs:element</w:t>
      </w:r>
      <w:proofErr w:type="spellEnd"/>
      <w:r w:rsidRPr="00DB3F81">
        <w:t>&gt;</w:t>
      </w:r>
    </w:p>
    <w:p w14:paraId="26AD0682"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dataInizioErogazioneContributo</w:t>
      </w:r>
      <w:proofErr w:type="spellEnd"/>
      <w:r w:rsidRPr="00DB3F81">
        <w:t>"&gt;</w:t>
      </w:r>
    </w:p>
    <w:p w14:paraId="56DF7979"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56440566"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 xml:space="preserve">"&gt;&lt;!--VALORI AMMESSI </w:t>
      </w:r>
      <w:proofErr w:type="spellStart"/>
      <w:r w:rsidRPr="00DB3F81">
        <w:t>ddmmyyyy</w:t>
      </w:r>
      <w:proofErr w:type="spellEnd"/>
      <w:r w:rsidRPr="00DB3F81">
        <w:t xml:space="preserve"> dal 1900 a 2099--&gt;</w:t>
      </w:r>
    </w:p>
    <w:p w14:paraId="0A901038" w14:textId="77777777" w:rsidR="00AE3CDA" w:rsidRPr="00DB3F81" w:rsidRDefault="00AE3CDA" w:rsidP="00AE3CDA">
      <w:r w:rsidRPr="00DB3F81">
        <w:t xml:space="preserve">        &lt;</w:t>
      </w:r>
      <w:proofErr w:type="spellStart"/>
      <w:r w:rsidRPr="00DB3F81">
        <w:t>xs:pattern</w:t>
      </w:r>
      <w:proofErr w:type="spellEnd"/>
      <w:r w:rsidRPr="00DB3F81">
        <w:t xml:space="preserve"> value="(([0][1-9]|[1-2][0-9]|[3][0-1])(01|02|03|04|05|06|07|08|09|10|11|12)(19|20)[0-9]{2})"/&gt;</w:t>
      </w:r>
    </w:p>
    <w:p w14:paraId="53CAF8FA" w14:textId="77777777" w:rsidR="00AE3CDA" w:rsidRPr="00DB3F81" w:rsidRDefault="00AE3CDA" w:rsidP="00AE3CDA">
      <w:pPr>
        <w:rPr>
          <w:lang w:val="fr-FR"/>
        </w:rPr>
      </w:pPr>
      <w:r w:rsidRPr="00DB3F81">
        <w:t xml:space="preserve">      </w:t>
      </w:r>
      <w:r w:rsidRPr="00DB3F81">
        <w:rPr>
          <w:lang w:val="fr-FR"/>
        </w:rPr>
        <w:t>&lt;/</w:t>
      </w:r>
      <w:proofErr w:type="spellStart"/>
      <w:r w:rsidRPr="00DB3F81">
        <w:rPr>
          <w:lang w:val="fr-FR"/>
        </w:rPr>
        <w:t>xs:restriction</w:t>
      </w:r>
      <w:proofErr w:type="spellEnd"/>
      <w:r w:rsidRPr="00DB3F81">
        <w:rPr>
          <w:lang w:val="fr-FR"/>
        </w:rPr>
        <w:t>&gt;</w:t>
      </w:r>
    </w:p>
    <w:p w14:paraId="2CBE7759"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21F553B8"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5B999122"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contributoMensileErogatoSSR</w:t>
      </w:r>
      <w:proofErr w:type="spellEnd"/>
      <w:r w:rsidRPr="00DB3F81">
        <w:rPr>
          <w:lang w:val="fr-FR"/>
        </w:rPr>
        <w:t>"&gt;</w:t>
      </w:r>
    </w:p>
    <w:p w14:paraId="2D61B6A5" w14:textId="77777777" w:rsidR="00AE3CDA" w:rsidRPr="00DB3F81" w:rsidRDefault="00AE3CDA" w:rsidP="00AE3CDA">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18A8A3FF" w14:textId="77777777" w:rsidR="00AE3CDA" w:rsidRPr="00DB3F81" w:rsidRDefault="00AE3CDA" w:rsidP="00AE3CDA">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xs:decimal</w:t>
      </w:r>
      <w:proofErr w:type="spellEnd"/>
      <w:r w:rsidRPr="00DB3F81">
        <w:rPr>
          <w:lang w:val="fr-FR"/>
        </w:rPr>
        <w:t>"&gt;&lt;!--VALORI AMMESSI--&gt;</w:t>
      </w:r>
    </w:p>
    <w:p w14:paraId="18A82F20" w14:textId="77777777" w:rsidR="00AE3CDA" w:rsidRPr="00DB3F81" w:rsidRDefault="00AE3CDA" w:rsidP="00AE3CDA">
      <w:pPr>
        <w:rPr>
          <w:lang w:val="en-US"/>
        </w:rPr>
      </w:pPr>
      <w:r w:rsidRPr="00DB3F81">
        <w:rPr>
          <w:lang w:val="fr-FR"/>
        </w:rPr>
        <w:t xml:space="preserve">        </w:t>
      </w:r>
      <w:r w:rsidRPr="00DB3F81">
        <w:rPr>
          <w:lang w:val="en-US"/>
        </w:rPr>
        <w:t>&lt;</w:t>
      </w:r>
      <w:proofErr w:type="spellStart"/>
      <w:r w:rsidRPr="00DB3F81">
        <w:rPr>
          <w:lang w:val="en-US"/>
        </w:rPr>
        <w:t>xs:fractionDigits</w:t>
      </w:r>
      <w:proofErr w:type="spellEnd"/>
      <w:r w:rsidRPr="00DB3F81">
        <w:rPr>
          <w:lang w:val="en-US"/>
        </w:rPr>
        <w:t xml:space="preserve"> value="2"/&gt;</w:t>
      </w:r>
    </w:p>
    <w:p w14:paraId="0724AF07" w14:textId="77777777" w:rsidR="00AE3CDA" w:rsidRPr="00DB3F81" w:rsidRDefault="00AE3CDA" w:rsidP="00AE3CDA">
      <w:pPr>
        <w:rPr>
          <w:lang w:val="en-US"/>
        </w:rPr>
      </w:pPr>
      <w:r w:rsidRPr="00DB3F81">
        <w:rPr>
          <w:lang w:val="en-US"/>
        </w:rPr>
        <w:t xml:space="preserve">        &lt;</w:t>
      </w:r>
      <w:proofErr w:type="spellStart"/>
      <w:r w:rsidRPr="00DB3F81">
        <w:rPr>
          <w:lang w:val="en-US"/>
        </w:rPr>
        <w:t>xs:minInclusive</w:t>
      </w:r>
      <w:proofErr w:type="spellEnd"/>
      <w:r w:rsidRPr="00DB3F81">
        <w:rPr>
          <w:lang w:val="en-US"/>
        </w:rPr>
        <w:t xml:space="preserve"> value="0.00"/&gt;</w:t>
      </w:r>
    </w:p>
    <w:p w14:paraId="255B4F33" w14:textId="77777777" w:rsidR="00AE3CDA" w:rsidRPr="00DB3F81" w:rsidRDefault="00AE3CDA" w:rsidP="00AE3CDA">
      <w:pPr>
        <w:rPr>
          <w:lang w:val="en-US"/>
        </w:rPr>
      </w:pPr>
      <w:r w:rsidRPr="00DB3F81">
        <w:rPr>
          <w:lang w:val="en-US"/>
        </w:rPr>
        <w:t xml:space="preserve">        &lt;</w:t>
      </w:r>
      <w:proofErr w:type="spellStart"/>
      <w:r w:rsidRPr="00DB3F81">
        <w:rPr>
          <w:lang w:val="en-US"/>
        </w:rPr>
        <w:t>xs:maxInclusive</w:t>
      </w:r>
      <w:proofErr w:type="spellEnd"/>
      <w:r w:rsidRPr="00DB3F81">
        <w:rPr>
          <w:lang w:val="en-US"/>
        </w:rPr>
        <w:t xml:space="preserve"> value="999999.99"/&gt;</w:t>
      </w:r>
    </w:p>
    <w:p w14:paraId="3AFA1F16"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28875461"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ABCC85B"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675F30F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eventoEtichetta</w:t>
      </w:r>
      <w:proofErr w:type="spellEnd"/>
      <w:r w:rsidRPr="00DB3F81">
        <w:rPr>
          <w:lang w:val="en-US"/>
        </w:rPr>
        <w:t>"&gt;</w:t>
      </w:r>
    </w:p>
    <w:p w14:paraId="49E62868" w14:textId="77777777" w:rsidR="00AE3CDA" w:rsidRPr="00DB3F81" w:rsidRDefault="00AE3CDA" w:rsidP="00AE3CDA">
      <w:pPr>
        <w:rPr>
          <w:lang w:val="en-US"/>
        </w:rPr>
      </w:pPr>
      <w:r w:rsidRPr="00DB3F81">
        <w:rPr>
          <w:lang w:val="en-US"/>
        </w:rPr>
        <w:t xml:space="preserve">    &lt;</w:t>
      </w:r>
      <w:proofErr w:type="spellStart"/>
      <w:r w:rsidRPr="00DB3F81">
        <w:rPr>
          <w:lang w:val="en-US"/>
        </w:rPr>
        <w:t>xs:complexType</w:t>
      </w:r>
      <w:proofErr w:type="spellEnd"/>
      <w:r w:rsidRPr="00DB3F81">
        <w:rPr>
          <w:lang w:val="en-US"/>
        </w:rPr>
        <w:t>&gt;</w:t>
      </w:r>
    </w:p>
    <w:p w14:paraId="1DA8EBDC" w14:textId="77777777" w:rsidR="00AE3CDA" w:rsidRPr="00DB3F81" w:rsidRDefault="00AE3CDA" w:rsidP="00AE3CDA">
      <w:pPr>
        <w:rPr>
          <w:lang w:val="en-US"/>
        </w:rPr>
      </w:pPr>
      <w:r w:rsidRPr="00DB3F81">
        <w:rPr>
          <w:lang w:val="en-US"/>
        </w:rPr>
        <w:t xml:space="preserve">      &lt;</w:t>
      </w:r>
      <w:proofErr w:type="spellStart"/>
      <w:r w:rsidRPr="00DB3F81">
        <w:rPr>
          <w:lang w:val="en-US"/>
        </w:rPr>
        <w:t>xs:sequence</w:t>
      </w:r>
      <w:proofErr w:type="spellEnd"/>
      <w:r w:rsidRPr="00DB3F81">
        <w:rPr>
          <w:lang w:val="en-US"/>
        </w:rPr>
        <w:t>&gt;</w:t>
      </w:r>
    </w:p>
    <w:p w14:paraId="746D14BC"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dataDecorrenzaEtichetta</w:t>
      </w:r>
      <w:proofErr w:type="spellEnd"/>
      <w:r w:rsidRPr="00DB3F81">
        <w:rPr>
          <w:lang w:val="en-US"/>
        </w:rPr>
        <w:t>"/&gt;</w:t>
      </w:r>
    </w:p>
    <w:p w14:paraId="17C16AE2" w14:textId="77777777" w:rsidR="00AE3CDA" w:rsidRPr="00DB3F81" w:rsidRDefault="00AE3CDA" w:rsidP="00AE3CDA">
      <w:r w:rsidRPr="00DB3F81">
        <w:rPr>
          <w:lang w:val="en-US"/>
        </w:rPr>
        <w:t xml:space="preserve">        </w:t>
      </w:r>
      <w:r w:rsidRPr="00DB3F81">
        <w:t>&lt;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tipoEtichetta</w:t>
      </w:r>
      <w:proofErr w:type="spellEnd"/>
      <w:r w:rsidRPr="00DB3F81">
        <w:t>"/&gt;</w:t>
      </w:r>
    </w:p>
    <w:p w14:paraId="722E19DE"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progressivoEtichetta</w:t>
      </w:r>
      <w:proofErr w:type="spellEnd"/>
      <w:r w:rsidRPr="00DB3F81">
        <w:t>"/&gt;</w:t>
      </w:r>
    </w:p>
    <w:p w14:paraId="6DA35B92"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contenutoEtichetta</w:t>
      </w:r>
      <w:proofErr w:type="spellEnd"/>
      <w:r w:rsidRPr="00DB3F81">
        <w:t>"/&gt;</w:t>
      </w:r>
    </w:p>
    <w:p w14:paraId="2EFCEF0B"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dataScadenzaEtichetta</w:t>
      </w:r>
      <w:proofErr w:type="spellEnd"/>
      <w:r w:rsidRPr="00DB3F81">
        <w:t>"/&gt;</w:t>
      </w:r>
    </w:p>
    <w:p w14:paraId="386B4E57" w14:textId="77777777" w:rsidR="00AE3CDA" w:rsidRPr="00DB3F81" w:rsidRDefault="00AE3CDA" w:rsidP="00AE3CDA">
      <w:pPr>
        <w:rPr>
          <w:lang w:val="fr-FR"/>
        </w:rPr>
      </w:pPr>
      <w:r w:rsidRPr="00DB3F81">
        <w:t xml:space="preserve">      </w:t>
      </w:r>
      <w:r w:rsidRPr="00DB3F81">
        <w:rPr>
          <w:lang w:val="fr-FR"/>
        </w:rPr>
        <w:t>&lt;/</w:t>
      </w:r>
      <w:proofErr w:type="spellStart"/>
      <w:r w:rsidRPr="00DB3F81">
        <w:rPr>
          <w:lang w:val="fr-FR"/>
        </w:rPr>
        <w:t>xs:sequence</w:t>
      </w:r>
      <w:proofErr w:type="spellEnd"/>
      <w:r w:rsidRPr="00DB3F81">
        <w:rPr>
          <w:lang w:val="fr-FR"/>
        </w:rPr>
        <w:t>&gt;</w:t>
      </w:r>
    </w:p>
    <w:p w14:paraId="07A9352D" w14:textId="77777777" w:rsidR="00AE3CDA" w:rsidRPr="00DB3F81" w:rsidRDefault="00AE3CDA" w:rsidP="00AE3CDA">
      <w:pPr>
        <w:rPr>
          <w:lang w:val="fr-FR"/>
        </w:rPr>
      </w:pPr>
      <w:r w:rsidRPr="00DB3F81">
        <w:rPr>
          <w:lang w:val="fr-FR"/>
        </w:rPr>
        <w:t xml:space="preserve">    &lt;/</w:t>
      </w:r>
      <w:proofErr w:type="spellStart"/>
      <w:r w:rsidRPr="00DB3F81">
        <w:rPr>
          <w:lang w:val="fr-FR"/>
        </w:rPr>
        <w:t>xs:complexType</w:t>
      </w:r>
      <w:proofErr w:type="spellEnd"/>
      <w:r w:rsidRPr="00DB3F81">
        <w:rPr>
          <w:lang w:val="fr-FR"/>
        </w:rPr>
        <w:t>&gt;</w:t>
      </w:r>
    </w:p>
    <w:p w14:paraId="0169C376" w14:textId="77777777" w:rsidR="00AE3CDA" w:rsidRPr="00DB3F81" w:rsidRDefault="00AE3CDA" w:rsidP="00AE3CDA">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517C3D9D" w14:textId="77777777" w:rsidR="00AE3CDA" w:rsidRPr="00DB3F81" w:rsidRDefault="00AE3CDA" w:rsidP="00AE3CDA">
      <w:r w:rsidRPr="00DB3F81">
        <w:rPr>
          <w:lang w:val="fr-FR"/>
        </w:rPr>
        <w:t xml:space="preserve">  </w:t>
      </w:r>
      <w:r w:rsidRPr="00DB3F81">
        <w:t>&lt;</w:t>
      </w:r>
      <w:proofErr w:type="spellStart"/>
      <w:r w:rsidRPr="00DB3F81">
        <w:t>xs:element</w:t>
      </w:r>
      <w:proofErr w:type="spellEnd"/>
      <w:r w:rsidRPr="00DB3F81">
        <w:t xml:space="preserve"> name="</w:t>
      </w:r>
      <w:proofErr w:type="spellStart"/>
      <w:r w:rsidRPr="00DB3F81">
        <w:t>dataDecorrenzaEtichetta</w:t>
      </w:r>
      <w:proofErr w:type="spellEnd"/>
      <w:r w:rsidRPr="00DB3F81">
        <w:t>"&gt;</w:t>
      </w:r>
    </w:p>
    <w:p w14:paraId="26548F46"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15092A34"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 xml:space="preserve">"&gt;&lt;!--VALORI AMMESSI </w:t>
      </w:r>
      <w:proofErr w:type="spellStart"/>
      <w:r w:rsidRPr="00DB3F81">
        <w:t>ddmmyyyy</w:t>
      </w:r>
      <w:proofErr w:type="spellEnd"/>
      <w:r w:rsidRPr="00DB3F81">
        <w:t xml:space="preserve"> dal 20032020 a 31122099--&gt;</w:t>
      </w:r>
    </w:p>
    <w:p w14:paraId="1BA4C218" w14:textId="77777777" w:rsidR="00AE3CDA" w:rsidRPr="00DB3F81" w:rsidRDefault="00AE3CDA" w:rsidP="00AE3CDA">
      <w:r w:rsidRPr="00DB3F81">
        <w:t xml:space="preserve">        &lt;</w:t>
      </w:r>
      <w:proofErr w:type="spellStart"/>
      <w:r w:rsidRPr="00DB3F81">
        <w:t>xs:pattern</w:t>
      </w:r>
      <w:proofErr w:type="spellEnd"/>
      <w:r w:rsidRPr="00DB3F81">
        <w:t xml:space="preserve"> value="(((13|14|15|16|17|18|19|20|21|22|23|24|25|26|27|28|29|30|31)052020)|([0][1-9]|[1-2][0-9]|[3][0-1])(06|07|08|09|10|11|12)2020)|(([0][1-9]|[1-2][0-9]|[3][0-1])(01|02|03|04|05|06|07|08|09|10|11|12)((202[1-9])|(20[3-9][0-9])))"/&gt;</w:t>
      </w:r>
    </w:p>
    <w:p w14:paraId="1AB6C4D9" w14:textId="77777777" w:rsidR="00AE3CDA" w:rsidRPr="00DB3F81" w:rsidRDefault="00AE3CDA" w:rsidP="00AE3CDA">
      <w:r w:rsidRPr="00DB3F81">
        <w:t xml:space="preserve">      &lt;/</w:t>
      </w:r>
      <w:proofErr w:type="spellStart"/>
      <w:r w:rsidRPr="00DB3F81">
        <w:t>xs:restriction</w:t>
      </w:r>
      <w:proofErr w:type="spellEnd"/>
      <w:r w:rsidRPr="00DB3F81">
        <w:t>&gt;</w:t>
      </w:r>
    </w:p>
    <w:p w14:paraId="70AA8029" w14:textId="77777777" w:rsidR="00AE3CDA" w:rsidRPr="00DB3F81" w:rsidRDefault="00AE3CDA" w:rsidP="00AE3CDA">
      <w:r w:rsidRPr="00DB3F81">
        <w:t xml:space="preserve">    &lt;/</w:t>
      </w:r>
      <w:proofErr w:type="spellStart"/>
      <w:r w:rsidRPr="00DB3F81">
        <w:t>xs:simpleType</w:t>
      </w:r>
      <w:proofErr w:type="spellEnd"/>
      <w:r w:rsidRPr="00DB3F81">
        <w:t>&gt;</w:t>
      </w:r>
    </w:p>
    <w:p w14:paraId="5803A219" w14:textId="77777777" w:rsidR="00AE3CDA" w:rsidRPr="00DB3F81" w:rsidRDefault="00AE3CDA" w:rsidP="00AE3CDA">
      <w:r w:rsidRPr="00DB3F81">
        <w:lastRenderedPageBreak/>
        <w:t xml:space="preserve">  &lt;/</w:t>
      </w:r>
      <w:proofErr w:type="spellStart"/>
      <w:r w:rsidRPr="00DB3F81">
        <w:t>xs:element</w:t>
      </w:r>
      <w:proofErr w:type="spellEnd"/>
      <w:r w:rsidRPr="00DB3F81">
        <w:t>&gt;</w:t>
      </w:r>
    </w:p>
    <w:p w14:paraId="1E6E8701"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tipoEtichetta</w:t>
      </w:r>
      <w:proofErr w:type="spellEnd"/>
      <w:r w:rsidRPr="00DB3F81">
        <w:t>"&gt;</w:t>
      </w:r>
    </w:p>
    <w:p w14:paraId="113DF6C0"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112FDEDF"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7485D08C" w14:textId="77777777" w:rsidR="00AE3CDA" w:rsidRPr="00DB3F81" w:rsidRDefault="00AE3CDA" w:rsidP="00AE3CDA">
      <w:r w:rsidRPr="00DB3F81">
        <w:t xml:space="preserve">        &lt;</w:t>
      </w:r>
      <w:proofErr w:type="spellStart"/>
      <w:r w:rsidRPr="00DB3F81">
        <w:t>xs:enumeration</w:t>
      </w:r>
      <w:proofErr w:type="spellEnd"/>
      <w:r w:rsidRPr="00DB3F81">
        <w:t xml:space="preserve"> </w:t>
      </w:r>
      <w:proofErr w:type="spellStart"/>
      <w:r w:rsidRPr="00DB3F81">
        <w:t>value</w:t>
      </w:r>
      <w:proofErr w:type="spellEnd"/>
      <w:r w:rsidRPr="00DB3F81">
        <w:t>="1"/&gt;</w:t>
      </w:r>
    </w:p>
    <w:p w14:paraId="4C9E8C43" w14:textId="77777777" w:rsidR="00AE3CDA" w:rsidRPr="00DB3F81" w:rsidRDefault="00AE3CDA" w:rsidP="00AE3CDA">
      <w:r w:rsidRPr="00DB3F81">
        <w:t xml:space="preserve">      &lt;/</w:t>
      </w:r>
      <w:proofErr w:type="spellStart"/>
      <w:r w:rsidRPr="00DB3F81">
        <w:t>xs:restriction</w:t>
      </w:r>
      <w:proofErr w:type="spellEnd"/>
      <w:r w:rsidRPr="00DB3F81">
        <w:t>&gt;</w:t>
      </w:r>
    </w:p>
    <w:p w14:paraId="7977B47D" w14:textId="77777777" w:rsidR="00AE3CDA" w:rsidRPr="00DB3F81" w:rsidRDefault="00AE3CDA" w:rsidP="00AE3CDA">
      <w:r w:rsidRPr="00DB3F81">
        <w:t xml:space="preserve">    &lt;/</w:t>
      </w:r>
      <w:proofErr w:type="spellStart"/>
      <w:r w:rsidRPr="00DB3F81">
        <w:t>xs:simpleType</w:t>
      </w:r>
      <w:proofErr w:type="spellEnd"/>
      <w:r w:rsidRPr="00DB3F81">
        <w:t>&gt;</w:t>
      </w:r>
    </w:p>
    <w:p w14:paraId="00540A90" w14:textId="77777777" w:rsidR="00AE3CDA" w:rsidRPr="00DB3F81" w:rsidRDefault="00AE3CDA" w:rsidP="00AE3CDA">
      <w:r w:rsidRPr="00DB3F81">
        <w:t xml:space="preserve">  &lt;/</w:t>
      </w:r>
      <w:proofErr w:type="spellStart"/>
      <w:r w:rsidRPr="00DB3F81">
        <w:t>xs:element</w:t>
      </w:r>
      <w:proofErr w:type="spellEnd"/>
      <w:r w:rsidRPr="00DB3F81">
        <w:t>&gt;</w:t>
      </w:r>
    </w:p>
    <w:p w14:paraId="3325E033"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progressivoEtichetta</w:t>
      </w:r>
      <w:proofErr w:type="spellEnd"/>
      <w:r w:rsidRPr="00DB3F81">
        <w:t>"&gt;</w:t>
      </w:r>
    </w:p>
    <w:p w14:paraId="4F16CC9C"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38B45ADC"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7A0E69C2" w14:textId="77777777" w:rsidR="00AE3CDA" w:rsidRPr="00DB3F81" w:rsidRDefault="00AE3CDA" w:rsidP="00AE3CDA">
      <w:r w:rsidRPr="00DB3F81">
        <w:t xml:space="preserve">        &lt;</w:t>
      </w:r>
      <w:proofErr w:type="spellStart"/>
      <w:r w:rsidRPr="00DB3F81">
        <w:t>xs:enumeration</w:t>
      </w:r>
      <w:proofErr w:type="spellEnd"/>
      <w:r w:rsidRPr="00DB3F81">
        <w:t xml:space="preserve"> </w:t>
      </w:r>
      <w:proofErr w:type="spellStart"/>
      <w:r w:rsidRPr="00DB3F81">
        <w:t>value</w:t>
      </w:r>
      <w:proofErr w:type="spellEnd"/>
      <w:r w:rsidRPr="00DB3F81">
        <w:t>="1"/&gt;</w:t>
      </w:r>
    </w:p>
    <w:p w14:paraId="15FC2E64" w14:textId="77777777" w:rsidR="00AE3CDA" w:rsidRPr="00DB3F81" w:rsidRDefault="00AE3CDA" w:rsidP="00AE3CDA">
      <w:r w:rsidRPr="00DB3F81">
        <w:t xml:space="preserve">      &lt;/</w:t>
      </w:r>
      <w:proofErr w:type="spellStart"/>
      <w:r w:rsidRPr="00DB3F81">
        <w:t>xs:restriction</w:t>
      </w:r>
      <w:proofErr w:type="spellEnd"/>
      <w:r w:rsidRPr="00DB3F81">
        <w:t>&gt;</w:t>
      </w:r>
    </w:p>
    <w:p w14:paraId="068C6FFF" w14:textId="77777777" w:rsidR="00AE3CDA" w:rsidRPr="00DB3F81" w:rsidRDefault="00AE3CDA" w:rsidP="00AE3CDA">
      <w:r w:rsidRPr="00DB3F81">
        <w:t xml:space="preserve">    &lt;/</w:t>
      </w:r>
      <w:proofErr w:type="spellStart"/>
      <w:r w:rsidRPr="00DB3F81">
        <w:t>xs:simpleType</w:t>
      </w:r>
      <w:proofErr w:type="spellEnd"/>
      <w:r w:rsidRPr="00DB3F81">
        <w:t>&gt;</w:t>
      </w:r>
    </w:p>
    <w:p w14:paraId="54B14FEB" w14:textId="77777777" w:rsidR="00AE3CDA" w:rsidRPr="00DB3F81" w:rsidRDefault="00AE3CDA" w:rsidP="00AE3CDA">
      <w:r w:rsidRPr="00DB3F81">
        <w:t xml:space="preserve">  &lt;/</w:t>
      </w:r>
      <w:proofErr w:type="spellStart"/>
      <w:r w:rsidRPr="00DB3F81">
        <w:t>xs:element</w:t>
      </w:r>
      <w:proofErr w:type="spellEnd"/>
      <w:r w:rsidRPr="00DB3F81">
        <w:t xml:space="preserve">&gt;  </w:t>
      </w:r>
    </w:p>
    <w:p w14:paraId="3153D2BF"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contenutoEtichetta</w:t>
      </w:r>
      <w:proofErr w:type="spellEnd"/>
      <w:r w:rsidRPr="00DB3F81">
        <w:t>"&gt;</w:t>
      </w:r>
    </w:p>
    <w:p w14:paraId="77C8C432"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6C1BB80F"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7E710810" w14:textId="77777777" w:rsidR="00AE3CDA" w:rsidRPr="00DB3F81" w:rsidRDefault="00AE3CDA" w:rsidP="00AE3CDA">
      <w:r w:rsidRPr="00DB3F81">
        <w:t xml:space="preserve">        &lt;</w:t>
      </w:r>
      <w:proofErr w:type="spellStart"/>
      <w:r w:rsidRPr="00DB3F81">
        <w:t>xs:enumeration</w:t>
      </w:r>
      <w:proofErr w:type="spellEnd"/>
      <w:r w:rsidRPr="00DB3F81">
        <w:t xml:space="preserve"> </w:t>
      </w:r>
      <w:proofErr w:type="spellStart"/>
      <w:r w:rsidRPr="00DB3F81">
        <w:t>value</w:t>
      </w:r>
      <w:proofErr w:type="spellEnd"/>
      <w:r w:rsidRPr="00DB3F81">
        <w:t>="1"/&gt;</w:t>
      </w:r>
    </w:p>
    <w:p w14:paraId="514F4E50" w14:textId="77777777" w:rsidR="00AE3CDA" w:rsidRPr="00DB3F81" w:rsidRDefault="00AE3CDA" w:rsidP="00AE3CDA">
      <w:r w:rsidRPr="00DB3F81">
        <w:t xml:space="preserve">        &lt;</w:t>
      </w:r>
      <w:proofErr w:type="spellStart"/>
      <w:r w:rsidRPr="00DB3F81">
        <w:t>xs:enumeration</w:t>
      </w:r>
      <w:proofErr w:type="spellEnd"/>
      <w:r w:rsidRPr="00DB3F81">
        <w:t xml:space="preserve"> </w:t>
      </w:r>
      <w:proofErr w:type="spellStart"/>
      <w:r w:rsidRPr="00DB3F81">
        <w:t>value</w:t>
      </w:r>
      <w:proofErr w:type="spellEnd"/>
      <w:r w:rsidRPr="00DB3F81">
        <w:t>="2"/&gt;</w:t>
      </w:r>
      <w:r w:rsidRPr="00DB3F81">
        <w:tab/>
      </w:r>
    </w:p>
    <w:p w14:paraId="6A7C40AE" w14:textId="77777777" w:rsidR="00AE3CDA" w:rsidRPr="00DB3F81" w:rsidRDefault="00AE3CDA" w:rsidP="00AE3CDA">
      <w:r w:rsidRPr="00DB3F81">
        <w:t xml:space="preserve">        &lt;</w:t>
      </w:r>
      <w:proofErr w:type="spellStart"/>
      <w:r w:rsidRPr="00DB3F81">
        <w:t>xs:enumeration</w:t>
      </w:r>
      <w:proofErr w:type="spellEnd"/>
      <w:r w:rsidRPr="00DB3F81">
        <w:t xml:space="preserve"> </w:t>
      </w:r>
      <w:proofErr w:type="spellStart"/>
      <w:r w:rsidRPr="00DB3F81">
        <w:t>value</w:t>
      </w:r>
      <w:proofErr w:type="spellEnd"/>
      <w:r w:rsidRPr="00DB3F81">
        <w:t>="3"/&gt;</w:t>
      </w:r>
      <w:r w:rsidRPr="00DB3F81">
        <w:tab/>
      </w:r>
    </w:p>
    <w:p w14:paraId="3BCA4973" w14:textId="77777777" w:rsidR="00AE3CDA" w:rsidRPr="00DB3F81" w:rsidRDefault="00AE3CDA" w:rsidP="00AE3CDA">
      <w:r w:rsidRPr="00DB3F81">
        <w:t xml:space="preserve">        &lt;</w:t>
      </w:r>
      <w:proofErr w:type="spellStart"/>
      <w:r w:rsidRPr="00DB3F81">
        <w:t>xs:enumeration</w:t>
      </w:r>
      <w:proofErr w:type="spellEnd"/>
      <w:r w:rsidRPr="00DB3F81">
        <w:t xml:space="preserve"> </w:t>
      </w:r>
      <w:proofErr w:type="spellStart"/>
      <w:r w:rsidRPr="00DB3F81">
        <w:t>value</w:t>
      </w:r>
      <w:proofErr w:type="spellEnd"/>
      <w:r w:rsidRPr="00DB3F81">
        <w:t>="4"/&gt;</w:t>
      </w:r>
      <w:r w:rsidRPr="00DB3F81">
        <w:tab/>
        <w:t xml:space="preserve">        </w:t>
      </w:r>
    </w:p>
    <w:p w14:paraId="5A708C61" w14:textId="77777777" w:rsidR="00AE3CDA" w:rsidRPr="00DB3F81" w:rsidRDefault="00AE3CDA" w:rsidP="00AE3CDA">
      <w:r w:rsidRPr="00DB3F81">
        <w:t xml:space="preserve">      &lt;/</w:t>
      </w:r>
      <w:proofErr w:type="spellStart"/>
      <w:r w:rsidRPr="00DB3F81">
        <w:t>xs:restriction</w:t>
      </w:r>
      <w:proofErr w:type="spellEnd"/>
      <w:r w:rsidRPr="00DB3F81">
        <w:t>&gt;</w:t>
      </w:r>
    </w:p>
    <w:p w14:paraId="2AC649A5" w14:textId="77777777" w:rsidR="00AE3CDA" w:rsidRPr="00DB3F81" w:rsidRDefault="00AE3CDA" w:rsidP="00AE3CDA">
      <w:r w:rsidRPr="00DB3F81">
        <w:t xml:space="preserve">    &lt;/</w:t>
      </w:r>
      <w:proofErr w:type="spellStart"/>
      <w:r w:rsidRPr="00DB3F81">
        <w:t>xs:simpleType</w:t>
      </w:r>
      <w:proofErr w:type="spellEnd"/>
      <w:r w:rsidRPr="00DB3F81">
        <w:t>&gt;</w:t>
      </w:r>
    </w:p>
    <w:p w14:paraId="140401B5" w14:textId="77777777" w:rsidR="00AE3CDA" w:rsidRPr="00DB3F81" w:rsidRDefault="00AE3CDA" w:rsidP="00AE3CDA">
      <w:r w:rsidRPr="00DB3F81">
        <w:t xml:space="preserve">  &lt;/</w:t>
      </w:r>
      <w:proofErr w:type="spellStart"/>
      <w:r w:rsidRPr="00DB3F81">
        <w:t>xs:element</w:t>
      </w:r>
      <w:proofErr w:type="spellEnd"/>
      <w:r w:rsidRPr="00DB3F81">
        <w:t>&gt;</w:t>
      </w:r>
    </w:p>
    <w:p w14:paraId="78C22A28"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dataScadenzaEtichetta</w:t>
      </w:r>
      <w:proofErr w:type="spellEnd"/>
      <w:r w:rsidRPr="00DB3F81">
        <w:t>"&gt;</w:t>
      </w:r>
    </w:p>
    <w:p w14:paraId="4BD84395"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42A57921"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 xml:space="preserve">"&gt;&lt;!--VALORI AMMESSI </w:t>
      </w:r>
      <w:proofErr w:type="spellStart"/>
      <w:r w:rsidRPr="00DB3F81">
        <w:t>ddmmyyyy</w:t>
      </w:r>
      <w:proofErr w:type="spellEnd"/>
      <w:r w:rsidRPr="00DB3F81">
        <w:t xml:space="preserve"> dal 20032020 a 31122099--&gt;</w:t>
      </w:r>
    </w:p>
    <w:p w14:paraId="6124C433" w14:textId="77777777" w:rsidR="00AE3CDA" w:rsidRPr="00DB3F81" w:rsidRDefault="00AE3CDA" w:rsidP="00AE3CDA">
      <w:r w:rsidRPr="00DB3F81">
        <w:t xml:space="preserve">        &lt;</w:t>
      </w:r>
      <w:proofErr w:type="spellStart"/>
      <w:r w:rsidRPr="00DB3F81">
        <w:t>xs:pattern</w:t>
      </w:r>
      <w:proofErr w:type="spellEnd"/>
      <w:r w:rsidRPr="00DB3F81">
        <w:t xml:space="preserve"> value="((((20|21|22|23|24|25|26|27|28|29|30|31)032020)|([0][1-9]|[1-2][0-9]|[3][0-1])(04|05|06|07|08|09|10|11|12)2020)|(([0][1-9]|[1-2][0-9]|[3][0-1])(01|02|03|04|05|06|07|08|09|10|11|12)((202[1-9])|(20[3-9][0-9]))))?"/&gt;</w:t>
      </w:r>
    </w:p>
    <w:p w14:paraId="5A87B0DE" w14:textId="77777777" w:rsidR="00AE3CDA" w:rsidRPr="00DB3F81" w:rsidRDefault="00AE3CDA" w:rsidP="00AE3CDA">
      <w:r w:rsidRPr="00DB3F81">
        <w:t xml:space="preserve">      &lt;/</w:t>
      </w:r>
      <w:proofErr w:type="spellStart"/>
      <w:r w:rsidRPr="00DB3F81">
        <w:t>xs:restriction</w:t>
      </w:r>
      <w:proofErr w:type="spellEnd"/>
      <w:r w:rsidRPr="00DB3F81">
        <w:t>&gt;</w:t>
      </w:r>
    </w:p>
    <w:p w14:paraId="22991469" w14:textId="77777777" w:rsidR="00AE3CDA" w:rsidRPr="00DB3F81" w:rsidRDefault="00AE3CDA" w:rsidP="00AE3CDA">
      <w:pPr>
        <w:rPr>
          <w:lang w:val="en-US"/>
        </w:rPr>
      </w:pPr>
      <w:r w:rsidRPr="00DB3F81">
        <w:t xml:space="preserve">    </w:t>
      </w:r>
      <w:r w:rsidRPr="00DB3F81">
        <w:rPr>
          <w:lang w:val="en-US"/>
        </w:rPr>
        <w:t>&lt;/</w:t>
      </w:r>
      <w:proofErr w:type="spellStart"/>
      <w:r w:rsidRPr="00DB3F81">
        <w:rPr>
          <w:lang w:val="en-US"/>
        </w:rPr>
        <w:t>xs:simpleType</w:t>
      </w:r>
      <w:proofErr w:type="spellEnd"/>
      <w:r w:rsidRPr="00DB3F81">
        <w:rPr>
          <w:lang w:val="en-US"/>
        </w:rPr>
        <w:t>&gt;</w:t>
      </w:r>
    </w:p>
    <w:p w14:paraId="65B0B8DD"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&gt;    </w:t>
      </w:r>
    </w:p>
    <w:p w14:paraId="47B0E36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eventoSospensione</w:t>
      </w:r>
      <w:proofErr w:type="spellEnd"/>
      <w:r w:rsidRPr="00DB3F81">
        <w:rPr>
          <w:lang w:val="en-US"/>
        </w:rPr>
        <w:t>"&gt;</w:t>
      </w:r>
    </w:p>
    <w:p w14:paraId="680FEC0F" w14:textId="77777777" w:rsidR="00AE3CDA" w:rsidRPr="00DB3F81" w:rsidRDefault="00AE3CDA" w:rsidP="00AE3CDA">
      <w:pPr>
        <w:rPr>
          <w:lang w:val="en-US"/>
        </w:rPr>
      </w:pPr>
      <w:r w:rsidRPr="00DB3F81">
        <w:rPr>
          <w:lang w:val="en-US"/>
        </w:rPr>
        <w:t xml:space="preserve">    &lt;</w:t>
      </w:r>
      <w:proofErr w:type="spellStart"/>
      <w:r w:rsidRPr="00DB3F81">
        <w:rPr>
          <w:lang w:val="en-US"/>
        </w:rPr>
        <w:t>xs:complexType</w:t>
      </w:r>
      <w:proofErr w:type="spellEnd"/>
      <w:r w:rsidRPr="00DB3F81">
        <w:rPr>
          <w:lang w:val="en-US"/>
        </w:rPr>
        <w:t>&gt;</w:t>
      </w:r>
    </w:p>
    <w:p w14:paraId="45DFE3E6" w14:textId="77777777" w:rsidR="00AE3CDA" w:rsidRPr="00DB3F81" w:rsidRDefault="00AE3CDA" w:rsidP="00AE3CDA">
      <w:r w:rsidRPr="00DB3F81">
        <w:rPr>
          <w:lang w:val="en-US"/>
        </w:rPr>
        <w:t xml:space="preserve">      </w:t>
      </w:r>
      <w:r w:rsidRPr="00DB3F81">
        <w:t>&lt;</w:t>
      </w:r>
      <w:proofErr w:type="spellStart"/>
      <w:r w:rsidRPr="00DB3F81">
        <w:t>xs:sequence</w:t>
      </w:r>
      <w:proofErr w:type="spellEnd"/>
      <w:r w:rsidRPr="00DB3F81">
        <w:t>&gt;</w:t>
      </w:r>
    </w:p>
    <w:p w14:paraId="3936D056"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identificativoEventoSospensione</w:t>
      </w:r>
      <w:proofErr w:type="spellEnd"/>
      <w:r w:rsidRPr="00DB3F81">
        <w:t>"/&gt;</w:t>
      </w:r>
    </w:p>
    <w:p w14:paraId="06E34EA9"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dataInizioSospensione</w:t>
      </w:r>
      <w:proofErr w:type="spellEnd"/>
      <w:r w:rsidRPr="00DB3F81">
        <w:t>"/&gt;</w:t>
      </w:r>
    </w:p>
    <w:p w14:paraId="594D4D95"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motivoSospensione</w:t>
      </w:r>
      <w:proofErr w:type="spellEnd"/>
      <w:r w:rsidRPr="00DB3F81">
        <w:t>"/&gt;</w:t>
      </w:r>
    </w:p>
    <w:p w14:paraId="05A64312" w14:textId="77777777" w:rsidR="00AE3CDA" w:rsidRPr="00DB3F81" w:rsidRDefault="00AE3CDA" w:rsidP="00AE3CDA">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dataFineSospensione</w:t>
      </w:r>
      <w:proofErr w:type="spellEnd"/>
      <w:r w:rsidRPr="00DB3F81">
        <w:t>"/&gt;</w:t>
      </w:r>
    </w:p>
    <w:p w14:paraId="5667B944" w14:textId="77777777" w:rsidR="00AE3CDA" w:rsidRPr="00DB3F81" w:rsidRDefault="00AE3CDA" w:rsidP="00AE3CDA">
      <w:r w:rsidRPr="00DB3F81">
        <w:t xml:space="preserve">      &lt;/</w:t>
      </w:r>
      <w:proofErr w:type="spellStart"/>
      <w:r w:rsidRPr="00DB3F81">
        <w:t>xs:sequence</w:t>
      </w:r>
      <w:proofErr w:type="spellEnd"/>
      <w:r w:rsidRPr="00DB3F81">
        <w:t>&gt;</w:t>
      </w:r>
    </w:p>
    <w:p w14:paraId="643B5A97" w14:textId="77777777" w:rsidR="00AE3CDA" w:rsidRPr="00DB3F81" w:rsidRDefault="00AE3CDA" w:rsidP="00AE3CDA">
      <w:r w:rsidRPr="00DB3F81">
        <w:t xml:space="preserve">    &lt;/</w:t>
      </w:r>
      <w:proofErr w:type="spellStart"/>
      <w:r w:rsidRPr="00DB3F81">
        <w:t>xs:complexType</w:t>
      </w:r>
      <w:proofErr w:type="spellEnd"/>
      <w:r w:rsidRPr="00DB3F81">
        <w:t>&gt;</w:t>
      </w:r>
    </w:p>
    <w:p w14:paraId="540F3A7B" w14:textId="77777777" w:rsidR="00AE3CDA" w:rsidRPr="00DB3F81" w:rsidRDefault="00AE3CDA" w:rsidP="00AE3CDA">
      <w:r w:rsidRPr="00DB3F81">
        <w:t xml:space="preserve">  &lt;/</w:t>
      </w:r>
      <w:proofErr w:type="spellStart"/>
      <w:r w:rsidRPr="00DB3F81">
        <w:t>xs:element</w:t>
      </w:r>
      <w:proofErr w:type="spellEnd"/>
      <w:r w:rsidRPr="00DB3F81">
        <w:t>&gt;</w:t>
      </w:r>
    </w:p>
    <w:p w14:paraId="6743628A"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identificativoEventoSospensione</w:t>
      </w:r>
      <w:proofErr w:type="spellEnd"/>
      <w:r w:rsidRPr="00DB3F81">
        <w:t>"&gt;</w:t>
      </w:r>
    </w:p>
    <w:p w14:paraId="1F282A84"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62F3D062"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3E8E35EA" w14:textId="77777777" w:rsidR="00AE3CDA" w:rsidRPr="00DB3F81" w:rsidRDefault="00AE3CDA" w:rsidP="00AE3CDA">
      <w:r w:rsidRPr="00DB3F81">
        <w:t xml:space="preserve">        &lt;</w:t>
      </w:r>
      <w:proofErr w:type="spellStart"/>
      <w:r w:rsidRPr="00DB3F81">
        <w:t>xs:pattern</w:t>
      </w:r>
      <w:proofErr w:type="spellEnd"/>
      <w:r w:rsidRPr="00DB3F81">
        <w:t xml:space="preserve"> </w:t>
      </w:r>
      <w:proofErr w:type="spellStart"/>
      <w:r w:rsidRPr="00DB3F81">
        <w:t>value</w:t>
      </w:r>
      <w:proofErr w:type="spellEnd"/>
      <w:r w:rsidRPr="00DB3F81">
        <w:t>="([0-9]{3})DOS([A-Z0-9]{9})"/&gt;</w:t>
      </w:r>
    </w:p>
    <w:p w14:paraId="70B72493" w14:textId="77777777" w:rsidR="00AE3CDA" w:rsidRPr="00DB3F81" w:rsidRDefault="00AE3CDA" w:rsidP="00AE3CDA">
      <w:r w:rsidRPr="00DB3F81">
        <w:t xml:space="preserve">      &lt;/</w:t>
      </w:r>
      <w:proofErr w:type="spellStart"/>
      <w:r w:rsidRPr="00DB3F81">
        <w:t>xs:restriction</w:t>
      </w:r>
      <w:proofErr w:type="spellEnd"/>
      <w:r w:rsidRPr="00DB3F81">
        <w:t>&gt;</w:t>
      </w:r>
    </w:p>
    <w:p w14:paraId="3D03220D" w14:textId="77777777" w:rsidR="00AE3CDA" w:rsidRPr="00DB3F81" w:rsidRDefault="00AE3CDA" w:rsidP="00AE3CDA">
      <w:r w:rsidRPr="00DB3F81">
        <w:lastRenderedPageBreak/>
        <w:t xml:space="preserve">    &lt;/</w:t>
      </w:r>
      <w:proofErr w:type="spellStart"/>
      <w:r w:rsidRPr="00DB3F81">
        <w:t>xs:simpleType</w:t>
      </w:r>
      <w:proofErr w:type="spellEnd"/>
      <w:r w:rsidRPr="00DB3F81">
        <w:t>&gt;</w:t>
      </w:r>
    </w:p>
    <w:p w14:paraId="3C3E0FEF" w14:textId="77777777" w:rsidR="00AE3CDA" w:rsidRPr="00DB3F81" w:rsidRDefault="00AE3CDA" w:rsidP="00AE3CDA">
      <w:r w:rsidRPr="00DB3F81">
        <w:t xml:space="preserve">  &lt;/</w:t>
      </w:r>
      <w:proofErr w:type="spellStart"/>
      <w:r w:rsidRPr="00DB3F81">
        <w:t>xs:element</w:t>
      </w:r>
      <w:proofErr w:type="spellEnd"/>
      <w:r w:rsidRPr="00DB3F81">
        <w:t>&gt;</w:t>
      </w:r>
    </w:p>
    <w:p w14:paraId="33F61B0B"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dataInizioSospensione</w:t>
      </w:r>
      <w:proofErr w:type="spellEnd"/>
      <w:r w:rsidRPr="00DB3F81">
        <w:t>"&gt;</w:t>
      </w:r>
    </w:p>
    <w:p w14:paraId="037838F6"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362DDF2E"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 xml:space="preserve">"&gt;&lt;!--VALORI AMMESSI </w:t>
      </w:r>
      <w:proofErr w:type="spellStart"/>
      <w:r w:rsidRPr="00DB3F81">
        <w:t>ddmmyyyy</w:t>
      </w:r>
      <w:proofErr w:type="spellEnd"/>
      <w:r w:rsidRPr="00DB3F81">
        <w:t xml:space="preserve"> dal 1900 a 2099--&gt;</w:t>
      </w:r>
    </w:p>
    <w:p w14:paraId="18D7A8D4" w14:textId="77777777" w:rsidR="00AE3CDA" w:rsidRPr="00DB3F81" w:rsidRDefault="00AE3CDA" w:rsidP="00AE3CDA">
      <w:r w:rsidRPr="00DB3F81">
        <w:t xml:space="preserve">        &lt;</w:t>
      </w:r>
      <w:proofErr w:type="spellStart"/>
      <w:r w:rsidRPr="00DB3F81">
        <w:t>xs:pattern</w:t>
      </w:r>
      <w:proofErr w:type="spellEnd"/>
      <w:r w:rsidRPr="00DB3F81">
        <w:t xml:space="preserve"> value="(([0][1-9]|[1-2][0-9]|[3][0-1])(01|02|03|04|05|06|07|08|09|10|11|12)(19|20)[0-9]{2})"/&gt;</w:t>
      </w:r>
    </w:p>
    <w:p w14:paraId="24747A93" w14:textId="77777777" w:rsidR="00AE3CDA" w:rsidRPr="00DB3F81" w:rsidRDefault="00AE3CDA" w:rsidP="00AE3CDA">
      <w:r w:rsidRPr="00DB3F81">
        <w:t xml:space="preserve">      &lt;/</w:t>
      </w:r>
      <w:proofErr w:type="spellStart"/>
      <w:r w:rsidRPr="00DB3F81">
        <w:t>xs:restriction</w:t>
      </w:r>
      <w:proofErr w:type="spellEnd"/>
      <w:r w:rsidRPr="00DB3F81">
        <w:t>&gt;</w:t>
      </w:r>
    </w:p>
    <w:p w14:paraId="238F1DAA" w14:textId="77777777" w:rsidR="00AE3CDA" w:rsidRPr="00DB3F81" w:rsidRDefault="00AE3CDA" w:rsidP="00AE3CDA">
      <w:r w:rsidRPr="00DB3F81">
        <w:t xml:space="preserve">    &lt;/</w:t>
      </w:r>
      <w:proofErr w:type="spellStart"/>
      <w:r w:rsidRPr="00DB3F81">
        <w:t>xs:simpleType</w:t>
      </w:r>
      <w:proofErr w:type="spellEnd"/>
      <w:r w:rsidRPr="00DB3F81">
        <w:t>&gt;</w:t>
      </w:r>
    </w:p>
    <w:p w14:paraId="4471C871" w14:textId="77777777" w:rsidR="00AE3CDA" w:rsidRPr="00DB3F81" w:rsidRDefault="00AE3CDA" w:rsidP="00AE3CDA">
      <w:r w:rsidRPr="00DB3F81">
        <w:t xml:space="preserve">  &lt;/</w:t>
      </w:r>
      <w:proofErr w:type="spellStart"/>
      <w:r w:rsidRPr="00DB3F81">
        <w:t>xs:element</w:t>
      </w:r>
      <w:proofErr w:type="spellEnd"/>
      <w:r w:rsidRPr="00DB3F81">
        <w:t>&gt;</w:t>
      </w:r>
    </w:p>
    <w:p w14:paraId="5C236E0B" w14:textId="77777777" w:rsidR="00AE3CDA" w:rsidRPr="00DB3F81" w:rsidRDefault="00AE3CDA" w:rsidP="00AE3CDA">
      <w:r w:rsidRPr="00DB3F81">
        <w:t xml:space="preserve">  &lt;</w:t>
      </w:r>
      <w:proofErr w:type="spellStart"/>
      <w:r w:rsidRPr="00DB3F81">
        <w:t>xs:element</w:t>
      </w:r>
      <w:proofErr w:type="spellEnd"/>
      <w:r w:rsidRPr="00DB3F81">
        <w:t xml:space="preserve"> name="</w:t>
      </w:r>
      <w:proofErr w:type="spellStart"/>
      <w:r w:rsidRPr="00DB3F81">
        <w:t>motivoSospensione</w:t>
      </w:r>
      <w:proofErr w:type="spellEnd"/>
      <w:r w:rsidRPr="00DB3F81">
        <w:t>"&gt;</w:t>
      </w:r>
    </w:p>
    <w:p w14:paraId="5641716A" w14:textId="77777777" w:rsidR="00AE3CDA" w:rsidRPr="00DB3F81" w:rsidRDefault="00AE3CDA" w:rsidP="00AE3CDA">
      <w:r w:rsidRPr="00DB3F81">
        <w:t xml:space="preserve">    &lt;</w:t>
      </w:r>
      <w:proofErr w:type="spellStart"/>
      <w:r w:rsidRPr="00DB3F81">
        <w:t>xs:simpleType</w:t>
      </w:r>
      <w:proofErr w:type="spellEnd"/>
      <w:r w:rsidRPr="00DB3F81">
        <w:t>&gt;&lt;!--FORMATO--&gt;</w:t>
      </w:r>
    </w:p>
    <w:p w14:paraId="27A8CC0C" w14:textId="77777777" w:rsidR="00AE3CDA" w:rsidRPr="00DB3F81" w:rsidRDefault="00AE3CDA" w:rsidP="00AE3CDA">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11A8A85A" w14:textId="77777777" w:rsidR="00AE3CDA" w:rsidRPr="00DB3F81" w:rsidRDefault="00AE3CDA" w:rsidP="00AE3CDA">
      <w:r w:rsidRPr="00DB3F81">
        <w:t xml:space="preserve">        &lt;</w:t>
      </w:r>
      <w:proofErr w:type="spellStart"/>
      <w:r w:rsidRPr="00DB3F81">
        <w:t>xs:enumeration</w:t>
      </w:r>
      <w:proofErr w:type="spellEnd"/>
      <w:r w:rsidRPr="00DB3F81">
        <w:t xml:space="preserve"> </w:t>
      </w:r>
      <w:proofErr w:type="spellStart"/>
      <w:r w:rsidRPr="00DB3F81">
        <w:t>value</w:t>
      </w:r>
      <w:proofErr w:type="spellEnd"/>
      <w:r w:rsidRPr="00DB3F81">
        <w:t>="1"/&gt;</w:t>
      </w:r>
    </w:p>
    <w:p w14:paraId="0E4F3CD2" w14:textId="77777777" w:rsidR="00AE3CDA" w:rsidRPr="00DB3F81" w:rsidRDefault="00AE3CDA" w:rsidP="00AE3CDA">
      <w:pPr>
        <w:rPr>
          <w:lang w:val="en-US"/>
        </w:rPr>
      </w:pPr>
      <w:r w:rsidRPr="00DB3F81">
        <w:t xml:space="preserve">        </w:t>
      </w:r>
      <w:r w:rsidRPr="00DB3F81">
        <w:rPr>
          <w:lang w:val="en-US"/>
        </w:rPr>
        <w:t>&lt;</w:t>
      </w:r>
      <w:proofErr w:type="spellStart"/>
      <w:r w:rsidRPr="00DB3F81">
        <w:rPr>
          <w:lang w:val="en-US"/>
        </w:rPr>
        <w:t>xs:enumeration</w:t>
      </w:r>
      <w:proofErr w:type="spellEnd"/>
      <w:r w:rsidRPr="00DB3F81">
        <w:rPr>
          <w:lang w:val="en-US"/>
        </w:rPr>
        <w:t xml:space="preserve"> value="2"/&gt;</w:t>
      </w:r>
    </w:p>
    <w:p w14:paraId="10DCF9A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39C85121" w14:textId="0E3CB735" w:rsidR="000B4CC0" w:rsidRPr="00DB3F81" w:rsidRDefault="000B4CC0"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0861C8A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2A5B2108"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50F0780"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2C9F79F1"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D15CE1E"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dataFineSospensione</w:t>
      </w:r>
      <w:proofErr w:type="spellEnd"/>
      <w:r w:rsidRPr="00DB3F81">
        <w:rPr>
          <w:lang w:val="en-US"/>
        </w:rPr>
        <w:t>"&gt;</w:t>
      </w:r>
    </w:p>
    <w:p w14:paraId="48913E3F"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070DDFB7"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 xml:space="preserve">"&gt;&lt;!--VALORI AMMESSI </w:t>
      </w:r>
      <w:proofErr w:type="spellStart"/>
      <w:r w:rsidRPr="00DB3F81">
        <w:rPr>
          <w:lang w:val="en-US"/>
        </w:rPr>
        <w:t>ddmmyyyy</w:t>
      </w:r>
      <w:proofErr w:type="spellEnd"/>
      <w:r w:rsidRPr="00DB3F81">
        <w:rPr>
          <w:lang w:val="en-US"/>
        </w:rPr>
        <w:t xml:space="preserve"> dal 01011900 a 31122099--&gt;</w:t>
      </w:r>
    </w:p>
    <w:p w14:paraId="3A4C2761" w14:textId="77777777" w:rsidR="00AE3CDA" w:rsidRPr="00DB3F81" w:rsidRDefault="00AE3CDA" w:rsidP="00AE3CDA">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value="(([0][1-9]|[1-2][0-9]|[3][0-1])(01|02|03|04|05|06|07|08|09|10|11|12)(19|20)[0-9]{2})?"/&gt;</w:t>
      </w:r>
    </w:p>
    <w:p w14:paraId="168F7B0C"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97047CA"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037ECE5A"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2BF0E7D"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eventoConclusione</w:t>
      </w:r>
      <w:proofErr w:type="spellEnd"/>
      <w:r w:rsidRPr="00DB3F81">
        <w:rPr>
          <w:lang w:val="en-US"/>
        </w:rPr>
        <w:t>"&gt;</w:t>
      </w:r>
    </w:p>
    <w:p w14:paraId="669BA94D" w14:textId="77777777" w:rsidR="00AE3CDA" w:rsidRPr="00DB3F81" w:rsidRDefault="00AE3CDA" w:rsidP="00AE3CDA">
      <w:pPr>
        <w:rPr>
          <w:lang w:val="en-US"/>
        </w:rPr>
      </w:pPr>
      <w:r w:rsidRPr="00DB3F81">
        <w:rPr>
          <w:lang w:val="en-US"/>
        </w:rPr>
        <w:t xml:space="preserve">    &lt;</w:t>
      </w:r>
      <w:proofErr w:type="spellStart"/>
      <w:r w:rsidRPr="00DB3F81">
        <w:rPr>
          <w:lang w:val="en-US"/>
        </w:rPr>
        <w:t>xs:complexType</w:t>
      </w:r>
      <w:proofErr w:type="spellEnd"/>
      <w:r w:rsidRPr="00DB3F81">
        <w:rPr>
          <w:lang w:val="en-US"/>
        </w:rPr>
        <w:t>&gt;</w:t>
      </w:r>
    </w:p>
    <w:p w14:paraId="7CBACB48" w14:textId="77777777" w:rsidR="00AE3CDA" w:rsidRPr="00DB3F81" w:rsidRDefault="00AE3CDA" w:rsidP="00AE3CDA">
      <w:pPr>
        <w:rPr>
          <w:lang w:val="en-US"/>
        </w:rPr>
      </w:pPr>
      <w:r w:rsidRPr="00DB3F81">
        <w:rPr>
          <w:lang w:val="en-US"/>
        </w:rPr>
        <w:t xml:space="preserve">      &lt;</w:t>
      </w:r>
      <w:proofErr w:type="spellStart"/>
      <w:r w:rsidRPr="00DB3F81">
        <w:rPr>
          <w:lang w:val="en-US"/>
        </w:rPr>
        <w:t>xs:sequence</w:t>
      </w:r>
      <w:proofErr w:type="spellEnd"/>
      <w:r w:rsidRPr="00DB3F81">
        <w:rPr>
          <w:lang w:val="en-US"/>
        </w:rPr>
        <w:t>&gt;</w:t>
      </w:r>
    </w:p>
    <w:p w14:paraId="251580F8"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identificativoEventoConclusione</w:t>
      </w:r>
      <w:proofErr w:type="spellEnd"/>
      <w:r w:rsidRPr="00DB3F81">
        <w:rPr>
          <w:lang w:val="en-US"/>
        </w:rPr>
        <w:t>"/&gt;</w:t>
      </w:r>
    </w:p>
    <w:p w14:paraId="45016EA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dataConclusione</w:t>
      </w:r>
      <w:proofErr w:type="spellEnd"/>
      <w:r w:rsidRPr="00DB3F81">
        <w:rPr>
          <w:lang w:val="en-US"/>
        </w:rPr>
        <w:t>"/&gt;</w:t>
      </w:r>
    </w:p>
    <w:p w14:paraId="62FEDE39"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motivoConclusione</w:t>
      </w:r>
      <w:proofErr w:type="spellEnd"/>
      <w:r w:rsidRPr="00DB3F81">
        <w:rPr>
          <w:lang w:val="en-US"/>
        </w:rPr>
        <w:t>"/&gt;</w:t>
      </w:r>
    </w:p>
    <w:p w14:paraId="66A01D93" w14:textId="77777777" w:rsidR="00AE3CDA" w:rsidRPr="00DB3F81" w:rsidRDefault="00AE3CDA" w:rsidP="00AE3CDA">
      <w:pPr>
        <w:rPr>
          <w:lang w:val="en-US"/>
        </w:rPr>
      </w:pPr>
      <w:r w:rsidRPr="00DB3F81">
        <w:rPr>
          <w:lang w:val="en-US"/>
        </w:rPr>
        <w:t xml:space="preserve">      &lt;/</w:t>
      </w:r>
      <w:proofErr w:type="spellStart"/>
      <w:r w:rsidRPr="00DB3F81">
        <w:rPr>
          <w:lang w:val="en-US"/>
        </w:rPr>
        <w:t>xs:sequence</w:t>
      </w:r>
      <w:proofErr w:type="spellEnd"/>
      <w:r w:rsidRPr="00DB3F81">
        <w:rPr>
          <w:lang w:val="en-US"/>
        </w:rPr>
        <w:t>&gt;</w:t>
      </w:r>
    </w:p>
    <w:p w14:paraId="279B8DAF" w14:textId="77777777" w:rsidR="00AE3CDA" w:rsidRPr="00DB3F81" w:rsidRDefault="00AE3CDA" w:rsidP="00AE3CDA">
      <w:pPr>
        <w:rPr>
          <w:lang w:val="en-US"/>
        </w:rPr>
      </w:pPr>
      <w:r w:rsidRPr="00DB3F81">
        <w:rPr>
          <w:lang w:val="en-US"/>
        </w:rPr>
        <w:t xml:space="preserve">    &lt;/</w:t>
      </w:r>
      <w:proofErr w:type="spellStart"/>
      <w:r w:rsidRPr="00DB3F81">
        <w:rPr>
          <w:lang w:val="en-US"/>
        </w:rPr>
        <w:t>xs:complexType</w:t>
      </w:r>
      <w:proofErr w:type="spellEnd"/>
      <w:r w:rsidRPr="00DB3F81">
        <w:rPr>
          <w:lang w:val="en-US"/>
        </w:rPr>
        <w:t>&gt;</w:t>
      </w:r>
    </w:p>
    <w:p w14:paraId="1597410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66A663D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identificativoEventoConclusione</w:t>
      </w:r>
      <w:proofErr w:type="spellEnd"/>
      <w:r w:rsidRPr="00DB3F81">
        <w:rPr>
          <w:lang w:val="en-US"/>
        </w:rPr>
        <w:t>"&gt;</w:t>
      </w:r>
    </w:p>
    <w:p w14:paraId="1850EEB9"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3E2EAD9"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63587726" w14:textId="77777777" w:rsidR="00AE3CDA" w:rsidRPr="00DB3F81" w:rsidRDefault="00AE3CDA" w:rsidP="00AE3CDA">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value="([0-9]{3})DOC([A-Z0-9]{9})"/&gt;</w:t>
      </w:r>
    </w:p>
    <w:p w14:paraId="53DFD16F"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C7266FD"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5BE5E5AE"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1DA92206"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dataConclusione</w:t>
      </w:r>
      <w:proofErr w:type="spellEnd"/>
      <w:r w:rsidRPr="00DB3F81">
        <w:rPr>
          <w:lang w:val="en-US"/>
        </w:rPr>
        <w:t>"&gt;</w:t>
      </w:r>
    </w:p>
    <w:p w14:paraId="7C8B0389"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C13AA48"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 xml:space="preserve">"&gt;&lt;!--VALORI AMMESSI </w:t>
      </w:r>
      <w:proofErr w:type="spellStart"/>
      <w:r w:rsidRPr="00DB3F81">
        <w:rPr>
          <w:lang w:val="en-US"/>
        </w:rPr>
        <w:t>ddmmyyyy</w:t>
      </w:r>
      <w:proofErr w:type="spellEnd"/>
      <w:r w:rsidRPr="00DB3F81">
        <w:rPr>
          <w:lang w:val="en-US"/>
        </w:rPr>
        <w:t xml:space="preserve"> dal 1900 a 2099--&gt;</w:t>
      </w:r>
    </w:p>
    <w:p w14:paraId="197894C1" w14:textId="77777777" w:rsidR="00AE3CDA" w:rsidRPr="00DB3F81" w:rsidRDefault="00AE3CDA" w:rsidP="00AE3CDA">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value="(([0][1-9]|[1-2][0-9]|[3][0-1])(01|02|03|04|05|06|07|08|09|10|11|12)(19|20)[0-9]{2})"/&gt;</w:t>
      </w:r>
    </w:p>
    <w:p w14:paraId="41EF68AF"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88FE0BC"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2AD59FF" w14:textId="77777777" w:rsidR="00AE3CDA" w:rsidRPr="00DB3F81" w:rsidRDefault="00AE3CDA" w:rsidP="00AE3CDA">
      <w:pPr>
        <w:rPr>
          <w:lang w:val="en-US"/>
        </w:rPr>
      </w:pPr>
      <w:r w:rsidRPr="00DB3F81">
        <w:rPr>
          <w:lang w:val="en-US"/>
        </w:rPr>
        <w:lastRenderedPageBreak/>
        <w:t xml:space="preserve">  &lt;/</w:t>
      </w:r>
      <w:proofErr w:type="spellStart"/>
      <w:r w:rsidRPr="00DB3F81">
        <w:rPr>
          <w:lang w:val="en-US"/>
        </w:rPr>
        <w:t>xs:element</w:t>
      </w:r>
      <w:proofErr w:type="spellEnd"/>
      <w:r w:rsidRPr="00DB3F81">
        <w:rPr>
          <w:lang w:val="en-US"/>
        </w:rPr>
        <w:t>&gt;</w:t>
      </w:r>
    </w:p>
    <w:p w14:paraId="2F627357" w14:textId="77777777" w:rsidR="00AE3CDA" w:rsidRPr="00DB3F81" w:rsidRDefault="00AE3CDA" w:rsidP="00AE3CDA">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motivoConclusione</w:t>
      </w:r>
      <w:proofErr w:type="spellEnd"/>
      <w:r w:rsidRPr="00DB3F81">
        <w:rPr>
          <w:lang w:val="en-US"/>
        </w:rPr>
        <w:t>"&gt;</w:t>
      </w:r>
    </w:p>
    <w:p w14:paraId="6EEF9310" w14:textId="77777777" w:rsidR="00AE3CDA" w:rsidRPr="00DB3F81" w:rsidRDefault="00AE3CDA" w:rsidP="00AE3CDA">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7E9D16F" w14:textId="77777777" w:rsidR="00AE3CDA" w:rsidRPr="00DB3F81" w:rsidRDefault="00AE3CDA" w:rsidP="00AE3CDA">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60147CA5"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0CFEA06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1F5B8C4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1621F809"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value="6"/&gt;</w:t>
      </w:r>
    </w:p>
    <w:p w14:paraId="30351C21" w14:textId="33E6F67D"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value="7"/&gt;</w:t>
      </w:r>
    </w:p>
    <w:p w14:paraId="0084F3EF"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value="8"/&gt;</w:t>
      </w:r>
    </w:p>
    <w:p w14:paraId="078ED86B"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0E11240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value="10"/&gt;</w:t>
      </w:r>
    </w:p>
    <w:p w14:paraId="429F73B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value="11"/&gt;</w:t>
      </w:r>
    </w:p>
    <w:p w14:paraId="7A266BBC"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value="12"/&gt;</w:t>
      </w:r>
    </w:p>
    <w:p w14:paraId="2EFFFB64"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value="13"/&gt;</w:t>
      </w:r>
    </w:p>
    <w:p w14:paraId="2D5BFAFA"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value="14"/&gt;</w:t>
      </w:r>
    </w:p>
    <w:p w14:paraId="3CB825E2"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value="15"/&gt;</w:t>
      </w:r>
    </w:p>
    <w:p w14:paraId="7F921980"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value="16"/&gt;</w:t>
      </w:r>
    </w:p>
    <w:p w14:paraId="22E951DE"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value="17"/&gt;</w:t>
      </w:r>
    </w:p>
    <w:p w14:paraId="6BF6699E" w14:textId="224CA01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value="18"/&gt;</w:t>
      </w:r>
    </w:p>
    <w:p w14:paraId="673EC689"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value="97"/&gt;</w:t>
      </w:r>
    </w:p>
    <w:p w14:paraId="6E536496" w14:textId="541B03C3"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value="98"/&gt;</w:t>
      </w:r>
    </w:p>
    <w:p w14:paraId="1046C123" w14:textId="77777777" w:rsidR="00AE3CDA" w:rsidRPr="00DB3F81" w:rsidRDefault="00AE3CDA" w:rsidP="00AE3CDA">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value="99"/&gt;</w:t>
      </w:r>
    </w:p>
    <w:p w14:paraId="056C0BE6" w14:textId="77777777" w:rsidR="00AE3CDA" w:rsidRPr="00DB3F81" w:rsidRDefault="00AE3CDA" w:rsidP="00AE3CDA">
      <w:r w:rsidRPr="00DB3F81">
        <w:rPr>
          <w:lang w:val="en-US"/>
        </w:rPr>
        <w:t xml:space="preserve">      </w:t>
      </w:r>
      <w:r w:rsidRPr="00DB3F81">
        <w:t>&lt;/</w:t>
      </w:r>
      <w:proofErr w:type="spellStart"/>
      <w:r w:rsidRPr="00DB3F81">
        <w:t>xs:restriction</w:t>
      </w:r>
      <w:proofErr w:type="spellEnd"/>
      <w:r w:rsidRPr="00DB3F81">
        <w:t>&gt;</w:t>
      </w:r>
    </w:p>
    <w:p w14:paraId="1D11222A" w14:textId="77777777" w:rsidR="00AE3CDA" w:rsidRPr="00DB3F81" w:rsidRDefault="00AE3CDA" w:rsidP="00AE3CDA">
      <w:r w:rsidRPr="00DB3F81">
        <w:t xml:space="preserve">    &lt;/</w:t>
      </w:r>
      <w:proofErr w:type="spellStart"/>
      <w:r w:rsidRPr="00DB3F81">
        <w:t>xs:simpleType</w:t>
      </w:r>
      <w:proofErr w:type="spellEnd"/>
      <w:r w:rsidRPr="00DB3F81">
        <w:t>&gt;</w:t>
      </w:r>
    </w:p>
    <w:p w14:paraId="35587429" w14:textId="77777777" w:rsidR="00AE3CDA" w:rsidRPr="00DB3F81" w:rsidRDefault="00AE3CDA" w:rsidP="00AE3CDA">
      <w:r w:rsidRPr="00DB3F81">
        <w:t xml:space="preserve">  &lt;/</w:t>
      </w:r>
      <w:proofErr w:type="spellStart"/>
      <w:r w:rsidRPr="00DB3F81">
        <w:t>xs:element</w:t>
      </w:r>
      <w:proofErr w:type="spellEnd"/>
      <w:r w:rsidRPr="00DB3F81">
        <w:t>&gt;</w:t>
      </w:r>
    </w:p>
    <w:p w14:paraId="38472028" w14:textId="1D6D06A3" w:rsidR="000331AE" w:rsidRPr="00DB3F81" w:rsidRDefault="00AE3CDA" w:rsidP="00AE3CDA">
      <w:r w:rsidRPr="00DB3F81">
        <w:t>&lt;/</w:t>
      </w:r>
      <w:proofErr w:type="spellStart"/>
      <w:r w:rsidRPr="00DB3F81">
        <w:t>xs:schema</w:t>
      </w:r>
      <w:proofErr w:type="spellEnd"/>
      <w:r w:rsidRPr="00DB3F81">
        <w:t>&gt;</w:t>
      </w:r>
    </w:p>
    <w:p w14:paraId="77373296" w14:textId="77777777" w:rsidR="00E5700D" w:rsidRPr="00DB3F81" w:rsidRDefault="00E5700D">
      <w:pPr>
        <w:pageBreakBefore/>
        <w:rPr>
          <w:lang w:val="en-US"/>
        </w:rPr>
      </w:pPr>
    </w:p>
    <w:p w14:paraId="1B9C9AF5" w14:textId="77777777" w:rsidR="00E5700D" w:rsidRPr="00DB3F81" w:rsidRDefault="00E5700D">
      <w:pPr>
        <w:pStyle w:val="Titolo2"/>
      </w:pPr>
      <w:bookmarkStart w:id="71" w:name="__RefHeading__67_299485111"/>
      <w:bookmarkStart w:id="72" w:name="_Toc64901439"/>
      <w:bookmarkEnd w:id="71"/>
      <w:r w:rsidRPr="00DB3F81">
        <w:t xml:space="preserve">Schemi </w:t>
      </w:r>
      <w:r w:rsidR="00935571" w:rsidRPr="00DB3F81">
        <w:t>XML</w:t>
      </w:r>
      <w:r w:rsidRPr="00DB3F81">
        <w:t xml:space="preserve"> di Restituzione</w:t>
      </w:r>
      <w:bookmarkEnd w:id="72"/>
    </w:p>
    <w:p w14:paraId="61F16339" w14:textId="77777777" w:rsidR="00E5700D" w:rsidRPr="00DB3F81" w:rsidRDefault="00E5700D"/>
    <w:p w14:paraId="047860B8" w14:textId="77777777" w:rsidR="00E5700D" w:rsidRPr="00DB3F81" w:rsidRDefault="00E5700D">
      <w:pPr>
        <w:pStyle w:val="Titolo3"/>
      </w:pPr>
      <w:bookmarkStart w:id="73" w:name="__RefHeading__69_299485111"/>
      <w:bookmarkStart w:id="74" w:name="_Toc64901440"/>
      <w:bookmarkEnd w:id="73"/>
      <w:r w:rsidRPr="00DB3F81">
        <w:t>Tracciato XML di QUADRATURA</w:t>
      </w:r>
      <w:bookmarkEnd w:id="74"/>
    </w:p>
    <w:p w14:paraId="1923329C" w14:textId="77777777" w:rsidR="00E5700D" w:rsidRPr="00DB3F81" w:rsidRDefault="00E5700D" w:rsidP="00F511F0">
      <w:pPr>
        <w:jc w:val="both"/>
      </w:pPr>
      <w:r w:rsidRPr="00DB3F81">
        <w:t xml:space="preserve">Obiettivo indicare per il codice supporto (rispetto agli allegati logici, sezione anagrafica clinica, </w:t>
      </w:r>
      <w:r w:rsidR="00480D59" w:rsidRPr="00DB3F81">
        <w:t>etc.</w:t>
      </w:r>
      <w:r w:rsidRPr="00DB3F81">
        <w:t>) come le schede sono state elaborate a livello centrale.</w:t>
      </w:r>
    </w:p>
    <w:p w14:paraId="76595440" w14:textId="77777777" w:rsidR="00E5700D" w:rsidRPr="00DB3F81" w:rsidRDefault="00E5700D" w:rsidP="00F511F0">
      <w:pPr>
        <w:pStyle w:val="Corpodeltesto31"/>
        <w:jc w:val="both"/>
      </w:pPr>
      <w:r w:rsidRPr="00DB3F81">
        <w:t>N.B. I TAG ripetibili sono evidenziati in grassetto e sottolineati, mentre i valori modificabili sono di colore blu.</w:t>
      </w:r>
    </w:p>
    <w:p w14:paraId="5C020353" w14:textId="77777777" w:rsidR="00E5700D" w:rsidRPr="00DB3F81" w:rsidRDefault="00E5700D"/>
    <w:p w14:paraId="54466C88" w14:textId="77777777" w:rsidR="00E5700D" w:rsidRPr="00DB3F81" w:rsidRDefault="00E5700D">
      <w:pPr>
        <w:rPr>
          <w:sz w:val="36"/>
        </w:rPr>
      </w:pPr>
    </w:p>
    <w:p w14:paraId="2CBE6E08" w14:textId="77777777" w:rsidR="00E5700D" w:rsidRPr="00DB3F81" w:rsidRDefault="00E5700D">
      <w:r w:rsidRPr="00DB3F81">
        <w:t xml:space="preserve">&lt;?xml </w:t>
      </w:r>
      <w:proofErr w:type="spellStart"/>
      <w:r w:rsidRPr="00DB3F81">
        <w:t>version</w:t>
      </w:r>
      <w:proofErr w:type="spellEnd"/>
      <w:r w:rsidRPr="00DB3F81">
        <w:t xml:space="preserve">="1.0" </w:t>
      </w:r>
      <w:proofErr w:type="spellStart"/>
      <w:r w:rsidRPr="00DB3F81">
        <w:t>encoding</w:t>
      </w:r>
      <w:proofErr w:type="spellEnd"/>
      <w:r w:rsidRPr="00DB3F81">
        <w:t>="UTF-8"?&gt;</w:t>
      </w:r>
    </w:p>
    <w:p w14:paraId="208FED78" w14:textId="77777777" w:rsidR="00E5700D" w:rsidRPr="00DB3F81" w:rsidRDefault="00E5700D">
      <w:r w:rsidRPr="00DB3F81">
        <w:t>&lt;?xml-</w:t>
      </w:r>
      <w:proofErr w:type="spellStart"/>
      <w:r w:rsidRPr="00DB3F81">
        <w:t>stylesheet</w:t>
      </w:r>
      <w:proofErr w:type="spellEnd"/>
      <w:r w:rsidRPr="00DB3F81">
        <w:t xml:space="preserve"> </w:t>
      </w:r>
      <w:proofErr w:type="spellStart"/>
      <w:r w:rsidRPr="00DB3F81">
        <w:t>type</w:t>
      </w:r>
      <w:proofErr w:type="spellEnd"/>
      <w:r w:rsidRPr="00DB3F81">
        <w:t>="text/</w:t>
      </w:r>
      <w:proofErr w:type="spellStart"/>
      <w:r w:rsidRPr="00DB3F81">
        <w:t>xsl</w:t>
      </w:r>
      <w:proofErr w:type="spellEnd"/>
      <w:r w:rsidRPr="00DB3F81">
        <w:t xml:space="preserve">" </w:t>
      </w:r>
      <w:proofErr w:type="spellStart"/>
      <w:r w:rsidRPr="00DB3F81">
        <w:t>href</w:t>
      </w:r>
      <w:proofErr w:type="spellEnd"/>
      <w:r w:rsidRPr="00DB3F81">
        <w:t>="</w:t>
      </w:r>
      <w:proofErr w:type="spellStart"/>
      <w:r w:rsidRPr="00DB3F81">
        <w:t>xsl</w:t>
      </w:r>
      <w:proofErr w:type="spellEnd"/>
      <w:r w:rsidRPr="00DB3F81">
        <w:t>/quadratura.xsl"?&gt;</w:t>
      </w:r>
    </w:p>
    <w:p w14:paraId="4C95CFC9" w14:textId="77777777" w:rsidR="00E5700D" w:rsidRPr="00DB3F81" w:rsidRDefault="00E5700D">
      <w:r w:rsidRPr="00DB3F81">
        <w:t>&lt;QUADRATURA&gt;</w:t>
      </w:r>
    </w:p>
    <w:p w14:paraId="2A513EE4" w14:textId="77777777" w:rsidR="00E5700D" w:rsidRPr="00DB3F81" w:rsidRDefault="00E5700D">
      <w:r w:rsidRPr="00DB3F81">
        <w:t xml:space="preserve">   &lt;CODICE_SUPPORTO&gt;valore&lt;/CODICE_SUPPORTO&gt;</w:t>
      </w:r>
    </w:p>
    <w:p w14:paraId="09E687C0" w14:textId="77777777" w:rsidR="00E5700D" w:rsidRPr="00DB3F81" w:rsidRDefault="00E5700D">
      <w:pPr>
        <w:pStyle w:val="Intestazione1"/>
        <w:tabs>
          <w:tab w:val="clear" w:pos="4320"/>
          <w:tab w:val="clear" w:pos="8640"/>
        </w:tabs>
      </w:pPr>
      <w:r w:rsidRPr="00DB3F81">
        <w:t xml:space="preserve">      &lt;ALLEGATI&gt;</w:t>
      </w:r>
    </w:p>
    <w:p w14:paraId="6BF278D6" w14:textId="77777777" w:rsidR="009277AE" w:rsidRPr="00DB3F81" w:rsidRDefault="00E5700D" w:rsidP="00AB5F69">
      <w:r w:rsidRPr="00DB3F81">
        <w:t xml:space="preserve">         &lt;ALLEGATO&gt;</w:t>
      </w:r>
    </w:p>
    <w:p w14:paraId="50128A66" w14:textId="77777777" w:rsidR="00E5700D" w:rsidRPr="00DB3F81" w:rsidRDefault="00E5700D">
      <w:r w:rsidRPr="00DB3F81">
        <w:t xml:space="preserve">            &lt;campo id="sezione"&gt;Eventi Valutazione&lt;/campo&gt;</w:t>
      </w:r>
    </w:p>
    <w:p w14:paraId="7254512E" w14:textId="77777777" w:rsidR="00E5700D" w:rsidRPr="00DB3F81" w:rsidRDefault="00E5700D">
      <w:r w:rsidRPr="00DB3F81">
        <w:t xml:space="preserve">            &lt;campo id="</w:t>
      </w:r>
      <w:proofErr w:type="spellStart"/>
      <w:r w:rsidRPr="00DB3F81">
        <w:t>ValutazioniInviate</w:t>
      </w:r>
      <w:proofErr w:type="spellEnd"/>
      <w:r w:rsidRPr="00DB3F81">
        <w:t>"&gt;valore&lt;/campo&gt;</w:t>
      </w:r>
    </w:p>
    <w:p w14:paraId="27BB41A8" w14:textId="77777777" w:rsidR="00E5700D" w:rsidRPr="00DB3F81" w:rsidRDefault="00E5700D">
      <w:r w:rsidRPr="00DB3F81">
        <w:t xml:space="preserve">            &lt;campo id="</w:t>
      </w:r>
      <w:proofErr w:type="spellStart"/>
      <w:r w:rsidRPr="00DB3F81">
        <w:t>ValutazioniCaricate</w:t>
      </w:r>
      <w:proofErr w:type="spellEnd"/>
      <w:r w:rsidRPr="00DB3F81">
        <w:t>"&gt;valore&lt;/campo&gt;</w:t>
      </w:r>
    </w:p>
    <w:p w14:paraId="55D28BE4" w14:textId="77777777" w:rsidR="00E5700D" w:rsidRPr="00DB3F81" w:rsidRDefault="00E5700D">
      <w:r w:rsidRPr="00DB3F81">
        <w:t xml:space="preserve">            &lt;campo id="</w:t>
      </w:r>
      <w:proofErr w:type="spellStart"/>
      <w:r w:rsidRPr="00DB3F81">
        <w:t>ValutazioniErrate</w:t>
      </w:r>
      <w:proofErr w:type="spellEnd"/>
      <w:r w:rsidRPr="00DB3F81">
        <w:t>"&gt;valore&lt;/campo&gt;</w:t>
      </w:r>
    </w:p>
    <w:p w14:paraId="094D9D12" w14:textId="77777777" w:rsidR="00E5700D" w:rsidRPr="00DB3F81" w:rsidRDefault="00E5700D">
      <w:r w:rsidRPr="00DB3F81">
        <w:t xml:space="preserve">            &lt;campo id="</w:t>
      </w:r>
      <w:proofErr w:type="spellStart"/>
      <w:r w:rsidRPr="00DB3F81">
        <w:t>ValutazioniInserite</w:t>
      </w:r>
      <w:proofErr w:type="spellEnd"/>
      <w:r w:rsidRPr="00DB3F81">
        <w:t>"&gt;valore&lt;/campo&gt;</w:t>
      </w:r>
    </w:p>
    <w:p w14:paraId="018F7CF5" w14:textId="77777777" w:rsidR="00E5700D" w:rsidRPr="00DB3F81" w:rsidRDefault="00E5700D">
      <w:r w:rsidRPr="00DB3F81">
        <w:t xml:space="preserve">            &lt;campo id="</w:t>
      </w:r>
      <w:proofErr w:type="spellStart"/>
      <w:r w:rsidRPr="00DB3F81">
        <w:t>ValutazioniAggiornate</w:t>
      </w:r>
      <w:proofErr w:type="spellEnd"/>
      <w:r w:rsidRPr="00DB3F81">
        <w:t>"&gt;valore&lt;/campo&gt;</w:t>
      </w:r>
    </w:p>
    <w:p w14:paraId="78B96611" w14:textId="77777777" w:rsidR="00E5700D" w:rsidRPr="00DB3F81" w:rsidRDefault="00E5700D">
      <w:r w:rsidRPr="00DB3F81">
        <w:t xml:space="preserve">            &lt;campo id="</w:t>
      </w:r>
      <w:proofErr w:type="spellStart"/>
      <w:r w:rsidRPr="00DB3F81">
        <w:t>ValutazioniCancellate</w:t>
      </w:r>
      <w:proofErr w:type="spellEnd"/>
      <w:r w:rsidRPr="00DB3F81">
        <w:t>"&gt;valore&lt;/campo&gt;</w:t>
      </w:r>
    </w:p>
    <w:p w14:paraId="7B8D9AAD" w14:textId="77777777" w:rsidR="00E5700D" w:rsidRPr="00DB3F81" w:rsidRDefault="00E5700D">
      <w:r w:rsidRPr="00DB3F81">
        <w:t xml:space="preserve">            &lt;campo id="</w:t>
      </w:r>
      <w:proofErr w:type="spellStart"/>
      <w:r w:rsidRPr="00DB3F81">
        <w:t>ValutazioniSegnalate</w:t>
      </w:r>
      <w:proofErr w:type="spellEnd"/>
      <w:r w:rsidRPr="00DB3F81">
        <w:t>"&gt;valore&lt;/campo&gt;</w:t>
      </w:r>
    </w:p>
    <w:p w14:paraId="0273D803" w14:textId="77777777" w:rsidR="00E5700D" w:rsidRPr="00DB3F81" w:rsidRDefault="00E5700D">
      <w:r w:rsidRPr="00DB3F81">
        <w:t xml:space="preserve">            &lt;campo id="sezione"&gt;Eventi Prestazione&lt;/campo&gt;</w:t>
      </w:r>
    </w:p>
    <w:p w14:paraId="313293A1" w14:textId="77777777" w:rsidR="00E5700D" w:rsidRPr="00DB3F81" w:rsidRDefault="00E5700D">
      <w:r w:rsidRPr="00DB3F81">
        <w:t xml:space="preserve">            &lt;campo id="</w:t>
      </w:r>
      <w:proofErr w:type="spellStart"/>
      <w:r w:rsidRPr="00DB3F81">
        <w:t>PrestazioniInviate</w:t>
      </w:r>
      <w:proofErr w:type="spellEnd"/>
      <w:r w:rsidRPr="00DB3F81">
        <w:t>"&gt;valore&lt;/campo&gt;</w:t>
      </w:r>
    </w:p>
    <w:p w14:paraId="7C56453A" w14:textId="77777777" w:rsidR="00E5700D" w:rsidRPr="00DB3F81" w:rsidRDefault="00E5700D">
      <w:r w:rsidRPr="00DB3F81">
        <w:t xml:space="preserve">            &lt;campo id="</w:t>
      </w:r>
      <w:proofErr w:type="spellStart"/>
      <w:r w:rsidRPr="00DB3F81">
        <w:t>PrestazioniCaricate</w:t>
      </w:r>
      <w:proofErr w:type="spellEnd"/>
      <w:r w:rsidRPr="00DB3F81">
        <w:t>"&gt;valore&lt;/campo&gt;</w:t>
      </w:r>
    </w:p>
    <w:p w14:paraId="14AACCB1" w14:textId="77777777" w:rsidR="00E5700D" w:rsidRPr="00DB3F81" w:rsidRDefault="00E5700D">
      <w:r w:rsidRPr="00DB3F81">
        <w:t xml:space="preserve">            &lt;campo id="</w:t>
      </w:r>
      <w:proofErr w:type="spellStart"/>
      <w:r w:rsidRPr="00DB3F81">
        <w:t>PrestazioniErrate</w:t>
      </w:r>
      <w:proofErr w:type="spellEnd"/>
      <w:r w:rsidRPr="00DB3F81">
        <w:t>"&gt;valore&lt;/campo&gt;</w:t>
      </w:r>
    </w:p>
    <w:p w14:paraId="777B5746" w14:textId="77777777" w:rsidR="00E5700D" w:rsidRPr="00DB3F81" w:rsidRDefault="00E5700D">
      <w:r w:rsidRPr="00DB3F81">
        <w:t xml:space="preserve">            &lt;campo id="</w:t>
      </w:r>
      <w:proofErr w:type="spellStart"/>
      <w:r w:rsidRPr="00DB3F81">
        <w:t>PrestazioniInserite</w:t>
      </w:r>
      <w:proofErr w:type="spellEnd"/>
      <w:r w:rsidRPr="00DB3F81">
        <w:t>"&gt;valore&lt;/campo&gt;</w:t>
      </w:r>
    </w:p>
    <w:p w14:paraId="51D00261" w14:textId="77777777" w:rsidR="00E5700D" w:rsidRPr="00DB3F81" w:rsidRDefault="00E5700D">
      <w:r w:rsidRPr="00DB3F81">
        <w:t xml:space="preserve">            &lt;campo id="</w:t>
      </w:r>
      <w:proofErr w:type="spellStart"/>
      <w:r w:rsidRPr="00DB3F81">
        <w:t>PrestazioniAggiornate</w:t>
      </w:r>
      <w:proofErr w:type="spellEnd"/>
      <w:r w:rsidRPr="00DB3F81">
        <w:t>"&gt;valore&lt;/campo&gt;</w:t>
      </w:r>
    </w:p>
    <w:p w14:paraId="33F81716" w14:textId="77777777" w:rsidR="00E5700D" w:rsidRPr="00DB3F81" w:rsidRDefault="00E5700D">
      <w:r w:rsidRPr="00DB3F81">
        <w:t xml:space="preserve">            &lt;campo id="</w:t>
      </w:r>
      <w:proofErr w:type="spellStart"/>
      <w:r w:rsidRPr="00DB3F81">
        <w:t>PrestazioniCancellate</w:t>
      </w:r>
      <w:proofErr w:type="spellEnd"/>
      <w:r w:rsidRPr="00DB3F81">
        <w:t>"&gt;valore&lt;/campo&gt;</w:t>
      </w:r>
    </w:p>
    <w:p w14:paraId="4F9A6448" w14:textId="77777777" w:rsidR="00E5700D" w:rsidRPr="00DB3F81" w:rsidRDefault="00E5700D">
      <w:r w:rsidRPr="00DB3F81">
        <w:t xml:space="preserve">            &lt;campo id="</w:t>
      </w:r>
      <w:proofErr w:type="spellStart"/>
      <w:r w:rsidRPr="00DB3F81">
        <w:t>PrestazioniSegnalate</w:t>
      </w:r>
      <w:proofErr w:type="spellEnd"/>
      <w:r w:rsidRPr="00DB3F81">
        <w:t>"&gt;valore&lt;/campo&gt;</w:t>
      </w:r>
    </w:p>
    <w:p w14:paraId="71060E52" w14:textId="77777777" w:rsidR="00E5700D" w:rsidRPr="00DB3F81" w:rsidRDefault="00E5700D">
      <w:r w:rsidRPr="00DB3F81">
        <w:t xml:space="preserve">            &lt;campo id="sezione"&gt;Eventi Prestazione LA&lt;/campo&gt;</w:t>
      </w:r>
    </w:p>
    <w:p w14:paraId="10605CC6" w14:textId="77777777" w:rsidR="00E5700D" w:rsidRPr="00DB3F81" w:rsidRDefault="00E5700D">
      <w:r w:rsidRPr="00DB3F81">
        <w:t xml:space="preserve">            &lt;campo id=" </w:t>
      </w:r>
      <w:proofErr w:type="spellStart"/>
      <w:r w:rsidRPr="00DB3F81">
        <w:t>PrestazioniLAInviate</w:t>
      </w:r>
      <w:proofErr w:type="spellEnd"/>
      <w:r w:rsidRPr="00DB3F81">
        <w:t>"&gt;valore&lt;/campo&gt;</w:t>
      </w:r>
    </w:p>
    <w:p w14:paraId="5BD3CA81" w14:textId="77777777" w:rsidR="00E5700D" w:rsidRPr="00DB3F81" w:rsidRDefault="00E5700D">
      <w:r w:rsidRPr="00DB3F81">
        <w:t xml:space="preserve">            &lt;campo id="</w:t>
      </w:r>
      <w:proofErr w:type="spellStart"/>
      <w:r w:rsidRPr="00DB3F81">
        <w:t>PrestazioniLACaricate</w:t>
      </w:r>
      <w:proofErr w:type="spellEnd"/>
      <w:r w:rsidRPr="00DB3F81">
        <w:t>"&gt;valore&lt;/campo&gt;</w:t>
      </w:r>
    </w:p>
    <w:p w14:paraId="670CA801" w14:textId="77777777" w:rsidR="00E5700D" w:rsidRPr="00DB3F81" w:rsidRDefault="00E5700D">
      <w:r w:rsidRPr="00DB3F81">
        <w:t xml:space="preserve">            &lt;campo id="</w:t>
      </w:r>
      <w:proofErr w:type="spellStart"/>
      <w:r w:rsidRPr="00DB3F81">
        <w:t>PrestazioniLAErrate</w:t>
      </w:r>
      <w:proofErr w:type="spellEnd"/>
      <w:r w:rsidRPr="00DB3F81">
        <w:t>"&gt;valore&lt;/campo&gt;</w:t>
      </w:r>
    </w:p>
    <w:p w14:paraId="6B9612D7" w14:textId="77777777" w:rsidR="00E5700D" w:rsidRPr="00DB3F81" w:rsidRDefault="00E5700D">
      <w:r w:rsidRPr="00DB3F81">
        <w:t xml:space="preserve">            &lt;campo id="</w:t>
      </w:r>
      <w:proofErr w:type="spellStart"/>
      <w:r w:rsidRPr="00DB3F81">
        <w:t>PrestazioniLAInserite</w:t>
      </w:r>
      <w:proofErr w:type="spellEnd"/>
      <w:r w:rsidRPr="00DB3F81">
        <w:t>"&gt;valore&lt;/campo&gt;</w:t>
      </w:r>
    </w:p>
    <w:p w14:paraId="775DB232" w14:textId="77777777" w:rsidR="00E5700D" w:rsidRPr="00DB3F81" w:rsidRDefault="00E5700D">
      <w:r w:rsidRPr="00DB3F81">
        <w:t xml:space="preserve">            &lt;campo id="</w:t>
      </w:r>
      <w:proofErr w:type="spellStart"/>
      <w:r w:rsidRPr="00DB3F81">
        <w:t>PrestazioniLAAggiornate</w:t>
      </w:r>
      <w:proofErr w:type="spellEnd"/>
      <w:r w:rsidRPr="00DB3F81">
        <w:t>"&gt;valore&lt;/campo&gt;</w:t>
      </w:r>
    </w:p>
    <w:p w14:paraId="608A1E2D" w14:textId="77777777" w:rsidR="00E5700D" w:rsidRPr="00DB3F81" w:rsidRDefault="00E5700D">
      <w:r w:rsidRPr="00DB3F81">
        <w:t xml:space="preserve">            &lt;campo id="</w:t>
      </w:r>
      <w:proofErr w:type="spellStart"/>
      <w:r w:rsidRPr="00DB3F81">
        <w:t>PrestazioniLACancellate</w:t>
      </w:r>
      <w:proofErr w:type="spellEnd"/>
      <w:r w:rsidRPr="00DB3F81">
        <w:t>"&gt;valore&lt;/campo&gt;</w:t>
      </w:r>
    </w:p>
    <w:p w14:paraId="2DB4817C" w14:textId="77777777" w:rsidR="00E5700D" w:rsidRPr="00DB3F81" w:rsidRDefault="00E5700D">
      <w:r w:rsidRPr="00DB3F81">
        <w:t xml:space="preserve">            &lt;campo id="</w:t>
      </w:r>
      <w:proofErr w:type="spellStart"/>
      <w:r w:rsidRPr="00DB3F81">
        <w:t>PrestazioniLASegnalate</w:t>
      </w:r>
      <w:proofErr w:type="spellEnd"/>
      <w:r w:rsidRPr="00DB3F81">
        <w:t>"&gt;valore&lt;/campo&gt;</w:t>
      </w:r>
    </w:p>
    <w:p w14:paraId="00D8436C" w14:textId="77777777" w:rsidR="00AB5F69" w:rsidRPr="00DB3F81" w:rsidRDefault="00AB5F69" w:rsidP="00AB5F69">
      <w:r w:rsidRPr="00DB3F81">
        <w:t xml:space="preserve">            &lt;campo id="sezione"&gt;Eventi Etichetta&lt;/campo&gt;</w:t>
      </w:r>
    </w:p>
    <w:p w14:paraId="039F43C1" w14:textId="77777777" w:rsidR="00AB5F69" w:rsidRPr="00DB3F81" w:rsidRDefault="00AB5F69" w:rsidP="00AB5F69">
      <w:r w:rsidRPr="00DB3F81">
        <w:t xml:space="preserve">            &lt;campo id="</w:t>
      </w:r>
      <w:proofErr w:type="spellStart"/>
      <w:r w:rsidRPr="00DB3F81">
        <w:t>EtichetteInviate</w:t>
      </w:r>
      <w:proofErr w:type="spellEnd"/>
      <w:r w:rsidRPr="00DB3F81">
        <w:t>"&gt;valore&lt;/campo&gt;</w:t>
      </w:r>
    </w:p>
    <w:p w14:paraId="0FF6FB77" w14:textId="77777777" w:rsidR="00AB5F69" w:rsidRPr="00DB3F81" w:rsidRDefault="00AB5F69" w:rsidP="00AB5F69">
      <w:r w:rsidRPr="00DB3F81">
        <w:t xml:space="preserve">            &lt;campo id="</w:t>
      </w:r>
      <w:proofErr w:type="spellStart"/>
      <w:r w:rsidRPr="00DB3F81">
        <w:t>EtichetteCaricate</w:t>
      </w:r>
      <w:proofErr w:type="spellEnd"/>
      <w:r w:rsidRPr="00DB3F81">
        <w:t>"&gt;valore&lt;/campo&gt;</w:t>
      </w:r>
    </w:p>
    <w:p w14:paraId="1119B39F" w14:textId="77777777" w:rsidR="00AB5F69" w:rsidRPr="00DB3F81" w:rsidRDefault="00AB5F69" w:rsidP="00AB5F69">
      <w:r w:rsidRPr="00DB3F81">
        <w:t xml:space="preserve">            &lt;campo id="</w:t>
      </w:r>
      <w:proofErr w:type="spellStart"/>
      <w:r w:rsidRPr="00DB3F81">
        <w:t>EtichetteErrate</w:t>
      </w:r>
      <w:proofErr w:type="spellEnd"/>
      <w:r w:rsidRPr="00DB3F81">
        <w:t>"&gt;valore&lt;/campo&gt;</w:t>
      </w:r>
    </w:p>
    <w:p w14:paraId="220C957D" w14:textId="77777777" w:rsidR="00AB5F69" w:rsidRPr="00DB3F81" w:rsidRDefault="00AB5F69" w:rsidP="00AB5F69">
      <w:r w:rsidRPr="00DB3F81">
        <w:t xml:space="preserve">            &lt;campo id="</w:t>
      </w:r>
      <w:proofErr w:type="spellStart"/>
      <w:r w:rsidRPr="00DB3F81">
        <w:t>EtichetteInserite</w:t>
      </w:r>
      <w:proofErr w:type="spellEnd"/>
      <w:r w:rsidRPr="00DB3F81">
        <w:t>"&gt;valore&lt;/campo&gt;</w:t>
      </w:r>
    </w:p>
    <w:p w14:paraId="57CFA752" w14:textId="77777777" w:rsidR="00AB5F69" w:rsidRPr="00DB3F81" w:rsidRDefault="00AB5F69" w:rsidP="00AB5F69">
      <w:r w:rsidRPr="00DB3F81">
        <w:t xml:space="preserve">            &lt;campo id="</w:t>
      </w:r>
      <w:proofErr w:type="spellStart"/>
      <w:r w:rsidRPr="00DB3F81">
        <w:t>EtichetteiAggiornate</w:t>
      </w:r>
      <w:proofErr w:type="spellEnd"/>
      <w:r w:rsidRPr="00DB3F81">
        <w:t>"&gt;valore&lt;/campo&gt;</w:t>
      </w:r>
    </w:p>
    <w:p w14:paraId="5452C8B5" w14:textId="77777777" w:rsidR="00AB5F69" w:rsidRPr="00DB3F81" w:rsidRDefault="00AB5F69" w:rsidP="00AB5F69">
      <w:r w:rsidRPr="00DB3F81">
        <w:t xml:space="preserve">            &lt;campo id="</w:t>
      </w:r>
      <w:proofErr w:type="spellStart"/>
      <w:r w:rsidRPr="00DB3F81">
        <w:t>EtichetteiCancellate</w:t>
      </w:r>
      <w:proofErr w:type="spellEnd"/>
      <w:r w:rsidRPr="00DB3F81">
        <w:t>"&gt;valore&lt;/campo&gt;</w:t>
      </w:r>
    </w:p>
    <w:p w14:paraId="06EAB261" w14:textId="77777777" w:rsidR="00AB5F69" w:rsidRPr="00DB3F81" w:rsidRDefault="00AB5F69">
      <w:r w:rsidRPr="00DB3F81">
        <w:lastRenderedPageBreak/>
        <w:t xml:space="preserve">            &lt;campo id="</w:t>
      </w:r>
      <w:proofErr w:type="spellStart"/>
      <w:r w:rsidRPr="00DB3F81">
        <w:t>EtichetteSegnalate</w:t>
      </w:r>
      <w:proofErr w:type="spellEnd"/>
      <w:r w:rsidRPr="00DB3F81">
        <w:t>"&gt;valore&lt;/campo&gt;</w:t>
      </w:r>
    </w:p>
    <w:p w14:paraId="74C9F8EB" w14:textId="77777777" w:rsidR="00E5700D" w:rsidRPr="00DB3F81" w:rsidRDefault="00E5700D">
      <w:r w:rsidRPr="00DB3F81">
        <w:t xml:space="preserve">            &lt;campo id="sezione"&gt;Eventi Sospensione&lt;/campo&gt;</w:t>
      </w:r>
    </w:p>
    <w:p w14:paraId="035F4CBB" w14:textId="77777777" w:rsidR="00E5700D" w:rsidRPr="00DB3F81" w:rsidRDefault="00E5700D">
      <w:r w:rsidRPr="00DB3F81">
        <w:t xml:space="preserve">            &lt;campo id="</w:t>
      </w:r>
      <w:proofErr w:type="spellStart"/>
      <w:r w:rsidRPr="00DB3F81">
        <w:t>SospensioniInviate</w:t>
      </w:r>
      <w:proofErr w:type="spellEnd"/>
      <w:r w:rsidRPr="00DB3F81">
        <w:t>"&gt;valore&lt;/campo&gt;</w:t>
      </w:r>
    </w:p>
    <w:p w14:paraId="7A0F510F" w14:textId="77777777" w:rsidR="00E5700D" w:rsidRPr="00DB3F81" w:rsidRDefault="00E5700D">
      <w:r w:rsidRPr="00DB3F81">
        <w:t xml:space="preserve">            &lt;campo id="</w:t>
      </w:r>
      <w:proofErr w:type="spellStart"/>
      <w:r w:rsidRPr="00DB3F81">
        <w:t>SospensioniCaricate</w:t>
      </w:r>
      <w:proofErr w:type="spellEnd"/>
      <w:r w:rsidRPr="00DB3F81">
        <w:t>"&gt;valore&lt;/campo&gt;</w:t>
      </w:r>
    </w:p>
    <w:p w14:paraId="38A5B651" w14:textId="77777777" w:rsidR="00E5700D" w:rsidRPr="00DB3F81" w:rsidRDefault="00E5700D">
      <w:r w:rsidRPr="00DB3F81">
        <w:t xml:space="preserve">            &lt;campo id="</w:t>
      </w:r>
      <w:proofErr w:type="spellStart"/>
      <w:r w:rsidRPr="00DB3F81">
        <w:t>SospensioniErrate</w:t>
      </w:r>
      <w:proofErr w:type="spellEnd"/>
      <w:r w:rsidRPr="00DB3F81">
        <w:t>"&gt;valore&lt;/campo&gt;</w:t>
      </w:r>
    </w:p>
    <w:p w14:paraId="485023A8" w14:textId="77777777" w:rsidR="00E5700D" w:rsidRPr="00DB3F81" w:rsidRDefault="00E5700D">
      <w:r w:rsidRPr="00DB3F81">
        <w:t xml:space="preserve">            &lt;campo id="</w:t>
      </w:r>
      <w:proofErr w:type="spellStart"/>
      <w:r w:rsidRPr="00DB3F81">
        <w:t>SospensioniInserite</w:t>
      </w:r>
      <w:proofErr w:type="spellEnd"/>
      <w:r w:rsidRPr="00DB3F81">
        <w:t>"&gt;valore&lt;/campo&gt;</w:t>
      </w:r>
    </w:p>
    <w:p w14:paraId="4574C2E4" w14:textId="77777777" w:rsidR="00E5700D" w:rsidRPr="00DB3F81" w:rsidRDefault="00E5700D">
      <w:r w:rsidRPr="00DB3F81">
        <w:t xml:space="preserve">            &lt;campo id="</w:t>
      </w:r>
      <w:proofErr w:type="spellStart"/>
      <w:r w:rsidRPr="00DB3F81">
        <w:t>SospensioniAggiornate</w:t>
      </w:r>
      <w:proofErr w:type="spellEnd"/>
      <w:r w:rsidRPr="00DB3F81">
        <w:t>"&gt;valore&lt;/campo&gt;</w:t>
      </w:r>
    </w:p>
    <w:p w14:paraId="2B657D05" w14:textId="77777777" w:rsidR="00E5700D" w:rsidRPr="00DB3F81" w:rsidRDefault="00E5700D">
      <w:r w:rsidRPr="00DB3F81">
        <w:t xml:space="preserve">            &lt;campo id="</w:t>
      </w:r>
      <w:proofErr w:type="spellStart"/>
      <w:r w:rsidRPr="00DB3F81">
        <w:t>SospensioniCancellate</w:t>
      </w:r>
      <w:proofErr w:type="spellEnd"/>
      <w:r w:rsidRPr="00DB3F81">
        <w:t>"&gt;valore&lt;/campo&gt;</w:t>
      </w:r>
    </w:p>
    <w:p w14:paraId="6F79FAA3" w14:textId="77777777" w:rsidR="00E5700D" w:rsidRPr="00DB3F81" w:rsidRDefault="00E5700D">
      <w:r w:rsidRPr="00DB3F81">
        <w:t xml:space="preserve">            &lt;campo id="</w:t>
      </w:r>
      <w:proofErr w:type="spellStart"/>
      <w:r w:rsidRPr="00DB3F81">
        <w:t>SospensioniSegnalate</w:t>
      </w:r>
      <w:proofErr w:type="spellEnd"/>
      <w:r w:rsidRPr="00DB3F81">
        <w:t>"&gt;valore&lt;/campo&gt;</w:t>
      </w:r>
    </w:p>
    <w:p w14:paraId="3591268B" w14:textId="77777777" w:rsidR="00E5700D" w:rsidRPr="00DB3F81" w:rsidRDefault="00E5700D">
      <w:r w:rsidRPr="00DB3F81">
        <w:t xml:space="preserve">            &lt;campo id="sezione"&gt; Eventi Conclusione&lt;/campo&gt;</w:t>
      </w:r>
    </w:p>
    <w:p w14:paraId="1C80688E" w14:textId="77777777" w:rsidR="00E5700D" w:rsidRPr="00DB3F81" w:rsidRDefault="00E5700D">
      <w:r w:rsidRPr="00DB3F81">
        <w:t xml:space="preserve">            &lt;campo id="</w:t>
      </w:r>
      <w:proofErr w:type="spellStart"/>
      <w:r w:rsidRPr="00DB3F81">
        <w:t>ConclusioniInviate</w:t>
      </w:r>
      <w:proofErr w:type="spellEnd"/>
      <w:r w:rsidRPr="00DB3F81">
        <w:t>"&gt;valore&lt;/campo&gt;</w:t>
      </w:r>
    </w:p>
    <w:p w14:paraId="0537E30F" w14:textId="77777777" w:rsidR="00E5700D" w:rsidRPr="00DB3F81" w:rsidRDefault="00E5700D">
      <w:r w:rsidRPr="00DB3F81">
        <w:t xml:space="preserve">            &lt;campo id="</w:t>
      </w:r>
      <w:proofErr w:type="spellStart"/>
      <w:r w:rsidRPr="00DB3F81">
        <w:t>ConclusioniCaricate</w:t>
      </w:r>
      <w:proofErr w:type="spellEnd"/>
      <w:r w:rsidRPr="00DB3F81">
        <w:t>"&gt;valore&lt;/campo&gt;</w:t>
      </w:r>
    </w:p>
    <w:p w14:paraId="4C0E7743" w14:textId="77777777" w:rsidR="00E5700D" w:rsidRPr="00DB3F81" w:rsidRDefault="00E5700D">
      <w:r w:rsidRPr="00DB3F81">
        <w:t xml:space="preserve">            &lt;campo id="</w:t>
      </w:r>
      <w:proofErr w:type="spellStart"/>
      <w:r w:rsidRPr="00DB3F81">
        <w:t>ConclusioniErrate</w:t>
      </w:r>
      <w:proofErr w:type="spellEnd"/>
      <w:r w:rsidRPr="00DB3F81">
        <w:t>"&gt;valore&lt;/campo&gt;</w:t>
      </w:r>
    </w:p>
    <w:p w14:paraId="620223BF" w14:textId="77777777" w:rsidR="00E5700D" w:rsidRPr="00DB3F81" w:rsidRDefault="00E5700D">
      <w:r w:rsidRPr="00DB3F81">
        <w:t xml:space="preserve">            &lt;campo id="</w:t>
      </w:r>
      <w:proofErr w:type="spellStart"/>
      <w:r w:rsidRPr="00DB3F81">
        <w:t>ConclusioniInserite</w:t>
      </w:r>
      <w:proofErr w:type="spellEnd"/>
      <w:r w:rsidRPr="00DB3F81">
        <w:t>"&gt;valore&lt;/campo&gt;</w:t>
      </w:r>
    </w:p>
    <w:p w14:paraId="0722517F" w14:textId="77777777" w:rsidR="00E5700D" w:rsidRPr="00DB3F81" w:rsidRDefault="00E5700D">
      <w:r w:rsidRPr="00DB3F81">
        <w:t xml:space="preserve">            &lt;campo id="</w:t>
      </w:r>
      <w:proofErr w:type="spellStart"/>
      <w:r w:rsidRPr="00DB3F81">
        <w:t>ConclusioniAggiornate</w:t>
      </w:r>
      <w:proofErr w:type="spellEnd"/>
      <w:r w:rsidRPr="00DB3F81">
        <w:t>"&gt;valore&lt;/campo&gt;</w:t>
      </w:r>
    </w:p>
    <w:p w14:paraId="4A9D3952" w14:textId="77777777" w:rsidR="00E5700D" w:rsidRPr="00DB3F81" w:rsidRDefault="00E5700D">
      <w:r w:rsidRPr="00DB3F81">
        <w:t xml:space="preserve">            &lt;campo id="</w:t>
      </w:r>
      <w:proofErr w:type="spellStart"/>
      <w:r w:rsidRPr="00DB3F81">
        <w:t>ConclusioniCancellate</w:t>
      </w:r>
      <w:proofErr w:type="spellEnd"/>
      <w:r w:rsidRPr="00DB3F81">
        <w:t>"&gt;valore&lt;/campo&gt;</w:t>
      </w:r>
    </w:p>
    <w:p w14:paraId="0CACE3DF" w14:textId="77777777" w:rsidR="00E5700D" w:rsidRPr="00DB3F81" w:rsidRDefault="00E5700D">
      <w:r w:rsidRPr="00DB3F81">
        <w:t xml:space="preserve">            &lt;campo id="</w:t>
      </w:r>
      <w:proofErr w:type="spellStart"/>
      <w:r w:rsidRPr="00DB3F81">
        <w:t>ConclusioniSegnalate</w:t>
      </w:r>
      <w:proofErr w:type="spellEnd"/>
      <w:r w:rsidRPr="00DB3F81">
        <w:t>"&gt;valore&lt;/campo&gt;</w:t>
      </w:r>
    </w:p>
    <w:p w14:paraId="5FAE96C2" w14:textId="77777777" w:rsidR="00E5700D" w:rsidRPr="00DB3F81" w:rsidRDefault="00E5700D">
      <w:r w:rsidRPr="00DB3F81">
        <w:t xml:space="preserve">         &lt;/ALLEGATO&gt;</w:t>
      </w:r>
    </w:p>
    <w:p w14:paraId="47DA8BE2" w14:textId="77777777" w:rsidR="00E5700D" w:rsidRPr="00DB3F81" w:rsidRDefault="00E5700D">
      <w:r w:rsidRPr="00DB3F81">
        <w:t xml:space="preserve">      &lt;/ALLEGATI&gt;</w:t>
      </w:r>
    </w:p>
    <w:p w14:paraId="26353D29" w14:textId="77777777" w:rsidR="00E5700D" w:rsidRPr="00DB3F81" w:rsidRDefault="00E5700D">
      <w:r w:rsidRPr="00DB3F81">
        <w:t>&lt;/QUADRATURA&gt;</w:t>
      </w:r>
    </w:p>
    <w:p w14:paraId="6378227D" w14:textId="77777777" w:rsidR="00E5700D" w:rsidRPr="00DB3F81" w:rsidRDefault="00E5700D">
      <w:pPr>
        <w:rPr>
          <w:sz w:val="36"/>
          <w:shd w:val="clear" w:color="auto" w:fill="FFFF00"/>
        </w:rPr>
      </w:pPr>
    </w:p>
    <w:p w14:paraId="12CFF206" w14:textId="77777777" w:rsidR="00E5700D" w:rsidRPr="00DB3F81" w:rsidRDefault="00E5700D">
      <w:pPr>
        <w:pageBreakBefore/>
        <w:rPr>
          <w:shd w:val="clear" w:color="auto" w:fill="FFFF00"/>
        </w:rPr>
      </w:pPr>
    </w:p>
    <w:p w14:paraId="4E849723" w14:textId="77777777" w:rsidR="00E5700D" w:rsidRPr="00DB3F81" w:rsidRDefault="00E5700D">
      <w:pPr>
        <w:pStyle w:val="Titolo3"/>
      </w:pPr>
      <w:bookmarkStart w:id="75" w:name="__RefHeading__71_299485111"/>
      <w:bookmarkStart w:id="76" w:name="_Toc64901441"/>
      <w:bookmarkEnd w:id="75"/>
      <w:r w:rsidRPr="00DB3F81">
        <w:t>Tracciato XML di SINTESI CONTROLLI</w:t>
      </w:r>
      <w:bookmarkEnd w:id="76"/>
    </w:p>
    <w:p w14:paraId="4FA6F414" w14:textId="77777777" w:rsidR="00E5700D" w:rsidRPr="00DB3F81" w:rsidRDefault="00972513" w:rsidP="00F511F0">
      <w:pPr>
        <w:jc w:val="both"/>
      </w:pPr>
      <w:r w:rsidRPr="00DB3F81">
        <w:t>Obiettivo</w:t>
      </w:r>
      <w:r w:rsidR="00E5700D" w:rsidRPr="00DB3F81">
        <w:t xml:space="preserve"> fornire la casistica sintetica dei controlli (logici, segnalazioni)  applicate al codice di supporto; è un file XML </w:t>
      </w:r>
      <w:proofErr w:type="spellStart"/>
      <w:r w:rsidR="00E5700D" w:rsidRPr="00DB3F81">
        <w:t>renderizzabile</w:t>
      </w:r>
      <w:proofErr w:type="spellEnd"/>
      <w:r w:rsidR="00E5700D" w:rsidRPr="00DB3F81">
        <w:t xml:space="preserve"> sul portale </w:t>
      </w:r>
    </w:p>
    <w:p w14:paraId="52EE7F5A" w14:textId="77777777" w:rsidR="00E5700D" w:rsidRPr="00DB3F81" w:rsidRDefault="00E5700D" w:rsidP="00F511F0">
      <w:pPr>
        <w:pStyle w:val="Corpodeltesto31"/>
        <w:jc w:val="both"/>
      </w:pPr>
      <w:r w:rsidRPr="00DB3F81">
        <w:t>N.B. I TAG ripetibili sono evidenziati in grassetto e sottolineati, mentre i valori modificabili sono di colore blu.</w:t>
      </w:r>
    </w:p>
    <w:p w14:paraId="2298829A" w14:textId="77777777" w:rsidR="00E5700D" w:rsidRPr="00DB3F81" w:rsidRDefault="00E5700D">
      <w:pPr>
        <w:rPr>
          <w:shd w:val="clear" w:color="auto" w:fill="FFFF00"/>
        </w:rPr>
      </w:pPr>
    </w:p>
    <w:p w14:paraId="4FD71ECB" w14:textId="77777777" w:rsidR="00E5700D" w:rsidRPr="00DB3F81" w:rsidRDefault="00E5700D">
      <w:pPr>
        <w:rPr>
          <w:sz w:val="36"/>
          <w:shd w:val="clear" w:color="auto" w:fill="FFFF00"/>
        </w:rPr>
      </w:pPr>
    </w:p>
    <w:p w14:paraId="0AC52B37" w14:textId="77777777" w:rsidR="00E5700D" w:rsidRPr="00DB3F81" w:rsidRDefault="00E5700D">
      <w:r w:rsidRPr="00DB3F81">
        <w:t xml:space="preserve">&lt;?xml </w:t>
      </w:r>
      <w:proofErr w:type="spellStart"/>
      <w:r w:rsidRPr="00DB3F81">
        <w:t>version</w:t>
      </w:r>
      <w:proofErr w:type="spellEnd"/>
      <w:r w:rsidRPr="00DB3F81">
        <w:t xml:space="preserve">="1.0" </w:t>
      </w:r>
      <w:proofErr w:type="spellStart"/>
      <w:r w:rsidRPr="00DB3F81">
        <w:t>encoding</w:t>
      </w:r>
      <w:proofErr w:type="spellEnd"/>
      <w:r w:rsidRPr="00DB3F81">
        <w:t>="UTF-8"?&gt;</w:t>
      </w:r>
    </w:p>
    <w:p w14:paraId="49178BCF" w14:textId="77777777" w:rsidR="00E5700D" w:rsidRPr="00DB3F81" w:rsidRDefault="00E5700D">
      <w:r w:rsidRPr="00DB3F81">
        <w:t>&lt;?xml-</w:t>
      </w:r>
      <w:proofErr w:type="spellStart"/>
      <w:r w:rsidRPr="00DB3F81">
        <w:t>stylesheet</w:t>
      </w:r>
      <w:proofErr w:type="spellEnd"/>
      <w:r w:rsidRPr="00DB3F81">
        <w:t xml:space="preserve"> </w:t>
      </w:r>
      <w:proofErr w:type="spellStart"/>
      <w:r w:rsidRPr="00DB3F81">
        <w:t>type</w:t>
      </w:r>
      <w:proofErr w:type="spellEnd"/>
      <w:r w:rsidRPr="00DB3F81">
        <w:t>="text/</w:t>
      </w:r>
      <w:proofErr w:type="spellStart"/>
      <w:r w:rsidRPr="00DB3F81">
        <w:t>xsl</w:t>
      </w:r>
      <w:proofErr w:type="spellEnd"/>
      <w:r w:rsidRPr="00DB3F81">
        <w:t xml:space="preserve">" </w:t>
      </w:r>
      <w:proofErr w:type="spellStart"/>
      <w:r w:rsidRPr="00DB3F81">
        <w:t>href</w:t>
      </w:r>
      <w:proofErr w:type="spellEnd"/>
      <w:r w:rsidRPr="00DB3F81">
        <w:t>="</w:t>
      </w:r>
      <w:proofErr w:type="spellStart"/>
      <w:r w:rsidRPr="00DB3F81">
        <w:t>xsl</w:t>
      </w:r>
      <w:proofErr w:type="spellEnd"/>
      <w:r w:rsidRPr="00DB3F81">
        <w:t>/sintesi.xsl"?&gt;</w:t>
      </w:r>
    </w:p>
    <w:p w14:paraId="275B7232" w14:textId="77777777" w:rsidR="00E5700D" w:rsidRPr="00DB3F81" w:rsidRDefault="00E5700D">
      <w:r w:rsidRPr="00DB3F81">
        <w:t>&lt;SINTESICONTROLLI&gt;</w:t>
      </w:r>
    </w:p>
    <w:p w14:paraId="7A38B483" w14:textId="77777777" w:rsidR="00E5700D" w:rsidRPr="00DB3F81" w:rsidRDefault="00E5700D">
      <w:r w:rsidRPr="00DB3F81">
        <w:t xml:space="preserve">   &lt;CODICE_SUPPORTO&gt;valore&lt;/CODICE_SUPPORTO&gt;</w:t>
      </w:r>
    </w:p>
    <w:p w14:paraId="6C720950" w14:textId="77777777" w:rsidR="00E5700D" w:rsidRPr="00DB3F81" w:rsidRDefault="00E5700D">
      <w:pPr>
        <w:pStyle w:val="Intestazione1"/>
        <w:tabs>
          <w:tab w:val="clear" w:pos="4320"/>
          <w:tab w:val="clear" w:pos="8640"/>
        </w:tabs>
      </w:pPr>
      <w:r w:rsidRPr="00DB3F81">
        <w:t xml:space="preserve">   &lt;TIPOLOGIACONTROLLO&gt;</w:t>
      </w:r>
    </w:p>
    <w:p w14:paraId="6DDC287D" w14:textId="77777777" w:rsidR="00E5700D" w:rsidRPr="00DB3F81" w:rsidRDefault="00E5700D">
      <w:r w:rsidRPr="00DB3F81">
        <w:t xml:space="preserve">     &lt;DESCRIZIONETIPOLOGIA&gt;Errori bloccanti Eventi&lt;/DESCRIZIONETIPOLOGIA&gt;</w:t>
      </w:r>
    </w:p>
    <w:p w14:paraId="320A28F0" w14:textId="77777777" w:rsidR="00E5700D" w:rsidRPr="00DB3F81" w:rsidRDefault="00E5700D">
      <w:pPr>
        <w:rPr>
          <w:b/>
          <w:u w:val="single"/>
        </w:rPr>
      </w:pPr>
      <w:r w:rsidRPr="00DB3F81">
        <w:t xml:space="preserve">      </w:t>
      </w:r>
      <w:r w:rsidRPr="00DB3F81">
        <w:rPr>
          <w:b/>
          <w:u w:val="single"/>
        </w:rPr>
        <w:t>&lt;CONTROLLO&gt;</w:t>
      </w:r>
    </w:p>
    <w:p w14:paraId="4AD15DD2" w14:textId="77777777" w:rsidR="00E5700D" w:rsidRPr="00DB3F81" w:rsidRDefault="00E5700D">
      <w:r w:rsidRPr="00DB3F81">
        <w:t xml:space="preserve">        &lt;CODICE&gt;valore&lt;/CODICE&gt;</w:t>
      </w:r>
    </w:p>
    <w:p w14:paraId="5D092AF0" w14:textId="77777777" w:rsidR="00E5700D" w:rsidRPr="00DB3F81" w:rsidRDefault="00E5700D">
      <w:r w:rsidRPr="00DB3F81">
        <w:t xml:space="preserve">        &lt;DESCRIZIONE&gt;valore&lt;/DESCRIZIONE&gt;</w:t>
      </w:r>
    </w:p>
    <w:p w14:paraId="43C1175F" w14:textId="77777777" w:rsidR="00E5700D" w:rsidRPr="00DB3F81" w:rsidRDefault="00E5700D">
      <w:r w:rsidRPr="00DB3F81">
        <w:t xml:space="preserve">         &lt;QUANTITA&gt;valore&lt;/QUANTITA&gt;</w:t>
      </w:r>
    </w:p>
    <w:p w14:paraId="61AA7DB6" w14:textId="77777777" w:rsidR="00E5700D" w:rsidRPr="00DB3F81" w:rsidRDefault="00E5700D">
      <w:r w:rsidRPr="00DB3F81">
        <w:t xml:space="preserve">      &lt;/CONTROLLO&gt;</w:t>
      </w:r>
    </w:p>
    <w:p w14:paraId="64A5A607" w14:textId="77777777" w:rsidR="00E5700D" w:rsidRPr="00DB3F81" w:rsidRDefault="00E5700D">
      <w:r w:rsidRPr="00DB3F81">
        <w:t xml:space="preserve">   &lt;/TIPOLOGIACONTROLLO&gt;</w:t>
      </w:r>
    </w:p>
    <w:p w14:paraId="41DF3E7F" w14:textId="77777777" w:rsidR="00E5700D" w:rsidRPr="00DB3F81" w:rsidRDefault="00E5700D">
      <w:pPr>
        <w:pStyle w:val="Intestazione1"/>
        <w:tabs>
          <w:tab w:val="clear" w:pos="4320"/>
          <w:tab w:val="clear" w:pos="8640"/>
        </w:tabs>
      </w:pPr>
      <w:r w:rsidRPr="00DB3F81">
        <w:t xml:space="preserve">   &lt;TIPOLOGIACONTROLLO&gt;</w:t>
      </w:r>
    </w:p>
    <w:p w14:paraId="2C6D73D1" w14:textId="77777777" w:rsidR="00E5700D" w:rsidRPr="00DB3F81" w:rsidRDefault="00E5700D">
      <w:r w:rsidRPr="00DB3F81">
        <w:t xml:space="preserve">     &lt;DESCRIZIONETIPOLOGIA&gt;Errori formali Eventi&lt;/DESCRIZIONETIPOLOGIA&gt;</w:t>
      </w:r>
    </w:p>
    <w:p w14:paraId="7E00DF0E" w14:textId="77777777" w:rsidR="00E5700D" w:rsidRPr="00DB3F81" w:rsidRDefault="00E5700D">
      <w:pPr>
        <w:rPr>
          <w:b/>
          <w:u w:val="single"/>
        </w:rPr>
      </w:pPr>
      <w:r w:rsidRPr="00DB3F81">
        <w:t xml:space="preserve">      </w:t>
      </w:r>
      <w:r w:rsidRPr="00DB3F81">
        <w:rPr>
          <w:b/>
          <w:u w:val="single"/>
        </w:rPr>
        <w:t>&lt;CONTROLLO&gt;</w:t>
      </w:r>
    </w:p>
    <w:p w14:paraId="027A1CE4" w14:textId="77777777" w:rsidR="00E5700D" w:rsidRPr="00DB3F81" w:rsidRDefault="00E5700D">
      <w:r w:rsidRPr="00DB3F81">
        <w:t xml:space="preserve">        &lt;CODICE&gt;valore&lt;/CODICE&gt;</w:t>
      </w:r>
    </w:p>
    <w:p w14:paraId="21B31399" w14:textId="77777777" w:rsidR="00E5700D" w:rsidRPr="00DB3F81" w:rsidRDefault="00E5700D">
      <w:r w:rsidRPr="00DB3F81">
        <w:t xml:space="preserve">        &lt;DESCRIZIONE&gt;valore&lt;/DESCRIZIONE&gt;</w:t>
      </w:r>
    </w:p>
    <w:p w14:paraId="6E0393F9" w14:textId="77777777" w:rsidR="00E5700D" w:rsidRPr="00DB3F81" w:rsidRDefault="00E5700D">
      <w:r w:rsidRPr="00DB3F81">
        <w:t xml:space="preserve">         &lt;QUANTITA&gt;valore&lt;/QUANTITA&gt;</w:t>
      </w:r>
    </w:p>
    <w:p w14:paraId="1A509B90" w14:textId="77777777" w:rsidR="00E5700D" w:rsidRPr="00DB3F81" w:rsidRDefault="00E5700D">
      <w:r w:rsidRPr="00DB3F81">
        <w:t xml:space="preserve">      &lt;/CONTROLLO&gt;</w:t>
      </w:r>
    </w:p>
    <w:p w14:paraId="216CB091" w14:textId="77777777" w:rsidR="00E5700D" w:rsidRPr="00DB3F81" w:rsidRDefault="00E5700D">
      <w:r w:rsidRPr="00DB3F81">
        <w:t xml:space="preserve">   &lt;/TIPOLOGIACONTROLLO&gt;</w:t>
      </w:r>
    </w:p>
    <w:p w14:paraId="61BE6891" w14:textId="77777777" w:rsidR="00E5700D" w:rsidRPr="00DB3F81" w:rsidRDefault="00E5700D">
      <w:r w:rsidRPr="00DB3F81">
        <w:t xml:space="preserve">   &lt;TIPOLOGIACONTROLLO&gt;</w:t>
      </w:r>
    </w:p>
    <w:p w14:paraId="60BE5DDD" w14:textId="77777777" w:rsidR="00E5700D" w:rsidRPr="00DB3F81" w:rsidRDefault="00E5700D">
      <w:r w:rsidRPr="00DB3F81">
        <w:t xml:space="preserve">     &lt;DESCRIZIONETIPOLOGIA&gt;Errori logici Eventi &lt;/DESCRIZIONETIPOLOGIA&gt;</w:t>
      </w:r>
    </w:p>
    <w:p w14:paraId="0223C34D" w14:textId="77777777" w:rsidR="00E5700D" w:rsidRPr="00DB3F81" w:rsidRDefault="00E5700D">
      <w:pPr>
        <w:rPr>
          <w:b/>
          <w:u w:val="single"/>
        </w:rPr>
      </w:pPr>
      <w:r w:rsidRPr="00DB3F81">
        <w:t xml:space="preserve">      </w:t>
      </w:r>
      <w:r w:rsidRPr="00DB3F81">
        <w:rPr>
          <w:b/>
          <w:u w:val="single"/>
        </w:rPr>
        <w:t>&lt;CONTROLLO&gt;</w:t>
      </w:r>
    </w:p>
    <w:p w14:paraId="3108168C" w14:textId="77777777" w:rsidR="00E5700D" w:rsidRPr="00DB3F81" w:rsidRDefault="00E5700D">
      <w:r w:rsidRPr="00DB3F81">
        <w:t xml:space="preserve">        &lt;CODICE&gt;valore&lt;/CODICE&gt;</w:t>
      </w:r>
    </w:p>
    <w:p w14:paraId="1E55CDD5" w14:textId="77777777" w:rsidR="00E5700D" w:rsidRPr="00DB3F81" w:rsidRDefault="00E5700D">
      <w:r w:rsidRPr="00DB3F81">
        <w:t xml:space="preserve">        &lt;DESCRIZIONE&gt;valore&lt;/DESCRIZIONE&gt;</w:t>
      </w:r>
    </w:p>
    <w:p w14:paraId="5CC62E1B" w14:textId="77777777" w:rsidR="00E5700D" w:rsidRPr="00DB3F81" w:rsidRDefault="00E5700D">
      <w:r w:rsidRPr="00DB3F81">
        <w:t xml:space="preserve">         &lt;QUANTITA&gt;valore&lt;/QUANTITA&gt;</w:t>
      </w:r>
    </w:p>
    <w:p w14:paraId="39E3B7D2" w14:textId="77777777" w:rsidR="00E5700D" w:rsidRPr="00DB3F81" w:rsidRDefault="00E5700D">
      <w:r w:rsidRPr="00DB3F81">
        <w:t xml:space="preserve">      &lt;/CONTROLLO&gt;</w:t>
      </w:r>
    </w:p>
    <w:p w14:paraId="700FD059" w14:textId="77777777" w:rsidR="00E5700D" w:rsidRPr="00DB3F81" w:rsidRDefault="00E5700D">
      <w:r w:rsidRPr="00DB3F81">
        <w:t xml:space="preserve">   &lt;/TIPOLOGIACONTROLLO&gt;</w:t>
      </w:r>
    </w:p>
    <w:p w14:paraId="29B8D71A" w14:textId="77777777" w:rsidR="00E5700D" w:rsidRPr="00DB3F81" w:rsidRDefault="00E5700D">
      <w:pPr>
        <w:pStyle w:val="Intestazione1"/>
        <w:tabs>
          <w:tab w:val="clear" w:pos="4320"/>
          <w:tab w:val="clear" w:pos="8640"/>
        </w:tabs>
      </w:pPr>
      <w:r w:rsidRPr="00DB3F81">
        <w:t xml:space="preserve">   &lt;TIPOLOGIACONTROLLO&gt;</w:t>
      </w:r>
    </w:p>
    <w:p w14:paraId="3320C229" w14:textId="77777777" w:rsidR="00E5700D" w:rsidRPr="00DB3F81" w:rsidRDefault="00E5700D">
      <w:r w:rsidRPr="00DB3F81">
        <w:t xml:space="preserve">      &lt;DESCRIZIONETIPOLOGIA&gt;Segnalazioni Eventi &lt;/DESCRIZIONETIPOLOGIA&gt;</w:t>
      </w:r>
    </w:p>
    <w:p w14:paraId="0AC55DD6" w14:textId="77777777" w:rsidR="00E5700D" w:rsidRPr="00DB3F81" w:rsidRDefault="00E5700D">
      <w:pPr>
        <w:rPr>
          <w:b/>
          <w:u w:val="single"/>
        </w:rPr>
      </w:pPr>
      <w:r w:rsidRPr="00DB3F81">
        <w:t xml:space="preserve">      </w:t>
      </w:r>
      <w:r w:rsidRPr="00DB3F81">
        <w:rPr>
          <w:b/>
          <w:u w:val="single"/>
        </w:rPr>
        <w:t>&lt;CONTROLLO&gt;</w:t>
      </w:r>
    </w:p>
    <w:p w14:paraId="50ADA465" w14:textId="77777777" w:rsidR="00E5700D" w:rsidRPr="00DB3F81" w:rsidRDefault="00E5700D">
      <w:r w:rsidRPr="00DB3F81">
        <w:t xml:space="preserve">         &lt;CODICE&gt;valore&lt;/CODICE&gt;</w:t>
      </w:r>
    </w:p>
    <w:p w14:paraId="3088A5BD" w14:textId="77777777" w:rsidR="00E5700D" w:rsidRPr="00DB3F81" w:rsidRDefault="00E5700D">
      <w:r w:rsidRPr="00DB3F81">
        <w:t xml:space="preserve">         &lt;DESCRIZIONE&gt;valore&lt;/DESCRIZIONE&gt;</w:t>
      </w:r>
    </w:p>
    <w:p w14:paraId="054AFE7C" w14:textId="77777777" w:rsidR="00E5700D" w:rsidRPr="00DB3F81" w:rsidRDefault="00E5700D">
      <w:r w:rsidRPr="00DB3F81">
        <w:t xml:space="preserve">         &lt;QUANTITA&gt;valore&lt;/QUANTITA&gt;</w:t>
      </w:r>
    </w:p>
    <w:p w14:paraId="29117EB7" w14:textId="77777777" w:rsidR="00E5700D" w:rsidRPr="00DB3F81" w:rsidRDefault="00E5700D">
      <w:r w:rsidRPr="00DB3F81">
        <w:t xml:space="preserve">      &lt;/CONTROLLO&gt;</w:t>
      </w:r>
    </w:p>
    <w:p w14:paraId="1F36F7A4" w14:textId="77777777" w:rsidR="00E5700D" w:rsidRPr="00DB3F81" w:rsidRDefault="00E5700D">
      <w:r w:rsidRPr="00DB3F81">
        <w:t xml:space="preserve">   &lt;/TIPOLOGIACONTROLLO&gt;</w:t>
      </w:r>
    </w:p>
    <w:p w14:paraId="1AC71B28" w14:textId="77777777" w:rsidR="00E5700D" w:rsidRPr="00DB3F81" w:rsidRDefault="00E5700D">
      <w:r w:rsidRPr="00DB3F81">
        <w:t>&lt;/SINTESICONTROLLI&gt;</w:t>
      </w:r>
    </w:p>
    <w:p w14:paraId="6369996F" w14:textId="77777777" w:rsidR="00E5700D" w:rsidRPr="00DB3F81" w:rsidRDefault="00E5700D">
      <w:pPr>
        <w:pageBreakBefore/>
        <w:rPr>
          <w:shd w:val="clear" w:color="auto" w:fill="FFFF00"/>
        </w:rPr>
      </w:pPr>
    </w:p>
    <w:p w14:paraId="6530113C" w14:textId="77777777" w:rsidR="00E5700D" w:rsidRPr="00DB3F81" w:rsidRDefault="00E5700D">
      <w:pPr>
        <w:pStyle w:val="Titolo3"/>
      </w:pPr>
      <w:bookmarkStart w:id="77" w:name="__RefHeading__73_299485111"/>
      <w:bookmarkStart w:id="78" w:name="_Toc64901442"/>
      <w:bookmarkEnd w:id="77"/>
      <w:r w:rsidRPr="00DB3F81">
        <w:t>Tracciato XML di DETTAGLIO CONTROLLI</w:t>
      </w:r>
      <w:bookmarkEnd w:id="78"/>
    </w:p>
    <w:p w14:paraId="001229CE" w14:textId="77777777" w:rsidR="00E5700D" w:rsidRPr="00DB3F81" w:rsidRDefault="00972513">
      <w:r w:rsidRPr="00DB3F81">
        <w:t>Obiettivo</w:t>
      </w:r>
      <w:r w:rsidR="00E5700D" w:rsidRPr="00DB3F81">
        <w:t xml:space="preserve"> fornire il dettaglio dei controlli (logici, segnalazioni)  applicati al codice di supporto; è un file XML </w:t>
      </w:r>
      <w:proofErr w:type="spellStart"/>
      <w:r w:rsidR="00E5700D" w:rsidRPr="00DB3F81">
        <w:t>renderizzabile</w:t>
      </w:r>
      <w:proofErr w:type="spellEnd"/>
      <w:r w:rsidR="00E5700D" w:rsidRPr="00DB3F81">
        <w:t xml:space="preserve"> sul portale (possibile criticità sulle dimensioni) </w:t>
      </w:r>
    </w:p>
    <w:p w14:paraId="53DA72BD" w14:textId="77777777" w:rsidR="00E5700D" w:rsidRPr="00DB3F81" w:rsidRDefault="00E5700D">
      <w:pPr>
        <w:pStyle w:val="Corpodeltesto31"/>
      </w:pPr>
      <w:r w:rsidRPr="00DB3F81">
        <w:t>N.B. I TAG ripetibili sono evidenziati in grassetto e sottolineati, mentre i valori modificabili sono di colore blu.</w:t>
      </w:r>
    </w:p>
    <w:p w14:paraId="7E70B19F" w14:textId="77777777" w:rsidR="00E5700D" w:rsidRPr="00DB3F81" w:rsidRDefault="00E5700D">
      <w:pPr>
        <w:rPr>
          <w:shd w:val="clear" w:color="auto" w:fill="FFFF00"/>
        </w:rPr>
      </w:pPr>
    </w:p>
    <w:p w14:paraId="445B1CFE" w14:textId="77777777" w:rsidR="00E5700D" w:rsidRPr="00DB3F81" w:rsidRDefault="00E5700D">
      <w:pPr>
        <w:rPr>
          <w:sz w:val="36"/>
          <w:shd w:val="clear" w:color="auto" w:fill="FFFF00"/>
        </w:rPr>
      </w:pPr>
    </w:p>
    <w:p w14:paraId="76741C67" w14:textId="77777777" w:rsidR="00E5700D" w:rsidRPr="00DB3F81" w:rsidRDefault="00E5700D">
      <w:r w:rsidRPr="00DB3F81">
        <w:t xml:space="preserve">&lt;?xml </w:t>
      </w:r>
      <w:proofErr w:type="spellStart"/>
      <w:r w:rsidRPr="00DB3F81">
        <w:t>version</w:t>
      </w:r>
      <w:proofErr w:type="spellEnd"/>
      <w:r w:rsidRPr="00DB3F81">
        <w:t xml:space="preserve">="1.0" </w:t>
      </w:r>
      <w:proofErr w:type="spellStart"/>
      <w:r w:rsidRPr="00DB3F81">
        <w:t>encoding</w:t>
      </w:r>
      <w:proofErr w:type="spellEnd"/>
      <w:r w:rsidRPr="00DB3F81">
        <w:t>="UTF-8"?&gt;</w:t>
      </w:r>
    </w:p>
    <w:p w14:paraId="5F729D58" w14:textId="77777777" w:rsidR="00E5700D" w:rsidRPr="00DB3F81" w:rsidRDefault="00E5700D">
      <w:r w:rsidRPr="00DB3F81">
        <w:t>&lt;?xml-</w:t>
      </w:r>
      <w:proofErr w:type="spellStart"/>
      <w:r w:rsidRPr="00DB3F81">
        <w:t>stylesheet</w:t>
      </w:r>
      <w:proofErr w:type="spellEnd"/>
      <w:r w:rsidRPr="00DB3F81">
        <w:t xml:space="preserve"> </w:t>
      </w:r>
      <w:proofErr w:type="spellStart"/>
      <w:r w:rsidRPr="00DB3F81">
        <w:t>type</w:t>
      </w:r>
      <w:proofErr w:type="spellEnd"/>
      <w:r w:rsidRPr="00DB3F81">
        <w:t>="text/</w:t>
      </w:r>
      <w:proofErr w:type="spellStart"/>
      <w:r w:rsidRPr="00DB3F81">
        <w:t>xsl</w:t>
      </w:r>
      <w:proofErr w:type="spellEnd"/>
      <w:r w:rsidRPr="00DB3F81">
        <w:t xml:space="preserve">" </w:t>
      </w:r>
      <w:proofErr w:type="spellStart"/>
      <w:r w:rsidRPr="00DB3F81">
        <w:t>href</w:t>
      </w:r>
      <w:proofErr w:type="spellEnd"/>
      <w:r w:rsidRPr="00DB3F81">
        <w:t>="</w:t>
      </w:r>
      <w:proofErr w:type="spellStart"/>
      <w:r w:rsidRPr="00DB3F81">
        <w:t>xsl</w:t>
      </w:r>
      <w:proofErr w:type="spellEnd"/>
      <w:r w:rsidRPr="00DB3F81">
        <w:t>/dettaglio.xsl"?&gt;</w:t>
      </w:r>
    </w:p>
    <w:p w14:paraId="4B0B119C" w14:textId="77777777" w:rsidR="00E5700D" w:rsidRPr="00DB3F81" w:rsidRDefault="00E5700D">
      <w:r w:rsidRPr="00DB3F81">
        <w:t>&lt;DETTAGLIOCONTROLLI&gt;</w:t>
      </w:r>
    </w:p>
    <w:p w14:paraId="02AF62F2" w14:textId="77777777" w:rsidR="00E5700D" w:rsidRPr="00DB3F81" w:rsidRDefault="00E5700D">
      <w:r w:rsidRPr="00DB3F81">
        <w:t xml:space="preserve">   &lt;CODICE_SUPPORTO&gt;valore&lt;/CODICE_SUPPORTO&gt;</w:t>
      </w:r>
    </w:p>
    <w:p w14:paraId="1D738627" w14:textId="77777777" w:rsidR="00E5700D" w:rsidRPr="00DB3F81" w:rsidRDefault="00E5700D">
      <w:pPr>
        <w:pStyle w:val="Intestazione1"/>
        <w:tabs>
          <w:tab w:val="clear" w:pos="4320"/>
          <w:tab w:val="clear" w:pos="8640"/>
        </w:tabs>
      </w:pPr>
      <w:r w:rsidRPr="00DB3F81">
        <w:t xml:space="preserve">   &lt;TIPOLOGIACONTROLLO&gt;</w:t>
      </w:r>
    </w:p>
    <w:p w14:paraId="73EE4E66" w14:textId="77777777" w:rsidR="00E5700D" w:rsidRPr="00DB3F81" w:rsidRDefault="00E5700D">
      <w:r w:rsidRPr="00DB3F81">
        <w:t xml:space="preserve">      &lt;DESCRIZIONETIPOLOGIA&gt;Errori bloccanti Eventi&lt;/DESCRIZIONETIPOLOGIA&gt;</w:t>
      </w:r>
    </w:p>
    <w:p w14:paraId="184293CC" w14:textId="77777777" w:rsidR="00E5700D" w:rsidRPr="00DB3F81" w:rsidRDefault="00E5700D">
      <w:pPr>
        <w:rPr>
          <w:b/>
          <w:u w:val="single"/>
        </w:rPr>
      </w:pPr>
      <w:r w:rsidRPr="00DB3F81">
        <w:t xml:space="preserve">      </w:t>
      </w:r>
      <w:r w:rsidRPr="00DB3F81">
        <w:rPr>
          <w:b/>
          <w:u w:val="single"/>
        </w:rPr>
        <w:t>&lt;SCHEDA&gt;</w:t>
      </w:r>
    </w:p>
    <w:p w14:paraId="4D2CAC96" w14:textId="77777777" w:rsidR="00E5700D" w:rsidRPr="00DB3F81" w:rsidRDefault="00E5700D">
      <w:r w:rsidRPr="00DB3F81">
        <w:t xml:space="preserve">         &lt;CHIAVE&gt;</w:t>
      </w:r>
    </w:p>
    <w:p w14:paraId="45E5C82A" w14:textId="77777777" w:rsidR="00E5700D" w:rsidRPr="00DB3F81" w:rsidRDefault="00E5700D">
      <w:r w:rsidRPr="00DB3F81">
        <w:t xml:space="preserve">            &lt;campo id="</w:t>
      </w:r>
      <w:proofErr w:type="spellStart"/>
      <w:r w:rsidRPr="00DB3F81">
        <w:t>aziendaInviante</w:t>
      </w:r>
      <w:proofErr w:type="spellEnd"/>
      <w:r w:rsidRPr="00DB3F81">
        <w:t>"&gt;valore&lt;/campo&gt;</w:t>
      </w:r>
    </w:p>
    <w:p w14:paraId="1B3CCCA6" w14:textId="77777777" w:rsidR="00E5700D" w:rsidRPr="00DB3F81" w:rsidRDefault="00E5700D">
      <w:r w:rsidRPr="00DB3F81">
        <w:t xml:space="preserve">            &lt;campo id="</w:t>
      </w:r>
      <w:proofErr w:type="spellStart"/>
      <w:r w:rsidRPr="00DB3F81">
        <w:t>tipoFlusso</w:t>
      </w:r>
      <w:proofErr w:type="spellEnd"/>
      <w:r w:rsidRPr="00DB3F81">
        <w:t>"&gt;valore&lt;/campo&gt;</w:t>
      </w:r>
    </w:p>
    <w:p w14:paraId="0683CA89" w14:textId="77777777" w:rsidR="00E5700D" w:rsidRPr="00DB3F81" w:rsidRDefault="00E5700D">
      <w:r w:rsidRPr="00DB3F81">
        <w:t xml:space="preserve">            &lt;campo id="</w:t>
      </w:r>
      <w:proofErr w:type="spellStart"/>
      <w:r w:rsidRPr="00DB3F81">
        <w:t>annoCartellaTerritoriale</w:t>
      </w:r>
      <w:proofErr w:type="spellEnd"/>
      <w:r w:rsidRPr="00DB3F81">
        <w:t>"&gt;valore&lt;/campo&gt;</w:t>
      </w:r>
    </w:p>
    <w:p w14:paraId="08FD8F2A" w14:textId="77777777" w:rsidR="00E5700D" w:rsidRPr="00DB3F81" w:rsidRDefault="00E5700D">
      <w:r w:rsidRPr="00DB3F81">
        <w:t xml:space="preserve">            &lt;campo id="</w:t>
      </w:r>
      <w:proofErr w:type="spellStart"/>
      <w:r w:rsidRPr="00DB3F81">
        <w:t>progressivoCartellaTerritoriale</w:t>
      </w:r>
      <w:proofErr w:type="spellEnd"/>
      <w:r w:rsidRPr="00DB3F81">
        <w:t>"&gt;valore&lt;/campo&gt;</w:t>
      </w:r>
    </w:p>
    <w:p w14:paraId="0269E3E0" w14:textId="77777777" w:rsidR="00E5700D" w:rsidRPr="00DB3F81" w:rsidRDefault="00E5700D">
      <w:r w:rsidRPr="00DB3F81">
        <w:t xml:space="preserve">            &lt;campo id="</w:t>
      </w:r>
      <w:proofErr w:type="spellStart"/>
      <w:r w:rsidRPr="00DB3F81">
        <w:t>tipoMovimento</w:t>
      </w:r>
      <w:proofErr w:type="spellEnd"/>
      <w:r w:rsidRPr="00DB3F81">
        <w:t>"&gt;valore&lt;/campo&gt;</w:t>
      </w:r>
    </w:p>
    <w:p w14:paraId="3357C2E5" w14:textId="77777777" w:rsidR="00E5700D" w:rsidRPr="00DB3F81" w:rsidRDefault="00E5700D">
      <w:r w:rsidRPr="00DB3F81">
        <w:t xml:space="preserve">            &lt;campo id="</w:t>
      </w:r>
      <w:proofErr w:type="spellStart"/>
      <w:r w:rsidRPr="00DB3F81">
        <w:t>identificativoEvento</w:t>
      </w:r>
      <w:proofErr w:type="spellEnd"/>
      <w:r w:rsidRPr="00DB3F81">
        <w:t>"&gt;valore&lt;/campo&gt;</w:t>
      </w:r>
    </w:p>
    <w:p w14:paraId="48DC9FB6" w14:textId="77777777" w:rsidR="00E5700D" w:rsidRPr="00DB3F81" w:rsidRDefault="00E5700D">
      <w:r w:rsidRPr="00DB3F81">
        <w:t xml:space="preserve">         &lt;/CHIAVE&gt;</w:t>
      </w:r>
    </w:p>
    <w:p w14:paraId="52E7F5C3" w14:textId="77777777" w:rsidR="00E5700D" w:rsidRPr="00DB3F81" w:rsidRDefault="00E5700D">
      <w:pPr>
        <w:rPr>
          <w:b/>
          <w:u w:val="single"/>
        </w:rPr>
      </w:pPr>
      <w:r w:rsidRPr="00DB3F81">
        <w:t xml:space="preserve">         </w:t>
      </w:r>
      <w:r w:rsidRPr="00DB3F81">
        <w:rPr>
          <w:b/>
          <w:u w:val="single"/>
        </w:rPr>
        <w:t>&lt;CONTROLLO&gt;</w:t>
      </w:r>
    </w:p>
    <w:p w14:paraId="27CC2237" w14:textId="77777777" w:rsidR="00E5700D" w:rsidRPr="00DB3F81" w:rsidRDefault="00E5700D">
      <w:r w:rsidRPr="00DB3F81">
        <w:t xml:space="preserve">            &lt;CODICE&gt;valore&lt;/CODICE&gt;</w:t>
      </w:r>
    </w:p>
    <w:p w14:paraId="5D4972CB" w14:textId="77777777" w:rsidR="00E5700D" w:rsidRPr="00DB3F81" w:rsidRDefault="00E5700D">
      <w:r w:rsidRPr="00DB3F81">
        <w:t xml:space="preserve">            &lt;DESCRIZIONE&gt;valore&lt;/DESCRIZIONE&gt;</w:t>
      </w:r>
    </w:p>
    <w:p w14:paraId="65C5B547" w14:textId="77777777" w:rsidR="00E5700D" w:rsidRPr="00DB3F81" w:rsidRDefault="00E5700D">
      <w:r w:rsidRPr="00DB3F81">
        <w:t xml:space="preserve">         &lt;/CONTROLLO&gt;</w:t>
      </w:r>
    </w:p>
    <w:p w14:paraId="6CC85555" w14:textId="77777777" w:rsidR="00E5700D" w:rsidRPr="00DB3F81" w:rsidRDefault="00E5700D">
      <w:r w:rsidRPr="00DB3F81">
        <w:t xml:space="preserve">      &lt;/SCHEDA&gt;</w:t>
      </w:r>
    </w:p>
    <w:p w14:paraId="5C7E9756" w14:textId="77777777" w:rsidR="00E5700D" w:rsidRPr="00DB3F81" w:rsidRDefault="00E5700D">
      <w:r w:rsidRPr="00DB3F81">
        <w:t xml:space="preserve">   &lt;/TIPOLOGIACONTROLLO&gt;</w:t>
      </w:r>
    </w:p>
    <w:p w14:paraId="7F80A903" w14:textId="77777777" w:rsidR="00E5700D" w:rsidRPr="00DB3F81" w:rsidRDefault="00E5700D">
      <w:pPr>
        <w:pStyle w:val="Intestazione1"/>
        <w:tabs>
          <w:tab w:val="clear" w:pos="4320"/>
          <w:tab w:val="clear" w:pos="8640"/>
        </w:tabs>
      </w:pPr>
      <w:r w:rsidRPr="00DB3F81">
        <w:t xml:space="preserve">   &lt;TIPOLOGIACONTROLLO&gt;</w:t>
      </w:r>
    </w:p>
    <w:p w14:paraId="05E0D214" w14:textId="77777777" w:rsidR="00E5700D" w:rsidRPr="00DB3F81" w:rsidRDefault="00E5700D">
      <w:r w:rsidRPr="00DB3F81">
        <w:t xml:space="preserve">      &lt;DESCRIZIONETIPOLOGIA&gt;Errori formali Eventi&lt;/DESCRIZIONETIPOLOGIA&gt;</w:t>
      </w:r>
    </w:p>
    <w:p w14:paraId="1CE7F1A8" w14:textId="77777777" w:rsidR="00E5700D" w:rsidRPr="00DB3F81" w:rsidRDefault="00E5700D">
      <w:pPr>
        <w:rPr>
          <w:b/>
          <w:u w:val="single"/>
        </w:rPr>
      </w:pPr>
      <w:r w:rsidRPr="00DB3F81">
        <w:t xml:space="preserve">      </w:t>
      </w:r>
      <w:r w:rsidRPr="00DB3F81">
        <w:rPr>
          <w:b/>
          <w:u w:val="single"/>
        </w:rPr>
        <w:t>&lt;SCHEDA&gt;</w:t>
      </w:r>
    </w:p>
    <w:p w14:paraId="092E69D7" w14:textId="77777777" w:rsidR="00E5700D" w:rsidRPr="00DB3F81" w:rsidRDefault="00E5700D">
      <w:r w:rsidRPr="00DB3F81">
        <w:t xml:space="preserve">         &lt;CHIAVE&gt;</w:t>
      </w:r>
    </w:p>
    <w:p w14:paraId="549F0C3C" w14:textId="77777777" w:rsidR="00E5700D" w:rsidRPr="00DB3F81" w:rsidRDefault="00E5700D">
      <w:r w:rsidRPr="00DB3F81">
        <w:t xml:space="preserve">            &lt;campo id="</w:t>
      </w:r>
      <w:proofErr w:type="spellStart"/>
      <w:r w:rsidRPr="00DB3F81">
        <w:t>aziendaInviante</w:t>
      </w:r>
      <w:proofErr w:type="spellEnd"/>
      <w:r w:rsidRPr="00DB3F81">
        <w:t>"&gt;valore&lt;/campo&gt;</w:t>
      </w:r>
    </w:p>
    <w:p w14:paraId="74A53D4C" w14:textId="77777777" w:rsidR="00E5700D" w:rsidRPr="00DB3F81" w:rsidRDefault="00E5700D">
      <w:r w:rsidRPr="00DB3F81">
        <w:t xml:space="preserve">            &lt;campo id="</w:t>
      </w:r>
      <w:proofErr w:type="spellStart"/>
      <w:r w:rsidRPr="00DB3F81">
        <w:t>tipoFlusso</w:t>
      </w:r>
      <w:proofErr w:type="spellEnd"/>
      <w:r w:rsidRPr="00DB3F81">
        <w:t>"&gt;valore&lt;/campo&gt;</w:t>
      </w:r>
    </w:p>
    <w:p w14:paraId="022D9535" w14:textId="77777777" w:rsidR="00E5700D" w:rsidRPr="00DB3F81" w:rsidRDefault="00E5700D">
      <w:r w:rsidRPr="00DB3F81">
        <w:t xml:space="preserve">            &lt;campo id="</w:t>
      </w:r>
      <w:proofErr w:type="spellStart"/>
      <w:r w:rsidRPr="00DB3F81">
        <w:t>annoCartellaTerritoriale</w:t>
      </w:r>
      <w:proofErr w:type="spellEnd"/>
      <w:r w:rsidRPr="00DB3F81">
        <w:t>"&gt;valore&lt;/campo&gt;</w:t>
      </w:r>
    </w:p>
    <w:p w14:paraId="29C1CAD4" w14:textId="77777777" w:rsidR="00E5700D" w:rsidRPr="00DB3F81" w:rsidRDefault="00E5700D">
      <w:r w:rsidRPr="00DB3F81">
        <w:t xml:space="preserve">            &lt;campo id="</w:t>
      </w:r>
      <w:proofErr w:type="spellStart"/>
      <w:r w:rsidRPr="00DB3F81">
        <w:t>progressivoCartellaTerritoriale</w:t>
      </w:r>
      <w:proofErr w:type="spellEnd"/>
      <w:r w:rsidRPr="00DB3F81">
        <w:t>"&gt;valore&lt;/campo&gt;</w:t>
      </w:r>
    </w:p>
    <w:p w14:paraId="0A8EDFD1" w14:textId="77777777" w:rsidR="00E5700D" w:rsidRPr="00DB3F81" w:rsidRDefault="00E5700D">
      <w:r w:rsidRPr="00DB3F81">
        <w:t xml:space="preserve">            &lt;campo id="</w:t>
      </w:r>
      <w:proofErr w:type="spellStart"/>
      <w:r w:rsidRPr="00DB3F81">
        <w:t>tipoMovimento</w:t>
      </w:r>
      <w:proofErr w:type="spellEnd"/>
      <w:r w:rsidRPr="00DB3F81">
        <w:t>"&gt;valore&lt;/campo&gt;</w:t>
      </w:r>
    </w:p>
    <w:p w14:paraId="262D1345" w14:textId="77777777" w:rsidR="00E5700D" w:rsidRPr="00DB3F81" w:rsidRDefault="00E5700D">
      <w:r w:rsidRPr="00DB3F81">
        <w:t xml:space="preserve">            &lt;campo id="</w:t>
      </w:r>
      <w:proofErr w:type="spellStart"/>
      <w:r w:rsidRPr="00DB3F81">
        <w:t>identificativoEvento</w:t>
      </w:r>
      <w:proofErr w:type="spellEnd"/>
      <w:r w:rsidRPr="00DB3F81">
        <w:t>"&gt;valore&lt;/campo&gt;</w:t>
      </w:r>
    </w:p>
    <w:p w14:paraId="2A48F657" w14:textId="77777777" w:rsidR="00E5700D" w:rsidRPr="00DB3F81" w:rsidRDefault="00E5700D">
      <w:r w:rsidRPr="00DB3F81">
        <w:t xml:space="preserve">         &lt;/CHIAVE&gt;</w:t>
      </w:r>
    </w:p>
    <w:p w14:paraId="4C1F2AE4" w14:textId="77777777" w:rsidR="00E5700D" w:rsidRPr="00DB3F81" w:rsidRDefault="00E5700D">
      <w:pPr>
        <w:rPr>
          <w:b/>
          <w:u w:val="single"/>
        </w:rPr>
      </w:pPr>
      <w:r w:rsidRPr="00DB3F81">
        <w:t xml:space="preserve">         </w:t>
      </w:r>
      <w:r w:rsidRPr="00DB3F81">
        <w:rPr>
          <w:b/>
          <w:u w:val="single"/>
        </w:rPr>
        <w:t>&lt;CONTROLLO&gt;</w:t>
      </w:r>
    </w:p>
    <w:p w14:paraId="62BD4B03" w14:textId="77777777" w:rsidR="00E5700D" w:rsidRPr="00DB3F81" w:rsidRDefault="00E5700D">
      <w:r w:rsidRPr="00DB3F81">
        <w:t xml:space="preserve">            &lt;CODICE&gt;valore&lt;/CODICE&gt;</w:t>
      </w:r>
    </w:p>
    <w:p w14:paraId="12F3984C" w14:textId="77777777" w:rsidR="00E5700D" w:rsidRPr="00DB3F81" w:rsidRDefault="00E5700D">
      <w:r w:rsidRPr="00DB3F81">
        <w:t xml:space="preserve">            &lt;DESCRIZIONE&gt;valore&lt;/DESCRIZIONE&gt;</w:t>
      </w:r>
    </w:p>
    <w:p w14:paraId="262645CC" w14:textId="77777777" w:rsidR="00E5700D" w:rsidRPr="00DB3F81" w:rsidRDefault="00E5700D">
      <w:r w:rsidRPr="00DB3F81">
        <w:t xml:space="preserve">         &lt;/CONTROLLO&gt;</w:t>
      </w:r>
    </w:p>
    <w:p w14:paraId="255060B4" w14:textId="77777777" w:rsidR="00E5700D" w:rsidRPr="00DB3F81" w:rsidRDefault="00E5700D">
      <w:r w:rsidRPr="00DB3F81">
        <w:t xml:space="preserve">      &lt;/SCHEDA&gt;</w:t>
      </w:r>
    </w:p>
    <w:p w14:paraId="179A98B5" w14:textId="77777777" w:rsidR="00E5700D" w:rsidRPr="00DB3F81" w:rsidRDefault="00E5700D">
      <w:r w:rsidRPr="00DB3F81">
        <w:t xml:space="preserve">   &lt;/TIPOLOGIACONTROLLO&gt;</w:t>
      </w:r>
    </w:p>
    <w:p w14:paraId="20E11DE4" w14:textId="77777777" w:rsidR="00E5700D" w:rsidRPr="00DB3F81" w:rsidRDefault="00E5700D">
      <w:pPr>
        <w:pStyle w:val="Intestazione1"/>
        <w:tabs>
          <w:tab w:val="clear" w:pos="4320"/>
          <w:tab w:val="clear" w:pos="8640"/>
        </w:tabs>
      </w:pPr>
      <w:r w:rsidRPr="00DB3F81">
        <w:t xml:space="preserve">   &lt;TIPOLOGIACONTROLLO&gt;</w:t>
      </w:r>
    </w:p>
    <w:p w14:paraId="774467E6" w14:textId="77777777" w:rsidR="00E5700D" w:rsidRPr="00DB3F81" w:rsidRDefault="00E5700D">
      <w:r w:rsidRPr="00DB3F81">
        <w:t xml:space="preserve">      &lt;DESCRIZIONETIPOLOGIA&gt;Errori logici Eventi&lt;/DESCRIZIONETIPOLOGIA&gt;</w:t>
      </w:r>
    </w:p>
    <w:p w14:paraId="1652EBFA" w14:textId="77777777" w:rsidR="00E5700D" w:rsidRPr="00DB3F81" w:rsidRDefault="00E5700D">
      <w:pPr>
        <w:rPr>
          <w:b/>
          <w:u w:val="single"/>
        </w:rPr>
      </w:pPr>
      <w:r w:rsidRPr="00DB3F81">
        <w:lastRenderedPageBreak/>
        <w:t xml:space="preserve">      </w:t>
      </w:r>
      <w:r w:rsidRPr="00DB3F81">
        <w:rPr>
          <w:b/>
          <w:u w:val="single"/>
        </w:rPr>
        <w:t>&lt;SCHEDA&gt;</w:t>
      </w:r>
    </w:p>
    <w:p w14:paraId="06338E65" w14:textId="77777777" w:rsidR="00E5700D" w:rsidRPr="00DB3F81" w:rsidRDefault="00E5700D">
      <w:r w:rsidRPr="00DB3F81">
        <w:t xml:space="preserve">         &lt;CHIAVE&gt;</w:t>
      </w:r>
    </w:p>
    <w:p w14:paraId="02EA717E" w14:textId="77777777" w:rsidR="00E5700D" w:rsidRPr="00DB3F81" w:rsidRDefault="00E5700D">
      <w:r w:rsidRPr="00DB3F81">
        <w:t xml:space="preserve">            &lt;campo id="</w:t>
      </w:r>
      <w:proofErr w:type="spellStart"/>
      <w:r w:rsidRPr="00DB3F81">
        <w:t>aziendaInviante</w:t>
      </w:r>
      <w:proofErr w:type="spellEnd"/>
      <w:r w:rsidRPr="00DB3F81">
        <w:t>"&gt;valore&lt;/campo&gt;</w:t>
      </w:r>
    </w:p>
    <w:p w14:paraId="7710961C" w14:textId="77777777" w:rsidR="00E5700D" w:rsidRPr="00DB3F81" w:rsidRDefault="00E5700D">
      <w:r w:rsidRPr="00DB3F81">
        <w:t xml:space="preserve">            &lt;campo id="</w:t>
      </w:r>
      <w:proofErr w:type="spellStart"/>
      <w:r w:rsidRPr="00DB3F81">
        <w:t>tipoFlusso</w:t>
      </w:r>
      <w:proofErr w:type="spellEnd"/>
      <w:r w:rsidRPr="00DB3F81">
        <w:t>"&gt;valore&lt;/campo&gt;</w:t>
      </w:r>
    </w:p>
    <w:p w14:paraId="525B97E0" w14:textId="77777777" w:rsidR="00E5700D" w:rsidRPr="00DB3F81" w:rsidRDefault="00E5700D">
      <w:r w:rsidRPr="00DB3F81">
        <w:t xml:space="preserve">            &lt;campo id="</w:t>
      </w:r>
      <w:proofErr w:type="spellStart"/>
      <w:r w:rsidRPr="00DB3F81">
        <w:t>annoCartellaTerritoriale</w:t>
      </w:r>
      <w:proofErr w:type="spellEnd"/>
      <w:r w:rsidRPr="00DB3F81">
        <w:t>"&gt;valore&lt;/campo&gt;</w:t>
      </w:r>
    </w:p>
    <w:p w14:paraId="1EDE45EB" w14:textId="77777777" w:rsidR="00E5700D" w:rsidRPr="00DB3F81" w:rsidRDefault="00E5700D">
      <w:r w:rsidRPr="00DB3F81">
        <w:t xml:space="preserve">            &lt;campo id="</w:t>
      </w:r>
      <w:proofErr w:type="spellStart"/>
      <w:r w:rsidRPr="00DB3F81">
        <w:t>progressivoCartellaTerritoriale</w:t>
      </w:r>
      <w:proofErr w:type="spellEnd"/>
      <w:r w:rsidRPr="00DB3F81">
        <w:t>"&gt;valore&lt;/campo&gt;</w:t>
      </w:r>
    </w:p>
    <w:p w14:paraId="502CFE2B" w14:textId="77777777" w:rsidR="00E5700D" w:rsidRPr="00DB3F81" w:rsidRDefault="00E5700D">
      <w:r w:rsidRPr="00DB3F81">
        <w:t xml:space="preserve">            &lt;campo id="</w:t>
      </w:r>
      <w:proofErr w:type="spellStart"/>
      <w:r w:rsidRPr="00DB3F81">
        <w:t>tipoMovimento</w:t>
      </w:r>
      <w:proofErr w:type="spellEnd"/>
      <w:r w:rsidRPr="00DB3F81">
        <w:t>"&gt;valore&lt;/campo&gt;</w:t>
      </w:r>
    </w:p>
    <w:p w14:paraId="691FA17E" w14:textId="77777777" w:rsidR="00E5700D" w:rsidRPr="00DB3F81" w:rsidRDefault="00E5700D">
      <w:r w:rsidRPr="00DB3F81">
        <w:t xml:space="preserve">            &lt;campo id="</w:t>
      </w:r>
      <w:proofErr w:type="spellStart"/>
      <w:r w:rsidRPr="00DB3F81">
        <w:t>identificativoEvento</w:t>
      </w:r>
      <w:proofErr w:type="spellEnd"/>
      <w:r w:rsidRPr="00DB3F81">
        <w:t>"&gt;valore&lt;/campo&gt;</w:t>
      </w:r>
    </w:p>
    <w:p w14:paraId="7D8351DC" w14:textId="77777777" w:rsidR="00E5700D" w:rsidRPr="00DB3F81" w:rsidRDefault="00E5700D">
      <w:r w:rsidRPr="00DB3F81">
        <w:t xml:space="preserve">         &lt;/CHIAVE&gt;</w:t>
      </w:r>
    </w:p>
    <w:p w14:paraId="31E86520" w14:textId="77777777" w:rsidR="00E5700D" w:rsidRPr="00DB3F81" w:rsidRDefault="00E5700D">
      <w:pPr>
        <w:rPr>
          <w:b/>
          <w:u w:val="single"/>
        </w:rPr>
      </w:pPr>
      <w:r w:rsidRPr="00DB3F81">
        <w:t xml:space="preserve">         </w:t>
      </w:r>
      <w:r w:rsidRPr="00DB3F81">
        <w:rPr>
          <w:b/>
          <w:u w:val="single"/>
        </w:rPr>
        <w:t>&lt;CONTROLLO&gt;</w:t>
      </w:r>
    </w:p>
    <w:p w14:paraId="3B7C4E5F" w14:textId="77777777" w:rsidR="00E5700D" w:rsidRPr="00DB3F81" w:rsidRDefault="00E5700D">
      <w:r w:rsidRPr="00DB3F81">
        <w:t xml:space="preserve">            &lt;CODICE&gt;valore&lt;/CODICE&gt;</w:t>
      </w:r>
    </w:p>
    <w:p w14:paraId="2AD772DF" w14:textId="77777777" w:rsidR="00E5700D" w:rsidRPr="00DB3F81" w:rsidRDefault="00E5700D">
      <w:r w:rsidRPr="00DB3F81">
        <w:t xml:space="preserve">            &lt;DESCRIZIONE&gt;valore&lt;/DESCRIZIONE&gt;</w:t>
      </w:r>
    </w:p>
    <w:p w14:paraId="265E9F1E" w14:textId="77777777" w:rsidR="00E5700D" w:rsidRPr="00DB3F81" w:rsidRDefault="00E5700D">
      <w:r w:rsidRPr="00DB3F81">
        <w:t xml:space="preserve">         &lt;/CONTROLLO&gt;</w:t>
      </w:r>
    </w:p>
    <w:p w14:paraId="170B0E07" w14:textId="77777777" w:rsidR="00E5700D" w:rsidRPr="00DB3F81" w:rsidRDefault="00E5700D">
      <w:r w:rsidRPr="00DB3F81">
        <w:t xml:space="preserve">      &lt;/SCHEDA&gt;</w:t>
      </w:r>
    </w:p>
    <w:p w14:paraId="1E25EB00" w14:textId="77777777" w:rsidR="00E5700D" w:rsidRPr="00DB3F81" w:rsidRDefault="00E5700D">
      <w:r w:rsidRPr="00DB3F81">
        <w:t xml:space="preserve">   &lt;/TIPOLOGIACONTROLLO&gt;</w:t>
      </w:r>
    </w:p>
    <w:p w14:paraId="2FB52B47" w14:textId="77777777" w:rsidR="00E5700D" w:rsidRPr="00DB3F81" w:rsidRDefault="00E5700D">
      <w:pPr>
        <w:pStyle w:val="Intestazione1"/>
        <w:tabs>
          <w:tab w:val="clear" w:pos="4320"/>
          <w:tab w:val="clear" w:pos="8640"/>
        </w:tabs>
      </w:pPr>
      <w:r w:rsidRPr="00DB3F81">
        <w:t xml:space="preserve">   &lt;TIPOLOGIACONTROLLO&gt;</w:t>
      </w:r>
    </w:p>
    <w:p w14:paraId="544A192F" w14:textId="77777777" w:rsidR="00E5700D" w:rsidRPr="00DB3F81" w:rsidRDefault="00E5700D">
      <w:r w:rsidRPr="00DB3F81">
        <w:t xml:space="preserve">      &lt;DESCRIZIONETIPOLOGIA&gt;Segnalazioni Eventi&lt;/DESCRIZIONETIPOLOGIA&gt;</w:t>
      </w:r>
    </w:p>
    <w:p w14:paraId="39B50A79" w14:textId="77777777" w:rsidR="00E5700D" w:rsidRPr="00DB3F81" w:rsidRDefault="00E5700D">
      <w:pPr>
        <w:rPr>
          <w:b/>
          <w:u w:val="single"/>
        </w:rPr>
      </w:pPr>
      <w:r w:rsidRPr="00DB3F81">
        <w:t xml:space="preserve">      </w:t>
      </w:r>
      <w:r w:rsidRPr="00DB3F81">
        <w:rPr>
          <w:b/>
          <w:u w:val="single"/>
        </w:rPr>
        <w:t>&lt;SCHEDA&gt;</w:t>
      </w:r>
    </w:p>
    <w:p w14:paraId="715F9B19" w14:textId="77777777" w:rsidR="00E5700D" w:rsidRPr="00DB3F81" w:rsidRDefault="00E5700D">
      <w:r w:rsidRPr="00DB3F81">
        <w:t xml:space="preserve">         &lt;CHIAVE&gt;</w:t>
      </w:r>
    </w:p>
    <w:p w14:paraId="7BCDF16F" w14:textId="77777777" w:rsidR="00E5700D" w:rsidRPr="00DB3F81" w:rsidRDefault="00E5700D">
      <w:r w:rsidRPr="00DB3F81">
        <w:t xml:space="preserve">            &lt;campo id="</w:t>
      </w:r>
      <w:proofErr w:type="spellStart"/>
      <w:r w:rsidRPr="00DB3F81">
        <w:t>aziendaInviante</w:t>
      </w:r>
      <w:proofErr w:type="spellEnd"/>
      <w:r w:rsidRPr="00DB3F81">
        <w:t>"&gt;valore&lt;/campo&gt;</w:t>
      </w:r>
    </w:p>
    <w:p w14:paraId="26B42A22" w14:textId="77777777" w:rsidR="00E5700D" w:rsidRPr="00DB3F81" w:rsidRDefault="00E5700D">
      <w:r w:rsidRPr="00DB3F81">
        <w:t xml:space="preserve">            &lt;campo id="</w:t>
      </w:r>
      <w:proofErr w:type="spellStart"/>
      <w:r w:rsidRPr="00DB3F81">
        <w:t>tipoFlusso</w:t>
      </w:r>
      <w:proofErr w:type="spellEnd"/>
      <w:r w:rsidRPr="00DB3F81">
        <w:t>"&gt;valore&lt;/campo&gt;</w:t>
      </w:r>
    </w:p>
    <w:p w14:paraId="68C12919" w14:textId="77777777" w:rsidR="00E5700D" w:rsidRPr="00DB3F81" w:rsidRDefault="00E5700D">
      <w:r w:rsidRPr="00DB3F81">
        <w:t xml:space="preserve">            &lt;campo id="</w:t>
      </w:r>
      <w:proofErr w:type="spellStart"/>
      <w:r w:rsidRPr="00DB3F81">
        <w:t>annoCartellaTerritoriale</w:t>
      </w:r>
      <w:proofErr w:type="spellEnd"/>
      <w:r w:rsidRPr="00DB3F81">
        <w:t>"&gt;valore&lt;/campo&gt;</w:t>
      </w:r>
    </w:p>
    <w:p w14:paraId="5552A09D" w14:textId="77777777" w:rsidR="00E5700D" w:rsidRPr="00DB3F81" w:rsidRDefault="00E5700D">
      <w:r w:rsidRPr="00DB3F81">
        <w:t xml:space="preserve">            &lt;campo id="</w:t>
      </w:r>
      <w:proofErr w:type="spellStart"/>
      <w:r w:rsidRPr="00DB3F81">
        <w:t>progressivoCartellaTerritoriale</w:t>
      </w:r>
      <w:proofErr w:type="spellEnd"/>
      <w:r w:rsidRPr="00DB3F81">
        <w:t>"&gt;valore&lt;/campo&gt;</w:t>
      </w:r>
    </w:p>
    <w:p w14:paraId="5DE87C87" w14:textId="77777777" w:rsidR="00E5700D" w:rsidRPr="00DB3F81" w:rsidRDefault="00E5700D">
      <w:r w:rsidRPr="00DB3F81">
        <w:t xml:space="preserve">            &lt;campo id="</w:t>
      </w:r>
      <w:proofErr w:type="spellStart"/>
      <w:r w:rsidRPr="00DB3F81">
        <w:t>tipoMovimento</w:t>
      </w:r>
      <w:proofErr w:type="spellEnd"/>
      <w:r w:rsidRPr="00DB3F81">
        <w:t>"&gt;valore&lt;/campo&gt;</w:t>
      </w:r>
    </w:p>
    <w:p w14:paraId="3AFE2A8C" w14:textId="77777777" w:rsidR="00E5700D" w:rsidRPr="00DB3F81" w:rsidRDefault="00E5700D">
      <w:r w:rsidRPr="00DB3F81">
        <w:t xml:space="preserve">            &lt;campo id="</w:t>
      </w:r>
      <w:proofErr w:type="spellStart"/>
      <w:r w:rsidRPr="00DB3F81">
        <w:t>identificativoEvento</w:t>
      </w:r>
      <w:proofErr w:type="spellEnd"/>
      <w:r w:rsidRPr="00DB3F81">
        <w:t>"&gt;valore&lt;/campo&gt;</w:t>
      </w:r>
    </w:p>
    <w:p w14:paraId="43B31F17" w14:textId="77777777" w:rsidR="00E5700D" w:rsidRPr="00DB3F81" w:rsidRDefault="00E5700D">
      <w:r w:rsidRPr="00DB3F81">
        <w:t xml:space="preserve">         &lt;/CHIAVE&gt;</w:t>
      </w:r>
    </w:p>
    <w:p w14:paraId="49BC9437" w14:textId="77777777" w:rsidR="00E5700D" w:rsidRPr="00DB3F81" w:rsidRDefault="00E5700D">
      <w:pPr>
        <w:rPr>
          <w:b/>
          <w:u w:val="single"/>
        </w:rPr>
      </w:pPr>
      <w:r w:rsidRPr="00DB3F81">
        <w:t xml:space="preserve">         </w:t>
      </w:r>
      <w:r w:rsidRPr="00DB3F81">
        <w:rPr>
          <w:b/>
          <w:u w:val="single"/>
        </w:rPr>
        <w:t>&lt;CONTROLLO&gt;</w:t>
      </w:r>
    </w:p>
    <w:p w14:paraId="628EDA2B" w14:textId="77777777" w:rsidR="00E5700D" w:rsidRPr="00DB3F81" w:rsidRDefault="00E5700D">
      <w:r w:rsidRPr="00DB3F81">
        <w:t xml:space="preserve">            &lt;CODICE&gt;valore&lt;/CODICE&gt;</w:t>
      </w:r>
    </w:p>
    <w:p w14:paraId="1D549BCF" w14:textId="77777777" w:rsidR="00E5700D" w:rsidRPr="00DB3F81" w:rsidRDefault="00E5700D">
      <w:r w:rsidRPr="00DB3F81">
        <w:t xml:space="preserve">            &lt;DESCRIZIONE&gt;valore&lt;/DESCRIZIONE&gt;</w:t>
      </w:r>
    </w:p>
    <w:p w14:paraId="51EA1529" w14:textId="77777777" w:rsidR="00E5700D" w:rsidRPr="00DB3F81" w:rsidRDefault="00E5700D">
      <w:r w:rsidRPr="00DB3F81">
        <w:t xml:space="preserve">         &lt;/CONTROLLO&gt;</w:t>
      </w:r>
    </w:p>
    <w:p w14:paraId="1C3AB23E" w14:textId="77777777" w:rsidR="00E5700D" w:rsidRPr="00DB3F81" w:rsidRDefault="00E5700D">
      <w:r w:rsidRPr="00DB3F81">
        <w:t xml:space="preserve">      &lt;/SCHEDA&gt;</w:t>
      </w:r>
    </w:p>
    <w:p w14:paraId="12D4C107" w14:textId="77777777" w:rsidR="00E5700D" w:rsidRPr="00DB3F81" w:rsidRDefault="00E5700D">
      <w:r w:rsidRPr="00DB3F81">
        <w:t xml:space="preserve">   &lt;/TIPOLOGIACONTROLLO&gt;</w:t>
      </w:r>
    </w:p>
    <w:p w14:paraId="06FDEE7B" w14:textId="77777777" w:rsidR="00E5700D" w:rsidRPr="00DB3F81" w:rsidRDefault="00E5700D">
      <w:r w:rsidRPr="00DB3F81">
        <w:t>&lt;/DETTAGLIOCONTROLLI&gt;</w:t>
      </w:r>
    </w:p>
    <w:p w14:paraId="56B29C5B" w14:textId="77777777" w:rsidR="00E5700D" w:rsidRPr="00DB3F81" w:rsidRDefault="00E5700D">
      <w:pPr>
        <w:pageBreakBefore/>
      </w:pPr>
    </w:p>
    <w:p w14:paraId="1D252754" w14:textId="77777777" w:rsidR="00E5700D" w:rsidRPr="00DB3F81" w:rsidRDefault="00E5700D">
      <w:pPr>
        <w:pStyle w:val="Titolo1"/>
        <w:numPr>
          <w:ilvl w:val="0"/>
          <w:numId w:val="0"/>
        </w:numPr>
      </w:pPr>
      <w:bookmarkStart w:id="79" w:name="__RefHeading__75_299485111"/>
      <w:bookmarkStart w:id="80" w:name="_Toc64901443"/>
      <w:bookmarkEnd w:id="79"/>
      <w:r w:rsidRPr="00DB3F81">
        <w:t>Allegato 3 – Flusso Scheda assistenza residenziale/semiresidenziale ,dati Presa in carico (tracciato B000</w:t>
      </w:r>
      <w:r w:rsidR="00A735E7" w:rsidRPr="00DB3F81">
        <w:t>3</w:t>
      </w:r>
      <w:r w:rsidRPr="00DB3F81">
        <w:t>)</w:t>
      </w:r>
      <w:bookmarkEnd w:id="80"/>
    </w:p>
    <w:p w14:paraId="356273F1" w14:textId="77777777" w:rsidR="00E5700D" w:rsidRPr="00DB3F81" w:rsidRDefault="00E5700D">
      <w:pPr>
        <w:pStyle w:val="Titolo1"/>
        <w:numPr>
          <w:ilvl w:val="0"/>
          <w:numId w:val="0"/>
        </w:numPr>
      </w:pPr>
    </w:p>
    <w:p w14:paraId="1D06C7C2" w14:textId="77777777" w:rsidR="00E5700D" w:rsidRPr="00DB3F81" w:rsidRDefault="00E5700D">
      <w:pPr>
        <w:pStyle w:val="Titolo2"/>
      </w:pPr>
      <w:bookmarkStart w:id="81" w:name="__RefHeading__77_299485111"/>
      <w:bookmarkStart w:id="82" w:name="_Toc64901444"/>
      <w:bookmarkEnd w:id="81"/>
      <w:r w:rsidRPr="00DB3F81">
        <w:t>Regole di validazione</w:t>
      </w:r>
      <w:bookmarkEnd w:id="82"/>
    </w:p>
    <w:p w14:paraId="282A23D6" w14:textId="77777777" w:rsidR="00E5700D" w:rsidRPr="00DB3F81" w:rsidRDefault="00E5700D"/>
    <w:p w14:paraId="73AD91B8" w14:textId="77777777" w:rsidR="00E5700D" w:rsidRPr="00DB3F81" w:rsidRDefault="00E5700D" w:rsidP="00F511F0">
      <w:pPr>
        <w:jc w:val="both"/>
      </w:pPr>
      <w:r w:rsidRPr="00DB3F81">
        <w:t>Nelle tabelle seguenti vengono riportati, al fine di favorire una migliore interpretazione dei campi elementari definiti nel file xml da generare, le descrizioni e le regole di compilazione di ciascun elemento.</w:t>
      </w:r>
    </w:p>
    <w:p w14:paraId="64BC3CE6" w14:textId="77777777" w:rsidR="00E5700D" w:rsidRPr="00DB3F81" w:rsidRDefault="00E5700D" w:rsidP="00F511F0">
      <w:pPr>
        <w:jc w:val="both"/>
      </w:pPr>
    </w:p>
    <w:p w14:paraId="2479238A" w14:textId="77777777" w:rsidR="00E5700D" w:rsidRPr="00DB3F81" w:rsidRDefault="00E5700D" w:rsidP="00F511F0">
      <w:pPr>
        <w:jc w:val="both"/>
      </w:pPr>
      <w:r w:rsidRPr="00DB3F81">
        <w:t>La struttura gerarchica generale del file XML è incorporata in una serie di tag &lt;scheda&gt; che rappresentano l’insieme di più informazioni relative ad un unico gruppo di dati.</w:t>
      </w:r>
    </w:p>
    <w:p w14:paraId="565532C2" w14:textId="77777777" w:rsidR="00E5700D" w:rsidRPr="00DB3F81" w:rsidRDefault="00E5700D" w:rsidP="00F511F0">
      <w:pPr>
        <w:jc w:val="both"/>
      </w:pPr>
      <w:r w:rsidRPr="00DB3F81">
        <w:t>Tale TAG &lt;scheda&gt; si ripete per il numero di volte necessario a riportare tutti i dati da inviare.</w:t>
      </w:r>
    </w:p>
    <w:p w14:paraId="1D891D36" w14:textId="77777777" w:rsidR="00E5700D" w:rsidRPr="00DB3F81" w:rsidRDefault="00E5700D" w:rsidP="00F511F0">
      <w:pPr>
        <w:jc w:val="both"/>
      </w:pPr>
    </w:p>
    <w:p w14:paraId="30326733" w14:textId="77777777" w:rsidR="00E5700D" w:rsidRPr="00DB3F81" w:rsidRDefault="00E5700D" w:rsidP="00F511F0">
      <w:pPr>
        <w:jc w:val="both"/>
      </w:pPr>
      <w:r w:rsidRPr="00DB3F81">
        <w:t>I campi in Grassetto e sottolineati nello schema dei dati si ripetono il numero di volte necessario a riportare i prodotti presenti nella ricetta.</w:t>
      </w:r>
    </w:p>
    <w:p w14:paraId="18ADED6A" w14:textId="77777777" w:rsidR="00E5700D" w:rsidRPr="00DB3F81" w:rsidRDefault="00E5700D"/>
    <w:p w14:paraId="6379C5D6" w14:textId="77777777" w:rsidR="00E5700D" w:rsidRPr="00DB3F81" w:rsidRDefault="00E5700D">
      <w:pPr>
        <w:pStyle w:val="Titolo3"/>
      </w:pPr>
      <w:bookmarkStart w:id="83" w:name="__RefHeading__79_299485111"/>
      <w:bookmarkStart w:id="84" w:name="_Toc64901445"/>
      <w:bookmarkEnd w:id="83"/>
      <w:r w:rsidRPr="00DB3F81">
        <w:t>Controlli XSD (ster_b000</w:t>
      </w:r>
      <w:r w:rsidR="009D7AE7" w:rsidRPr="00DB3F81">
        <w:t>3</w:t>
      </w:r>
      <w:r w:rsidRPr="00DB3F81">
        <w:t>_01.xsd)</w:t>
      </w:r>
      <w:bookmarkEnd w:id="84"/>
    </w:p>
    <w:p w14:paraId="51A783C6" w14:textId="77777777" w:rsidR="00E5700D" w:rsidRPr="00DB3F81" w:rsidRDefault="00E5700D"/>
    <w:p w14:paraId="22772563" w14:textId="77777777" w:rsidR="00E5700D" w:rsidRPr="00DB3F81" w:rsidRDefault="00E5700D" w:rsidP="00F511F0">
      <w:pPr>
        <w:jc w:val="both"/>
      </w:pPr>
      <w:r w:rsidRPr="00DB3F81">
        <w:t>Di seguito si riporta la sezione Dati Presa in carico del tracciato Scheda assistenza residenziale/semiresidenziale</w:t>
      </w:r>
      <w:r w:rsidR="00F54EA0" w:rsidRPr="00DB3F81">
        <w:t xml:space="preserve">, </w:t>
      </w:r>
      <w:r w:rsidR="00413C5B" w:rsidRPr="00DB3F81">
        <w:t>nonché</w:t>
      </w:r>
      <w:r w:rsidRPr="00DB3F81">
        <w:t xml:space="preserve"> i controlli applicati ai singoli campi XML.</w:t>
      </w:r>
    </w:p>
    <w:p w14:paraId="4FE2145D" w14:textId="77777777" w:rsidR="00E5700D" w:rsidRPr="00DB3F81" w:rsidRDefault="00E5700D">
      <w:pPr>
        <w:pStyle w:val="Intestazione1"/>
        <w:tabs>
          <w:tab w:val="clear" w:pos="4320"/>
          <w:tab w:val="clear" w:pos="8640"/>
        </w:tabs>
      </w:pPr>
      <w:r w:rsidRPr="00DB3F81">
        <w:t xml:space="preserve"> </w:t>
      </w:r>
    </w:p>
    <w:p w14:paraId="2F3425FA" w14:textId="77777777" w:rsidR="00E5700D" w:rsidRPr="00DB3F81" w:rsidRDefault="00E5700D">
      <w:pPr>
        <w:jc w:val="center"/>
        <w:rPr>
          <w:b/>
        </w:rPr>
      </w:pPr>
      <w:r w:rsidRPr="00DB3F81">
        <w:rPr>
          <w:b/>
        </w:rPr>
        <w:t>DATI PRESA IN CARICO</w:t>
      </w:r>
    </w:p>
    <w:p w14:paraId="7EA1BAC3" w14:textId="77777777" w:rsidR="00E5700D" w:rsidRPr="00DB3F81" w:rsidRDefault="00E5700D">
      <w:pPr>
        <w:jc w:val="center"/>
        <w:rPr>
          <w:sz w:val="18"/>
        </w:rPr>
      </w:pPr>
    </w:p>
    <w:tbl>
      <w:tblPr>
        <w:tblW w:w="0" w:type="auto"/>
        <w:tblInd w:w="5" w:type="dxa"/>
        <w:tblLayout w:type="fixed"/>
        <w:tblCellMar>
          <w:left w:w="0" w:type="dxa"/>
          <w:right w:w="0" w:type="dxa"/>
        </w:tblCellMar>
        <w:tblLook w:val="0000" w:firstRow="0" w:lastRow="0" w:firstColumn="0" w:lastColumn="0" w:noHBand="0" w:noVBand="0"/>
      </w:tblPr>
      <w:tblGrid>
        <w:gridCol w:w="596"/>
        <w:gridCol w:w="1549"/>
        <w:gridCol w:w="1695"/>
        <w:gridCol w:w="570"/>
        <w:gridCol w:w="630"/>
        <w:gridCol w:w="630"/>
        <w:gridCol w:w="3030"/>
      </w:tblGrid>
      <w:tr w:rsidR="00DB3F81" w:rsidRPr="00DB3F81" w14:paraId="0CB6F27E" w14:textId="77777777">
        <w:trPr>
          <w:trHeight w:val="262"/>
          <w:tblHeader/>
        </w:trPr>
        <w:tc>
          <w:tcPr>
            <w:tcW w:w="596" w:type="dxa"/>
            <w:tcBorders>
              <w:top w:val="single" w:sz="4" w:space="0" w:color="000000"/>
              <w:left w:val="single" w:sz="4" w:space="0" w:color="000000"/>
              <w:bottom w:val="single" w:sz="4" w:space="0" w:color="000000"/>
            </w:tcBorders>
            <w:shd w:val="clear" w:color="auto" w:fill="00FFFF"/>
          </w:tcPr>
          <w:p w14:paraId="1D86CDF7" w14:textId="77777777" w:rsidR="00E5700D" w:rsidRPr="00DB3F81" w:rsidRDefault="00E5700D">
            <w:pPr>
              <w:snapToGrid w:val="0"/>
              <w:jc w:val="center"/>
              <w:rPr>
                <w:sz w:val="18"/>
              </w:rPr>
            </w:pPr>
            <w:r w:rsidRPr="00DB3F81">
              <w:rPr>
                <w:sz w:val="18"/>
              </w:rPr>
              <w:t>N° campo</w:t>
            </w:r>
          </w:p>
        </w:tc>
        <w:tc>
          <w:tcPr>
            <w:tcW w:w="1549" w:type="dxa"/>
            <w:tcBorders>
              <w:top w:val="single" w:sz="4" w:space="0" w:color="000000"/>
              <w:left w:val="single" w:sz="4" w:space="0" w:color="000000"/>
              <w:bottom w:val="single" w:sz="4" w:space="0" w:color="000000"/>
            </w:tcBorders>
            <w:shd w:val="clear" w:color="auto" w:fill="00FFFF"/>
          </w:tcPr>
          <w:p w14:paraId="579851C6" w14:textId="77777777" w:rsidR="00E5700D" w:rsidRPr="00DB3F81" w:rsidRDefault="00E5700D">
            <w:pPr>
              <w:snapToGrid w:val="0"/>
              <w:jc w:val="center"/>
              <w:rPr>
                <w:sz w:val="18"/>
              </w:rPr>
            </w:pPr>
            <w:r w:rsidRPr="00DB3F81">
              <w:rPr>
                <w:sz w:val="18"/>
              </w:rPr>
              <w:t>Elemento XML</w:t>
            </w:r>
          </w:p>
        </w:tc>
        <w:tc>
          <w:tcPr>
            <w:tcW w:w="1695" w:type="dxa"/>
            <w:tcBorders>
              <w:top w:val="single" w:sz="4" w:space="0" w:color="000000"/>
              <w:left w:val="single" w:sz="4" w:space="0" w:color="000000"/>
              <w:bottom w:val="single" w:sz="4" w:space="0" w:color="000000"/>
            </w:tcBorders>
            <w:shd w:val="clear" w:color="auto" w:fill="00FFFF"/>
          </w:tcPr>
          <w:p w14:paraId="0985F8FE" w14:textId="77777777" w:rsidR="00E5700D" w:rsidRPr="00DB3F81" w:rsidRDefault="00E5700D">
            <w:pPr>
              <w:snapToGrid w:val="0"/>
              <w:jc w:val="center"/>
              <w:rPr>
                <w:sz w:val="18"/>
              </w:rPr>
            </w:pPr>
            <w:r w:rsidRPr="00DB3F81">
              <w:rPr>
                <w:sz w:val="18"/>
              </w:rPr>
              <w:t>Descrizione Funzionale</w:t>
            </w:r>
          </w:p>
        </w:tc>
        <w:tc>
          <w:tcPr>
            <w:tcW w:w="570" w:type="dxa"/>
            <w:tcBorders>
              <w:top w:val="single" w:sz="4" w:space="0" w:color="000000"/>
              <w:left w:val="single" w:sz="4" w:space="0" w:color="000000"/>
              <w:bottom w:val="single" w:sz="4" w:space="0" w:color="000000"/>
            </w:tcBorders>
            <w:shd w:val="clear" w:color="auto" w:fill="00FFFF"/>
          </w:tcPr>
          <w:p w14:paraId="73ADD680" w14:textId="77777777" w:rsidR="00E5700D" w:rsidRPr="00DB3F81" w:rsidRDefault="00E5700D">
            <w:pPr>
              <w:snapToGrid w:val="0"/>
              <w:jc w:val="center"/>
              <w:rPr>
                <w:sz w:val="18"/>
              </w:rPr>
            </w:pPr>
            <w:r w:rsidRPr="00DB3F81">
              <w:rPr>
                <w:sz w:val="18"/>
              </w:rPr>
              <w:t>Lunghezza valore</w:t>
            </w:r>
          </w:p>
        </w:tc>
        <w:tc>
          <w:tcPr>
            <w:tcW w:w="630" w:type="dxa"/>
            <w:tcBorders>
              <w:top w:val="single" w:sz="4" w:space="0" w:color="000000"/>
              <w:left w:val="single" w:sz="4" w:space="0" w:color="000000"/>
              <w:bottom w:val="single" w:sz="4" w:space="0" w:color="000000"/>
            </w:tcBorders>
            <w:shd w:val="clear" w:color="auto" w:fill="00FFFF"/>
          </w:tcPr>
          <w:p w14:paraId="6F0AEF79" w14:textId="77777777" w:rsidR="00E5700D" w:rsidRPr="00DB3F81" w:rsidRDefault="00E5700D">
            <w:pPr>
              <w:snapToGrid w:val="0"/>
              <w:jc w:val="center"/>
              <w:rPr>
                <w:sz w:val="18"/>
              </w:rPr>
            </w:pPr>
            <w:r w:rsidRPr="00DB3F81">
              <w:rPr>
                <w:sz w:val="18"/>
              </w:rPr>
              <w:t>Valorizzazione</w:t>
            </w:r>
          </w:p>
        </w:tc>
        <w:tc>
          <w:tcPr>
            <w:tcW w:w="630" w:type="dxa"/>
            <w:tcBorders>
              <w:top w:val="single" w:sz="4" w:space="0" w:color="000000"/>
              <w:left w:val="single" w:sz="4" w:space="0" w:color="000000"/>
              <w:bottom w:val="single" w:sz="4" w:space="0" w:color="000000"/>
            </w:tcBorders>
            <w:shd w:val="clear" w:color="auto" w:fill="00FFFF"/>
          </w:tcPr>
          <w:p w14:paraId="1191E248" w14:textId="77777777" w:rsidR="00E5700D" w:rsidRPr="00DB3F81" w:rsidRDefault="00E5700D">
            <w:pPr>
              <w:snapToGrid w:val="0"/>
              <w:jc w:val="center"/>
              <w:rPr>
                <w:sz w:val="18"/>
              </w:rPr>
            </w:pPr>
            <w:r w:rsidRPr="00DB3F81">
              <w:rPr>
                <w:sz w:val="18"/>
              </w:rPr>
              <w:t>Tipo Controllo</w:t>
            </w:r>
          </w:p>
        </w:tc>
        <w:tc>
          <w:tcPr>
            <w:tcW w:w="3030" w:type="dxa"/>
            <w:tcBorders>
              <w:top w:val="single" w:sz="4" w:space="0" w:color="000000"/>
              <w:left w:val="single" w:sz="4" w:space="0" w:color="000000"/>
              <w:bottom w:val="single" w:sz="4" w:space="0" w:color="000000"/>
              <w:right w:val="single" w:sz="4" w:space="0" w:color="000000"/>
            </w:tcBorders>
            <w:shd w:val="clear" w:color="auto" w:fill="00FFFF"/>
          </w:tcPr>
          <w:p w14:paraId="24A2983C" w14:textId="77777777" w:rsidR="00E5700D" w:rsidRPr="00DB3F81" w:rsidRDefault="00E5700D">
            <w:pPr>
              <w:snapToGrid w:val="0"/>
              <w:jc w:val="center"/>
              <w:rPr>
                <w:sz w:val="18"/>
              </w:rPr>
            </w:pPr>
            <w:r w:rsidRPr="00DB3F81">
              <w:rPr>
                <w:sz w:val="18"/>
              </w:rPr>
              <w:t>Norme di codifica</w:t>
            </w:r>
          </w:p>
        </w:tc>
      </w:tr>
      <w:tr w:rsidR="00DB3F81" w:rsidRPr="00DB3F81" w14:paraId="09DEF296" w14:textId="77777777" w:rsidTr="00A3403A">
        <w:trPr>
          <w:trHeight w:val="262"/>
        </w:trPr>
        <w:tc>
          <w:tcPr>
            <w:tcW w:w="596" w:type="dxa"/>
            <w:tcBorders>
              <w:top w:val="single" w:sz="4" w:space="0" w:color="000000"/>
              <w:left w:val="single" w:sz="4" w:space="0" w:color="000000"/>
              <w:bottom w:val="single" w:sz="4" w:space="0" w:color="000000"/>
            </w:tcBorders>
          </w:tcPr>
          <w:p w14:paraId="61818431" w14:textId="77777777" w:rsidR="009D7AE7" w:rsidRPr="00DB3F81" w:rsidRDefault="009D7AE7" w:rsidP="009D7AE7">
            <w:pPr>
              <w:snapToGrid w:val="0"/>
              <w:rPr>
                <w:sz w:val="18"/>
              </w:rPr>
            </w:pPr>
            <w:r w:rsidRPr="00DB3F81">
              <w:rPr>
                <w:sz w:val="18"/>
              </w:rPr>
              <w:t>01.0</w:t>
            </w:r>
          </w:p>
        </w:tc>
        <w:tc>
          <w:tcPr>
            <w:tcW w:w="1549" w:type="dxa"/>
            <w:tcBorders>
              <w:top w:val="single" w:sz="4" w:space="0" w:color="000000"/>
              <w:left w:val="single" w:sz="4" w:space="0" w:color="000000"/>
              <w:bottom w:val="single" w:sz="4" w:space="0" w:color="000000"/>
            </w:tcBorders>
          </w:tcPr>
          <w:p w14:paraId="40B94363" w14:textId="77777777" w:rsidR="009D7AE7" w:rsidRPr="00DB3F81" w:rsidRDefault="009D7AE7" w:rsidP="009D7AE7">
            <w:pPr>
              <w:snapToGrid w:val="0"/>
              <w:rPr>
                <w:sz w:val="18"/>
              </w:rPr>
            </w:pPr>
            <w:proofErr w:type="spellStart"/>
            <w:r w:rsidRPr="00DB3F81">
              <w:rPr>
                <w:sz w:val="18"/>
              </w:rPr>
              <w:t>aziendaInviante</w:t>
            </w:r>
            <w:proofErr w:type="spellEnd"/>
          </w:p>
        </w:tc>
        <w:tc>
          <w:tcPr>
            <w:tcW w:w="1695" w:type="dxa"/>
            <w:tcBorders>
              <w:top w:val="single" w:sz="4" w:space="0" w:color="000000"/>
              <w:left w:val="single" w:sz="4" w:space="0" w:color="000000"/>
              <w:bottom w:val="single" w:sz="4" w:space="0" w:color="000000"/>
            </w:tcBorders>
          </w:tcPr>
          <w:p w14:paraId="1E5B02E9" w14:textId="77777777" w:rsidR="009D7AE7" w:rsidRPr="00DB3F81" w:rsidRDefault="009D7AE7" w:rsidP="009D7AE7">
            <w:pPr>
              <w:snapToGrid w:val="0"/>
              <w:rPr>
                <w:sz w:val="18"/>
              </w:rPr>
            </w:pPr>
            <w:r w:rsidRPr="00DB3F81">
              <w:rPr>
                <w:sz w:val="18"/>
              </w:rPr>
              <w:t>Azienda Inviante</w:t>
            </w:r>
          </w:p>
        </w:tc>
        <w:tc>
          <w:tcPr>
            <w:tcW w:w="570" w:type="dxa"/>
            <w:tcBorders>
              <w:top w:val="single" w:sz="4" w:space="0" w:color="000000"/>
              <w:left w:val="single" w:sz="4" w:space="0" w:color="000000"/>
              <w:bottom w:val="single" w:sz="4" w:space="0" w:color="000000"/>
            </w:tcBorders>
          </w:tcPr>
          <w:p w14:paraId="248B653C" w14:textId="77777777" w:rsidR="009D7AE7" w:rsidRPr="00DB3F81" w:rsidRDefault="009D7AE7" w:rsidP="009D7AE7">
            <w:pPr>
              <w:snapToGrid w:val="0"/>
              <w:jc w:val="center"/>
              <w:rPr>
                <w:sz w:val="18"/>
                <w:lang w:val="fr-FR"/>
              </w:rPr>
            </w:pPr>
            <w:r w:rsidRPr="00DB3F81">
              <w:rPr>
                <w:sz w:val="18"/>
                <w:lang w:val="fr-FR"/>
              </w:rPr>
              <w:t>3</w:t>
            </w:r>
          </w:p>
        </w:tc>
        <w:tc>
          <w:tcPr>
            <w:tcW w:w="630" w:type="dxa"/>
            <w:tcBorders>
              <w:top w:val="single" w:sz="4" w:space="0" w:color="000000"/>
              <w:left w:val="single" w:sz="4" w:space="0" w:color="000000"/>
              <w:bottom w:val="single" w:sz="4" w:space="0" w:color="000000"/>
            </w:tcBorders>
          </w:tcPr>
          <w:p w14:paraId="12B7784E" w14:textId="77777777" w:rsidR="009D7AE7" w:rsidRPr="00DB3F81" w:rsidRDefault="009D7AE7" w:rsidP="009D7AE7">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238F0315" w14:textId="77777777" w:rsidR="009D7AE7" w:rsidRPr="00DB3F81" w:rsidRDefault="009D7AE7" w:rsidP="009D7AE7">
            <w:pPr>
              <w:snapToGrid w:val="0"/>
              <w:jc w:val="center"/>
              <w:rPr>
                <w:sz w:val="18"/>
                <w:lang w:val="fr-FR"/>
              </w:rPr>
            </w:pPr>
            <w:r w:rsidRPr="00DB3F81">
              <w:rPr>
                <w:sz w:val="18"/>
                <w:lang w:val="fr-FR"/>
              </w:rPr>
              <w:t>VF01</w:t>
            </w:r>
          </w:p>
        </w:tc>
        <w:tc>
          <w:tcPr>
            <w:tcW w:w="3030" w:type="dxa"/>
            <w:tcBorders>
              <w:top w:val="single" w:sz="4" w:space="0" w:color="000000"/>
              <w:left w:val="single" w:sz="4" w:space="0" w:color="000000"/>
              <w:bottom w:val="single" w:sz="4" w:space="0" w:color="000000"/>
              <w:right w:val="single" w:sz="4" w:space="0" w:color="000000"/>
            </w:tcBorders>
          </w:tcPr>
          <w:p w14:paraId="4075FFB1" w14:textId="77777777" w:rsidR="009D7AE7" w:rsidRPr="00DB3F81" w:rsidRDefault="009D7AE7" w:rsidP="009D7AE7">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3943BCBF" w14:textId="77777777" w:rsidTr="00A3403A">
        <w:trPr>
          <w:trHeight w:val="262"/>
        </w:trPr>
        <w:tc>
          <w:tcPr>
            <w:tcW w:w="596" w:type="dxa"/>
            <w:tcBorders>
              <w:top w:val="single" w:sz="4" w:space="0" w:color="000000"/>
              <w:left w:val="single" w:sz="4" w:space="0" w:color="000000"/>
              <w:bottom w:val="single" w:sz="4" w:space="0" w:color="000000"/>
            </w:tcBorders>
          </w:tcPr>
          <w:p w14:paraId="490D0A55" w14:textId="77777777" w:rsidR="00E91FB0" w:rsidRPr="00DB3F81" w:rsidRDefault="00E91FB0" w:rsidP="00E91FB0">
            <w:pPr>
              <w:snapToGrid w:val="0"/>
              <w:rPr>
                <w:sz w:val="18"/>
              </w:rPr>
            </w:pPr>
            <w:r w:rsidRPr="00DB3F81">
              <w:rPr>
                <w:sz w:val="18"/>
              </w:rPr>
              <w:t>02.0</w:t>
            </w:r>
          </w:p>
        </w:tc>
        <w:tc>
          <w:tcPr>
            <w:tcW w:w="1549" w:type="dxa"/>
            <w:tcBorders>
              <w:top w:val="single" w:sz="4" w:space="0" w:color="000000"/>
              <w:left w:val="single" w:sz="4" w:space="0" w:color="000000"/>
              <w:bottom w:val="single" w:sz="4" w:space="0" w:color="000000"/>
            </w:tcBorders>
          </w:tcPr>
          <w:p w14:paraId="14522E4E" w14:textId="77777777" w:rsidR="00E91FB0" w:rsidRPr="00DB3F81" w:rsidRDefault="00E91FB0" w:rsidP="00E91FB0">
            <w:pPr>
              <w:snapToGrid w:val="0"/>
              <w:rPr>
                <w:sz w:val="18"/>
              </w:rPr>
            </w:pPr>
            <w:proofErr w:type="spellStart"/>
            <w:r w:rsidRPr="00DB3F81">
              <w:rPr>
                <w:sz w:val="18"/>
              </w:rPr>
              <w:t>tipoFlusso</w:t>
            </w:r>
            <w:proofErr w:type="spellEnd"/>
          </w:p>
        </w:tc>
        <w:tc>
          <w:tcPr>
            <w:tcW w:w="1695" w:type="dxa"/>
            <w:tcBorders>
              <w:top w:val="single" w:sz="4" w:space="0" w:color="000000"/>
              <w:left w:val="single" w:sz="4" w:space="0" w:color="000000"/>
              <w:bottom w:val="single" w:sz="4" w:space="0" w:color="000000"/>
            </w:tcBorders>
          </w:tcPr>
          <w:p w14:paraId="2FC72E7E" w14:textId="77777777" w:rsidR="00E91FB0" w:rsidRPr="00DB3F81" w:rsidRDefault="00E91FB0" w:rsidP="00E91FB0">
            <w:pPr>
              <w:snapToGrid w:val="0"/>
              <w:rPr>
                <w:sz w:val="18"/>
              </w:rPr>
            </w:pPr>
            <w:r w:rsidRPr="00DB3F81">
              <w:rPr>
                <w:sz w:val="18"/>
              </w:rPr>
              <w:t>Tipo Flusso</w:t>
            </w:r>
          </w:p>
        </w:tc>
        <w:tc>
          <w:tcPr>
            <w:tcW w:w="570" w:type="dxa"/>
            <w:tcBorders>
              <w:top w:val="single" w:sz="4" w:space="0" w:color="000000"/>
              <w:left w:val="single" w:sz="4" w:space="0" w:color="000000"/>
              <w:bottom w:val="single" w:sz="4" w:space="0" w:color="000000"/>
            </w:tcBorders>
          </w:tcPr>
          <w:p w14:paraId="074F6E8B" w14:textId="77777777" w:rsidR="00E91FB0" w:rsidRPr="00DB3F81" w:rsidRDefault="00E91FB0" w:rsidP="00E91FB0">
            <w:pPr>
              <w:snapToGrid w:val="0"/>
              <w:jc w:val="center"/>
              <w:rPr>
                <w:sz w:val="18"/>
                <w:lang w:val="fr-FR"/>
              </w:rPr>
            </w:pPr>
            <w:r w:rsidRPr="00DB3F81">
              <w:rPr>
                <w:sz w:val="18"/>
                <w:lang w:val="fr-FR"/>
              </w:rPr>
              <w:t>2</w:t>
            </w:r>
          </w:p>
        </w:tc>
        <w:tc>
          <w:tcPr>
            <w:tcW w:w="630" w:type="dxa"/>
            <w:tcBorders>
              <w:top w:val="single" w:sz="4" w:space="0" w:color="000000"/>
              <w:left w:val="single" w:sz="4" w:space="0" w:color="000000"/>
              <w:bottom w:val="single" w:sz="4" w:space="0" w:color="000000"/>
            </w:tcBorders>
          </w:tcPr>
          <w:p w14:paraId="0D508B03"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65F1B4A0" w14:textId="77777777" w:rsidR="00E91FB0" w:rsidRPr="00DB3F81" w:rsidRDefault="00E91FB0" w:rsidP="00E91FB0">
            <w:pPr>
              <w:snapToGrid w:val="0"/>
              <w:jc w:val="center"/>
              <w:rPr>
                <w:sz w:val="18"/>
                <w:lang w:val="fr-FR"/>
              </w:rPr>
            </w:pPr>
            <w:r w:rsidRPr="00DB3F81">
              <w:rPr>
                <w:sz w:val="18"/>
                <w:lang w:val="fr-FR"/>
              </w:rPr>
              <w:t>LIS</w:t>
            </w:r>
          </w:p>
        </w:tc>
        <w:tc>
          <w:tcPr>
            <w:tcW w:w="3030" w:type="dxa"/>
            <w:tcBorders>
              <w:top w:val="single" w:sz="4" w:space="0" w:color="000000"/>
              <w:left w:val="single" w:sz="4" w:space="0" w:color="000000"/>
              <w:bottom w:val="single" w:sz="4" w:space="0" w:color="000000"/>
              <w:right w:val="single" w:sz="4" w:space="0" w:color="000000"/>
            </w:tcBorders>
          </w:tcPr>
          <w:p w14:paraId="04AB435B" w14:textId="77777777" w:rsidR="00E91FB0" w:rsidRPr="00DB3F81" w:rsidRDefault="00E91FB0" w:rsidP="00E91FB0">
            <w:pPr>
              <w:snapToGrid w:val="0"/>
              <w:rPr>
                <w:sz w:val="18"/>
                <w:lang w:val="fr-FR"/>
              </w:rPr>
            </w:pPr>
            <w:r w:rsidRPr="00DB3F81">
              <w:rPr>
                <w:sz w:val="18"/>
                <w:lang w:val="fr-FR"/>
              </w:rPr>
              <w:t>Valori “RE”,”CA”</w:t>
            </w:r>
          </w:p>
        </w:tc>
      </w:tr>
      <w:tr w:rsidR="00DB3F81" w:rsidRPr="00DB3F81" w14:paraId="4951B88B" w14:textId="77777777" w:rsidTr="00A3403A">
        <w:trPr>
          <w:trHeight w:val="262"/>
        </w:trPr>
        <w:tc>
          <w:tcPr>
            <w:tcW w:w="596" w:type="dxa"/>
            <w:tcBorders>
              <w:top w:val="single" w:sz="4" w:space="0" w:color="000000"/>
              <w:left w:val="single" w:sz="4" w:space="0" w:color="000000"/>
              <w:bottom w:val="single" w:sz="4" w:space="0" w:color="000000"/>
            </w:tcBorders>
          </w:tcPr>
          <w:p w14:paraId="76ACB82F" w14:textId="77777777" w:rsidR="00E91FB0" w:rsidRPr="00DB3F81" w:rsidRDefault="00E91FB0" w:rsidP="00E91FB0">
            <w:pPr>
              <w:snapToGrid w:val="0"/>
              <w:rPr>
                <w:sz w:val="18"/>
              </w:rPr>
            </w:pPr>
            <w:r w:rsidRPr="00DB3F81">
              <w:rPr>
                <w:sz w:val="18"/>
              </w:rPr>
              <w:t>03.1</w:t>
            </w:r>
          </w:p>
        </w:tc>
        <w:tc>
          <w:tcPr>
            <w:tcW w:w="1549" w:type="dxa"/>
            <w:tcBorders>
              <w:top w:val="single" w:sz="4" w:space="0" w:color="000000"/>
              <w:left w:val="single" w:sz="4" w:space="0" w:color="000000"/>
              <w:bottom w:val="single" w:sz="4" w:space="0" w:color="000000"/>
            </w:tcBorders>
          </w:tcPr>
          <w:p w14:paraId="5B22EA3E" w14:textId="77777777" w:rsidR="00E91FB0" w:rsidRPr="00DB3F81" w:rsidRDefault="00E91FB0" w:rsidP="00E91FB0">
            <w:pPr>
              <w:snapToGrid w:val="0"/>
              <w:rPr>
                <w:sz w:val="18"/>
              </w:rPr>
            </w:pPr>
            <w:proofErr w:type="spellStart"/>
            <w:r w:rsidRPr="00DB3F81">
              <w:rPr>
                <w:sz w:val="18"/>
              </w:rPr>
              <w:t>annoCartellaTerritoriale</w:t>
            </w:r>
            <w:proofErr w:type="spellEnd"/>
          </w:p>
        </w:tc>
        <w:tc>
          <w:tcPr>
            <w:tcW w:w="1695" w:type="dxa"/>
            <w:tcBorders>
              <w:top w:val="single" w:sz="4" w:space="0" w:color="000000"/>
              <w:left w:val="single" w:sz="4" w:space="0" w:color="000000"/>
              <w:bottom w:val="single" w:sz="4" w:space="0" w:color="000000"/>
            </w:tcBorders>
          </w:tcPr>
          <w:p w14:paraId="6581406F" w14:textId="77777777" w:rsidR="00E91FB0" w:rsidRPr="00DB3F81" w:rsidRDefault="00E91FB0" w:rsidP="00E91FB0">
            <w:pPr>
              <w:snapToGrid w:val="0"/>
              <w:rPr>
                <w:sz w:val="18"/>
              </w:rPr>
            </w:pPr>
            <w:r w:rsidRPr="00DB3F81">
              <w:rPr>
                <w:sz w:val="18"/>
              </w:rPr>
              <w:t>Anno della Cartella Territoriale</w:t>
            </w:r>
          </w:p>
        </w:tc>
        <w:tc>
          <w:tcPr>
            <w:tcW w:w="570" w:type="dxa"/>
            <w:tcBorders>
              <w:top w:val="single" w:sz="4" w:space="0" w:color="000000"/>
              <w:left w:val="single" w:sz="4" w:space="0" w:color="000000"/>
              <w:bottom w:val="single" w:sz="4" w:space="0" w:color="000000"/>
            </w:tcBorders>
          </w:tcPr>
          <w:p w14:paraId="2A91E274" w14:textId="77777777" w:rsidR="00E91FB0" w:rsidRPr="00DB3F81" w:rsidRDefault="00E91FB0" w:rsidP="00E91FB0">
            <w:pPr>
              <w:snapToGrid w:val="0"/>
              <w:jc w:val="center"/>
              <w:rPr>
                <w:sz w:val="18"/>
                <w:lang w:val="fr-FR"/>
              </w:rPr>
            </w:pPr>
            <w:r w:rsidRPr="00DB3F81">
              <w:rPr>
                <w:sz w:val="18"/>
                <w:lang w:val="fr-FR"/>
              </w:rPr>
              <w:t>4</w:t>
            </w:r>
          </w:p>
        </w:tc>
        <w:tc>
          <w:tcPr>
            <w:tcW w:w="630" w:type="dxa"/>
            <w:tcBorders>
              <w:top w:val="single" w:sz="4" w:space="0" w:color="000000"/>
              <w:left w:val="single" w:sz="4" w:space="0" w:color="000000"/>
              <w:bottom w:val="single" w:sz="4" w:space="0" w:color="000000"/>
            </w:tcBorders>
          </w:tcPr>
          <w:p w14:paraId="39A946D8"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2E0FA9FB" w14:textId="77777777" w:rsidR="00E91FB0" w:rsidRPr="00DB3F81" w:rsidRDefault="00E91FB0" w:rsidP="00E91FB0">
            <w:pPr>
              <w:snapToGrid w:val="0"/>
              <w:jc w:val="center"/>
              <w:rPr>
                <w:sz w:val="18"/>
                <w:lang w:val="fr-FR"/>
              </w:rPr>
            </w:pPr>
            <w:r w:rsidRPr="00DB3F81">
              <w:rPr>
                <w:sz w:val="18"/>
                <w:lang w:val="fr-FR"/>
              </w:rPr>
              <w:t>NUM</w:t>
            </w:r>
          </w:p>
        </w:tc>
        <w:tc>
          <w:tcPr>
            <w:tcW w:w="3030" w:type="dxa"/>
            <w:tcBorders>
              <w:top w:val="single" w:sz="4" w:space="0" w:color="000000"/>
              <w:left w:val="single" w:sz="4" w:space="0" w:color="000000"/>
              <w:bottom w:val="single" w:sz="4" w:space="0" w:color="000000"/>
              <w:right w:val="single" w:sz="4" w:space="0" w:color="000000"/>
            </w:tcBorders>
          </w:tcPr>
          <w:p w14:paraId="29F8D009" w14:textId="77777777" w:rsidR="00E91FB0" w:rsidRPr="00DB3F81" w:rsidRDefault="00E91FB0" w:rsidP="00E91FB0">
            <w:pPr>
              <w:snapToGrid w:val="0"/>
              <w:rPr>
                <w:sz w:val="18"/>
                <w:lang w:val="fr-FR"/>
              </w:rPr>
            </w:pPr>
            <w:r w:rsidRPr="00DB3F81">
              <w:rPr>
                <w:sz w:val="18"/>
                <w:lang w:val="fr-FR"/>
              </w:rPr>
              <w:t>Valori da 1900 a 2050</w:t>
            </w:r>
          </w:p>
        </w:tc>
      </w:tr>
      <w:tr w:rsidR="00DB3F81" w:rsidRPr="00DB3F81" w14:paraId="5B4027F2" w14:textId="77777777" w:rsidTr="00A3403A">
        <w:trPr>
          <w:trHeight w:val="262"/>
        </w:trPr>
        <w:tc>
          <w:tcPr>
            <w:tcW w:w="596" w:type="dxa"/>
            <w:tcBorders>
              <w:top w:val="single" w:sz="4" w:space="0" w:color="000000"/>
              <w:left w:val="single" w:sz="4" w:space="0" w:color="000000"/>
              <w:bottom w:val="single" w:sz="4" w:space="0" w:color="000000"/>
            </w:tcBorders>
          </w:tcPr>
          <w:p w14:paraId="5F218D14" w14:textId="77777777" w:rsidR="00E91FB0" w:rsidRPr="00DB3F81" w:rsidRDefault="00E91FB0" w:rsidP="00E91FB0">
            <w:pPr>
              <w:snapToGrid w:val="0"/>
              <w:rPr>
                <w:sz w:val="18"/>
              </w:rPr>
            </w:pPr>
            <w:r w:rsidRPr="00DB3F81">
              <w:rPr>
                <w:sz w:val="18"/>
              </w:rPr>
              <w:t>03.2</w:t>
            </w:r>
          </w:p>
        </w:tc>
        <w:tc>
          <w:tcPr>
            <w:tcW w:w="1549" w:type="dxa"/>
            <w:tcBorders>
              <w:top w:val="single" w:sz="4" w:space="0" w:color="000000"/>
              <w:left w:val="single" w:sz="4" w:space="0" w:color="000000"/>
              <w:bottom w:val="single" w:sz="4" w:space="0" w:color="000000"/>
            </w:tcBorders>
          </w:tcPr>
          <w:p w14:paraId="252E1747" w14:textId="77777777" w:rsidR="00E91FB0" w:rsidRPr="00DB3F81" w:rsidRDefault="00E91FB0" w:rsidP="00E91FB0">
            <w:pPr>
              <w:snapToGrid w:val="0"/>
              <w:rPr>
                <w:sz w:val="18"/>
              </w:rPr>
            </w:pPr>
            <w:proofErr w:type="spellStart"/>
            <w:r w:rsidRPr="00DB3F81">
              <w:rPr>
                <w:sz w:val="18"/>
              </w:rPr>
              <w:t>progressivoCartellaTerritoriale</w:t>
            </w:r>
            <w:proofErr w:type="spellEnd"/>
          </w:p>
        </w:tc>
        <w:tc>
          <w:tcPr>
            <w:tcW w:w="1695" w:type="dxa"/>
            <w:tcBorders>
              <w:top w:val="single" w:sz="4" w:space="0" w:color="000000"/>
              <w:left w:val="single" w:sz="4" w:space="0" w:color="000000"/>
              <w:bottom w:val="single" w:sz="4" w:space="0" w:color="000000"/>
            </w:tcBorders>
          </w:tcPr>
          <w:p w14:paraId="743FBE8E" w14:textId="77777777" w:rsidR="00E91FB0" w:rsidRPr="00DB3F81" w:rsidRDefault="00E91FB0" w:rsidP="00E91FB0">
            <w:pPr>
              <w:snapToGrid w:val="0"/>
              <w:rPr>
                <w:sz w:val="18"/>
              </w:rPr>
            </w:pPr>
            <w:r w:rsidRPr="00DB3F81">
              <w:rPr>
                <w:sz w:val="18"/>
              </w:rPr>
              <w:t>Progressivo della Cartella Territoriale</w:t>
            </w:r>
          </w:p>
        </w:tc>
        <w:tc>
          <w:tcPr>
            <w:tcW w:w="570" w:type="dxa"/>
            <w:tcBorders>
              <w:top w:val="single" w:sz="4" w:space="0" w:color="000000"/>
              <w:left w:val="single" w:sz="4" w:space="0" w:color="000000"/>
              <w:bottom w:val="single" w:sz="4" w:space="0" w:color="000000"/>
            </w:tcBorders>
          </w:tcPr>
          <w:p w14:paraId="4C7E3D87" w14:textId="77777777" w:rsidR="00E91FB0" w:rsidRPr="00DB3F81" w:rsidRDefault="00E91FB0" w:rsidP="00E91FB0">
            <w:pPr>
              <w:snapToGrid w:val="0"/>
              <w:jc w:val="center"/>
              <w:rPr>
                <w:sz w:val="18"/>
                <w:lang w:val="fr-FR"/>
              </w:rPr>
            </w:pPr>
            <w:r w:rsidRPr="00DB3F81">
              <w:rPr>
                <w:sz w:val="18"/>
                <w:lang w:val="fr-FR"/>
              </w:rPr>
              <w:t>1-8</w:t>
            </w:r>
          </w:p>
        </w:tc>
        <w:tc>
          <w:tcPr>
            <w:tcW w:w="630" w:type="dxa"/>
            <w:tcBorders>
              <w:top w:val="single" w:sz="4" w:space="0" w:color="000000"/>
              <w:left w:val="single" w:sz="4" w:space="0" w:color="000000"/>
              <w:bottom w:val="single" w:sz="4" w:space="0" w:color="000000"/>
            </w:tcBorders>
          </w:tcPr>
          <w:p w14:paraId="220B4C45"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2679BFF2" w14:textId="77777777" w:rsidR="00E91FB0" w:rsidRPr="00DB3F81" w:rsidRDefault="00E91FB0" w:rsidP="00E91FB0">
            <w:pPr>
              <w:snapToGrid w:val="0"/>
              <w:jc w:val="center"/>
              <w:rPr>
                <w:sz w:val="18"/>
                <w:lang w:val="fr-FR"/>
              </w:rPr>
            </w:pPr>
            <w:r w:rsidRPr="00DB3F81">
              <w:rPr>
                <w:sz w:val="18"/>
                <w:lang w:val="fr-FR"/>
              </w:rPr>
              <w:t>VF01</w:t>
            </w:r>
          </w:p>
        </w:tc>
        <w:tc>
          <w:tcPr>
            <w:tcW w:w="3030" w:type="dxa"/>
            <w:tcBorders>
              <w:top w:val="single" w:sz="4" w:space="0" w:color="000000"/>
              <w:left w:val="single" w:sz="4" w:space="0" w:color="000000"/>
              <w:bottom w:val="single" w:sz="4" w:space="0" w:color="000000"/>
              <w:right w:val="single" w:sz="4" w:space="0" w:color="000000"/>
            </w:tcBorders>
          </w:tcPr>
          <w:p w14:paraId="27C56854" w14:textId="77777777" w:rsidR="00E91FB0" w:rsidRPr="00DB3F81" w:rsidRDefault="00E91FB0" w:rsidP="00E91FB0">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462B27AC" w14:textId="77777777" w:rsidTr="00A3403A">
        <w:trPr>
          <w:trHeight w:val="262"/>
        </w:trPr>
        <w:tc>
          <w:tcPr>
            <w:tcW w:w="596" w:type="dxa"/>
            <w:tcBorders>
              <w:top w:val="single" w:sz="4" w:space="0" w:color="000000"/>
              <w:left w:val="single" w:sz="4" w:space="0" w:color="000000"/>
              <w:bottom w:val="single" w:sz="4" w:space="0" w:color="000000"/>
            </w:tcBorders>
          </w:tcPr>
          <w:p w14:paraId="4749490D" w14:textId="77777777" w:rsidR="00E91FB0" w:rsidRPr="00DB3F81" w:rsidRDefault="00E91FB0" w:rsidP="00E91FB0">
            <w:pPr>
              <w:snapToGrid w:val="0"/>
              <w:rPr>
                <w:sz w:val="18"/>
              </w:rPr>
            </w:pPr>
            <w:r w:rsidRPr="00DB3F81">
              <w:rPr>
                <w:sz w:val="18"/>
              </w:rPr>
              <w:t>04.0</w:t>
            </w:r>
          </w:p>
        </w:tc>
        <w:tc>
          <w:tcPr>
            <w:tcW w:w="1549" w:type="dxa"/>
            <w:tcBorders>
              <w:top w:val="single" w:sz="4" w:space="0" w:color="000000"/>
              <w:left w:val="single" w:sz="4" w:space="0" w:color="000000"/>
              <w:bottom w:val="single" w:sz="4" w:space="0" w:color="000000"/>
            </w:tcBorders>
          </w:tcPr>
          <w:p w14:paraId="61846544" w14:textId="77777777" w:rsidR="00E91FB0" w:rsidRPr="00DB3F81" w:rsidRDefault="00E91FB0" w:rsidP="00E91FB0">
            <w:pPr>
              <w:snapToGrid w:val="0"/>
              <w:rPr>
                <w:sz w:val="18"/>
              </w:rPr>
            </w:pPr>
            <w:proofErr w:type="spellStart"/>
            <w:r w:rsidRPr="00DB3F81">
              <w:rPr>
                <w:sz w:val="18"/>
              </w:rPr>
              <w:t>tipoMovimento</w:t>
            </w:r>
            <w:proofErr w:type="spellEnd"/>
          </w:p>
        </w:tc>
        <w:tc>
          <w:tcPr>
            <w:tcW w:w="1695" w:type="dxa"/>
            <w:tcBorders>
              <w:top w:val="single" w:sz="4" w:space="0" w:color="000000"/>
              <w:left w:val="single" w:sz="4" w:space="0" w:color="000000"/>
              <w:bottom w:val="single" w:sz="4" w:space="0" w:color="000000"/>
            </w:tcBorders>
          </w:tcPr>
          <w:p w14:paraId="2F2DD0F9" w14:textId="77777777" w:rsidR="00E91FB0" w:rsidRPr="00DB3F81" w:rsidRDefault="00E91FB0" w:rsidP="00E91FB0">
            <w:pPr>
              <w:snapToGrid w:val="0"/>
              <w:rPr>
                <w:sz w:val="18"/>
              </w:rPr>
            </w:pPr>
            <w:r w:rsidRPr="00DB3F81">
              <w:rPr>
                <w:sz w:val="18"/>
              </w:rPr>
              <w:t>Tipo Movimento</w:t>
            </w:r>
          </w:p>
        </w:tc>
        <w:tc>
          <w:tcPr>
            <w:tcW w:w="570" w:type="dxa"/>
            <w:tcBorders>
              <w:top w:val="single" w:sz="4" w:space="0" w:color="000000"/>
              <w:left w:val="single" w:sz="4" w:space="0" w:color="000000"/>
              <w:bottom w:val="single" w:sz="4" w:space="0" w:color="000000"/>
            </w:tcBorders>
          </w:tcPr>
          <w:p w14:paraId="0BB6B02F" w14:textId="77777777" w:rsidR="00E91FB0" w:rsidRPr="00DB3F81" w:rsidRDefault="00E91FB0" w:rsidP="00E91FB0">
            <w:pPr>
              <w:snapToGrid w:val="0"/>
              <w:jc w:val="center"/>
              <w:rPr>
                <w:sz w:val="18"/>
                <w:lang w:val="fr-FR"/>
              </w:rPr>
            </w:pPr>
            <w:r w:rsidRPr="00DB3F81">
              <w:rPr>
                <w:sz w:val="18"/>
                <w:lang w:val="fr-FR"/>
              </w:rPr>
              <w:t>1</w:t>
            </w:r>
          </w:p>
        </w:tc>
        <w:tc>
          <w:tcPr>
            <w:tcW w:w="630" w:type="dxa"/>
            <w:tcBorders>
              <w:top w:val="single" w:sz="4" w:space="0" w:color="000000"/>
              <w:left w:val="single" w:sz="4" w:space="0" w:color="000000"/>
              <w:bottom w:val="single" w:sz="4" w:space="0" w:color="000000"/>
            </w:tcBorders>
          </w:tcPr>
          <w:p w14:paraId="7A91B8BD"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4369174E" w14:textId="77777777" w:rsidR="00E91FB0" w:rsidRPr="00DB3F81" w:rsidRDefault="00E91FB0" w:rsidP="00E91FB0">
            <w:pPr>
              <w:snapToGrid w:val="0"/>
              <w:jc w:val="center"/>
              <w:rPr>
                <w:sz w:val="18"/>
                <w:lang w:val="fr-FR"/>
              </w:rPr>
            </w:pPr>
            <w:r w:rsidRPr="00DB3F81">
              <w:rPr>
                <w:sz w:val="18"/>
                <w:lang w:val="fr-FR"/>
              </w:rPr>
              <w:t>LIS</w:t>
            </w:r>
          </w:p>
        </w:tc>
        <w:tc>
          <w:tcPr>
            <w:tcW w:w="3030" w:type="dxa"/>
            <w:tcBorders>
              <w:top w:val="single" w:sz="4" w:space="0" w:color="000000"/>
              <w:left w:val="single" w:sz="4" w:space="0" w:color="000000"/>
              <w:bottom w:val="single" w:sz="4" w:space="0" w:color="000000"/>
              <w:right w:val="single" w:sz="4" w:space="0" w:color="000000"/>
            </w:tcBorders>
          </w:tcPr>
          <w:p w14:paraId="31AFF3DD" w14:textId="77777777" w:rsidR="00E91FB0" w:rsidRPr="00DB3F81" w:rsidRDefault="00E91FB0" w:rsidP="00E91FB0">
            <w:pPr>
              <w:snapToGrid w:val="0"/>
              <w:rPr>
                <w:sz w:val="18"/>
                <w:lang w:val="fr-FR"/>
              </w:rPr>
            </w:pPr>
            <w:r w:rsidRPr="00DB3F81">
              <w:rPr>
                <w:sz w:val="18"/>
                <w:lang w:val="fr-FR"/>
              </w:rPr>
              <w:t>Valori “I”, “S”, “C”</w:t>
            </w:r>
          </w:p>
        </w:tc>
      </w:tr>
      <w:tr w:rsidR="00DB3F81" w:rsidRPr="00DB3F81" w14:paraId="0E78887E" w14:textId="77777777" w:rsidTr="00A3403A">
        <w:trPr>
          <w:trHeight w:val="262"/>
        </w:trPr>
        <w:tc>
          <w:tcPr>
            <w:tcW w:w="596" w:type="dxa"/>
            <w:tcBorders>
              <w:top w:val="single" w:sz="4" w:space="0" w:color="000000"/>
              <w:left w:val="single" w:sz="4" w:space="0" w:color="000000"/>
              <w:bottom w:val="single" w:sz="4" w:space="0" w:color="000000"/>
            </w:tcBorders>
          </w:tcPr>
          <w:p w14:paraId="009DC8C8" w14:textId="77777777" w:rsidR="00E91FB0" w:rsidRPr="00DB3F81" w:rsidRDefault="00E91FB0" w:rsidP="00E91FB0">
            <w:pPr>
              <w:snapToGrid w:val="0"/>
              <w:rPr>
                <w:sz w:val="18"/>
              </w:rPr>
            </w:pPr>
            <w:r w:rsidRPr="00DB3F81">
              <w:rPr>
                <w:sz w:val="18"/>
              </w:rPr>
              <w:t>05.0</w:t>
            </w:r>
          </w:p>
        </w:tc>
        <w:tc>
          <w:tcPr>
            <w:tcW w:w="1549" w:type="dxa"/>
            <w:tcBorders>
              <w:top w:val="single" w:sz="4" w:space="0" w:color="000000"/>
              <w:left w:val="single" w:sz="4" w:space="0" w:color="000000"/>
              <w:bottom w:val="single" w:sz="4" w:space="0" w:color="000000"/>
            </w:tcBorders>
          </w:tcPr>
          <w:p w14:paraId="402C4539" w14:textId="77777777" w:rsidR="00E91FB0" w:rsidRPr="00DB3F81" w:rsidRDefault="00E91FB0" w:rsidP="00E91FB0">
            <w:pPr>
              <w:snapToGrid w:val="0"/>
              <w:rPr>
                <w:sz w:val="18"/>
              </w:rPr>
            </w:pPr>
            <w:proofErr w:type="spellStart"/>
            <w:r w:rsidRPr="00DB3F81">
              <w:rPr>
                <w:sz w:val="18"/>
              </w:rPr>
              <w:t>idAura</w:t>
            </w:r>
            <w:proofErr w:type="spellEnd"/>
          </w:p>
        </w:tc>
        <w:tc>
          <w:tcPr>
            <w:tcW w:w="1695" w:type="dxa"/>
            <w:tcBorders>
              <w:top w:val="single" w:sz="4" w:space="0" w:color="000000"/>
              <w:left w:val="single" w:sz="4" w:space="0" w:color="000000"/>
              <w:bottom w:val="single" w:sz="4" w:space="0" w:color="000000"/>
            </w:tcBorders>
          </w:tcPr>
          <w:p w14:paraId="7D6867C2" w14:textId="77777777" w:rsidR="00E91FB0" w:rsidRPr="00DB3F81" w:rsidRDefault="00E91FB0" w:rsidP="00E91FB0">
            <w:pPr>
              <w:snapToGrid w:val="0"/>
              <w:rPr>
                <w:sz w:val="18"/>
              </w:rPr>
            </w:pPr>
            <w:r w:rsidRPr="00DB3F81">
              <w:rPr>
                <w:sz w:val="18"/>
              </w:rPr>
              <w:t>Identificativo Aura</w:t>
            </w:r>
          </w:p>
        </w:tc>
        <w:tc>
          <w:tcPr>
            <w:tcW w:w="570" w:type="dxa"/>
            <w:tcBorders>
              <w:top w:val="single" w:sz="4" w:space="0" w:color="000000"/>
              <w:left w:val="single" w:sz="4" w:space="0" w:color="000000"/>
              <w:bottom w:val="single" w:sz="4" w:space="0" w:color="000000"/>
            </w:tcBorders>
          </w:tcPr>
          <w:p w14:paraId="296170CB" w14:textId="77777777" w:rsidR="00E91FB0" w:rsidRPr="00DB3F81" w:rsidRDefault="00E91FB0" w:rsidP="00E91FB0">
            <w:pPr>
              <w:snapToGrid w:val="0"/>
              <w:jc w:val="center"/>
              <w:rPr>
                <w:sz w:val="18"/>
                <w:lang w:val="fr-FR"/>
              </w:rPr>
            </w:pPr>
            <w:r w:rsidRPr="00DB3F81">
              <w:rPr>
                <w:sz w:val="18"/>
                <w:lang w:val="fr-FR"/>
              </w:rPr>
              <w:t>1-10</w:t>
            </w:r>
          </w:p>
        </w:tc>
        <w:tc>
          <w:tcPr>
            <w:tcW w:w="630" w:type="dxa"/>
            <w:tcBorders>
              <w:top w:val="single" w:sz="4" w:space="0" w:color="000000"/>
              <w:left w:val="single" w:sz="4" w:space="0" w:color="000000"/>
              <w:bottom w:val="single" w:sz="4" w:space="0" w:color="000000"/>
            </w:tcBorders>
          </w:tcPr>
          <w:p w14:paraId="1A30E434"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60AF6B2A" w14:textId="77777777" w:rsidR="00E91FB0" w:rsidRPr="00DB3F81" w:rsidRDefault="00E91FB0" w:rsidP="00E91FB0">
            <w:pPr>
              <w:snapToGrid w:val="0"/>
              <w:jc w:val="center"/>
              <w:rPr>
                <w:sz w:val="18"/>
                <w:lang w:val="fr-FR"/>
              </w:rPr>
            </w:pPr>
            <w:r w:rsidRPr="00DB3F81">
              <w:rPr>
                <w:sz w:val="18"/>
                <w:lang w:val="fr-FR"/>
              </w:rPr>
              <w:t>VFP</w:t>
            </w:r>
          </w:p>
        </w:tc>
        <w:tc>
          <w:tcPr>
            <w:tcW w:w="3030" w:type="dxa"/>
            <w:tcBorders>
              <w:top w:val="single" w:sz="4" w:space="0" w:color="000000"/>
              <w:left w:val="single" w:sz="4" w:space="0" w:color="000000"/>
              <w:bottom w:val="single" w:sz="4" w:space="0" w:color="000000"/>
              <w:right w:val="single" w:sz="4" w:space="0" w:color="000000"/>
            </w:tcBorders>
          </w:tcPr>
          <w:p w14:paraId="44AF2703" w14:textId="77777777" w:rsidR="00E91FB0" w:rsidRPr="00DB3F81" w:rsidRDefault="00E91FB0" w:rsidP="00E91FB0">
            <w:pPr>
              <w:snapToGrid w:val="0"/>
              <w:rPr>
                <w:sz w:val="18"/>
                <w:lang w:val="fr-FR"/>
              </w:rPr>
            </w:pPr>
            <w:r w:rsidRPr="00DB3F81">
              <w:rPr>
                <w:sz w:val="18"/>
                <w:lang w:val="fr-FR"/>
              </w:rPr>
              <w:t>Valori da 1 a 9999999999</w:t>
            </w:r>
          </w:p>
        </w:tc>
      </w:tr>
      <w:tr w:rsidR="00DB3F81" w:rsidRPr="00DB3F81" w14:paraId="3F9039CB" w14:textId="77777777" w:rsidTr="00A3403A">
        <w:trPr>
          <w:trHeight w:val="262"/>
        </w:trPr>
        <w:tc>
          <w:tcPr>
            <w:tcW w:w="596" w:type="dxa"/>
            <w:tcBorders>
              <w:top w:val="single" w:sz="4" w:space="0" w:color="000000"/>
              <w:left w:val="single" w:sz="4" w:space="0" w:color="000000"/>
              <w:bottom w:val="single" w:sz="4" w:space="0" w:color="000000"/>
            </w:tcBorders>
          </w:tcPr>
          <w:p w14:paraId="4118FA8D" w14:textId="77777777" w:rsidR="009D7AE7" w:rsidRPr="00DB3F81" w:rsidRDefault="009D7AE7" w:rsidP="009D7AE7">
            <w:pPr>
              <w:snapToGrid w:val="0"/>
              <w:rPr>
                <w:sz w:val="18"/>
              </w:rPr>
            </w:pPr>
            <w:r w:rsidRPr="00DB3F81">
              <w:rPr>
                <w:sz w:val="18"/>
              </w:rPr>
              <w:t>06.0</w:t>
            </w:r>
          </w:p>
        </w:tc>
        <w:tc>
          <w:tcPr>
            <w:tcW w:w="1549" w:type="dxa"/>
            <w:tcBorders>
              <w:top w:val="single" w:sz="4" w:space="0" w:color="000000"/>
              <w:left w:val="single" w:sz="4" w:space="0" w:color="000000"/>
              <w:bottom w:val="single" w:sz="4" w:space="0" w:color="000000"/>
            </w:tcBorders>
          </w:tcPr>
          <w:p w14:paraId="7650D693" w14:textId="77777777" w:rsidR="009D7AE7" w:rsidRPr="00DB3F81" w:rsidRDefault="009D7AE7" w:rsidP="009D7AE7">
            <w:pPr>
              <w:snapToGrid w:val="0"/>
              <w:rPr>
                <w:sz w:val="18"/>
              </w:rPr>
            </w:pPr>
            <w:proofErr w:type="spellStart"/>
            <w:r w:rsidRPr="00DB3F81">
              <w:rPr>
                <w:sz w:val="18"/>
              </w:rPr>
              <w:t>codiceIdentificativoAssistito</w:t>
            </w:r>
            <w:proofErr w:type="spellEnd"/>
          </w:p>
        </w:tc>
        <w:tc>
          <w:tcPr>
            <w:tcW w:w="1695" w:type="dxa"/>
            <w:tcBorders>
              <w:top w:val="single" w:sz="4" w:space="0" w:color="000000"/>
              <w:left w:val="single" w:sz="4" w:space="0" w:color="000000"/>
              <w:bottom w:val="single" w:sz="4" w:space="0" w:color="000000"/>
            </w:tcBorders>
          </w:tcPr>
          <w:p w14:paraId="1644C010" w14:textId="77777777" w:rsidR="009D7AE7" w:rsidRPr="00DB3F81" w:rsidRDefault="009D7AE7" w:rsidP="009D7AE7">
            <w:pPr>
              <w:snapToGrid w:val="0"/>
              <w:rPr>
                <w:sz w:val="18"/>
              </w:rPr>
            </w:pPr>
            <w:r w:rsidRPr="00DB3F81">
              <w:rPr>
                <w:sz w:val="18"/>
              </w:rPr>
              <w:t>Codice Identificativo Assistito</w:t>
            </w:r>
          </w:p>
        </w:tc>
        <w:tc>
          <w:tcPr>
            <w:tcW w:w="570" w:type="dxa"/>
            <w:tcBorders>
              <w:top w:val="single" w:sz="4" w:space="0" w:color="000000"/>
              <w:left w:val="single" w:sz="4" w:space="0" w:color="000000"/>
              <w:bottom w:val="single" w:sz="4" w:space="0" w:color="000000"/>
            </w:tcBorders>
          </w:tcPr>
          <w:p w14:paraId="6688E6A0" w14:textId="77777777" w:rsidR="009D7AE7" w:rsidRPr="00DB3F81" w:rsidRDefault="009D7AE7" w:rsidP="009D7AE7">
            <w:pPr>
              <w:snapToGrid w:val="0"/>
              <w:jc w:val="center"/>
              <w:rPr>
                <w:sz w:val="18"/>
                <w:lang w:val="fr-FR"/>
              </w:rPr>
            </w:pPr>
            <w:r w:rsidRPr="00DB3F81">
              <w:rPr>
                <w:sz w:val="18"/>
                <w:lang w:val="fr-FR"/>
              </w:rPr>
              <w:t>20</w:t>
            </w:r>
          </w:p>
        </w:tc>
        <w:tc>
          <w:tcPr>
            <w:tcW w:w="630" w:type="dxa"/>
            <w:tcBorders>
              <w:top w:val="single" w:sz="4" w:space="0" w:color="000000"/>
              <w:left w:val="single" w:sz="4" w:space="0" w:color="000000"/>
              <w:bottom w:val="single" w:sz="4" w:space="0" w:color="000000"/>
            </w:tcBorders>
          </w:tcPr>
          <w:p w14:paraId="2D046689" w14:textId="77777777" w:rsidR="009D7AE7" w:rsidRPr="00DB3F81" w:rsidRDefault="009D7AE7" w:rsidP="009D7AE7">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1CDE6A84" w14:textId="77777777" w:rsidR="009D7AE7" w:rsidRPr="00DB3F81" w:rsidRDefault="009D7AE7" w:rsidP="009D7AE7">
            <w:pPr>
              <w:snapToGrid w:val="0"/>
              <w:jc w:val="center"/>
              <w:rPr>
                <w:sz w:val="18"/>
                <w:lang w:val="fr-FR"/>
              </w:rPr>
            </w:pPr>
            <w:r w:rsidRPr="00DB3F81">
              <w:rPr>
                <w:sz w:val="18"/>
                <w:lang w:val="fr-FR"/>
              </w:rPr>
              <w:t>VF03</w:t>
            </w:r>
          </w:p>
        </w:tc>
        <w:tc>
          <w:tcPr>
            <w:tcW w:w="3030" w:type="dxa"/>
            <w:tcBorders>
              <w:top w:val="single" w:sz="4" w:space="0" w:color="000000"/>
              <w:left w:val="single" w:sz="4" w:space="0" w:color="000000"/>
              <w:bottom w:val="single" w:sz="4" w:space="0" w:color="000000"/>
              <w:right w:val="single" w:sz="4" w:space="0" w:color="000000"/>
            </w:tcBorders>
          </w:tcPr>
          <w:p w14:paraId="1BA90E24" w14:textId="77777777" w:rsidR="009D7AE7" w:rsidRPr="00DB3F81" w:rsidRDefault="009D7AE7" w:rsidP="009D7AE7">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36CC818E" w14:textId="77777777" w:rsidTr="00A3403A">
        <w:trPr>
          <w:trHeight w:val="262"/>
        </w:trPr>
        <w:tc>
          <w:tcPr>
            <w:tcW w:w="596" w:type="dxa"/>
            <w:tcBorders>
              <w:top w:val="single" w:sz="4" w:space="0" w:color="000000"/>
              <w:left w:val="single" w:sz="4" w:space="0" w:color="000000"/>
              <w:bottom w:val="single" w:sz="4" w:space="0" w:color="000000"/>
            </w:tcBorders>
          </w:tcPr>
          <w:p w14:paraId="1B05FBDD" w14:textId="77777777" w:rsidR="00E91FB0" w:rsidRPr="00DB3F81" w:rsidRDefault="009D7AE7" w:rsidP="00E91FB0">
            <w:pPr>
              <w:snapToGrid w:val="0"/>
              <w:rPr>
                <w:sz w:val="18"/>
              </w:rPr>
            </w:pPr>
            <w:r w:rsidRPr="00DB3F81">
              <w:rPr>
                <w:sz w:val="18"/>
              </w:rPr>
              <w:t>122</w:t>
            </w:r>
            <w:r w:rsidR="00E91FB0" w:rsidRPr="00DB3F81">
              <w:rPr>
                <w:sz w:val="18"/>
              </w:rPr>
              <w:t>.0</w:t>
            </w:r>
          </w:p>
        </w:tc>
        <w:tc>
          <w:tcPr>
            <w:tcW w:w="1549" w:type="dxa"/>
            <w:tcBorders>
              <w:top w:val="single" w:sz="4" w:space="0" w:color="000000"/>
              <w:left w:val="single" w:sz="4" w:space="0" w:color="000000"/>
              <w:bottom w:val="single" w:sz="4" w:space="0" w:color="000000"/>
            </w:tcBorders>
          </w:tcPr>
          <w:p w14:paraId="4F9BFBF7" w14:textId="77777777" w:rsidR="00E91FB0" w:rsidRPr="00DB3F81" w:rsidRDefault="009D7AE7" w:rsidP="00E91FB0">
            <w:pPr>
              <w:snapToGrid w:val="0"/>
              <w:rPr>
                <w:sz w:val="18"/>
              </w:rPr>
            </w:pPr>
            <w:proofErr w:type="spellStart"/>
            <w:r w:rsidRPr="00DB3F81">
              <w:rPr>
                <w:sz w:val="18"/>
              </w:rPr>
              <w:t>altroCodiceIdentificativoAssistito</w:t>
            </w:r>
            <w:proofErr w:type="spellEnd"/>
          </w:p>
        </w:tc>
        <w:tc>
          <w:tcPr>
            <w:tcW w:w="1695" w:type="dxa"/>
            <w:tcBorders>
              <w:top w:val="single" w:sz="4" w:space="0" w:color="000000"/>
              <w:left w:val="single" w:sz="4" w:space="0" w:color="000000"/>
              <w:bottom w:val="single" w:sz="4" w:space="0" w:color="000000"/>
            </w:tcBorders>
          </w:tcPr>
          <w:p w14:paraId="2E1E12CA" w14:textId="77777777" w:rsidR="00E91FB0" w:rsidRPr="00DB3F81" w:rsidRDefault="009D7AE7" w:rsidP="00E91FB0">
            <w:pPr>
              <w:snapToGrid w:val="0"/>
              <w:rPr>
                <w:sz w:val="18"/>
              </w:rPr>
            </w:pPr>
            <w:r w:rsidRPr="00DB3F81">
              <w:rPr>
                <w:sz w:val="18"/>
              </w:rPr>
              <w:t>Altro Codice Identificativo Assistito</w:t>
            </w:r>
          </w:p>
        </w:tc>
        <w:tc>
          <w:tcPr>
            <w:tcW w:w="570" w:type="dxa"/>
            <w:tcBorders>
              <w:top w:val="single" w:sz="4" w:space="0" w:color="000000"/>
              <w:left w:val="single" w:sz="4" w:space="0" w:color="000000"/>
              <w:bottom w:val="single" w:sz="4" w:space="0" w:color="000000"/>
            </w:tcBorders>
          </w:tcPr>
          <w:p w14:paraId="52C3A3FA" w14:textId="77777777" w:rsidR="00E91FB0" w:rsidRPr="00DB3F81" w:rsidRDefault="009D7AE7" w:rsidP="00E91FB0">
            <w:pPr>
              <w:snapToGrid w:val="0"/>
              <w:jc w:val="center"/>
              <w:rPr>
                <w:sz w:val="18"/>
                <w:lang w:val="fr-FR"/>
              </w:rPr>
            </w:pPr>
            <w:r w:rsidRPr="00DB3F81">
              <w:rPr>
                <w:sz w:val="18"/>
                <w:lang w:val="fr-FR"/>
              </w:rPr>
              <w:t>20</w:t>
            </w:r>
          </w:p>
        </w:tc>
        <w:tc>
          <w:tcPr>
            <w:tcW w:w="630" w:type="dxa"/>
            <w:tcBorders>
              <w:top w:val="single" w:sz="4" w:space="0" w:color="000000"/>
              <w:left w:val="single" w:sz="4" w:space="0" w:color="000000"/>
              <w:bottom w:val="single" w:sz="4" w:space="0" w:color="000000"/>
            </w:tcBorders>
          </w:tcPr>
          <w:p w14:paraId="36768A6F"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7CA98B47" w14:textId="77777777" w:rsidR="00E91FB0" w:rsidRPr="00DB3F81" w:rsidRDefault="00E91FB0" w:rsidP="00E91FB0">
            <w:pPr>
              <w:snapToGrid w:val="0"/>
              <w:jc w:val="center"/>
              <w:rPr>
                <w:sz w:val="18"/>
                <w:lang w:val="fr-FR"/>
              </w:rPr>
            </w:pPr>
            <w:r w:rsidRPr="00DB3F81">
              <w:rPr>
                <w:sz w:val="18"/>
                <w:lang w:val="fr-FR"/>
              </w:rPr>
              <w:t>VF03</w:t>
            </w:r>
          </w:p>
        </w:tc>
        <w:tc>
          <w:tcPr>
            <w:tcW w:w="3030" w:type="dxa"/>
            <w:tcBorders>
              <w:top w:val="single" w:sz="4" w:space="0" w:color="000000"/>
              <w:left w:val="single" w:sz="4" w:space="0" w:color="000000"/>
              <w:bottom w:val="single" w:sz="4" w:space="0" w:color="000000"/>
              <w:right w:val="single" w:sz="4" w:space="0" w:color="000000"/>
            </w:tcBorders>
          </w:tcPr>
          <w:p w14:paraId="0F512386" w14:textId="77777777" w:rsidR="00E91FB0" w:rsidRPr="00DB3F81" w:rsidRDefault="00E91FB0" w:rsidP="00E91FB0">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0875361D" w14:textId="77777777" w:rsidTr="00A3403A">
        <w:trPr>
          <w:trHeight w:val="262"/>
        </w:trPr>
        <w:tc>
          <w:tcPr>
            <w:tcW w:w="596" w:type="dxa"/>
            <w:tcBorders>
              <w:top w:val="single" w:sz="4" w:space="0" w:color="000000"/>
              <w:left w:val="single" w:sz="4" w:space="0" w:color="000000"/>
              <w:bottom w:val="single" w:sz="4" w:space="0" w:color="000000"/>
            </w:tcBorders>
          </w:tcPr>
          <w:p w14:paraId="5E92EF10" w14:textId="77777777" w:rsidR="00E91FB0" w:rsidRPr="00DB3F81" w:rsidRDefault="00E91FB0" w:rsidP="00E91FB0">
            <w:pPr>
              <w:snapToGrid w:val="0"/>
              <w:rPr>
                <w:sz w:val="18"/>
              </w:rPr>
            </w:pPr>
            <w:r w:rsidRPr="00DB3F81">
              <w:rPr>
                <w:sz w:val="18"/>
              </w:rPr>
              <w:t>07.0</w:t>
            </w:r>
          </w:p>
        </w:tc>
        <w:tc>
          <w:tcPr>
            <w:tcW w:w="1549" w:type="dxa"/>
            <w:tcBorders>
              <w:top w:val="single" w:sz="4" w:space="0" w:color="000000"/>
              <w:left w:val="single" w:sz="4" w:space="0" w:color="000000"/>
              <w:bottom w:val="single" w:sz="4" w:space="0" w:color="000000"/>
            </w:tcBorders>
          </w:tcPr>
          <w:p w14:paraId="45EA27C8" w14:textId="77777777" w:rsidR="00E91FB0" w:rsidRPr="00DB3F81" w:rsidRDefault="00E91FB0" w:rsidP="00E91FB0">
            <w:pPr>
              <w:snapToGrid w:val="0"/>
              <w:rPr>
                <w:sz w:val="18"/>
              </w:rPr>
            </w:pPr>
            <w:r w:rsidRPr="00DB3F81">
              <w:rPr>
                <w:sz w:val="18"/>
              </w:rPr>
              <w:t>cognome</w:t>
            </w:r>
          </w:p>
        </w:tc>
        <w:tc>
          <w:tcPr>
            <w:tcW w:w="1695" w:type="dxa"/>
            <w:tcBorders>
              <w:top w:val="single" w:sz="4" w:space="0" w:color="000000"/>
              <w:left w:val="single" w:sz="4" w:space="0" w:color="000000"/>
              <w:bottom w:val="single" w:sz="4" w:space="0" w:color="000000"/>
            </w:tcBorders>
          </w:tcPr>
          <w:p w14:paraId="4304FDDF" w14:textId="77777777" w:rsidR="00E91FB0" w:rsidRPr="00DB3F81" w:rsidRDefault="00E91FB0" w:rsidP="00E91FB0">
            <w:pPr>
              <w:snapToGrid w:val="0"/>
              <w:rPr>
                <w:sz w:val="18"/>
              </w:rPr>
            </w:pPr>
            <w:r w:rsidRPr="00DB3F81">
              <w:rPr>
                <w:sz w:val="18"/>
              </w:rPr>
              <w:t>Cognome</w:t>
            </w:r>
          </w:p>
        </w:tc>
        <w:tc>
          <w:tcPr>
            <w:tcW w:w="570" w:type="dxa"/>
            <w:tcBorders>
              <w:top w:val="single" w:sz="4" w:space="0" w:color="000000"/>
              <w:left w:val="single" w:sz="4" w:space="0" w:color="000000"/>
              <w:bottom w:val="single" w:sz="4" w:space="0" w:color="000000"/>
            </w:tcBorders>
          </w:tcPr>
          <w:p w14:paraId="318C222A" w14:textId="77777777" w:rsidR="00E91FB0" w:rsidRPr="00DB3F81" w:rsidRDefault="00E91FB0" w:rsidP="00E91FB0">
            <w:pPr>
              <w:snapToGrid w:val="0"/>
              <w:jc w:val="center"/>
              <w:rPr>
                <w:sz w:val="18"/>
                <w:lang w:val="fr-FR"/>
              </w:rPr>
            </w:pPr>
            <w:r w:rsidRPr="00DB3F81">
              <w:rPr>
                <w:sz w:val="18"/>
                <w:lang w:val="fr-FR"/>
              </w:rPr>
              <w:t>1-50</w:t>
            </w:r>
          </w:p>
        </w:tc>
        <w:tc>
          <w:tcPr>
            <w:tcW w:w="630" w:type="dxa"/>
            <w:tcBorders>
              <w:top w:val="single" w:sz="4" w:space="0" w:color="000000"/>
              <w:left w:val="single" w:sz="4" w:space="0" w:color="000000"/>
              <w:bottom w:val="single" w:sz="4" w:space="0" w:color="000000"/>
            </w:tcBorders>
          </w:tcPr>
          <w:p w14:paraId="68076A0A"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7F7BF817" w14:textId="77777777" w:rsidR="00E91FB0" w:rsidRPr="00DB3F81" w:rsidRDefault="00E91FB0" w:rsidP="00E91FB0">
            <w:pPr>
              <w:snapToGrid w:val="0"/>
              <w:jc w:val="center"/>
              <w:rPr>
                <w:sz w:val="18"/>
                <w:lang w:val="fr-FR"/>
              </w:rPr>
            </w:pPr>
            <w:r w:rsidRPr="00DB3F81">
              <w:rPr>
                <w:sz w:val="18"/>
                <w:lang w:val="fr-FR"/>
              </w:rPr>
              <w:t>VFP</w:t>
            </w:r>
          </w:p>
        </w:tc>
        <w:tc>
          <w:tcPr>
            <w:tcW w:w="3030" w:type="dxa"/>
            <w:tcBorders>
              <w:top w:val="single" w:sz="4" w:space="0" w:color="000000"/>
              <w:left w:val="single" w:sz="4" w:space="0" w:color="000000"/>
              <w:bottom w:val="single" w:sz="4" w:space="0" w:color="000000"/>
              <w:right w:val="single" w:sz="4" w:space="0" w:color="000000"/>
            </w:tcBorders>
          </w:tcPr>
          <w:p w14:paraId="51E9913A" w14:textId="77777777" w:rsidR="00E91FB0" w:rsidRPr="00DB3F81" w:rsidRDefault="00E91FB0" w:rsidP="00E91FB0">
            <w:pPr>
              <w:snapToGrid w:val="0"/>
              <w:rPr>
                <w:sz w:val="18"/>
              </w:rPr>
            </w:pPr>
            <w:r w:rsidRPr="00DB3F81">
              <w:rPr>
                <w:sz w:val="18"/>
              </w:rPr>
              <w:t>Valori ammessi: A-Z, [spazio], [apice], [trattino]</w:t>
            </w:r>
          </w:p>
        </w:tc>
      </w:tr>
      <w:tr w:rsidR="00DB3F81" w:rsidRPr="00DB3F81" w14:paraId="053AFAD1" w14:textId="77777777" w:rsidTr="00A3403A">
        <w:trPr>
          <w:trHeight w:val="262"/>
        </w:trPr>
        <w:tc>
          <w:tcPr>
            <w:tcW w:w="596" w:type="dxa"/>
            <w:tcBorders>
              <w:top w:val="single" w:sz="4" w:space="0" w:color="000000"/>
              <w:left w:val="single" w:sz="4" w:space="0" w:color="000000"/>
              <w:bottom w:val="single" w:sz="4" w:space="0" w:color="000000"/>
            </w:tcBorders>
          </w:tcPr>
          <w:p w14:paraId="13A9BA6C" w14:textId="77777777" w:rsidR="00E91FB0" w:rsidRPr="00DB3F81" w:rsidRDefault="00E91FB0" w:rsidP="00E91FB0">
            <w:pPr>
              <w:snapToGrid w:val="0"/>
              <w:rPr>
                <w:sz w:val="18"/>
              </w:rPr>
            </w:pPr>
            <w:r w:rsidRPr="00DB3F81">
              <w:rPr>
                <w:sz w:val="18"/>
              </w:rPr>
              <w:t>08.0</w:t>
            </w:r>
          </w:p>
        </w:tc>
        <w:tc>
          <w:tcPr>
            <w:tcW w:w="1549" w:type="dxa"/>
            <w:tcBorders>
              <w:top w:val="single" w:sz="4" w:space="0" w:color="000000"/>
              <w:left w:val="single" w:sz="4" w:space="0" w:color="000000"/>
              <w:bottom w:val="single" w:sz="4" w:space="0" w:color="000000"/>
            </w:tcBorders>
          </w:tcPr>
          <w:p w14:paraId="71618A70" w14:textId="77777777" w:rsidR="00E91FB0" w:rsidRPr="00DB3F81" w:rsidRDefault="00E91FB0" w:rsidP="00E91FB0">
            <w:pPr>
              <w:snapToGrid w:val="0"/>
              <w:rPr>
                <w:sz w:val="18"/>
              </w:rPr>
            </w:pPr>
            <w:r w:rsidRPr="00DB3F81">
              <w:rPr>
                <w:sz w:val="18"/>
              </w:rPr>
              <w:t>nome</w:t>
            </w:r>
          </w:p>
        </w:tc>
        <w:tc>
          <w:tcPr>
            <w:tcW w:w="1695" w:type="dxa"/>
            <w:tcBorders>
              <w:top w:val="single" w:sz="4" w:space="0" w:color="000000"/>
              <w:left w:val="single" w:sz="4" w:space="0" w:color="000000"/>
              <w:bottom w:val="single" w:sz="4" w:space="0" w:color="000000"/>
            </w:tcBorders>
          </w:tcPr>
          <w:p w14:paraId="4608D649" w14:textId="77777777" w:rsidR="00E91FB0" w:rsidRPr="00DB3F81" w:rsidRDefault="00E91FB0" w:rsidP="00E91FB0">
            <w:pPr>
              <w:snapToGrid w:val="0"/>
              <w:rPr>
                <w:sz w:val="18"/>
              </w:rPr>
            </w:pPr>
            <w:r w:rsidRPr="00DB3F81">
              <w:rPr>
                <w:sz w:val="18"/>
              </w:rPr>
              <w:t>Nome</w:t>
            </w:r>
          </w:p>
        </w:tc>
        <w:tc>
          <w:tcPr>
            <w:tcW w:w="570" w:type="dxa"/>
            <w:tcBorders>
              <w:top w:val="single" w:sz="4" w:space="0" w:color="000000"/>
              <w:left w:val="single" w:sz="4" w:space="0" w:color="000000"/>
              <w:bottom w:val="single" w:sz="4" w:space="0" w:color="000000"/>
            </w:tcBorders>
          </w:tcPr>
          <w:p w14:paraId="5C118210" w14:textId="77777777" w:rsidR="00E91FB0" w:rsidRPr="00DB3F81" w:rsidRDefault="00E91FB0" w:rsidP="00E91FB0">
            <w:pPr>
              <w:snapToGrid w:val="0"/>
              <w:jc w:val="center"/>
              <w:rPr>
                <w:sz w:val="18"/>
                <w:lang w:val="fr-FR"/>
              </w:rPr>
            </w:pPr>
            <w:r w:rsidRPr="00DB3F81">
              <w:rPr>
                <w:sz w:val="18"/>
                <w:lang w:val="fr-FR"/>
              </w:rPr>
              <w:t>1-50</w:t>
            </w:r>
          </w:p>
        </w:tc>
        <w:tc>
          <w:tcPr>
            <w:tcW w:w="630" w:type="dxa"/>
            <w:tcBorders>
              <w:top w:val="single" w:sz="4" w:space="0" w:color="000000"/>
              <w:left w:val="single" w:sz="4" w:space="0" w:color="000000"/>
              <w:bottom w:val="single" w:sz="4" w:space="0" w:color="000000"/>
            </w:tcBorders>
          </w:tcPr>
          <w:p w14:paraId="26B78DF5"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6ACDCA4A" w14:textId="77777777" w:rsidR="00E91FB0" w:rsidRPr="00DB3F81" w:rsidRDefault="00E91FB0" w:rsidP="00E91FB0">
            <w:pPr>
              <w:snapToGrid w:val="0"/>
              <w:jc w:val="center"/>
              <w:rPr>
                <w:sz w:val="18"/>
                <w:lang w:val="fr-FR"/>
              </w:rPr>
            </w:pPr>
            <w:r w:rsidRPr="00DB3F81">
              <w:rPr>
                <w:sz w:val="18"/>
                <w:lang w:val="fr-FR"/>
              </w:rPr>
              <w:t>VFP</w:t>
            </w:r>
          </w:p>
        </w:tc>
        <w:tc>
          <w:tcPr>
            <w:tcW w:w="3030" w:type="dxa"/>
            <w:tcBorders>
              <w:top w:val="single" w:sz="4" w:space="0" w:color="000000"/>
              <w:left w:val="single" w:sz="4" w:space="0" w:color="000000"/>
              <w:bottom w:val="single" w:sz="4" w:space="0" w:color="000000"/>
              <w:right w:val="single" w:sz="4" w:space="0" w:color="000000"/>
            </w:tcBorders>
          </w:tcPr>
          <w:p w14:paraId="73D6745D" w14:textId="77777777" w:rsidR="00E91FB0" w:rsidRPr="00DB3F81" w:rsidRDefault="00E91FB0" w:rsidP="00E91FB0">
            <w:pPr>
              <w:snapToGrid w:val="0"/>
              <w:rPr>
                <w:sz w:val="18"/>
              </w:rPr>
            </w:pPr>
            <w:r w:rsidRPr="00DB3F81">
              <w:rPr>
                <w:sz w:val="18"/>
              </w:rPr>
              <w:t>Valori ammessi: A-Z, [spazio], [apice], [trattino]</w:t>
            </w:r>
          </w:p>
        </w:tc>
      </w:tr>
      <w:tr w:rsidR="00DB3F81" w:rsidRPr="00DB3F81" w14:paraId="782C9F21" w14:textId="77777777" w:rsidTr="00A3403A">
        <w:trPr>
          <w:trHeight w:val="262"/>
        </w:trPr>
        <w:tc>
          <w:tcPr>
            <w:tcW w:w="596" w:type="dxa"/>
            <w:tcBorders>
              <w:top w:val="single" w:sz="4" w:space="0" w:color="000000"/>
              <w:left w:val="single" w:sz="4" w:space="0" w:color="000000"/>
              <w:bottom w:val="single" w:sz="4" w:space="0" w:color="000000"/>
            </w:tcBorders>
          </w:tcPr>
          <w:p w14:paraId="42B4CE1C" w14:textId="77777777" w:rsidR="00E91FB0" w:rsidRPr="00DB3F81" w:rsidRDefault="00E91FB0" w:rsidP="00E91FB0">
            <w:pPr>
              <w:snapToGrid w:val="0"/>
              <w:rPr>
                <w:sz w:val="18"/>
              </w:rPr>
            </w:pPr>
            <w:r w:rsidRPr="00DB3F81">
              <w:rPr>
                <w:sz w:val="18"/>
              </w:rPr>
              <w:t>09.0</w:t>
            </w:r>
          </w:p>
        </w:tc>
        <w:tc>
          <w:tcPr>
            <w:tcW w:w="1549" w:type="dxa"/>
            <w:tcBorders>
              <w:top w:val="single" w:sz="4" w:space="0" w:color="000000"/>
              <w:left w:val="single" w:sz="4" w:space="0" w:color="000000"/>
              <w:bottom w:val="single" w:sz="4" w:space="0" w:color="000000"/>
            </w:tcBorders>
          </w:tcPr>
          <w:p w14:paraId="2D53EC21" w14:textId="77777777" w:rsidR="00E91FB0" w:rsidRPr="00DB3F81" w:rsidRDefault="00E91FB0" w:rsidP="00E91FB0">
            <w:pPr>
              <w:snapToGrid w:val="0"/>
              <w:rPr>
                <w:sz w:val="18"/>
              </w:rPr>
            </w:pPr>
            <w:proofErr w:type="spellStart"/>
            <w:r w:rsidRPr="00DB3F81">
              <w:rPr>
                <w:sz w:val="18"/>
              </w:rPr>
              <w:t>dataNascita</w:t>
            </w:r>
            <w:proofErr w:type="spellEnd"/>
          </w:p>
        </w:tc>
        <w:tc>
          <w:tcPr>
            <w:tcW w:w="1695" w:type="dxa"/>
            <w:tcBorders>
              <w:top w:val="single" w:sz="4" w:space="0" w:color="000000"/>
              <w:left w:val="single" w:sz="4" w:space="0" w:color="000000"/>
              <w:bottom w:val="single" w:sz="4" w:space="0" w:color="000000"/>
            </w:tcBorders>
          </w:tcPr>
          <w:p w14:paraId="07966D4E" w14:textId="77777777" w:rsidR="00E91FB0" w:rsidRPr="00DB3F81" w:rsidRDefault="00E91FB0" w:rsidP="00E91FB0">
            <w:pPr>
              <w:snapToGrid w:val="0"/>
              <w:rPr>
                <w:sz w:val="18"/>
              </w:rPr>
            </w:pPr>
            <w:r w:rsidRPr="00DB3F81">
              <w:rPr>
                <w:sz w:val="18"/>
              </w:rPr>
              <w:t>Data Nascita</w:t>
            </w:r>
          </w:p>
        </w:tc>
        <w:tc>
          <w:tcPr>
            <w:tcW w:w="570" w:type="dxa"/>
            <w:tcBorders>
              <w:top w:val="single" w:sz="4" w:space="0" w:color="000000"/>
              <w:left w:val="single" w:sz="4" w:space="0" w:color="000000"/>
              <w:bottom w:val="single" w:sz="4" w:space="0" w:color="000000"/>
            </w:tcBorders>
          </w:tcPr>
          <w:p w14:paraId="30EC0F78" w14:textId="77777777" w:rsidR="00E91FB0" w:rsidRPr="00DB3F81" w:rsidRDefault="00E91FB0" w:rsidP="00E91FB0">
            <w:pPr>
              <w:snapToGrid w:val="0"/>
              <w:jc w:val="center"/>
              <w:rPr>
                <w:sz w:val="18"/>
                <w:lang w:val="fr-FR"/>
              </w:rPr>
            </w:pPr>
            <w:r w:rsidRPr="00DB3F81">
              <w:rPr>
                <w:sz w:val="18"/>
                <w:lang w:val="fr-FR"/>
              </w:rPr>
              <w:t>8</w:t>
            </w:r>
          </w:p>
        </w:tc>
        <w:tc>
          <w:tcPr>
            <w:tcW w:w="630" w:type="dxa"/>
            <w:tcBorders>
              <w:top w:val="single" w:sz="4" w:space="0" w:color="000000"/>
              <w:left w:val="single" w:sz="4" w:space="0" w:color="000000"/>
              <w:bottom w:val="single" w:sz="4" w:space="0" w:color="000000"/>
            </w:tcBorders>
          </w:tcPr>
          <w:p w14:paraId="6B1A4908"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6A709AF6" w14:textId="77777777" w:rsidR="00E91FB0" w:rsidRPr="00DB3F81" w:rsidRDefault="00E91FB0" w:rsidP="00E91FB0">
            <w:pPr>
              <w:snapToGrid w:val="0"/>
              <w:jc w:val="center"/>
              <w:rPr>
                <w:sz w:val="18"/>
                <w:lang w:val="fr-FR"/>
              </w:rPr>
            </w:pPr>
            <w:r w:rsidRPr="00DB3F81">
              <w:rPr>
                <w:sz w:val="18"/>
                <w:lang w:val="fr-FR"/>
              </w:rPr>
              <w:t>VF10</w:t>
            </w:r>
          </w:p>
        </w:tc>
        <w:tc>
          <w:tcPr>
            <w:tcW w:w="3030" w:type="dxa"/>
            <w:tcBorders>
              <w:top w:val="single" w:sz="4" w:space="0" w:color="000000"/>
              <w:left w:val="single" w:sz="4" w:space="0" w:color="000000"/>
              <w:bottom w:val="single" w:sz="4" w:space="0" w:color="000000"/>
              <w:right w:val="single" w:sz="4" w:space="0" w:color="000000"/>
            </w:tcBorders>
          </w:tcPr>
          <w:p w14:paraId="7CF5AE4C" w14:textId="77777777" w:rsidR="00E91FB0" w:rsidRPr="00DB3F81" w:rsidRDefault="00E91FB0" w:rsidP="00E91FB0">
            <w:pPr>
              <w:snapToGrid w:val="0"/>
              <w:rPr>
                <w:sz w:val="18"/>
                <w:lang w:val="fr-FR"/>
              </w:rPr>
            </w:pPr>
            <w:r w:rsidRPr="00DB3F81">
              <w:rPr>
                <w:sz w:val="18"/>
                <w:lang w:val="fr-FR"/>
              </w:rPr>
              <w:t>Da 01011900 a 31122099</w:t>
            </w:r>
          </w:p>
        </w:tc>
      </w:tr>
      <w:tr w:rsidR="00DB3F81" w:rsidRPr="00DB3F81" w14:paraId="2026D5E3" w14:textId="77777777" w:rsidTr="00A3403A">
        <w:trPr>
          <w:trHeight w:val="262"/>
        </w:trPr>
        <w:tc>
          <w:tcPr>
            <w:tcW w:w="596" w:type="dxa"/>
            <w:tcBorders>
              <w:top w:val="single" w:sz="4" w:space="0" w:color="000000"/>
              <w:left w:val="single" w:sz="4" w:space="0" w:color="000000"/>
              <w:bottom w:val="single" w:sz="4" w:space="0" w:color="000000"/>
            </w:tcBorders>
          </w:tcPr>
          <w:p w14:paraId="62E1A933" w14:textId="77777777" w:rsidR="00E91FB0" w:rsidRPr="00DB3F81" w:rsidRDefault="00E91FB0" w:rsidP="00E91FB0">
            <w:pPr>
              <w:snapToGrid w:val="0"/>
              <w:rPr>
                <w:sz w:val="18"/>
              </w:rPr>
            </w:pPr>
            <w:r w:rsidRPr="00DB3F81">
              <w:rPr>
                <w:sz w:val="18"/>
              </w:rPr>
              <w:t>10.0</w:t>
            </w:r>
          </w:p>
        </w:tc>
        <w:tc>
          <w:tcPr>
            <w:tcW w:w="1549" w:type="dxa"/>
            <w:tcBorders>
              <w:top w:val="single" w:sz="4" w:space="0" w:color="000000"/>
              <w:left w:val="single" w:sz="4" w:space="0" w:color="000000"/>
              <w:bottom w:val="single" w:sz="4" w:space="0" w:color="000000"/>
            </w:tcBorders>
          </w:tcPr>
          <w:p w14:paraId="0624FF3E" w14:textId="77777777" w:rsidR="00E91FB0" w:rsidRPr="00DB3F81" w:rsidRDefault="00E91FB0" w:rsidP="00E91FB0">
            <w:pPr>
              <w:snapToGrid w:val="0"/>
              <w:rPr>
                <w:sz w:val="18"/>
              </w:rPr>
            </w:pPr>
            <w:r w:rsidRPr="00DB3F81">
              <w:rPr>
                <w:sz w:val="18"/>
              </w:rPr>
              <w:t>genere</w:t>
            </w:r>
          </w:p>
        </w:tc>
        <w:tc>
          <w:tcPr>
            <w:tcW w:w="1695" w:type="dxa"/>
            <w:tcBorders>
              <w:top w:val="single" w:sz="4" w:space="0" w:color="000000"/>
              <w:left w:val="single" w:sz="4" w:space="0" w:color="000000"/>
              <w:bottom w:val="single" w:sz="4" w:space="0" w:color="000000"/>
            </w:tcBorders>
          </w:tcPr>
          <w:p w14:paraId="5460AEB6" w14:textId="77777777" w:rsidR="00E91FB0" w:rsidRPr="00DB3F81" w:rsidRDefault="00E91FB0" w:rsidP="00E91FB0">
            <w:pPr>
              <w:snapToGrid w:val="0"/>
              <w:rPr>
                <w:sz w:val="18"/>
              </w:rPr>
            </w:pPr>
            <w:r w:rsidRPr="00DB3F81">
              <w:rPr>
                <w:sz w:val="18"/>
              </w:rPr>
              <w:t>Genere</w:t>
            </w:r>
          </w:p>
        </w:tc>
        <w:tc>
          <w:tcPr>
            <w:tcW w:w="570" w:type="dxa"/>
            <w:tcBorders>
              <w:top w:val="single" w:sz="4" w:space="0" w:color="000000"/>
              <w:left w:val="single" w:sz="4" w:space="0" w:color="000000"/>
              <w:bottom w:val="single" w:sz="4" w:space="0" w:color="000000"/>
            </w:tcBorders>
          </w:tcPr>
          <w:p w14:paraId="1C1B5702" w14:textId="77777777" w:rsidR="00E91FB0" w:rsidRPr="00DB3F81" w:rsidRDefault="00E91FB0" w:rsidP="00E91FB0">
            <w:pPr>
              <w:snapToGrid w:val="0"/>
              <w:jc w:val="center"/>
              <w:rPr>
                <w:sz w:val="18"/>
                <w:lang w:val="fr-FR"/>
              </w:rPr>
            </w:pPr>
            <w:r w:rsidRPr="00DB3F81">
              <w:rPr>
                <w:sz w:val="18"/>
                <w:lang w:val="fr-FR"/>
              </w:rPr>
              <w:t>1</w:t>
            </w:r>
          </w:p>
        </w:tc>
        <w:tc>
          <w:tcPr>
            <w:tcW w:w="630" w:type="dxa"/>
            <w:tcBorders>
              <w:top w:val="single" w:sz="4" w:space="0" w:color="000000"/>
              <w:left w:val="single" w:sz="4" w:space="0" w:color="000000"/>
              <w:bottom w:val="single" w:sz="4" w:space="0" w:color="000000"/>
            </w:tcBorders>
          </w:tcPr>
          <w:p w14:paraId="5FE5A7DD"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0865B5B6" w14:textId="77777777" w:rsidR="00E91FB0" w:rsidRPr="00DB3F81" w:rsidRDefault="00E91FB0" w:rsidP="00E91FB0">
            <w:pPr>
              <w:snapToGrid w:val="0"/>
              <w:jc w:val="center"/>
              <w:rPr>
                <w:sz w:val="18"/>
                <w:lang w:val="fr-FR"/>
              </w:rPr>
            </w:pPr>
            <w:r w:rsidRPr="00DB3F81">
              <w:rPr>
                <w:sz w:val="18"/>
                <w:lang w:val="fr-FR"/>
              </w:rPr>
              <w:t>LIS</w:t>
            </w:r>
          </w:p>
        </w:tc>
        <w:tc>
          <w:tcPr>
            <w:tcW w:w="3030" w:type="dxa"/>
            <w:tcBorders>
              <w:top w:val="single" w:sz="4" w:space="0" w:color="000000"/>
              <w:left w:val="single" w:sz="4" w:space="0" w:color="000000"/>
              <w:bottom w:val="single" w:sz="4" w:space="0" w:color="000000"/>
              <w:right w:val="single" w:sz="4" w:space="0" w:color="000000"/>
            </w:tcBorders>
          </w:tcPr>
          <w:p w14:paraId="40F8B439" w14:textId="77777777" w:rsidR="00E91FB0" w:rsidRPr="00DB3F81" w:rsidRDefault="00E91FB0" w:rsidP="00E91FB0">
            <w:pPr>
              <w:snapToGrid w:val="0"/>
              <w:rPr>
                <w:sz w:val="18"/>
                <w:lang w:val="fr-FR"/>
              </w:rPr>
            </w:pPr>
            <w:r w:rsidRPr="00DB3F81">
              <w:rPr>
                <w:sz w:val="18"/>
                <w:lang w:val="fr-FR"/>
              </w:rPr>
              <w:t>Valori “1”, “2”</w:t>
            </w:r>
          </w:p>
        </w:tc>
      </w:tr>
      <w:tr w:rsidR="00DB3F81" w:rsidRPr="00DB3F81" w14:paraId="7CE8CC7B" w14:textId="77777777" w:rsidTr="00A3403A">
        <w:trPr>
          <w:trHeight w:val="262"/>
        </w:trPr>
        <w:tc>
          <w:tcPr>
            <w:tcW w:w="596" w:type="dxa"/>
            <w:tcBorders>
              <w:top w:val="single" w:sz="4" w:space="0" w:color="000000"/>
              <w:left w:val="single" w:sz="4" w:space="0" w:color="000000"/>
              <w:bottom w:val="single" w:sz="4" w:space="0" w:color="000000"/>
            </w:tcBorders>
          </w:tcPr>
          <w:p w14:paraId="0CE81D84" w14:textId="77777777" w:rsidR="00E91FB0" w:rsidRPr="00DB3F81" w:rsidRDefault="00E91FB0" w:rsidP="00E91FB0">
            <w:pPr>
              <w:snapToGrid w:val="0"/>
              <w:rPr>
                <w:sz w:val="18"/>
              </w:rPr>
            </w:pPr>
            <w:r w:rsidRPr="00DB3F81">
              <w:rPr>
                <w:sz w:val="18"/>
              </w:rPr>
              <w:t>11.0</w:t>
            </w:r>
          </w:p>
        </w:tc>
        <w:tc>
          <w:tcPr>
            <w:tcW w:w="1549" w:type="dxa"/>
            <w:tcBorders>
              <w:top w:val="single" w:sz="4" w:space="0" w:color="000000"/>
              <w:left w:val="single" w:sz="4" w:space="0" w:color="000000"/>
              <w:bottom w:val="single" w:sz="4" w:space="0" w:color="000000"/>
            </w:tcBorders>
          </w:tcPr>
          <w:p w14:paraId="3FC0FF56" w14:textId="77777777" w:rsidR="00E91FB0" w:rsidRPr="00DB3F81" w:rsidRDefault="00E91FB0" w:rsidP="00E91FB0">
            <w:pPr>
              <w:snapToGrid w:val="0"/>
              <w:rPr>
                <w:sz w:val="18"/>
              </w:rPr>
            </w:pPr>
            <w:proofErr w:type="spellStart"/>
            <w:r w:rsidRPr="00DB3F81">
              <w:rPr>
                <w:sz w:val="18"/>
              </w:rPr>
              <w:t>provinciaComuneSta</w:t>
            </w:r>
            <w:r w:rsidRPr="00DB3F81">
              <w:rPr>
                <w:sz w:val="18"/>
              </w:rPr>
              <w:lastRenderedPageBreak/>
              <w:t>toEsteroNascita</w:t>
            </w:r>
            <w:proofErr w:type="spellEnd"/>
          </w:p>
        </w:tc>
        <w:tc>
          <w:tcPr>
            <w:tcW w:w="1695" w:type="dxa"/>
            <w:tcBorders>
              <w:top w:val="single" w:sz="4" w:space="0" w:color="000000"/>
              <w:left w:val="single" w:sz="4" w:space="0" w:color="000000"/>
              <w:bottom w:val="single" w:sz="4" w:space="0" w:color="000000"/>
            </w:tcBorders>
          </w:tcPr>
          <w:p w14:paraId="6A104A6D" w14:textId="77777777" w:rsidR="00E91FB0" w:rsidRPr="00DB3F81" w:rsidRDefault="00E91FB0" w:rsidP="00E91FB0">
            <w:pPr>
              <w:snapToGrid w:val="0"/>
              <w:rPr>
                <w:sz w:val="18"/>
              </w:rPr>
            </w:pPr>
            <w:r w:rsidRPr="00DB3F81">
              <w:rPr>
                <w:sz w:val="18"/>
              </w:rPr>
              <w:lastRenderedPageBreak/>
              <w:t xml:space="preserve">Provincia Comune o </w:t>
            </w:r>
            <w:r w:rsidRPr="00DB3F81">
              <w:rPr>
                <w:sz w:val="18"/>
              </w:rPr>
              <w:lastRenderedPageBreak/>
              <w:t>Stato Estero di Nascita</w:t>
            </w:r>
          </w:p>
        </w:tc>
        <w:tc>
          <w:tcPr>
            <w:tcW w:w="570" w:type="dxa"/>
            <w:tcBorders>
              <w:top w:val="single" w:sz="4" w:space="0" w:color="000000"/>
              <w:left w:val="single" w:sz="4" w:space="0" w:color="000000"/>
              <w:bottom w:val="single" w:sz="4" w:space="0" w:color="000000"/>
            </w:tcBorders>
          </w:tcPr>
          <w:p w14:paraId="0E041CAE" w14:textId="77777777" w:rsidR="00E91FB0" w:rsidRPr="00DB3F81" w:rsidRDefault="00E91FB0" w:rsidP="00E91FB0">
            <w:pPr>
              <w:snapToGrid w:val="0"/>
              <w:jc w:val="center"/>
              <w:rPr>
                <w:sz w:val="18"/>
                <w:lang w:val="fr-FR"/>
              </w:rPr>
            </w:pPr>
            <w:r w:rsidRPr="00DB3F81">
              <w:rPr>
                <w:sz w:val="18"/>
                <w:lang w:val="fr-FR"/>
              </w:rPr>
              <w:lastRenderedPageBreak/>
              <w:t>6</w:t>
            </w:r>
          </w:p>
        </w:tc>
        <w:tc>
          <w:tcPr>
            <w:tcW w:w="630" w:type="dxa"/>
            <w:tcBorders>
              <w:top w:val="single" w:sz="4" w:space="0" w:color="000000"/>
              <w:left w:val="single" w:sz="4" w:space="0" w:color="000000"/>
              <w:bottom w:val="single" w:sz="4" w:space="0" w:color="000000"/>
            </w:tcBorders>
          </w:tcPr>
          <w:p w14:paraId="4ECCF3F6"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27B7F96A" w14:textId="77777777" w:rsidR="00E91FB0" w:rsidRPr="00DB3F81" w:rsidRDefault="00E91FB0" w:rsidP="00E91FB0">
            <w:pPr>
              <w:snapToGrid w:val="0"/>
              <w:jc w:val="center"/>
              <w:rPr>
                <w:sz w:val="18"/>
                <w:lang w:val="fr-FR"/>
              </w:rPr>
            </w:pPr>
            <w:r w:rsidRPr="00DB3F81">
              <w:rPr>
                <w:sz w:val="18"/>
                <w:lang w:val="fr-FR"/>
              </w:rPr>
              <w:t>VF01</w:t>
            </w:r>
          </w:p>
        </w:tc>
        <w:tc>
          <w:tcPr>
            <w:tcW w:w="3030" w:type="dxa"/>
            <w:tcBorders>
              <w:top w:val="single" w:sz="4" w:space="0" w:color="000000"/>
              <w:left w:val="single" w:sz="4" w:space="0" w:color="000000"/>
              <w:bottom w:val="single" w:sz="4" w:space="0" w:color="000000"/>
              <w:right w:val="single" w:sz="4" w:space="0" w:color="000000"/>
            </w:tcBorders>
          </w:tcPr>
          <w:p w14:paraId="57E81134" w14:textId="77777777" w:rsidR="00E91FB0" w:rsidRPr="00DB3F81" w:rsidRDefault="00E91FB0" w:rsidP="00E91FB0">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53089D2E" w14:textId="77777777" w:rsidTr="00A3403A">
        <w:trPr>
          <w:trHeight w:val="262"/>
        </w:trPr>
        <w:tc>
          <w:tcPr>
            <w:tcW w:w="596" w:type="dxa"/>
            <w:tcBorders>
              <w:top w:val="single" w:sz="4" w:space="0" w:color="000000"/>
              <w:left w:val="single" w:sz="4" w:space="0" w:color="000000"/>
              <w:bottom w:val="single" w:sz="4" w:space="0" w:color="000000"/>
            </w:tcBorders>
          </w:tcPr>
          <w:p w14:paraId="09F98DA9" w14:textId="77777777" w:rsidR="00E91FB0" w:rsidRPr="00DB3F81" w:rsidRDefault="00E91FB0" w:rsidP="00E91FB0">
            <w:pPr>
              <w:snapToGrid w:val="0"/>
              <w:rPr>
                <w:sz w:val="18"/>
              </w:rPr>
            </w:pPr>
            <w:r w:rsidRPr="00DB3F81">
              <w:rPr>
                <w:sz w:val="18"/>
              </w:rPr>
              <w:t>12.0</w:t>
            </w:r>
          </w:p>
        </w:tc>
        <w:tc>
          <w:tcPr>
            <w:tcW w:w="1549" w:type="dxa"/>
            <w:tcBorders>
              <w:top w:val="single" w:sz="4" w:space="0" w:color="000000"/>
              <w:left w:val="single" w:sz="4" w:space="0" w:color="000000"/>
              <w:bottom w:val="single" w:sz="4" w:space="0" w:color="000000"/>
            </w:tcBorders>
          </w:tcPr>
          <w:p w14:paraId="45BC535A" w14:textId="77777777" w:rsidR="00E91FB0" w:rsidRPr="00DB3F81" w:rsidRDefault="00E91FB0" w:rsidP="00E91FB0">
            <w:pPr>
              <w:snapToGrid w:val="0"/>
              <w:rPr>
                <w:sz w:val="18"/>
              </w:rPr>
            </w:pPr>
            <w:r w:rsidRPr="00DB3F81">
              <w:rPr>
                <w:sz w:val="18"/>
              </w:rPr>
              <w:t>cittadinanza</w:t>
            </w:r>
          </w:p>
        </w:tc>
        <w:tc>
          <w:tcPr>
            <w:tcW w:w="1695" w:type="dxa"/>
            <w:tcBorders>
              <w:top w:val="single" w:sz="4" w:space="0" w:color="000000"/>
              <w:left w:val="single" w:sz="4" w:space="0" w:color="000000"/>
              <w:bottom w:val="single" w:sz="4" w:space="0" w:color="000000"/>
            </w:tcBorders>
          </w:tcPr>
          <w:p w14:paraId="64D67E0F" w14:textId="77777777" w:rsidR="00E91FB0" w:rsidRPr="00DB3F81" w:rsidRDefault="00E91FB0" w:rsidP="00E91FB0">
            <w:pPr>
              <w:snapToGrid w:val="0"/>
              <w:rPr>
                <w:sz w:val="18"/>
              </w:rPr>
            </w:pPr>
            <w:r w:rsidRPr="00DB3F81">
              <w:rPr>
                <w:sz w:val="18"/>
              </w:rPr>
              <w:t>Cittadinanza</w:t>
            </w:r>
          </w:p>
        </w:tc>
        <w:tc>
          <w:tcPr>
            <w:tcW w:w="570" w:type="dxa"/>
            <w:tcBorders>
              <w:top w:val="single" w:sz="4" w:space="0" w:color="000000"/>
              <w:left w:val="single" w:sz="4" w:space="0" w:color="000000"/>
              <w:bottom w:val="single" w:sz="4" w:space="0" w:color="000000"/>
            </w:tcBorders>
          </w:tcPr>
          <w:p w14:paraId="13AEE18A" w14:textId="77777777" w:rsidR="00E91FB0" w:rsidRPr="00DB3F81" w:rsidRDefault="00E91FB0" w:rsidP="00E91FB0">
            <w:pPr>
              <w:snapToGrid w:val="0"/>
              <w:jc w:val="center"/>
              <w:rPr>
                <w:sz w:val="18"/>
                <w:lang w:val="fr-FR"/>
              </w:rPr>
            </w:pPr>
            <w:r w:rsidRPr="00DB3F81">
              <w:rPr>
                <w:sz w:val="18"/>
                <w:lang w:val="fr-FR"/>
              </w:rPr>
              <w:t>3</w:t>
            </w:r>
          </w:p>
        </w:tc>
        <w:tc>
          <w:tcPr>
            <w:tcW w:w="630" w:type="dxa"/>
            <w:tcBorders>
              <w:top w:val="single" w:sz="4" w:space="0" w:color="000000"/>
              <w:left w:val="single" w:sz="4" w:space="0" w:color="000000"/>
              <w:bottom w:val="single" w:sz="4" w:space="0" w:color="000000"/>
            </w:tcBorders>
          </w:tcPr>
          <w:p w14:paraId="370F27AD"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5B71E8B2" w14:textId="77777777" w:rsidR="00E91FB0" w:rsidRPr="00DB3F81" w:rsidRDefault="00E91FB0" w:rsidP="00E91FB0">
            <w:pPr>
              <w:snapToGrid w:val="0"/>
              <w:jc w:val="center"/>
              <w:rPr>
                <w:sz w:val="18"/>
                <w:lang w:val="fr-FR"/>
              </w:rPr>
            </w:pPr>
            <w:r w:rsidRPr="00DB3F81">
              <w:rPr>
                <w:sz w:val="18"/>
                <w:lang w:val="fr-FR"/>
              </w:rPr>
              <w:t>VF01</w:t>
            </w:r>
          </w:p>
        </w:tc>
        <w:tc>
          <w:tcPr>
            <w:tcW w:w="3030" w:type="dxa"/>
            <w:tcBorders>
              <w:top w:val="single" w:sz="4" w:space="0" w:color="000000"/>
              <w:left w:val="single" w:sz="4" w:space="0" w:color="000000"/>
              <w:bottom w:val="single" w:sz="4" w:space="0" w:color="000000"/>
              <w:right w:val="single" w:sz="4" w:space="0" w:color="000000"/>
            </w:tcBorders>
          </w:tcPr>
          <w:p w14:paraId="3BF8CE21" w14:textId="77777777" w:rsidR="00E91FB0" w:rsidRPr="00DB3F81" w:rsidRDefault="00E91FB0" w:rsidP="00E91FB0">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7737C36F" w14:textId="77777777" w:rsidTr="00A3403A">
        <w:trPr>
          <w:trHeight w:val="262"/>
        </w:trPr>
        <w:tc>
          <w:tcPr>
            <w:tcW w:w="596" w:type="dxa"/>
            <w:tcBorders>
              <w:top w:val="single" w:sz="4" w:space="0" w:color="000000"/>
              <w:left w:val="single" w:sz="4" w:space="0" w:color="000000"/>
              <w:bottom w:val="single" w:sz="4" w:space="0" w:color="000000"/>
            </w:tcBorders>
          </w:tcPr>
          <w:p w14:paraId="0C82DBB6" w14:textId="77777777" w:rsidR="00E91FB0" w:rsidRPr="00DB3F81" w:rsidRDefault="00E91FB0" w:rsidP="00E91FB0">
            <w:pPr>
              <w:snapToGrid w:val="0"/>
              <w:rPr>
                <w:sz w:val="18"/>
              </w:rPr>
            </w:pPr>
            <w:r w:rsidRPr="00DB3F81">
              <w:rPr>
                <w:sz w:val="18"/>
              </w:rPr>
              <w:t>13.0</w:t>
            </w:r>
          </w:p>
        </w:tc>
        <w:tc>
          <w:tcPr>
            <w:tcW w:w="1549" w:type="dxa"/>
            <w:tcBorders>
              <w:top w:val="single" w:sz="4" w:space="0" w:color="000000"/>
              <w:left w:val="single" w:sz="4" w:space="0" w:color="000000"/>
              <w:bottom w:val="single" w:sz="4" w:space="0" w:color="000000"/>
            </w:tcBorders>
          </w:tcPr>
          <w:p w14:paraId="13337B1C" w14:textId="77777777" w:rsidR="00E91FB0" w:rsidRPr="00DB3F81" w:rsidRDefault="00E91FB0" w:rsidP="00E91FB0">
            <w:pPr>
              <w:snapToGrid w:val="0"/>
              <w:rPr>
                <w:sz w:val="18"/>
              </w:rPr>
            </w:pPr>
            <w:proofErr w:type="spellStart"/>
            <w:r w:rsidRPr="00DB3F81">
              <w:rPr>
                <w:sz w:val="18"/>
              </w:rPr>
              <w:t>statoCivile</w:t>
            </w:r>
            <w:proofErr w:type="spellEnd"/>
          </w:p>
        </w:tc>
        <w:tc>
          <w:tcPr>
            <w:tcW w:w="1695" w:type="dxa"/>
            <w:tcBorders>
              <w:top w:val="single" w:sz="4" w:space="0" w:color="000000"/>
              <w:left w:val="single" w:sz="4" w:space="0" w:color="000000"/>
              <w:bottom w:val="single" w:sz="4" w:space="0" w:color="000000"/>
            </w:tcBorders>
          </w:tcPr>
          <w:p w14:paraId="3906982C" w14:textId="77777777" w:rsidR="00E91FB0" w:rsidRPr="00DB3F81" w:rsidRDefault="00E91FB0" w:rsidP="00E91FB0">
            <w:pPr>
              <w:snapToGrid w:val="0"/>
              <w:rPr>
                <w:sz w:val="18"/>
              </w:rPr>
            </w:pPr>
            <w:r w:rsidRPr="00DB3F81">
              <w:rPr>
                <w:sz w:val="18"/>
              </w:rPr>
              <w:t>Stato Civile</w:t>
            </w:r>
          </w:p>
        </w:tc>
        <w:tc>
          <w:tcPr>
            <w:tcW w:w="570" w:type="dxa"/>
            <w:tcBorders>
              <w:top w:val="single" w:sz="4" w:space="0" w:color="000000"/>
              <w:left w:val="single" w:sz="4" w:space="0" w:color="000000"/>
              <w:bottom w:val="single" w:sz="4" w:space="0" w:color="000000"/>
            </w:tcBorders>
          </w:tcPr>
          <w:p w14:paraId="4D088FE6" w14:textId="77777777" w:rsidR="00E91FB0" w:rsidRPr="00DB3F81" w:rsidRDefault="00E91FB0" w:rsidP="00E91FB0">
            <w:pPr>
              <w:snapToGrid w:val="0"/>
              <w:jc w:val="center"/>
              <w:rPr>
                <w:sz w:val="18"/>
                <w:lang w:val="fr-FR"/>
              </w:rPr>
            </w:pPr>
            <w:r w:rsidRPr="00DB3F81">
              <w:rPr>
                <w:sz w:val="18"/>
                <w:lang w:val="fr-FR"/>
              </w:rPr>
              <w:t>1</w:t>
            </w:r>
          </w:p>
        </w:tc>
        <w:tc>
          <w:tcPr>
            <w:tcW w:w="630" w:type="dxa"/>
            <w:tcBorders>
              <w:top w:val="single" w:sz="4" w:space="0" w:color="000000"/>
              <w:left w:val="single" w:sz="4" w:space="0" w:color="000000"/>
              <w:bottom w:val="single" w:sz="4" w:space="0" w:color="000000"/>
            </w:tcBorders>
          </w:tcPr>
          <w:p w14:paraId="5C854212"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7F448C5E" w14:textId="77777777" w:rsidR="00E91FB0" w:rsidRPr="00DB3F81" w:rsidRDefault="00E91FB0" w:rsidP="00E91FB0">
            <w:pPr>
              <w:snapToGrid w:val="0"/>
              <w:jc w:val="center"/>
              <w:rPr>
                <w:sz w:val="18"/>
                <w:lang w:val="fr-FR"/>
              </w:rPr>
            </w:pPr>
            <w:r w:rsidRPr="00DB3F81">
              <w:rPr>
                <w:sz w:val="18"/>
                <w:lang w:val="fr-FR"/>
              </w:rPr>
              <w:t>LIS</w:t>
            </w:r>
          </w:p>
        </w:tc>
        <w:tc>
          <w:tcPr>
            <w:tcW w:w="3030" w:type="dxa"/>
            <w:tcBorders>
              <w:top w:val="single" w:sz="4" w:space="0" w:color="000000"/>
              <w:left w:val="single" w:sz="4" w:space="0" w:color="000000"/>
              <w:bottom w:val="single" w:sz="4" w:space="0" w:color="000000"/>
              <w:right w:val="single" w:sz="4" w:space="0" w:color="000000"/>
            </w:tcBorders>
          </w:tcPr>
          <w:p w14:paraId="03C9FE91" w14:textId="77777777" w:rsidR="00E91FB0" w:rsidRPr="00DB3F81" w:rsidRDefault="00E91FB0" w:rsidP="00E91FB0">
            <w:pPr>
              <w:snapToGrid w:val="0"/>
              <w:rPr>
                <w:sz w:val="18"/>
                <w:lang w:val="fr-FR"/>
              </w:rPr>
            </w:pPr>
            <w:r w:rsidRPr="00DB3F81">
              <w:rPr>
                <w:sz w:val="18"/>
                <w:lang w:val="fr-FR"/>
              </w:rPr>
              <w:t>Valori “1”, “2” , “3” , “4” , “5” , “9”</w:t>
            </w:r>
          </w:p>
        </w:tc>
      </w:tr>
      <w:tr w:rsidR="00DB3F81" w:rsidRPr="00DB3F81" w14:paraId="22D39805" w14:textId="77777777" w:rsidTr="00A3403A">
        <w:trPr>
          <w:trHeight w:val="262"/>
        </w:trPr>
        <w:tc>
          <w:tcPr>
            <w:tcW w:w="596" w:type="dxa"/>
            <w:tcBorders>
              <w:top w:val="single" w:sz="4" w:space="0" w:color="000000"/>
              <w:left w:val="single" w:sz="4" w:space="0" w:color="000000"/>
              <w:bottom w:val="single" w:sz="4" w:space="0" w:color="000000"/>
            </w:tcBorders>
          </w:tcPr>
          <w:p w14:paraId="31517375" w14:textId="77777777" w:rsidR="00E91FB0" w:rsidRPr="00DB3F81" w:rsidRDefault="00E91FB0" w:rsidP="00E91FB0">
            <w:pPr>
              <w:snapToGrid w:val="0"/>
              <w:rPr>
                <w:sz w:val="18"/>
              </w:rPr>
            </w:pPr>
            <w:r w:rsidRPr="00DB3F81">
              <w:rPr>
                <w:sz w:val="18"/>
              </w:rPr>
              <w:t>14.0</w:t>
            </w:r>
          </w:p>
        </w:tc>
        <w:tc>
          <w:tcPr>
            <w:tcW w:w="1549" w:type="dxa"/>
            <w:tcBorders>
              <w:top w:val="single" w:sz="4" w:space="0" w:color="000000"/>
              <w:left w:val="single" w:sz="4" w:space="0" w:color="000000"/>
              <w:bottom w:val="single" w:sz="4" w:space="0" w:color="000000"/>
            </w:tcBorders>
          </w:tcPr>
          <w:p w14:paraId="1CC72C58" w14:textId="77777777" w:rsidR="00E91FB0" w:rsidRPr="00DB3F81" w:rsidRDefault="00E91FB0" w:rsidP="00E91FB0">
            <w:pPr>
              <w:snapToGrid w:val="0"/>
              <w:rPr>
                <w:sz w:val="18"/>
              </w:rPr>
            </w:pPr>
            <w:proofErr w:type="spellStart"/>
            <w:r w:rsidRPr="00DB3F81">
              <w:rPr>
                <w:sz w:val="18"/>
              </w:rPr>
              <w:t>titoloStudio</w:t>
            </w:r>
            <w:proofErr w:type="spellEnd"/>
          </w:p>
        </w:tc>
        <w:tc>
          <w:tcPr>
            <w:tcW w:w="1695" w:type="dxa"/>
            <w:tcBorders>
              <w:top w:val="single" w:sz="4" w:space="0" w:color="000000"/>
              <w:left w:val="single" w:sz="4" w:space="0" w:color="000000"/>
              <w:bottom w:val="single" w:sz="4" w:space="0" w:color="000000"/>
            </w:tcBorders>
          </w:tcPr>
          <w:p w14:paraId="1FFCE178" w14:textId="77777777" w:rsidR="00E91FB0" w:rsidRPr="00DB3F81" w:rsidRDefault="00E91FB0" w:rsidP="00E91FB0">
            <w:pPr>
              <w:snapToGrid w:val="0"/>
              <w:rPr>
                <w:sz w:val="18"/>
              </w:rPr>
            </w:pPr>
            <w:r w:rsidRPr="00DB3F81">
              <w:rPr>
                <w:sz w:val="18"/>
              </w:rPr>
              <w:t>Titolo di Studio</w:t>
            </w:r>
          </w:p>
        </w:tc>
        <w:tc>
          <w:tcPr>
            <w:tcW w:w="570" w:type="dxa"/>
            <w:tcBorders>
              <w:top w:val="single" w:sz="4" w:space="0" w:color="000000"/>
              <w:left w:val="single" w:sz="4" w:space="0" w:color="000000"/>
              <w:bottom w:val="single" w:sz="4" w:space="0" w:color="000000"/>
            </w:tcBorders>
          </w:tcPr>
          <w:p w14:paraId="43628698" w14:textId="77777777" w:rsidR="00E91FB0" w:rsidRPr="00DB3F81" w:rsidRDefault="00E91FB0" w:rsidP="00E91FB0">
            <w:pPr>
              <w:snapToGrid w:val="0"/>
              <w:jc w:val="center"/>
              <w:rPr>
                <w:sz w:val="18"/>
                <w:lang w:val="fr-FR"/>
              </w:rPr>
            </w:pPr>
            <w:r w:rsidRPr="00DB3F81">
              <w:rPr>
                <w:sz w:val="18"/>
                <w:lang w:val="fr-FR"/>
              </w:rPr>
              <w:t>1</w:t>
            </w:r>
          </w:p>
        </w:tc>
        <w:tc>
          <w:tcPr>
            <w:tcW w:w="630" w:type="dxa"/>
            <w:tcBorders>
              <w:top w:val="single" w:sz="4" w:space="0" w:color="000000"/>
              <w:left w:val="single" w:sz="4" w:space="0" w:color="000000"/>
              <w:bottom w:val="single" w:sz="4" w:space="0" w:color="000000"/>
            </w:tcBorders>
          </w:tcPr>
          <w:p w14:paraId="35D2526E"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60B11E4D" w14:textId="77777777" w:rsidR="00E91FB0" w:rsidRPr="00DB3F81" w:rsidRDefault="00E91FB0" w:rsidP="00E91FB0">
            <w:pPr>
              <w:snapToGrid w:val="0"/>
              <w:jc w:val="center"/>
              <w:rPr>
                <w:sz w:val="18"/>
                <w:lang w:val="fr-FR"/>
              </w:rPr>
            </w:pPr>
            <w:r w:rsidRPr="00DB3F81">
              <w:rPr>
                <w:sz w:val="18"/>
                <w:lang w:val="fr-FR"/>
              </w:rPr>
              <w:t>LIS</w:t>
            </w:r>
          </w:p>
        </w:tc>
        <w:tc>
          <w:tcPr>
            <w:tcW w:w="3030" w:type="dxa"/>
            <w:tcBorders>
              <w:top w:val="single" w:sz="4" w:space="0" w:color="000000"/>
              <w:left w:val="single" w:sz="4" w:space="0" w:color="000000"/>
              <w:bottom w:val="single" w:sz="4" w:space="0" w:color="000000"/>
              <w:right w:val="single" w:sz="4" w:space="0" w:color="000000"/>
            </w:tcBorders>
          </w:tcPr>
          <w:p w14:paraId="05E44FBC" w14:textId="77777777" w:rsidR="00E91FB0" w:rsidRPr="00DB3F81" w:rsidRDefault="00E91FB0" w:rsidP="00E91FB0">
            <w:pPr>
              <w:snapToGrid w:val="0"/>
              <w:rPr>
                <w:sz w:val="18"/>
                <w:lang w:val="fr-FR"/>
              </w:rPr>
            </w:pPr>
            <w:r w:rsidRPr="00DB3F81">
              <w:rPr>
                <w:sz w:val="18"/>
                <w:lang w:val="fr-FR"/>
              </w:rPr>
              <w:t>Valori “1”, “2” , “3” , “4” , “5” , “6” , “9”</w:t>
            </w:r>
          </w:p>
        </w:tc>
      </w:tr>
      <w:tr w:rsidR="00DB3F81" w:rsidRPr="00DB3F81" w14:paraId="067A4901" w14:textId="77777777" w:rsidTr="00A3403A">
        <w:trPr>
          <w:trHeight w:val="262"/>
        </w:trPr>
        <w:tc>
          <w:tcPr>
            <w:tcW w:w="596" w:type="dxa"/>
            <w:tcBorders>
              <w:top w:val="single" w:sz="4" w:space="0" w:color="000000"/>
              <w:left w:val="single" w:sz="4" w:space="0" w:color="000000"/>
              <w:bottom w:val="single" w:sz="4" w:space="0" w:color="000000"/>
            </w:tcBorders>
          </w:tcPr>
          <w:p w14:paraId="2A7BBE8D" w14:textId="77777777" w:rsidR="00E91FB0" w:rsidRPr="00DB3F81" w:rsidRDefault="00E91FB0" w:rsidP="00E91FB0">
            <w:pPr>
              <w:snapToGrid w:val="0"/>
              <w:rPr>
                <w:sz w:val="18"/>
              </w:rPr>
            </w:pPr>
            <w:r w:rsidRPr="00DB3F81">
              <w:rPr>
                <w:sz w:val="18"/>
              </w:rPr>
              <w:t>15.0</w:t>
            </w:r>
          </w:p>
        </w:tc>
        <w:tc>
          <w:tcPr>
            <w:tcW w:w="1549" w:type="dxa"/>
            <w:tcBorders>
              <w:top w:val="single" w:sz="4" w:space="0" w:color="000000"/>
              <w:left w:val="single" w:sz="4" w:space="0" w:color="000000"/>
              <w:bottom w:val="single" w:sz="4" w:space="0" w:color="000000"/>
            </w:tcBorders>
          </w:tcPr>
          <w:p w14:paraId="6849ECAE" w14:textId="77777777" w:rsidR="00E91FB0" w:rsidRPr="00DB3F81" w:rsidRDefault="00E91FB0" w:rsidP="00E91FB0">
            <w:pPr>
              <w:snapToGrid w:val="0"/>
              <w:rPr>
                <w:sz w:val="18"/>
              </w:rPr>
            </w:pPr>
            <w:proofErr w:type="spellStart"/>
            <w:r w:rsidRPr="00DB3F81">
              <w:rPr>
                <w:sz w:val="18"/>
              </w:rPr>
              <w:t>codiceIstituzioneTEAM</w:t>
            </w:r>
            <w:proofErr w:type="spellEnd"/>
          </w:p>
        </w:tc>
        <w:tc>
          <w:tcPr>
            <w:tcW w:w="1695" w:type="dxa"/>
            <w:tcBorders>
              <w:top w:val="single" w:sz="4" w:space="0" w:color="000000"/>
              <w:left w:val="single" w:sz="4" w:space="0" w:color="000000"/>
              <w:bottom w:val="single" w:sz="4" w:space="0" w:color="000000"/>
            </w:tcBorders>
          </w:tcPr>
          <w:p w14:paraId="7709B7A8" w14:textId="77777777" w:rsidR="00E91FB0" w:rsidRPr="00DB3F81" w:rsidRDefault="00E91FB0" w:rsidP="00E91FB0">
            <w:pPr>
              <w:snapToGrid w:val="0"/>
              <w:rPr>
                <w:sz w:val="18"/>
              </w:rPr>
            </w:pPr>
            <w:r w:rsidRPr="00DB3F81">
              <w:rPr>
                <w:sz w:val="18"/>
              </w:rPr>
              <w:t>Codice Istituzione TEAM</w:t>
            </w:r>
          </w:p>
        </w:tc>
        <w:tc>
          <w:tcPr>
            <w:tcW w:w="570" w:type="dxa"/>
            <w:tcBorders>
              <w:top w:val="single" w:sz="4" w:space="0" w:color="000000"/>
              <w:left w:val="single" w:sz="4" w:space="0" w:color="000000"/>
              <w:bottom w:val="single" w:sz="4" w:space="0" w:color="000000"/>
            </w:tcBorders>
          </w:tcPr>
          <w:p w14:paraId="4AD7B02D" w14:textId="77777777" w:rsidR="00E91FB0" w:rsidRPr="00DB3F81" w:rsidRDefault="00E91FB0" w:rsidP="00E91FB0">
            <w:pPr>
              <w:snapToGrid w:val="0"/>
              <w:jc w:val="center"/>
              <w:rPr>
                <w:sz w:val="18"/>
                <w:lang w:val="fr-FR"/>
              </w:rPr>
            </w:pPr>
            <w:r w:rsidRPr="00DB3F81">
              <w:rPr>
                <w:sz w:val="18"/>
                <w:lang w:val="fr-FR"/>
              </w:rPr>
              <w:t>1-28</w:t>
            </w:r>
          </w:p>
        </w:tc>
        <w:tc>
          <w:tcPr>
            <w:tcW w:w="630" w:type="dxa"/>
            <w:tcBorders>
              <w:top w:val="single" w:sz="4" w:space="0" w:color="000000"/>
              <w:left w:val="single" w:sz="4" w:space="0" w:color="000000"/>
              <w:bottom w:val="single" w:sz="4" w:space="0" w:color="000000"/>
            </w:tcBorders>
          </w:tcPr>
          <w:p w14:paraId="4F8E89D6"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2A4AA844" w14:textId="77777777" w:rsidR="00E91FB0" w:rsidRPr="00DB3F81" w:rsidRDefault="00E91FB0" w:rsidP="00E91FB0">
            <w:pPr>
              <w:snapToGrid w:val="0"/>
              <w:jc w:val="center"/>
              <w:rPr>
                <w:sz w:val="18"/>
                <w:lang w:val="fr-FR"/>
              </w:rPr>
            </w:pPr>
            <w:r w:rsidRPr="00DB3F81">
              <w:rPr>
                <w:sz w:val="18"/>
                <w:lang w:val="fr-FR"/>
              </w:rPr>
              <w:t>VF03</w:t>
            </w:r>
          </w:p>
        </w:tc>
        <w:tc>
          <w:tcPr>
            <w:tcW w:w="3030" w:type="dxa"/>
            <w:tcBorders>
              <w:top w:val="single" w:sz="4" w:space="0" w:color="000000"/>
              <w:left w:val="single" w:sz="4" w:space="0" w:color="000000"/>
              <w:bottom w:val="single" w:sz="4" w:space="0" w:color="000000"/>
              <w:right w:val="single" w:sz="4" w:space="0" w:color="000000"/>
            </w:tcBorders>
          </w:tcPr>
          <w:p w14:paraId="0D260429" w14:textId="77777777" w:rsidR="00E91FB0" w:rsidRPr="00DB3F81" w:rsidRDefault="00E91FB0" w:rsidP="00E91FB0">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77178F44" w14:textId="77777777" w:rsidTr="00A3403A">
        <w:trPr>
          <w:trHeight w:val="262"/>
        </w:trPr>
        <w:tc>
          <w:tcPr>
            <w:tcW w:w="596" w:type="dxa"/>
            <w:tcBorders>
              <w:top w:val="single" w:sz="4" w:space="0" w:color="000000"/>
              <w:left w:val="single" w:sz="4" w:space="0" w:color="000000"/>
              <w:bottom w:val="single" w:sz="4" w:space="0" w:color="000000"/>
            </w:tcBorders>
          </w:tcPr>
          <w:p w14:paraId="1C4F5001" w14:textId="77777777" w:rsidR="00E91FB0" w:rsidRPr="00DB3F81" w:rsidRDefault="00E91FB0" w:rsidP="00E91FB0">
            <w:pPr>
              <w:snapToGrid w:val="0"/>
              <w:rPr>
                <w:sz w:val="18"/>
              </w:rPr>
            </w:pPr>
            <w:r w:rsidRPr="00DB3F81">
              <w:rPr>
                <w:sz w:val="18"/>
              </w:rPr>
              <w:t>16.0</w:t>
            </w:r>
          </w:p>
        </w:tc>
        <w:tc>
          <w:tcPr>
            <w:tcW w:w="1549" w:type="dxa"/>
            <w:tcBorders>
              <w:top w:val="single" w:sz="4" w:space="0" w:color="000000"/>
              <w:left w:val="single" w:sz="4" w:space="0" w:color="000000"/>
              <w:bottom w:val="single" w:sz="4" w:space="0" w:color="000000"/>
            </w:tcBorders>
          </w:tcPr>
          <w:p w14:paraId="29BD0963" w14:textId="77777777" w:rsidR="00E91FB0" w:rsidRPr="00DB3F81" w:rsidRDefault="00E91FB0" w:rsidP="00E91FB0">
            <w:pPr>
              <w:snapToGrid w:val="0"/>
              <w:rPr>
                <w:sz w:val="18"/>
              </w:rPr>
            </w:pPr>
            <w:proofErr w:type="spellStart"/>
            <w:r w:rsidRPr="00DB3F81">
              <w:rPr>
                <w:sz w:val="18"/>
              </w:rPr>
              <w:t>regioneResidenza</w:t>
            </w:r>
            <w:proofErr w:type="spellEnd"/>
          </w:p>
        </w:tc>
        <w:tc>
          <w:tcPr>
            <w:tcW w:w="1695" w:type="dxa"/>
            <w:tcBorders>
              <w:top w:val="single" w:sz="4" w:space="0" w:color="000000"/>
              <w:left w:val="single" w:sz="4" w:space="0" w:color="000000"/>
              <w:bottom w:val="single" w:sz="4" w:space="0" w:color="000000"/>
            </w:tcBorders>
          </w:tcPr>
          <w:p w14:paraId="541DD855" w14:textId="77777777" w:rsidR="00E91FB0" w:rsidRPr="00DB3F81" w:rsidRDefault="00E91FB0" w:rsidP="00E91FB0">
            <w:pPr>
              <w:snapToGrid w:val="0"/>
              <w:rPr>
                <w:sz w:val="18"/>
              </w:rPr>
            </w:pPr>
            <w:r w:rsidRPr="00DB3F81">
              <w:rPr>
                <w:sz w:val="18"/>
              </w:rPr>
              <w:t>Regione di Residenza</w:t>
            </w:r>
          </w:p>
        </w:tc>
        <w:tc>
          <w:tcPr>
            <w:tcW w:w="570" w:type="dxa"/>
            <w:tcBorders>
              <w:top w:val="single" w:sz="4" w:space="0" w:color="000000"/>
              <w:left w:val="single" w:sz="4" w:space="0" w:color="000000"/>
              <w:bottom w:val="single" w:sz="4" w:space="0" w:color="000000"/>
            </w:tcBorders>
          </w:tcPr>
          <w:p w14:paraId="180105A8" w14:textId="77777777" w:rsidR="00E91FB0" w:rsidRPr="00DB3F81" w:rsidRDefault="00E91FB0" w:rsidP="00E91FB0">
            <w:pPr>
              <w:snapToGrid w:val="0"/>
              <w:jc w:val="center"/>
              <w:rPr>
                <w:sz w:val="18"/>
                <w:lang w:val="fr-FR"/>
              </w:rPr>
            </w:pPr>
            <w:r w:rsidRPr="00DB3F81">
              <w:rPr>
                <w:sz w:val="18"/>
                <w:lang w:val="fr-FR"/>
              </w:rPr>
              <w:t>3</w:t>
            </w:r>
          </w:p>
        </w:tc>
        <w:tc>
          <w:tcPr>
            <w:tcW w:w="630" w:type="dxa"/>
            <w:tcBorders>
              <w:top w:val="single" w:sz="4" w:space="0" w:color="000000"/>
              <w:left w:val="single" w:sz="4" w:space="0" w:color="000000"/>
              <w:bottom w:val="single" w:sz="4" w:space="0" w:color="000000"/>
            </w:tcBorders>
          </w:tcPr>
          <w:p w14:paraId="7A42AA29"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6A86E692" w14:textId="77777777" w:rsidR="00E91FB0" w:rsidRPr="00DB3F81" w:rsidRDefault="00E91FB0" w:rsidP="00E91FB0">
            <w:pPr>
              <w:snapToGrid w:val="0"/>
              <w:jc w:val="center"/>
              <w:rPr>
                <w:sz w:val="18"/>
                <w:lang w:val="fr-FR"/>
              </w:rPr>
            </w:pPr>
            <w:r w:rsidRPr="00DB3F81">
              <w:rPr>
                <w:sz w:val="18"/>
                <w:lang w:val="fr-FR"/>
              </w:rPr>
              <w:t>VF01</w:t>
            </w:r>
          </w:p>
        </w:tc>
        <w:tc>
          <w:tcPr>
            <w:tcW w:w="3030" w:type="dxa"/>
            <w:tcBorders>
              <w:top w:val="single" w:sz="4" w:space="0" w:color="000000"/>
              <w:left w:val="single" w:sz="4" w:space="0" w:color="000000"/>
              <w:bottom w:val="single" w:sz="4" w:space="0" w:color="000000"/>
              <w:right w:val="single" w:sz="4" w:space="0" w:color="000000"/>
            </w:tcBorders>
          </w:tcPr>
          <w:p w14:paraId="54485CA9" w14:textId="77777777" w:rsidR="00E91FB0" w:rsidRPr="00DB3F81" w:rsidRDefault="00E91FB0" w:rsidP="00E91FB0">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1D26707B" w14:textId="77777777" w:rsidTr="00A3403A">
        <w:trPr>
          <w:trHeight w:val="262"/>
        </w:trPr>
        <w:tc>
          <w:tcPr>
            <w:tcW w:w="596" w:type="dxa"/>
            <w:tcBorders>
              <w:top w:val="single" w:sz="4" w:space="0" w:color="000000"/>
              <w:left w:val="single" w:sz="4" w:space="0" w:color="000000"/>
              <w:bottom w:val="single" w:sz="4" w:space="0" w:color="000000"/>
            </w:tcBorders>
          </w:tcPr>
          <w:p w14:paraId="5DE015AB" w14:textId="77777777" w:rsidR="00E91FB0" w:rsidRPr="00DB3F81" w:rsidRDefault="00E91FB0" w:rsidP="00E91FB0">
            <w:pPr>
              <w:snapToGrid w:val="0"/>
              <w:rPr>
                <w:sz w:val="18"/>
              </w:rPr>
            </w:pPr>
            <w:r w:rsidRPr="00DB3F81">
              <w:rPr>
                <w:sz w:val="18"/>
              </w:rPr>
              <w:t>17.0</w:t>
            </w:r>
          </w:p>
        </w:tc>
        <w:tc>
          <w:tcPr>
            <w:tcW w:w="1549" w:type="dxa"/>
            <w:tcBorders>
              <w:top w:val="single" w:sz="4" w:space="0" w:color="000000"/>
              <w:left w:val="single" w:sz="4" w:space="0" w:color="000000"/>
              <w:bottom w:val="single" w:sz="4" w:space="0" w:color="000000"/>
            </w:tcBorders>
          </w:tcPr>
          <w:p w14:paraId="78AC2599" w14:textId="77777777" w:rsidR="00E91FB0" w:rsidRPr="00DB3F81" w:rsidRDefault="00E91FB0" w:rsidP="00E91FB0">
            <w:pPr>
              <w:snapToGrid w:val="0"/>
              <w:rPr>
                <w:sz w:val="18"/>
              </w:rPr>
            </w:pPr>
            <w:proofErr w:type="spellStart"/>
            <w:r w:rsidRPr="00DB3F81">
              <w:rPr>
                <w:sz w:val="18"/>
              </w:rPr>
              <w:t>provinciaComuneStatoEsteroResidenza</w:t>
            </w:r>
            <w:proofErr w:type="spellEnd"/>
          </w:p>
        </w:tc>
        <w:tc>
          <w:tcPr>
            <w:tcW w:w="1695" w:type="dxa"/>
            <w:tcBorders>
              <w:top w:val="single" w:sz="4" w:space="0" w:color="000000"/>
              <w:left w:val="single" w:sz="4" w:space="0" w:color="000000"/>
              <w:bottom w:val="single" w:sz="4" w:space="0" w:color="000000"/>
            </w:tcBorders>
          </w:tcPr>
          <w:p w14:paraId="7F2B4EAC" w14:textId="77777777" w:rsidR="00E91FB0" w:rsidRPr="00DB3F81" w:rsidRDefault="00E91FB0" w:rsidP="00E91FB0">
            <w:pPr>
              <w:snapToGrid w:val="0"/>
              <w:rPr>
                <w:sz w:val="18"/>
              </w:rPr>
            </w:pPr>
            <w:r w:rsidRPr="00DB3F81">
              <w:rPr>
                <w:sz w:val="18"/>
              </w:rPr>
              <w:t>Provincia Comune o Stato Estero di Residenza</w:t>
            </w:r>
          </w:p>
        </w:tc>
        <w:tc>
          <w:tcPr>
            <w:tcW w:w="570" w:type="dxa"/>
            <w:tcBorders>
              <w:top w:val="single" w:sz="4" w:space="0" w:color="000000"/>
              <w:left w:val="single" w:sz="4" w:space="0" w:color="000000"/>
              <w:bottom w:val="single" w:sz="4" w:space="0" w:color="000000"/>
            </w:tcBorders>
          </w:tcPr>
          <w:p w14:paraId="3B76127F" w14:textId="77777777" w:rsidR="00E91FB0" w:rsidRPr="00DB3F81" w:rsidRDefault="00E91FB0" w:rsidP="00E91FB0">
            <w:pPr>
              <w:snapToGrid w:val="0"/>
              <w:jc w:val="center"/>
              <w:rPr>
                <w:sz w:val="18"/>
                <w:lang w:val="fr-FR"/>
              </w:rPr>
            </w:pPr>
            <w:r w:rsidRPr="00DB3F81">
              <w:rPr>
                <w:sz w:val="18"/>
                <w:lang w:val="fr-FR"/>
              </w:rPr>
              <w:t>6</w:t>
            </w:r>
          </w:p>
        </w:tc>
        <w:tc>
          <w:tcPr>
            <w:tcW w:w="630" w:type="dxa"/>
            <w:tcBorders>
              <w:top w:val="single" w:sz="4" w:space="0" w:color="000000"/>
              <w:left w:val="single" w:sz="4" w:space="0" w:color="000000"/>
              <w:bottom w:val="single" w:sz="4" w:space="0" w:color="000000"/>
            </w:tcBorders>
          </w:tcPr>
          <w:p w14:paraId="3BB06F46"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7AA9A1CC" w14:textId="77777777" w:rsidR="00E91FB0" w:rsidRPr="00DB3F81" w:rsidRDefault="00E91FB0" w:rsidP="00E91FB0">
            <w:pPr>
              <w:snapToGrid w:val="0"/>
              <w:jc w:val="center"/>
              <w:rPr>
                <w:sz w:val="18"/>
                <w:lang w:val="fr-FR"/>
              </w:rPr>
            </w:pPr>
            <w:r w:rsidRPr="00DB3F81">
              <w:rPr>
                <w:sz w:val="18"/>
                <w:lang w:val="fr-FR"/>
              </w:rPr>
              <w:t>VF03</w:t>
            </w:r>
          </w:p>
        </w:tc>
        <w:tc>
          <w:tcPr>
            <w:tcW w:w="3030" w:type="dxa"/>
            <w:tcBorders>
              <w:top w:val="single" w:sz="4" w:space="0" w:color="000000"/>
              <w:left w:val="single" w:sz="4" w:space="0" w:color="000000"/>
              <w:bottom w:val="single" w:sz="4" w:space="0" w:color="000000"/>
              <w:right w:val="single" w:sz="4" w:space="0" w:color="000000"/>
            </w:tcBorders>
          </w:tcPr>
          <w:p w14:paraId="58B1195A" w14:textId="1E0035EE" w:rsidR="00E91FB0" w:rsidRPr="00DB3F81" w:rsidRDefault="00E91FB0" w:rsidP="00E91FB0">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7CC5EAFA" w14:textId="77777777" w:rsidTr="00A3403A">
        <w:trPr>
          <w:trHeight w:val="262"/>
        </w:trPr>
        <w:tc>
          <w:tcPr>
            <w:tcW w:w="596" w:type="dxa"/>
            <w:tcBorders>
              <w:top w:val="single" w:sz="4" w:space="0" w:color="000000"/>
              <w:left w:val="single" w:sz="4" w:space="0" w:color="000000"/>
              <w:bottom w:val="single" w:sz="4" w:space="0" w:color="000000"/>
            </w:tcBorders>
          </w:tcPr>
          <w:p w14:paraId="66B5EFE7" w14:textId="77777777" w:rsidR="00E91FB0" w:rsidRPr="00DB3F81" w:rsidRDefault="00E91FB0" w:rsidP="00E91FB0">
            <w:pPr>
              <w:snapToGrid w:val="0"/>
              <w:rPr>
                <w:sz w:val="18"/>
              </w:rPr>
            </w:pPr>
            <w:r w:rsidRPr="00DB3F81">
              <w:rPr>
                <w:sz w:val="18"/>
              </w:rPr>
              <w:t>18.0</w:t>
            </w:r>
          </w:p>
        </w:tc>
        <w:tc>
          <w:tcPr>
            <w:tcW w:w="1549" w:type="dxa"/>
            <w:tcBorders>
              <w:top w:val="single" w:sz="4" w:space="0" w:color="000000"/>
              <w:left w:val="single" w:sz="4" w:space="0" w:color="000000"/>
              <w:bottom w:val="single" w:sz="4" w:space="0" w:color="000000"/>
            </w:tcBorders>
          </w:tcPr>
          <w:p w14:paraId="6CC16D39" w14:textId="77777777" w:rsidR="00E91FB0" w:rsidRPr="00DB3F81" w:rsidRDefault="00E91FB0" w:rsidP="00E91FB0">
            <w:pPr>
              <w:snapToGrid w:val="0"/>
              <w:rPr>
                <w:sz w:val="18"/>
              </w:rPr>
            </w:pPr>
            <w:proofErr w:type="spellStart"/>
            <w:r w:rsidRPr="00DB3F81">
              <w:rPr>
                <w:sz w:val="18"/>
              </w:rPr>
              <w:t>aslResidenza</w:t>
            </w:r>
            <w:proofErr w:type="spellEnd"/>
          </w:p>
        </w:tc>
        <w:tc>
          <w:tcPr>
            <w:tcW w:w="1695" w:type="dxa"/>
            <w:tcBorders>
              <w:top w:val="single" w:sz="4" w:space="0" w:color="000000"/>
              <w:left w:val="single" w:sz="4" w:space="0" w:color="000000"/>
              <w:bottom w:val="single" w:sz="4" w:space="0" w:color="000000"/>
            </w:tcBorders>
          </w:tcPr>
          <w:p w14:paraId="53880AA8" w14:textId="77777777" w:rsidR="00E91FB0" w:rsidRPr="00DB3F81" w:rsidRDefault="00E91FB0" w:rsidP="00E91FB0">
            <w:pPr>
              <w:snapToGrid w:val="0"/>
              <w:rPr>
                <w:sz w:val="18"/>
              </w:rPr>
            </w:pPr>
            <w:r w:rsidRPr="00DB3F81">
              <w:rPr>
                <w:sz w:val="18"/>
              </w:rPr>
              <w:t>Asl di Residenza</w:t>
            </w:r>
          </w:p>
        </w:tc>
        <w:tc>
          <w:tcPr>
            <w:tcW w:w="570" w:type="dxa"/>
            <w:tcBorders>
              <w:top w:val="single" w:sz="4" w:space="0" w:color="000000"/>
              <w:left w:val="single" w:sz="4" w:space="0" w:color="000000"/>
              <w:bottom w:val="single" w:sz="4" w:space="0" w:color="000000"/>
            </w:tcBorders>
          </w:tcPr>
          <w:p w14:paraId="250DBF0D" w14:textId="77777777" w:rsidR="00E91FB0" w:rsidRPr="00DB3F81" w:rsidRDefault="00E91FB0" w:rsidP="00E91FB0">
            <w:pPr>
              <w:snapToGrid w:val="0"/>
              <w:jc w:val="center"/>
              <w:rPr>
                <w:sz w:val="18"/>
                <w:lang w:val="fr-FR"/>
              </w:rPr>
            </w:pPr>
            <w:r w:rsidRPr="00DB3F81">
              <w:rPr>
                <w:sz w:val="18"/>
                <w:lang w:val="fr-FR"/>
              </w:rPr>
              <w:t>3</w:t>
            </w:r>
          </w:p>
        </w:tc>
        <w:tc>
          <w:tcPr>
            <w:tcW w:w="630" w:type="dxa"/>
            <w:tcBorders>
              <w:top w:val="single" w:sz="4" w:space="0" w:color="000000"/>
              <w:left w:val="single" w:sz="4" w:space="0" w:color="000000"/>
              <w:bottom w:val="single" w:sz="4" w:space="0" w:color="000000"/>
            </w:tcBorders>
          </w:tcPr>
          <w:p w14:paraId="1B671E68"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5E063699" w14:textId="77777777" w:rsidR="00E91FB0" w:rsidRPr="00DB3F81" w:rsidRDefault="00E91FB0" w:rsidP="00E91FB0">
            <w:pPr>
              <w:snapToGrid w:val="0"/>
              <w:jc w:val="center"/>
              <w:rPr>
                <w:sz w:val="18"/>
                <w:lang w:val="fr-FR"/>
              </w:rPr>
            </w:pPr>
            <w:r w:rsidRPr="00DB3F81">
              <w:rPr>
                <w:sz w:val="18"/>
                <w:lang w:val="fr-FR"/>
              </w:rPr>
              <w:t>VF01</w:t>
            </w:r>
          </w:p>
        </w:tc>
        <w:tc>
          <w:tcPr>
            <w:tcW w:w="3030" w:type="dxa"/>
            <w:tcBorders>
              <w:top w:val="single" w:sz="4" w:space="0" w:color="000000"/>
              <w:left w:val="single" w:sz="4" w:space="0" w:color="000000"/>
              <w:bottom w:val="single" w:sz="4" w:space="0" w:color="000000"/>
              <w:right w:val="single" w:sz="4" w:space="0" w:color="000000"/>
            </w:tcBorders>
          </w:tcPr>
          <w:p w14:paraId="2F697BFA" w14:textId="77777777" w:rsidR="00E91FB0" w:rsidRPr="00DB3F81" w:rsidRDefault="00E91FB0" w:rsidP="00E91FB0">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02C771C7" w14:textId="77777777" w:rsidTr="00A3403A">
        <w:trPr>
          <w:trHeight w:val="262"/>
        </w:trPr>
        <w:tc>
          <w:tcPr>
            <w:tcW w:w="596" w:type="dxa"/>
            <w:tcBorders>
              <w:top w:val="single" w:sz="4" w:space="0" w:color="000000"/>
              <w:left w:val="single" w:sz="4" w:space="0" w:color="000000"/>
              <w:bottom w:val="single" w:sz="4" w:space="0" w:color="000000"/>
            </w:tcBorders>
          </w:tcPr>
          <w:p w14:paraId="4FD46BC2" w14:textId="77777777" w:rsidR="00E91FB0" w:rsidRPr="00DB3F81" w:rsidRDefault="00E91FB0" w:rsidP="00E91FB0">
            <w:pPr>
              <w:snapToGrid w:val="0"/>
              <w:rPr>
                <w:sz w:val="18"/>
              </w:rPr>
            </w:pPr>
            <w:r w:rsidRPr="00DB3F81">
              <w:rPr>
                <w:sz w:val="18"/>
              </w:rPr>
              <w:t>21.0</w:t>
            </w:r>
          </w:p>
        </w:tc>
        <w:tc>
          <w:tcPr>
            <w:tcW w:w="1549" w:type="dxa"/>
            <w:tcBorders>
              <w:top w:val="single" w:sz="4" w:space="0" w:color="000000"/>
              <w:left w:val="single" w:sz="4" w:space="0" w:color="000000"/>
              <w:bottom w:val="single" w:sz="4" w:space="0" w:color="000000"/>
            </w:tcBorders>
          </w:tcPr>
          <w:p w14:paraId="2336E3E5" w14:textId="77777777" w:rsidR="00E91FB0" w:rsidRPr="00DB3F81" w:rsidRDefault="00E91FB0" w:rsidP="00E91FB0">
            <w:pPr>
              <w:snapToGrid w:val="0"/>
              <w:rPr>
                <w:sz w:val="18"/>
              </w:rPr>
            </w:pPr>
            <w:proofErr w:type="spellStart"/>
            <w:r w:rsidRPr="00DB3F81">
              <w:rPr>
                <w:sz w:val="18"/>
              </w:rPr>
              <w:t>dataAccettazioneRichiesta</w:t>
            </w:r>
            <w:proofErr w:type="spellEnd"/>
          </w:p>
        </w:tc>
        <w:tc>
          <w:tcPr>
            <w:tcW w:w="1695" w:type="dxa"/>
            <w:tcBorders>
              <w:top w:val="single" w:sz="4" w:space="0" w:color="000000"/>
              <w:left w:val="single" w:sz="4" w:space="0" w:color="000000"/>
              <w:bottom w:val="single" w:sz="4" w:space="0" w:color="000000"/>
            </w:tcBorders>
          </w:tcPr>
          <w:p w14:paraId="0BD189AF" w14:textId="77777777" w:rsidR="00E91FB0" w:rsidRPr="00DB3F81" w:rsidRDefault="00E91FB0" w:rsidP="00E91FB0">
            <w:pPr>
              <w:snapToGrid w:val="0"/>
              <w:rPr>
                <w:sz w:val="18"/>
              </w:rPr>
            </w:pPr>
            <w:r w:rsidRPr="00DB3F81">
              <w:rPr>
                <w:sz w:val="18"/>
              </w:rPr>
              <w:t>Data Accettazione Richiesta</w:t>
            </w:r>
          </w:p>
        </w:tc>
        <w:tc>
          <w:tcPr>
            <w:tcW w:w="570" w:type="dxa"/>
            <w:tcBorders>
              <w:top w:val="single" w:sz="4" w:space="0" w:color="000000"/>
              <w:left w:val="single" w:sz="4" w:space="0" w:color="000000"/>
              <w:bottom w:val="single" w:sz="4" w:space="0" w:color="000000"/>
            </w:tcBorders>
          </w:tcPr>
          <w:p w14:paraId="009BA89D" w14:textId="77777777" w:rsidR="00E91FB0" w:rsidRPr="00DB3F81" w:rsidRDefault="00E91FB0" w:rsidP="00E91FB0">
            <w:pPr>
              <w:snapToGrid w:val="0"/>
              <w:jc w:val="center"/>
              <w:rPr>
                <w:sz w:val="18"/>
                <w:lang w:val="fr-FR"/>
              </w:rPr>
            </w:pPr>
            <w:r w:rsidRPr="00DB3F81">
              <w:rPr>
                <w:sz w:val="18"/>
                <w:lang w:val="fr-FR"/>
              </w:rPr>
              <w:t>8</w:t>
            </w:r>
          </w:p>
        </w:tc>
        <w:tc>
          <w:tcPr>
            <w:tcW w:w="630" w:type="dxa"/>
            <w:tcBorders>
              <w:top w:val="single" w:sz="4" w:space="0" w:color="000000"/>
              <w:left w:val="single" w:sz="4" w:space="0" w:color="000000"/>
              <w:bottom w:val="single" w:sz="4" w:space="0" w:color="000000"/>
            </w:tcBorders>
          </w:tcPr>
          <w:p w14:paraId="6EA03EB0"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1491D3DD" w14:textId="77777777" w:rsidR="00E91FB0" w:rsidRPr="00DB3F81" w:rsidRDefault="00E91FB0" w:rsidP="00E91FB0">
            <w:pPr>
              <w:snapToGrid w:val="0"/>
              <w:jc w:val="center"/>
              <w:rPr>
                <w:sz w:val="18"/>
                <w:lang w:val="fr-FR"/>
              </w:rPr>
            </w:pPr>
            <w:r w:rsidRPr="00DB3F81">
              <w:rPr>
                <w:sz w:val="18"/>
                <w:lang w:val="fr-FR"/>
              </w:rPr>
              <w:t>VF10</w:t>
            </w:r>
          </w:p>
        </w:tc>
        <w:tc>
          <w:tcPr>
            <w:tcW w:w="3030" w:type="dxa"/>
            <w:tcBorders>
              <w:top w:val="single" w:sz="4" w:space="0" w:color="000000"/>
              <w:left w:val="single" w:sz="4" w:space="0" w:color="000000"/>
              <w:bottom w:val="single" w:sz="4" w:space="0" w:color="000000"/>
              <w:right w:val="single" w:sz="4" w:space="0" w:color="000000"/>
            </w:tcBorders>
          </w:tcPr>
          <w:p w14:paraId="39796FEC" w14:textId="77777777" w:rsidR="00E91FB0" w:rsidRPr="00DB3F81" w:rsidRDefault="00E91FB0" w:rsidP="00E91FB0">
            <w:pPr>
              <w:snapToGrid w:val="0"/>
              <w:rPr>
                <w:sz w:val="18"/>
                <w:lang w:val="fr-FR"/>
              </w:rPr>
            </w:pPr>
            <w:r w:rsidRPr="00DB3F81">
              <w:rPr>
                <w:sz w:val="18"/>
                <w:lang w:val="fr-FR"/>
              </w:rPr>
              <w:t>Da 01011900 a 31122099</w:t>
            </w:r>
          </w:p>
        </w:tc>
      </w:tr>
      <w:tr w:rsidR="00DB3F81" w:rsidRPr="00DB3F81" w14:paraId="57151012" w14:textId="77777777" w:rsidTr="00A3403A">
        <w:trPr>
          <w:trHeight w:val="262"/>
        </w:trPr>
        <w:tc>
          <w:tcPr>
            <w:tcW w:w="596" w:type="dxa"/>
            <w:tcBorders>
              <w:top w:val="single" w:sz="4" w:space="0" w:color="000000"/>
              <w:left w:val="single" w:sz="4" w:space="0" w:color="000000"/>
              <w:bottom w:val="single" w:sz="4" w:space="0" w:color="000000"/>
            </w:tcBorders>
          </w:tcPr>
          <w:p w14:paraId="386485E2" w14:textId="77777777" w:rsidR="00E91FB0" w:rsidRPr="00DB3F81" w:rsidRDefault="00E91FB0" w:rsidP="00E91FB0">
            <w:pPr>
              <w:snapToGrid w:val="0"/>
              <w:rPr>
                <w:sz w:val="18"/>
              </w:rPr>
            </w:pPr>
            <w:r w:rsidRPr="00DB3F81">
              <w:rPr>
                <w:sz w:val="18"/>
              </w:rPr>
              <w:t>22.0</w:t>
            </w:r>
          </w:p>
        </w:tc>
        <w:tc>
          <w:tcPr>
            <w:tcW w:w="1549" w:type="dxa"/>
            <w:tcBorders>
              <w:top w:val="single" w:sz="4" w:space="0" w:color="000000"/>
              <w:left w:val="single" w:sz="4" w:space="0" w:color="000000"/>
              <w:bottom w:val="single" w:sz="4" w:space="0" w:color="000000"/>
            </w:tcBorders>
          </w:tcPr>
          <w:p w14:paraId="0370F77D" w14:textId="77777777" w:rsidR="00E91FB0" w:rsidRPr="00DB3F81" w:rsidRDefault="00E91FB0" w:rsidP="00E91FB0">
            <w:pPr>
              <w:snapToGrid w:val="0"/>
              <w:rPr>
                <w:sz w:val="18"/>
              </w:rPr>
            </w:pPr>
            <w:proofErr w:type="spellStart"/>
            <w:r w:rsidRPr="00DB3F81">
              <w:rPr>
                <w:sz w:val="18"/>
              </w:rPr>
              <w:t>soggettoRichiedente</w:t>
            </w:r>
            <w:proofErr w:type="spellEnd"/>
          </w:p>
        </w:tc>
        <w:tc>
          <w:tcPr>
            <w:tcW w:w="1695" w:type="dxa"/>
            <w:tcBorders>
              <w:top w:val="single" w:sz="4" w:space="0" w:color="000000"/>
              <w:left w:val="single" w:sz="4" w:space="0" w:color="000000"/>
              <w:bottom w:val="single" w:sz="4" w:space="0" w:color="000000"/>
            </w:tcBorders>
          </w:tcPr>
          <w:p w14:paraId="1FD32C5C" w14:textId="77777777" w:rsidR="00E91FB0" w:rsidRPr="00DB3F81" w:rsidRDefault="00E91FB0" w:rsidP="00E91FB0">
            <w:pPr>
              <w:snapToGrid w:val="0"/>
              <w:rPr>
                <w:sz w:val="18"/>
              </w:rPr>
            </w:pPr>
            <w:r w:rsidRPr="00DB3F81">
              <w:rPr>
                <w:sz w:val="18"/>
              </w:rPr>
              <w:t>Soggetto Richiedente</w:t>
            </w:r>
          </w:p>
        </w:tc>
        <w:tc>
          <w:tcPr>
            <w:tcW w:w="570" w:type="dxa"/>
            <w:tcBorders>
              <w:top w:val="single" w:sz="4" w:space="0" w:color="000000"/>
              <w:left w:val="single" w:sz="4" w:space="0" w:color="000000"/>
              <w:bottom w:val="single" w:sz="4" w:space="0" w:color="000000"/>
            </w:tcBorders>
          </w:tcPr>
          <w:p w14:paraId="035996DF" w14:textId="77777777" w:rsidR="00E91FB0" w:rsidRPr="00DB3F81" w:rsidRDefault="00E91FB0" w:rsidP="00E91FB0">
            <w:pPr>
              <w:snapToGrid w:val="0"/>
              <w:jc w:val="center"/>
              <w:rPr>
                <w:sz w:val="18"/>
                <w:lang w:val="fr-FR"/>
              </w:rPr>
            </w:pPr>
            <w:r w:rsidRPr="00DB3F81">
              <w:rPr>
                <w:sz w:val="18"/>
                <w:lang w:val="fr-FR"/>
              </w:rPr>
              <w:t>1</w:t>
            </w:r>
          </w:p>
        </w:tc>
        <w:tc>
          <w:tcPr>
            <w:tcW w:w="630" w:type="dxa"/>
            <w:tcBorders>
              <w:top w:val="single" w:sz="4" w:space="0" w:color="000000"/>
              <w:left w:val="single" w:sz="4" w:space="0" w:color="000000"/>
              <w:bottom w:val="single" w:sz="4" w:space="0" w:color="000000"/>
            </w:tcBorders>
          </w:tcPr>
          <w:p w14:paraId="1EFDAD80"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04F5BBBB" w14:textId="77777777" w:rsidR="00E91FB0" w:rsidRPr="00DB3F81" w:rsidRDefault="00E91FB0" w:rsidP="00E91FB0">
            <w:pPr>
              <w:snapToGrid w:val="0"/>
              <w:jc w:val="center"/>
              <w:rPr>
                <w:sz w:val="18"/>
                <w:lang w:val="fr-FR"/>
              </w:rPr>
            </w:pPr>
            <w:r w:rsidRPr="00DB3F81">
              <w:rPr>
                <w:sz w:val="18"/>
                <w:lang w:val="fr-FR"/>
              </w:rPr>
              <w:t>LIS</w:t>
            </w:r>
          </w:p>
        </w:tc>
        <w:tc>
          <w:tcPr>
            <w:tcW w:w="3030" w:type="dxa"/>
            <w:tcBorders>
              <w:top w:val="single" w:sz="4" w:space="0" w:color="000000"/>
              <w:left w:val="single" w:sz="4" w:space="0" w:color="000000"/>
              <w:bottom w:val="single" w:sz="4" w:space="0" w:color="000000"/>
              <w:right w:val="single" w:sz="4" w:space="0" w:color="000000"/>
            </w:tcBorders>
          </w:tcPr>
          <w:p w14:paraId="622F9932" w14:textId="117FCEC4" w:rsidR="00E91FB0" w:rsidRPr="00DB3F81" w:rsidRDefault="00E91FB0" w:rsidP="00E91FB0">
            <w:pPr>
              <w:snapToGrid w:val="0"/>
              <w:rPr>
                <w:sz w:val="18"/>
                <w:lang w:val="fr-FR"/>
              </w:rPr>
            </w:pPr>
            <w:r w:rsidRPr="00DB3F81">
              <w:rPr>
                <w:sz w:val="18"/>
                <w:lang w:val="fr-FR"/>
              </w:rPr>
              <w:t>Valori “1”, “2”, “3”, “4”, “5”, “6”</w:t>
            </w:r>
            <w:r w:rsidR="004555F4" w:rsidRPr="00DB3F81">
              <w:rPr>
                <w:sz w:val="18"/>
                <w:lang w:val="fr-FR"/>
              </w:rPr>
              <w:t>,</w:t>
            </w:r>
            <w:r w:rsidR="00E94FBE" w:rsidRPr="00DB3F81">
              <w:rPr>
                <w:sz w:val="18"/>
                <w:lang w:val="fr-FR"/>
              </w:rPr>
              <w:t>“7”,</w:t>
            </w:r>
            <w:r w:rsidR="004555F4" w:rsidRPr="00DB3F81">
              <w:rPr>
                <w:sz w:val="18"/>
                <w:lang w:val="fr-FR"/>
              </w:rPr>
              <w:t xml:space="preserve"> “9”</w:t>
            </w:r>
          </w:p>
        </w:tc>
      </w:tr>
      <w:tr w:rsidR="00DB3F81" w:rsidRPr="00DB3F81" w14:paraId="44E69738" w14:textId="77777777" w:rsidTr="00A3403A">
        <w:trPr>
          <w:trHeight w:val="262"/>
        </w:trPr>
        <w:tc>
          <w:tcPr>
            <w:tcW w:w="596" w:type="dxa"/>
            <w:tcBorders>
              <w:top w:val="single" w:sz="4" w:space="0" w:color="000000"/>
              <w:left w:val="single" w:sz="4" w:space="0" w:color="000000"/>
              <w:bottom w:val="single" w:sz="4" w:space="0" w:color="000000"/>
            </w:tcBorders>
          </w:tcPr>
          <w:p w14:paraId="5E165482" w14:textId="77777777" w:rsidR="00E91FB0" w:rsidRPr="00DB3F81" w:rsidRDefault="00E91FB0" w:rsidP="00E91FB0">
            <w:pPr>
              <w:snapToGrid w:val="0"/>
              <w:rPr>
                <w:sz w:val="18"/>
              </w:rPr>
            </w:pPr>
            <w:r w:rsidRPr="00DB3F81">
              <w:rPr>
                <w:sz w:val="18"/>
              </w:rPr>
              <w:t>23.1</w:t>
            </w:r>
          </w:p>
        </w:tc>
        <w:tc>
          <w:tcPr>
            <w:tcW w:w="1549" w:type="dxa"/>
            <w:tcBorders>
              <w:top w:val="single" w:sz="4" w:space="0" w:color="000000"/>
              <w:left w:val="single" w:sz="4" w:space="0" w:color="000000"/>
              <w:bottom w:val="single" w:sz="4" w:space="0" w:color="000000"/>
            </w:tcBorders>
          </w:tcPr>
          <w:p w14:paraId="19B4F47E" w14:textId="77777777" w:rsidR="00E91FB0" w:rsidRPr="00DB3F81" w:rsidRDefault="00E91FB0" w:rsidP="00E91FB0">
            <w:pPr>
              <w:snapToGrid w:val="0"/>
              <w:rPr>
                <w:sz w:val="18"/>
              </w:rPr>
            </w:pPr>
            <w:proofErr w:type="spellStart"/>
            <w:r w:rsidRPr="00DB3F81">
              <w:rPr>
                <w:sz w:val="18"/>
              </w:rPr>
              <w:t>motivazioneDellaRichiesta</w:t>
            </w:r>
            <w:proofErr w:type="spellEnd"/>
          </w:p>
        </w:tc>
        <w:tc>
          <w:tcPr>
            <w:tcW w:w="1695" w:type="dxa"/>
            <w:tcBorders>
              <w:top w:val="single" w:sz="4" w:space="0" w:color="000000"/>
              <w:left w:val="single" w:sz="4" w:space="0" w:color="000000"/>
              <w:bottom w:val="single" w:sz="4" w:space="0" w:color="000000"/>
            </w:tcBorders>
          </w:tcPr>
          <w:p w14:paraId="4E144384" w14:textId="77777777" w:rsidR="00E91FB0" w:rsidRPr="00DB3F81" w:rsidRDefault="00E91FB0" w:rsidP="00E91FB0">
            <w:pPr>
              <w:snapToGrid w:val="0"/>
              <w:rPr>
                <w:sz w:val="18"/>
              </w:rPr>
            </w:pPr>
            <w:r w:rsidRPr="00DB3F81">
              <w:rPr>
                <w:sz w:val="18"/>
              </w:rPr>
              <w:t>Motivazione della richiesta</w:t>
            </w:r>
          </w:p>
        </w:tc>
        <w:tc>
          <w:tcPr>
            <w:tcW w:w="570" w:type="dxa"/>
            <w:tcBorders>
              <w:top w:val="single" w:sz="4" w:space="0" w:color="000000"/>
              <w:left w:val="single" w:sz="4" w:space="0" w:color="000000"/>
              <w:bottom w:val="single" w:sz="4" w:space="0" w:color="000000"/>
            </w:tcBorders>
          </w:tcPr>
          <w:p w14:paraId="7A6EEC33" w14:textId="77777777" w:rsidR="00E91FB0" w:rsidRPr="00DB3F81" w:rsidRDefault="00E91FB0" w:rsidP="00E91FB0">
            <w:pPr>
              <w:snapToGrid w:val="0"/>
              <w:jc w:val="center"/>
              <w:rPr>
                <w:sz w:val="18"/>
                <w:lang w:val="fr-FR"/>
              </w:rPr>
            </w:pPr>
            <w:r w:rsidRPr="00DB3F81">
              <w:rPr>
                <w:sz w:val="18"/>
                <w:lang w:val="fr-FR"/>
              </w:rPr>
              <w:t>1-2</w:t>
            </w:r>
          </w:p>
        </w:tc>
        <w:tc>
          <w:tcPr>
            <w:tcW w:w="630" w:type="dxa"/>
            <w:tcBorders>
              <w:top w:val="single" w:sz="4" w:space="0" w:color="000000"/>
              <w:left w:val="single" w:sz="4" w:space="0" w:color="000000"/>
              <w:bottom w:val="single" w:sz="4" w:space="0" w:color="000000"/>
            </w:tcBorders>
          </w:tcPr>
          <w:p w14:paraId="0C686B26"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1CE345C8" w14:textId="77777777" w:rsidR="00E91FB0" w:rsidRPr="00DB3F81" w:rsidRDefault="00E91FB0" w:rsidP="00E91FB0">
            <w:pPr>
              <w:snapToGrid w:val="0"/>
              <w:jc w:val="center"/>
              <w:rPr>
                <w:sz w:val="18"/>
                <w:lang w:val="fr-FR"/>
              </w:rPr>
            </w:pPr>
            <w:r w:rsidRPr="00DB3F81">
              <w:rPr>
                <w:sz w:val="18"/>
                <w:lang w:val="fr-FR"/>
              </w:rPr>
              <w:t>LIS</w:t>
            </w:r>
          </w:p>
        </w:tc>
        <w:tc>
          <w:tcPr>
            <w:tcW w:w="3030" w:type="dxa"/>
            <w:tcBorders>
              <w:top w:val="single" w:sz="4" w:space="0" w:color="000000"/>
              <w:left w:val="single" w:sz="4" w:space="0" w:color="000000"/>
              <w:bottom w:val="single" w:sz="4" w:space="0" w:color="000000"/>
              <w:right w:val="single" w:sz="4" w:space="0" w:color="000000"/>
            </w:tcBorders>
          </w:tcPr>
          <w:p w14:paraId="55F8CD3E" w14:textId="77777777" w:rsidR="00E91FB0" w:rsidRPr="00DB3F81" w:rsidRDefault="00E91FB0" w:rsidP="00E91FB0">
            <w:pPr>
              <w:snapToGrid w:val="0"/>
              <w:rPr>
                <w:sz w:val="18"/>
                <w:lang w:val="fr-FR"/>
              </w:rPr>
            </w:pPr>
            <w:r w:rsidRPr="00DB3F81">
              <w:rPr>
                <w:sz w:val="18"/>
                <w:lang w:val="fr-FR"/>
              </w:rPr>
              <w:t>Valori “1”, “2”,“3”, “4”, “5”, “6”</w:t>
            </w:r>
            <w:r w:rsidR="004555F4" w:rsidRPr="00DB3F81">
              <w:rPr>
                <w:sz w:val="18"/>
                <w:lang w:val="fr-FR"/>
              </w:rPr>
              <w:t>, “9”</w:t>
            </w:r>
          </w:p>
        </w:tc>
      </w:tr>
      <w:tr w:rsidR="00DB3F81" w:rsidRPr="00DB3F81" w14:paraId="026D987F" w14:textId="77777777" w:rsidTr="00A3403A">
        <w:trPr>
          <w:trHeight w:val="262"/>
        </w:trPr>
        <w:tc>
          <w:tcPr>
            <w:tcW w:w="596" w:type="dxa"/>
            <w:tcBorders>
              <w:top w:val="single" w:sz="4" w:space="0" w:color="000000"/>
              <w:left w:val="single" w:sz="4" w:space="0" w:color="000000"/>
              <w:bottom w:val="single" w:sz="4" w:space="0" w:color="000000"/>
            </w:tcBorders>
          </w:tcPr>
          <w:p w14:paraId="5D44150F" w14:textId="77777777" w:rsidR="00E91FB0" w:rsidRPr="00DB3F81" w:rsidRDefault="00E91FB0" w:rsidP="00E91FB0">
            <w:pPr>
              <w:snapToGrid w:val="0"/>
              <w:rPr>
                <w:sz w:val="18"/>
              </w:rPr>
            </w:pPr>
            <w:r w:rsidRPr="00DB3F81">
              <w:rPr>
                <w:sz w:val="18"/>
              </w:rPr>
              <w:t>24.0</w:t>
            </w:r>
          </w:p>
        </w:tc>
        <w:tc>
          <w:tcPr>
            <w:tcW w:w="1549" w:type="dxa"/>
            <w:tcBorders>
              <w:top w:val="single" w:sz="4" w:space="0" w:color="000000"/>
              <w:left w:val="single" w:sz="4" w:space="0" w:color="000000"/>
              <w:bottom w:val="single" w:sz="4" w:space="0" w:color="000000"/>
            </w:tcBorders>
          </w:tcPr>
          <w:p w14:paraId="17E8D8DD" w14:textId="77777777" w:rsidR="00E91FB0" w:rsidRPr="00DB3F81" w:rsidRDefault="00E91FB0" w:rsidP="00E91FB0">
            <w:pPr>
              <w:snapToGrid w:val="0"/>
              <w:rPr>
                <w:sz w:val="18"/>
              </w:rPr>
            </w:pPr>
            <w:proofErr w:type="spellStart"/>
            <w:r w:rsidRPr="00DB3F81">
              <w:rPr>
                <w:sz w:val="18"/>
              </w:rPr>
              <w:t>provenienzaAssistito</w:t>
            </w:r>
            <w:proofErr w:type="spellEnd"/>
          </w:p>
        </w:tc>
        <w:tc>
          <w:tcPr>
            <w:tcW w:w="1695" w:type="dxa"/>
            <w:tcBorders>
              <w:top w:val="single" w:sz="4" w:space="0" w:color="000000"/>
              <w:left w:val="single" w:sz="4" w:space="0" w:color="000000"/>
              <w:bottom w:val="single" w:sz="4" w:space="0" w:color="000000"/>
            </w:tcBorders>
          </w:tcPr>
          <w:p w14:paraId="5AD445CA" w14:textId="77777777" w:rsidR="00E91FB0" w:rsidRPr="00DB3F81" w:rsidRDefault="00E91FB0" w:rsidP="00E91FB0">
            <w:pPr>
              <w:snapToGrid w:val="0"/>
              <w:rPr>
                <w:sz w:val="18"/>
              </w:rPr>
            </w:pPr>
            <w:r w:rsidRPr="00DB3F81">
              <w:rPr>
                <w:sz w:val="18"/>
              </w:rPr>
              <w:t>Provenienza Assistito</w:t>
            </w:r>
          </w:p>
        </w:tc>
        <w:tc>
          <w:tcPr>
            <w:tcW w:w="570" w:type="dxa"/>
            <w:tcBorders>
              <w:top w:val="single" w:sz="4" w:space="0" w:color="000000"/>
              <w:left w:val="single" w:sz="4" w:space="0" w:color="000000"/>
              <w:bottom w:val="single" w:sz="4" w:space="0" w:color="000000"/>
            </w:tcBorders>
          </w:tcPr>
          <w:p w14:paraId="1C86365E" w14:textId="77777777" w:rsidR="00E91FB0" w:rsidRPr="00DB3F81" w:rsidRDefault="00E91FB0" w:rsidP="00E91FB0">
            <w:pPr>
              <w:snapToGrid w:val="0"/>
              <w:jc w:val="center"/>
              <w:rPr>
                <w:sz w:val="18"/>
                <w:lang w:val="fr-FR"/>
              </w:rPr>
            </w:pPr>
            <w:r w:rsidRPr="00DB3F81">
              <w:rPr>
                <w:sz w:val="18"/>
                <w:lang w:val="fr-FR"/>
              </w:rPr>
              <w:t>1-2</w:t>
            </w:r>
          </w:p>
        </w:tc>
        <w:tc>
          <w:tcPr>
            <w:tcW w:w="630" w:type="dxa"/>
            <w:tcBorders>
              <w:top w:val="single" w:sz="4" w:space="0" w:color="000000"/>
              <w:left w:val="single" w:sz="4" w:space="0" w:color="000000"/>
              <w:bottom w:val="single" w:sz="4" w:space="0" w:color="000000"/>
            </w:tcBorders>
          </w:tcPr>
          <w:p w14:paraId="63E081C6"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36DF69AA" w14:textId="77777777" w:rsidR="00E91FB0" w:rsidRPr="00DB3F81" w:rsidRDefault="00E91FB0" w:rsidP="00E91FB0">
            <w:pPr>
              <w:snapToGrid w:val="0"/>
              <w:jc w:val="center"/>
              <w:rPr>
                <w:sz w:val="18"/>
                <w:lang w:val="fr-FR"/>
              </w:rPr>
            </w:pPr>
            <w:r w:rsidRPr="00DB3F81">
              <w:rPr>
                <w:sz w:val="18"/>
                <w:lang w:val="fr-FR"/>
              </w:rPr>
              <w:t>LIS</w:t>
            </w:r>
          </w:p>
        </w:tc>
        <w:tc>
          <w:tcPr>
            <w:tcW w:w="3030" w:type="dxa"/>
            <w:tcBorders>
              <w:top w:val="single" w:sz="4" w:space="0" w:color="000000"/>
              <w:left w:val="single" w:sz="4" w:space="0" w:color="000000"/>
              <w:bottom w:val="single" w:sz="4" w:space="0" w:color="000000"/>
              <w:right w:val="single" w:sz="4" w:space="0" w:color="000000"/>
            </w:tcBorders>
          </w:tcPr>
          <w:p w14:paraId="33E56557" w14:textId="77777777" w:rsidR="00E91FB0" w:rsidRPr="00DB3F81" w:rsidRDefault="00E91FB0" w:rsidP="00E91FB0">
            <w:pPr>
              <w:snapToGrid w:val="0"/>
              <w:rPr>
                <w:sz w:val="18"/>
                <w:lang w:val="fr-FR"/>
              </w:rPr>
            </w:pPr>
            <w:r w:rsidRPr="00DB3F81">
              <w:rPr>
                <w:sz w:val="18"/>
                <w:lang w:val="fr-FR"/>
              </w:rPr>
              <w:t>Valori “1”, “2”, “3”, “4”, “5”, “9”, “10”, “11”, “12”, “13”, “14”</w:t>
            </w:r>
            <w:r w:rsidR="00855C35" w:rsidRPr="00DB3F81">
              <w:rPr>
                <w:sz w:val="18"/>
                <w:lang w:val="fr-FR"/>
              </w:rPr>
              <w:t>, “15”, “16”, “17”</w:t>
            </w:r>
          </w:p>
        </w:tc>
      </w:tr>
      <w:tr w:rsidR="00DB3F81" w:rsidRPr="00DB3F81" w14:paraId="4A17C539" w14:textId="77777777" w:rsidTr="00A3403A">
        <w:trPr>
          <w:trHeight w:val="262"/>
        </w:trPr>
        <w:tc>
          <w:tcPr>
            <w:tcW w:w="596" w:type="dxa"/>
            <w:tcBorders>
              <w:top w:val="single" w:sz="4" w:space="0" w:color="000000"/>
              <w:left w:val="single" w:sz="4" w:space="0" w:color="000000"/>
              <w:bottom w:val="single" w:sz="4" w:space="0" w:color="000000"/>
            </w:tcBorders>
          </w:tcPr>
          <w:p w14:paraId="417FE41A" w14:textId="77777777" w:rsidR="00E91FB0" w:rsidRPr="00DB3F81" w:rsidRDefault="00E91FB0" w:rsidP="00E91FB0">
            <w:pPr>
              <w:snapToGrid w:val="0"/>
              <w:rPr>
                <w:sz w:val="18"/>
              </w:rPr>
            </w:pPr>
            <w:r w:rsidRPr="00DB3F81">
              <w:rPr>
                <w:sz w:val="18"/>
              </w:rPr>
              <w:t>25.0</w:t>
            </w:r>
          </w:p>
        </w:tc>
        <w:tc>
          <w:tcPr>
            <w:tcW w:w="1549" w:type="dxa"/>
            <w:tcBorders>
              <w:top w:val="single" w:sz="4" w:space="0" w:color="000000"/>
              <w:left w:val="single" w:sz="4" w:space="0" w:color="000000"/>
              <w:bottom w:val="single" w:sz="4" w:space="0" w:color="000000"/>
            </w:tcBorders>
          </w:tcPr>
          <w:p w14:paraId="625E9A7A" w14:textId="77777777" w:rsidR="00E91FB0" w:rsidRPr="00DB3F81" w:rsidRDefault="00E91FB0" w:rsidP="00E91FB0">
            <w:pPr>
              <w:snapToGrid w:val="0"/>
              <w:rPr>
                <w:sz w:val="18"/>
              </w:rPr>
            </w:pPr>
            <w:proofErr w:type="spellStart"/>
            <w:r w:rsidRPr="00DB3F81">
              <w:rPr>
                <w:sz w:val="18"/>
              </w:rPr>
              <w:t>codiceStrutturaProvenienza</w:t>
            </w:r>
            <w:proofErr w:type="spellEnd"/>
          </w:p>
        </w:tc>
        <w:tc>
          <w:tcPr>
            <w:tcW w:w="1695" w:type="dxa"/>
            <w:tcBorders>
              <w:top w:val="single" w:sz="4" w:space="0" w:color="000000"/>
              <w:left w:val="single" w:sz="4" w:space="0" w:color="000000"/>
              <w:bottom w:val="single" w:sz="4" w:space="0" w:color="000000"/>
            </w:tcBorders>
          </w:tcPr>
          <w:p w14:paraId="625933C7" w14:textId="77777777" w:rsidR="00E91FB0" w:rsidRPr="00DB3F81" w:rsidRDefault="00E91FB0" w:rsidP="00E91FB0">
            <w:pPr>
              <w:snapToGrid w:val="0"/>
              <w:rPr>
                <w:sz w:val="18"/>
              </w:rPr>
            </w:pPr>
            <w:r w:rsidRPr="00DB3F81">
              <w:rPr>
                <w:sz w:val="18"/>
              </w:rPr>
              <w:t>Codice Struttura Provenienza</w:t>
            </w:r>
          </w:p>
        </w:tc>
        <w:tc>
          <w:tcPr>
            <w:tcW w:w="570" w:type="dxa"/>
            <w:tcBorders>
              <w:top w:val="single" w:sz="4" w:space="0" w:color="000000"/>
              <w:left w:val="single" w:sz="4" w:space="0" w:color="000000"/>
              <w:bottom w:val="single" w:sz="4" w:space="0" w:color="000000"/>
            </w:tcBorders>
          </w:tcPr>
          <w:p w14:paraId="132443FE" w14:textId="77777777" w:rsidR="00E91FB0" w:rsidRPr="00DB3F81" w:rsidRDefault="00E91FB0" w:rsidP="00E91FB0">
            <w:pPr>
              <w:snapToGrid w:val="0"/>
              <w:jc w:val="center"/>
              <w:rPr>
                <w:sz w:val="18"/>
                <w:lang w:val="fr-FR"/>
              </w:rPr>
            </w:pPr>
            <w:r w:rsidRPr="00DB3F81">
              <w:rPr>
                <w:sz w:val="18"/>
                <w:lang w:val="fr-FR"/>
              </w:rPr>
              <w:t>6-8</w:t>
            </w:r>
          </w:p>
        </w:tc>
        <w:tc>
          <w:tcPr>
            <w:tcW w:w="630" w:type="dxa"/>
            <w:tcBorders>
              <w:top w:val="single" w:sz="4" w:space="0" w:color="000000"/>
              <w:left w:val="single" w:sz="4" w:space="0" w:color="000000"/>
              <w:bottom w:val="single" w:sz="4" w:space="0" w:color="000000"/>
            </w:tcBorders>
          </w:tcPr>
          <w:p w14:paraId="715133EC"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5341DDF8" w14:textId="77777777" w:rsidR="00E91FB0" w:rsidRPr="00DB3F81" w:rsidRDefault="00E91FB0" w:rsidP="00E91FB0">
            <w:pPr>
              <w:snapToGrid w:val="0"/>
              <w:jc w:val="center"/>
              <w:rPr>
                <w:sz w:val="18"/>
                <w:lang w:val="fr-FR"/>
              </w:rPr>
            </w:pPr>
            <w:r w:rsidRPr="00DB3F81">
              <w:rPr>
                <w:sz w:val="18"/>
                <w:lang w:val="fr-FR"/>
              </w:rPr>
              <w:t>VF01</w:t>
            </w:r>
          </w:p>
        </w:tc>
        <w:tc>
          <w:tcPr>
            <w:tcW w:w="3030" w:type="dxa"/>
            <w:tcBorders>
              <w:top w:val="single" w:sz="4" w:space="0" w:color="000000"/>
              <w:left w:val="single" w:sz="4" w:space="0" w:color="000000"/>
              <w:bottom w:val="single" w:sz="4" w:space="0" w:color="000000"/>
              <w:right w:val="single" w:sz="4" w:space="0" w:color="000000"/>
            </w:tcBorders>
          </w:tcPr>
          <w:p w14:paraId="20ED490A" w14:textId="77777777" w:rsidR="00E91FB0" w:rsidRPr="00DB3F81" w:rsidRDefault="00E91FB0" w:rsidP="00E91FB0">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178A44A8" w14:textId="77777777" w:rsidTr="00A3403A">
        <w:trPr>
          <w:trHeight w:val="262"/>
        </w:trPr>
        <w:tc>
          <w:tcPr>
            <w:tcW w:w="596" w:type="dxa"/>
            <w:tcBorders>
              <w:top w:val="single" w:sz="4" w:space="0" w:color="000000"/>
              <w:left w:val="single" w:sz="4" w:space="0" w:color="000000"/>
              <w:bottom w:val="single" w:sz="4" w:space="0" w:color="000000"/>
            </w:tcBorders>
          </w:tcPr>
          <w:p w14:paraId="0CF5E537" w14:textId="77777777" w:rsidR="00E91FB0" w:rsidRPr="00DB3F81" w:rsidRDefault="00E91FB0" w:rsidP="00E91FB0">
            <w:pPr>
              <w:snapToGrid w:val="0"/>
              <w:rPr>
                <w:sz w:val="18"/>
              </w:rPr>
            </w:pPr>
            <w:r w:rsidRPr="00DB3F81">
              <w:rPr>
                <w:sz w:val="18"/>
              </w:rPr>
              <w:t>117.0</w:t>
            </w:r>
          </w:p>
        </w:tc>
        <w:tc>
          <w:tcPr>
            <w:tcW w:w="1549" w:type="dxa"/>
            <w:tcBorders>
              <w:top w:val="single" w:sz="4" w:space="0" w:color="000000"/>
              <w:left w:val="single" w:sz="4" w:space="0" w:color="000000"/>
              <w:bottom w:val="single" w:sz="4" w:space="0" w:color="000000"/>
            </w:tcBorders>
          </w:tcPr>
          <w:p w14:paraId="506729B9" w14:textId="77777777" w:rsidR="00E91FB0" w:rsidRPr="00DB3F81" w:rsidRDefault="00E91FB0" w:rsidP="00E91FB0">
            <w:pPr>
              <w:snapToGrid w:val="0"/>
              <w:rPr>
                <w:sz w:val="18"/>
              </w:rPr>
            </w:pPr>
            <w:proofErr w:type="spellStart"/>
            <w:r w:rsidRPr="00DB3F81">
              <w:rPr>
                <w:sz w:val="18"/>
              </w:rPr>
              <w:t>codiceRepartoProvenienza</w:t>
            </w:r>
            <w:proofErr w:type="spellEnd"/>
          </w:p>
        </w:tc>
        <w:tc>
          <w:tcPr>
            <w:tcW w:w="1695" w:type="dxa"/>
            <w:tcBorders>
              <w:top w:val="single" w:sz="4" w:space="0" w:color="000000"/>
              <w:left w:val="single" w:sz="4" w:space="0" w:color="000000"/>
              <w:bottom w:val="single" w:sz="4" w:space="0" w:color="000000"/>
            </w:tcBorders>
          </w:tcPr>
          <w:p w14:paraId="20B887A2" w14:textId="77777777" w:rsidR="00E91FB0" w:rsidRPr="00DB3F81" w:rsidRDefault="00E91FB0" w:rsidP="00E91FB0">
            <w:pPr>
              <w:snapToGrid w:val="0"/>
              <w:rPr>
                <w:sz w:val="18"/>
              </w:rPr>
            </w:pPr>
            <w:r w:rsidRPr="00DB3F81">
              <w:rPr>
                <w:sz w:val="18"/>
              </w:rPr>
              <w:t>Codice reparto Provenienza</w:t>
            </w:r>
          </w:p>
        </w:tc>
        <w:tc>
          <w:tcPr>
            <w:tcW w:w="570" w:type="dxa"/>
            <w:tcBorders>
              <w:top w:val="single" w:sz="4" w:space="0" w:color="000000"/>
              <w:left w:val="single" w:sz="4" w:space="0" w:color="000000"/>
              <w:bottom w:val="single" w:sz="4" w:space="0" w:color="000000"/>
            </w:tcBorders>
          </w:tcPr>
          <w:p w14:paraId="62381B21" w14:textId="77777777" w:rsidR="00E91FB0" w:rsidRPr="00DB3F81" w:rsidRDefault="00E91FB0" w:rsidP="00E91FB0">
            <w:pPr>
              <w:snapToGrid w:val="0"/>
              <w:jc w:val="center"/>
              <w:rPr>
                <w:sz w:val="18"/>
                <w:lang w:val="fr-FR"/>
              </w:rPr>
            </w:pPr>
            <w:r w:rsidRPr="00DB3F81">
              <w:rPr>
                <w:sz w:val="18"/>
                <w:lang w:val="fr-FR"/>
              </w:rPr>
              <w:t>4</w:t>
            </w:r>
          </w:p>
        </w:tc>
        <w:tc>
          <w:tcPr>
            <w:tcW w:w="630" w:type="dxa"/>
            <w:tcBorders>
              <w:top w:val="single" w:sz="4" w:space="0" w:color="000000"/>
              <w:left w:val="single" w:sz="4" w:space="0" w:color="000000"/>
              <w:bottom w:val="single" w:sz="4" w:space="0" w:color="000000"/>
            </w:tcBorders>
          </w:tcPr>
          <w:p w14:paraId="1D75B38E" w14:textId="77777777" w:rsidR="00E91FB0" w:rsidRPr="00DB3F81" w:rsidRDefault="00E91FB0" w:rsidP="00E91FB0">
            <w:pPr>
              <w:snapToGrid w:val="0"/>
              <w:jc w:val="center"/>
              <w:rPr>
                <w:sz w:val="18"/>
                <w:lang w:val="fr-FR"/>
              </w:rPr>
            </w:pPr>
          </w:p>
        </w:tc>
        <w:tc>
          <w:tcPr>
            <w:tcW w:w="630" w:type="dxa"/>
            <w:tcBorders>
              <w:top w:val="single" w:sz="4" w:space="0" w:color="000000"/>
              <w:left w:val="single" w:sz="4" w:space="0" w:color="000000"/>
              <w:bottom w:val="single" w:sz="4" w:space="0" w:color="000000"/>
            </w:tcBorders>
          </w:tcPr>
          <w:p w14:paraId="47761E03" w14:textId="77777777" w:rsidR="00E91FB0" w:rsidRPr="00DB3F81" w:rsidRDefault="00E91FB0" w:rsidP="00E91FB0">
            <w:pPr>
              <w:snapToGrid w:val="0"/>
              <w:jc w:val="center"/>
              <w:rPr>
                <w:sz w:val="18"/>
                <w:lang w:val="fr-FR"/>
              </w:rPr>
            </w:pPr>
            <w:r w:rsidRPr="00DB3F81">
              <w:rPr>
                <w:sz w:val="18"/>
                <w:lang w:val="fr-FR"/>
              </w:rPr>
              <w:t>VF01</w:t>
            </w:r>
          </w:p>
        </w:tc>
        <w:tc>
          <w:tcPr>
            <w:tcW w:w="3030" w:type="dxa"/>
            <w:tcBorders>
              <w:top w:val="single" w:sz="4" w:space="0" w:color="000000"/>
              <w:left w:val="single" w:sz="4" w:space="0" w:color="000000"/>
              <w:bottom w:val="single" w:sz="4" w:space="0" w:color="000000"/>
              <w:right w:val="single" w:sz="4" w:space="0" w:color="000000"/>
            </w:tcBorders>
          </w:tcPr>
          <w:p w14:paraId="196A2140" w14:textId="77777777" w:rsidR="00E91FB0" w:rsidRPr="00DB3F81" w:rsidRDefault="00E91FB0" w:rsidP="00E91FB0">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775002B0" w14:textId="77777777" w:rsidTr="00A3403A">
        <w:trPr>
          <w:trHeight w:val="262"/>
        </w:trPr>
        <w:tc>
          <w:tcPr>
            <w:tcW w:w="596" w:type="dxa"/>
            <w:tcBorders>
              <w:top w:val="single" w:sz="4" w:space="0" w:color="000000"/>
              <w:left w:val="single" w:sz="4" w:space="0" w:color="000000"/>
              <w:bottom w:val="single" w:sz="4" w:space="0" w:color="000000"/>
            </w:tcBorders>
          </w:tcPr>
          <w:p w14:paraId="2E78A18C" w14:textId="77777777" w:rsidR="00E91FB0" w:rsidRPr="00DB3F81" w:rsidRDefault="00E91FB0" w:rsidP="00E91FB0">
            <w:pPr>
              <w:snapToGrid w:val="0"/>
              <w:rPr>
                <w:sz w:val="18"/>
              </w:rPr>
            </w:pPr>
            <w:r w:rsidRPr="00DB3F81">
              <w:rPr>
                <w:sz w:val="18"/>
              </w:rPr>
              <w:t>26.0</w:t>
            </w:r>
          </w:p>
        </w:tc>
        <w:tc>
          <w:tcPr>
            <w:tcW w:w="1549" w:type="dxa"/>
            <w:tcBorders>
              <w:top w:val="single" w:sz="4" w:space="0" w:color="000000"/>
              <w:left w:val="single" w:sz="4" w:space="0" w:color="000000"/>
              <w:bottom w:val="single" w:sz="4" w:space="0" w:color="000000"/>
            </w:tcBorders>
          </w:tcPr>
          <w:p w14:paraId="64DA3A65" w14:textId="77777777" w:rsidR="00E91FB0" w:rsidRPr="00DB3F81" w:rsidRDefault="00E91FB0" w:rsidP="00E91FB0">
            <w:pPr>
              <w:snapToGrid w:val="0"/>
              <w:rPr>
                <w:sz w:val="18"/>
              </w:rPr>
            </w:pPr>
            <w:proofErr w:type="spellStart"/>
            <w:r w:rsidRPr="00DB3F81">
              <w:rPr>
                <w:sz w:val="18"/>
              </w:rPr>
              <w:t>tipologiaDiProgetto</w:t>
            </w:r>
            <w:proofErr w:type="spellEnd"/>
          </w:p>
        </w:tc>
        <w:tc>
          <w:tcPr>
            <w:tcW w:w="1695" w:type="dxa"/>
            <w:tcBorders>
              <w:top w:val="single" w:sz="4" w:space="0" w:color="000000"/>
              <w:left w:val="single" w:sz="4" w:space="0" w:color="000000"/>
              <w:bottom w:val="single" w:sz="4" w:space="0" w:color="000000"/>
            </w:tcBorders>
          </w:tcPr>
          <w:p w14:paraId="22FF19EC" w14:textId="77777777" w:rsidR="00E91FB0" w:rsidRPr="00DB3F81" w:rsidRDefault="00E91FB0" w:rsidP="00E91FB0">
            <w:pPr>
              <w:snapToGrid w:val="0"/>
              <w:rPr>
                <w:sz w:val="18"/>
              </w:rPr>
            </w:pPr>
            <w:r w:rsidRPr="00DB3F81">
              <w:rPr>
                <w:sz w:val="18"/>
              </w:rPr>
              <w:t>Tipologia di Progetto</w:t>
            </w:r>
          </w:p>
        </w:tc>
        <w:tc>
          <w:tcPr>
            <w:tcW w:w="570" w:type="dxa"/>
            <w:tcBorders>
              <w:top w:val="single" w:sz="4" w:space="0" w:color="000000"/>
              <w:left w:val="single" w:sz="4" w:space="0" w:color="000000"/>
              <w:bottom w:val="single" w:sz="4" w:space="0" w:color="000000"/>
            </w:tcBorders>
          </w:tcPr>
          <w:p w14:paraId="2F92356C" w14:textId="77777777" w:rsidR="00E91FB0" w:rsidRPr="00DB3F81" w:rsidRDefault="00E91FB0" w:rsidP="00E91FB0">
            <w:pPr>
              <w:snapToGrid w:val="0"/>
              <w:jc w:val="center"/>
              <w:rPr>
                <w:sz w:val="18"/>
                <w:lang w:val="fr-FR"/>
              </w:rPr>
            </w:pPr>
            <w:r w:rsidRPr="00DB3F81">
              <w:rPr>
                <w:sz w:val="18"/>
                <w:lang w:val="fr-FR"/>
              </w:rPr>
              <w:t>1</w:t>
            </w:r>
          </w:p>
        </w:tc>
        <w:tc>
          <w:tcPr>
            <w:tcW w:w="630" w:type="dxa"/>
            <w:tcBorders>
              <w:top w:val="single" w:sz="4" w:space="0" w:color="000000"/>
              <w:left w:val="single" w:sz="4" w:space="0" w:color="000000"/>
              <w:bottom w:val="single" w:sz="4" w:space="0" w:color="000000"/>
            </w:tcBorders>
          </w:tcPr>
          <w:p w14:paraId="17183D0A"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17EA6314" w14:textId="77777777" w:rsidR="00E91FB0" w:rsidRPr="00DB3F81" w:rsidRDefault="00E91FB0" w:rsidP="00E91FB0">
            <w:pPr>
              <w:snapToGrid w:val="0"/>
              <w:jc w:val="center"/>
              <w:rPr>
                <w:sz w:val="18"/>
                <w:lang w:val="fr-FR"/>
              </w:rPr>
            </w:pPr>
            <w:r w:rsidRPr="00DB3F81">
              <w:rPr>
                <w:sz w:val="18"/>
                <w:lang w:val="fr-FR"/>
              </w:rPr>
              <w:t>LIS</w:t>
            </w:r>
          </w:p>
        </w:tc>
        <w:tc>
          <w:tcPr>
            <w:tcW w:w="3030" w:type="dxa"/>
            <w:tcBorders>
              <w:top w:val="single" w:sz="4" w:space="0" w:color="000000"/>
              <w:left w:val="single" w:sz="4" w:space="0" w:color="000000"/>
              <w:bottom w:val="single" w:sz="4" w:space="0" w:color="000000"/>
              <w:right w:val="single" w:sz="4" w:space="0" w:color="000000"/>
            </w:tcBorders>
          </w:tcPr>
          <w:p w14:paraId="15E7C3D2" w14:textId="77777777" w:rsidR="00E91FB0" w:rsidRPr="00DB3F81" w:rsidRDefault="00E91FB0" w:rsidP="00E91FB0">
            <w:pPr>
              <w:snapToGrid w:val="0"/>
              <w:rPr>
                <w:sz w:val="18"/>
                <w:lang w:val="fr-FR"/>
              </w:rPr>
            </w:pPr>
            <w:r w:rsidRPr="00DB3F81">
              <w:rPr>
                <w:sz w:val="18"/>
                <w:lang w:val="fr-FR"/>
              </w:rPr>
              <w:t>Valori “1”,“2”, “3”,“4”,“6”</w:t>
            </w:r>
          </w:p>
        </w:tc>
      </w:tr>
      <w:tr w:rsidR="00DB3F81" w:rsidRPr="00DB3F81" w14:paraId="0E909BEC" w14:textId="77777777" w:rsidTr="00A3403A">
        <w:trPr>
          <w:trHeight w:val="262"/>
        </w:trPr>
        <w:tc>
          <w:tcPr>
            <w:tcW w:w="596" w:type="dxa"/>
            <w:tcBorders>
              <w:top w:val="single" w:sz="4" w:space="0" w:color="000000"/>
              <w:left w:val="single" w:sz="4" w:space="0" w:color="000000"/>
              <w:bottom w:val="single" w:sz="4" w:space="0" w:color="000000"/>
            </w:tcBorders>
          </w:tcPr>
          <w:p w14:paraId="53840B01" w14:textId="77777777" w:rsidR="00E91FB0" w:rsidRPr="00DB3F81" w:rsidRDefault="00E91FB0" w:rsidP="00E91FB0">
            <w:pPr>
              <w:snapToGrid w:val="0"/>
              <w:rPr>
                <w:sz w:val="18"/>
              </w:rPr>
            </w:pPr>
            <w:r w:rsidRPr="00DB3F81">
              <w:rPr>
                <w:sz w:val="18"/>
              </w:rPr>
              <w:t>27.0</w:t>
            </w:r>
          </w:p>
        </w:tc>
        <w:tc>
          <w:tcPr>
            <w:tcW w:w="1549" w:type="dxa"/>
            <w:tcBorders>
              <w:top w:val="single" w:sz="4" w:space="0" w:color="000000"/>
              <w:left w:val="single" w:sz="4" w:space="0" w:color="000000"/>
              <w:bottom w:val="single" w:sz="4" w:space="0" w:color="000000"/>
            </w:tcBorders>
          </w:tcPr>
          <w:p w14:paraId="0BA702F4" w14:textId="77777777" w:rsidR="00E91FB0" w:rsidRPr="00DB3F81" w:rsidRDefault="00E91FB0" w:rsidP="00E91FB0">
            <w:pPr>
              <w:snapToGrid w:val="0"/>
              <w:rPr>
                <w:sz w:val="18"/>
              </w:rPr>
            </w:pPr>
            <w:proofErr w:type="spellStart"/>
            <w:r w:rsidRPr="00DB3F81">
              <w:rPr>
                <w:sz w:val="18"/>
              </w:rPr>
              <w:t>tipologiaDiCura</w:t>
            </w:r>
            <w:proofErr w:type="spellEnd"/>
          </w:p>
        </w:tc>
        <w:tc>
          <w:tcPr>
            <w:tcW w:w="1695" w:type="dxa"/>
            <w:tcBorders>
              <w:top w:val="single" w:sz="4" w:space="0" w:color="000000"/>
              <w:left w:val="single" w:sz="4" w:space="0" w:color="000000"/>
              <w:bottom w:val="single" w:sz="4" w:space="0" w:color="000000"/>
            </w:tcBorders>
          </w:tcPr>
          <w:p w14:paraId="2128F919" w14:textId="77777777" w:rsidR="00E91FB0" w:rsidRPr="00DB3F81" w:rsidRDefault="00E91FB0" w:rsidP="00E91FB0">
            <w:pPr>
              <w:snapToGrid w:val="0"/>
              <w:rPr>
                <w:sz w:val="18"/>
              </w:rPr>
            </w:pPr>
            <w:r w:rsidRPr="00DB3F81">
              <w:rPr>
                <w:sz w:val="18"/>
              </w:rPr>
              <w:t>Tipologia Di Cura</w:t>
            </w:r>
          </w:p>
        </w:tc>
        <w:tc>
          <w:tcPr>
            <w:tcW w:w="570" w:type="dxa"/>
            <w:tcBorders>
              <w:top w:val="single" w:sz="4" w:space="0" w:color="000000"/>
              <w:left w:val="single" w:sz="4" w:space="0" w:color="000000"/>
              <w:bottom w:val="single" w:sz="4" w:space="0" w:color="000000"/>
            </w:tcBorders>
          </w:tcPr>
          <w:p w14:paraId="3BE8FF3C" w14:textId="77777777" w:rsidR="00E91FB0" w:rsidRPr="00DB3F81" w:rsidRDefault="00E91FB0" w:rsidP="00E91FB0">
            <w:pPr>
              <w:snapToGrid w:val="0"/>
              <w:jc w:val="center"/>
              <w:rPr>
                <w:sz w:val="18"/>
                <w:lang w:val="fr-FR"/>
              </w:rPr>
            </w:pPr>
            <w:r w:rsidRPr="00DB3F81">
              <w:rPr>
                <w:sz w:val="18"/>
                <w:lang w:val="fr-FR"/>
              </w:rPr>
              <w:t>1-2</w:t>
            </w:r>
          </w:p>
        </w:tc>
        <w:tc>
          <w:tcPr>
            <w:tcW w:w="630" w:type="dxa"/>
            <w:tcBorders>
              <w:top w:val="single" w:sz="4" w:space="0" w:color="000000"/>
              <w:left w:val="single" w:sz="4" w:space="0" w:color="000000"/>
              <w:bottom w:val="single" w:sz="4" w:space="0" w:color="000000"/>
            </w:tcBorders>
          </w:tcPr>
          <w:p w14:paraId="749481C0"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0042A49B" w14:textId="77777777" w:rsidR="00E91FB0" w:rsidRPr="00DB3F81" w:rsidRDefault="00E91FB0" w:rsidP="00E91FB0">
            <w:pPr>
              <w:snapToGrid w:val="0"/>
              <w:jc w:val="center"/>
              <w:rPr>
                <w:sz w:val="18"/>
                <w:lang w:val="fr-FR"/>
              </w:rPr>
            </w:pPr>
            <w:r w:rsidRPr="00DB3F81">
              <w:rPr>
                <w:sz w:val="18"/>
                <w:lang w:val="fr-FR"/>
              </w:rPr>
              <w:t>LIS</w:t>
            </w:r>
          </w:p>
        </w:tc>
        <w:tc>
          <w:tcPr>
            <w:tcW w:w="3030" w:type="dxa"/>
            <w:tcBorders>
              <w:top w:val="single" w:sz="4" w:space="0" w:color="000000"/>
              <w:left w:val="single" w:sz="4" w:space="0" w:color="000000"/>
              <w:bottom w:val="single" w:sz="4" w:space="0" w:color="000000"/>
              <w:right w:val="single" w:sz="4" w:space="0" w:color="000000"/>
            </w:tcBorders>
          </w:tcPr>
          <w:p w14:paraId="17B1798C" w14:textId="77777777" w:rsidR="00E91FB0" w:rsidRPr="00DB3F81" w:rsidRDefault="00E91FB0" w:rsidP="00B611B0">
            <w:pPr>
              <w:snapToGrid w:val="0"/>
              <w:rPr>
                <w:sz w:val="18"/>
                <w:lang w:val="fr-FR"/>
              </w:rPr>
            </w:pPr>
            <w:r w:rsidRPr="00DB3F81">
              <w:rPr>
                <w:sz w:val="18"/>
                <w:lang w:val="fr-FR"/>
              </w:rPr>
              <w:t>Valori “1”, “2”, “3”, “4”, “5”, “6”, “7”, “8”“9”, “10”, “11”, ”12”, ”13”, ”14”, ”15”, ”16”, ”17”</w:t>
            </w:r>
            <w:r w:rsidR="00855C35" w:rsidRPr="00DB3F81">
              <w:rPr>
                <w:sz w:val="18"/>
                <w:lang w:val="fr-FR"/>
              </w:rPr>
              <w:t>, “18”, “19”, ”20”, ”21”, ”22”, ”23”</w:t>
            </w:r>
            <w:r w:rsidR="00B611B0" w:rsidRPr="00DB3F81">
              <w:rPr>
                <w:sz w:val="18"/>
                <w:lang w:val="fr-FR"/>
              </w:rPr>
              <w:t>, ”24”, ”25”, ”26”, ”27”</w:t>
            </w:r>
          </w:p>
        </w:tc>
      </w:tr>
      <w:tr w:rsidR="00DB3F81" w:rsidRPr="00DB3F81" w14:paraId="19835DA1" w14:textId="77777777" w:rsidTr="00A3403A">
        <w:trPr>
          <w:trHeight w:val="262"/>
        </w:trPr>
        <w:tc>
          <w:tcPr>
            <w:tcW w:w="596" w:type="dxa"/>
            <w:tcBorders>
              <w:top w:val="single" w:sz="4" w:space="0" w:color="000000"/>
              <w:left w:val="single" w:sz="4" w:space="0" w:color="000000"/>
              <w:bottom w:val="single" w:sz="4" w:space="0" w:color="000000"/>
            </w:tcBorders>
          </w:tcPr>
          <w:p w14:paraId="5CBA6715" w14:textId="77777777" w:rsidR="00E91FB0" w:rsidRPr="00DB3F81" w:rsidRDefault="00E91FB0" w:rsidP="00E91FB0">
            <w:pPr>
              <w:snapToGrid w:val="0"/>
              <w:rPr>
                <w:sz w:val="18"/>
              </w:rPr>
            </w:pPr>
            <w:r w:rsidRPr="00DB3F81">
              <w:rPr>
                <w:sz w:val="18"/>
              </w:rPr>
              <w:t>28.0</w:t>
            </w:r>
          </w:p>
        </w:tc>
        <w:tc>
          <w:tcPr>
            <w:tcW w:w="1549" w:type="dxa"/>
            <w:tcBorders>
              <w:top w:val="single" w:sz="4" w:space="0" w:color="000000"/>
              <w:left w:val="single" w:sz="4" w:space="0" w:color="000000"/>
              <w:bottom w:val="single" w:sz="4" w:space="0" w:color="000000"/>
            </w:tcBorders>
          </w:tcPr>
          <w:p w14:paraId="7611856C" w14:textId="77777777" w:rsidR="00E91FB0" w:rsidRPr="00DB3F81" w:rsidRDefault="00E91FB0" w:rsidP="00E91FB0">
            <w:pPr>
              <w:snapToGrid w:val="0"/>
              <w:rPr>
                <w:sz w:val="18"/>
              </w:rPr>
            </w:pPr>
            <w:proofErr w:type="spellStart"/>
            <w:r w:rsidRPr="00DB3F81">
              <w:rPr>
                <w:sz w:val="18"/>
              </w:rPr>
              <w:t>dataPresaInCarico</w:t>
            </w:r>
            <w:proofErr w:type="spellEnd"/>
          </w:p>
        </w:tc>
        <w:tc>
          <w:tcPr>
            <w:tcW w:w="1695" w:type="dxa"/>
            <w:tcBorders>
              <w:top w:val="single" w:sz="4" w:space="0" w:color="000000"/>
              <w:left w:val="single" w:sz="4" w:space="0" w:color="000000"/>
              <w:bottom w:val="single" w:sz="4" w:space="0" w:color="000000"/>
            </w:tcBorders>
          </w:tcPr>
          <w:p w14:paraId="193868C3" w14:textId="77777777" w:rsidR="00E91FB0" w:rsidRPr="00DB3F81" w:rsidRDefault="00E91FB0" w:rsidP="00E91FB0">
            <w:pPr>
              <w:snapToGrid w:val="0"/>
              <w:rPr>
                <w:sz w:val="18"/>
              </w:rPr>
            </w:pPr>
            <w:r w:rsidRPr="00DB3F81">
              <w:rPr>
                <w:sz w:val="18"/>
              </w:rPr>
              <w:t>Data Presa In Carico</w:t>
            </w:r>
          </w:p>
        </w:tc>
        <w:tc>
          <w:tcPr>
            <w:tcW w:w="570" w:type="dxa"/>
            <w:tcBorders>
              <w:top w:val="single" w:sz="4" w:space="0" w:color="000000"/>
              <w:left w:val="single" w:sz="4" w:space="0" w:color="000000"/>
              <w:bottom w:val="single" w:sz="4" w:space="0" w:color="000000"/>
            </w:tcBorders>
          </w:tcPr>
          <w:p w14:paraId="2417C34E" w14:textId="77777777" w:rsidR="00E91FB0" w:rsidRPr="00DB3F81" w:rsidRDefault="00E91FB0" w:rsidP="00E91FB0">
            <w:pPr>
              <w:snapToGrid w:val="0"/>
              <w:jc w:val="center"/>
              <w:rPr>
                <w:sz w:val="18"/>
                <w:lang w:val="fr-FR"/>
              </w:rPr>
            </w:pPr>
            <w:r w:rsidRPr="00DB3F81">
              <w:rPr>
                <w:sz w:val="18"/>
                <w:lang w:val="fr-FR"/>
              </w:rPr>
              <w:t>8</w:t>
            </w:r>
          </w:p>
        </w:tc>
        <w:tc>
          <w:tcPr>
            <w:tcW w:w="630" w:type="dxa"/>
            <w:tcBorders>
              <w:top w:val="single" w:sz="4" w:space="0" w:color="000000"/>
              <w:left w:val="single" w:sz="4" w:space="0" w:color="000000"/>
              <w:bottom w:val="single" w:sz="4" w:space="0" w:color="000000"/>
            </w:tcBorders>
          </w:tcPr>
          <w:p w14:paraId="3EAC3F3C"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7102A79A" w14:textId="77777777" w:rsidR="00E91FB0" w:rsidRPr="00DB3F81" w:rsidRDefault="00E91FB0" w:rsidP="00E91FB0">
            <w:pPr>
              <w:snapToGrid w:val="0"/>
              <w:jc w:val="center"/>
              <w:rPr>
                <w:sz w:val="18"/>
                <w:lang w:val="fr-FR"/>
              </w:rPr>
            </w:pPr>
            <w:r w:rsidRPr="00DB3F81">
              <w:rPr>
                <w:sz w:val="18"/>
                <w:lang w:val="fr-FR"/>
              </w:rPr>
              <w:t>VF10</w:t>
            </w:r>
          </w:p>
        </w:tc>
        <w:tc>
          <w:tcPr>
            <w:tcW w:w="3030" w:type="dxa"/>
            <w:tcBorders>
              <w:top w:val="single" w:sz="4" w:space="0" w:color="000000"/>
              <w:left w:val="single" w:sz="4" w:space="0" w:color="000000"/>
              <w:bottom w:val="single" w:sz="4" w:space="0" w:color="000000"/>
              <w:right w:val="single" w:sz="4" w:space="0" w:color="000000"/>
            </w:tcBorders>
          </w:tcPr>
          <w:p w14:paraId="0DE4B1BD" w14:textId="77777777" w:rsidR="00E91FB0" w:rsidRPr="00DB3F81" w:rsidRDefault="00E91FB0" w:rsidP="00E91FB0">
            <w:pPr>
              <w:snapToGrid w:val="0"/>
              <w:rPr>
                <w:sz w:val="18"/>
                <w:lang w:val="fr-FR"/>
              </w:rPr>
            </w:pPr>
            <w:r w:rsidRPr="00DB3F81">
              <w:rPr>
                <w:sz w:val="18"/>
                <w:lang w:val="fr-FR"/>
              </w:rPr>
              <w:t>Da 01011900 a 31122099</w:t>
            </w:r>
          </w:p>
        </w:tc>
      </w:tr>
      <w:tr w:rsidR="00DB3F81" w:rsidRPr="00DB3F81" w14:paraId="3EC04122" w14:textId="77777777" w:rsidTr="00A3403A">
        <w:trPr>
          <w:trHeight w:val="262"/>
        </w:trPr>
        <w:tc>
          <w:tcPr>
            <w:tcW w:w="596" w:type="dxa"/>
            <w:tcBorders>
              <w:top w:val="single" w:sz="4" w:space="0" w:color="000000"/>
              <w:left w:val="single" w:sz="4" w:space="0" w:color="000000"/>
              <w:bottom w:val="single" w:sz="4" w:space="0" w:color="000000"/>
            </w:tcBorders>
          </w:tcPr>
          <w:p w14:paraId="5FABA548" w14:textId="77777777" w:rsidR="00855C35" w:rsidRPr="00DB3F81" w:rsidRDefault="00855C35" w:rsidP="00855C35">
            <w:pPr>
              <w:snapToGrid w:val="0"/>
              <w:rPr>
                <w:sz w:val="18"/>
              </w:rPr>
            </w:pPr>
            <w:r w:rsidRPr="00DB3F81">
              <w:rPr>
                <w:sz w:val="18"/>
              </w:rPr>
              <w:t>29.0</w:t>
            </w:r>
          </w:p>
        </w:tc>
        <w:tc>
          <w:tcPr>
            <w:tcW w:w="1549" w:type="dxa"/>
            <w:tcBorders>
              <w:top w:val="single" w:sz="4" w:space="0" w:color="000000"/>
              <w:left w:val="single" w:sz="4" w:space="0" w:color="000000"/>
              <w:bottom w:val="single" w:sz="4" w:space="0" w:color="000000"/>
            </w:tcBorders>
          </w:tcPr>
          <w:p w14:paraId="56F0930C" w14:textId="77777777" w:rsidR="00855C35" w:rsidRPr="00DB3F81" w:rsidRDefault="00855C35" w:rsidP="00855C35">
            <w:pPr>
              <w:snapToGrid w:val="0"/>
              <w:rPr>
                <w:sz w:val="18"/>
              </w:rPr>
            </w:pPr>
            <w:proofErr w:type="spellStart"/>
            <w:r w:rsidRPr="00DB3F81">
              <w:rPr>
                <w:sz w:val="18"/>
              </w:rPr>
              <w:t>aziendaErogante</w:t>
            </w:r>
            <w:proofErr w:type="spellEnd"/>
          </w:p>
        </w:tc>
        <w:tc>
          <w:tcPr>
            <w:tcW w:w="1695" w:type="dxa"/>
            <w:tcBorders>
              <w:top w:val="single" w:sz="4" w:space="0" w:color="000000"/>
              <w:left w:val="single" w:sz="4" w:space="0" w:color="000000"/>
              <w:bottom w:val="single" w:sz="4" w:space="0" w:color="000000"/>
            </w:tcBorders>
          </w:tcPr>
          <w:p w14:paraId="66460FAB" w14:textId="77777777" w:rsidR="00855C35" w:rsidRPr="00DB3F81" w:rsidRDefault="00855C35" w:rsidP="00855C35">
            <w:pPr>
              <w:snapToGrid w:val="0"/>
              <w:rPr>
                <w:sz w:val="18"/>
              </w:rPr>
            </w:pPr>
            <w:r w:rsidRPr="00DB3F81">
              <w:rPr>
                <w:sz w:val="18"/>
              </w:rPr>
              <w:t>Azienda Erogante</w:t>
            </w:r>
          </w:p>
        </w:tc>
        <w:tc>
          <w:tcPr>
            <w:tcW w:w="570" w:type="dxa"/>
            <w:tcBorders>
              <w:top w:val="single" w:sz="4" w:space="0" w:color="000000"/>
              <w:left w:val="single" w:sz="4" w:space="0" w:color="000000"/>
              <w:bottom w:val="single" w:sz="4" w:space="0" w:color="000000"/>
            </w:tcBorders>
          </w:tcPr>
          <w:p w14:paraId="28D40AEF" w14:textId="77777777" w:rsidR="00855C35" w:rsidRPr="00DB3F81" w:rsidRDefault="00855C35" w:rsidP="00855C35">
            <w:pPr>
              <w:snapToGrid w:val="0"/>
              <w:jc w:val="center"/>
              <w:rPr>
                <w:sz w:val="18"/>
                <w:lang w:val="fr-FR"/>
              </w:rPr>
            </w:pPr>
            <w:r w:rsidRPr="00DB3F81">
              <w:rPr>
                <w:sz w:val="18"/>
                <w:lang w:val="fr-FR"/>
              </w:rPr>
              <w:t>3</w:t>
            </w:r>
          </w:p>
        </w:tc>
        <w:tc>
          <w:tcPr>
            <w:tcW w:w="630" w:type="dxa"/>
            <w:tcBorders>
              <w:top w:val="single" w:sz="4" w:space="0" w:color="000000"/>
              <w:left w:val="single" w:sz="4" w:space="0" w:color="000000"/>
              <w:bottom w:val="single" w:sz="4" w:space="0" w:color="000000"/>
            </w:tcBorders>
          </w:tcPr>
          <w:p w14:paraId="69B4374E" w14:textId="77777777" w:rsidR="00855C35" w:rsidRPr="00DB3F81" w:rsidRDefault="00855C35" w:rsidP="00855C35">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41BAAC4A" w14:textId="77777777" w:rsidR="00855C35" w:rsidRPr="00DB3F81" w:rsidRDefault="00855C35" w:rsidP="00855C35">
            <w:pPr>
              <w:snapToGrid w:val="0"/>
              <w:jc w:val="center"/>
              <w:rPr>
                <w:sz w:val="18"/>
                <w:lang w:val="fr-FR"/>
              </w:rPr>
            </w:pPr>
            <w:r w:rsidRPr="00DB3F81">
              <w:rPr>
                <w:sz w:val="18"/>
                <w:lang w:val="fr-FR"/>
              </w:rPr>
              <w:t>VF01</w:t>
            </w:r>
          </w:p>
        </w:tc>
        <w:tc>
          <w:tcPr>
            <w:tcW w:w="3030" w:type="dxa"/>
            <w:tcBorders>
              <w:top w:val="single" w:sz="4" w:space="0" w:color="000000"/>
              <w:left w:val="single" w:sz="4" w:space="0" w:color="000000"/>
              <w:bottom w:val="single" w:sz="4" w:space="0" w:color="000000"/>
              <w:right w:val="single" w:sz="4" w:space="0" w:color="000000"/>
            </w:tcBorders>
          </w:tcPr>
          <w:p w14:paraId="31705D83" w14:textId="77777777" w:rsidR="00855C35" w:rsidRPr="00DB3F81" w:rsidRDefault="00855C35" w:rsidP="00855C35">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535F6168" w14:textId="77777777" w:rsidTr="00A3403A">
        <w:trPr>
          <w:trHeight w:val="262"/>
        </w:trPr>
        <w:tc>
          <w:tcPr>
            <w:tcW w:w="596" w:type="dxa"/>
            <w:tcBorders>
              <w:top w:val="single" w:sz="4" w:space="0" w:color="000000"/>
              <w:left w:val="single" w:sz="4" w:space="0" w:color="000000"/>
              <w:bottom w:val="single" w:sz="4" w:space="0" w:color="000000"/>
            </w:tcBorders>
          </w:tcPr>
          <w:p w14:paraId="708F8752" w14:textId="77777777" w:rsidR="00E91FB0" w:rsidRPr="00DB3F81" w:rsidRDefault="00E91FB0" w:rsidP="00E91FB0">
            <w:pPr>
              <w:snapToGrid w:val="0"/>
              <w:rPr>
                <w:sz w:val="18"/>
              </w:rPr>
            </w:pPr>
            <w:r w:rsidRPr="00DB3F81">
              <w:rPr>
                <w:sz w:val="18"/>
              </w:rPr>
              <w:t>30.0</w:t>
            </w:r>
          </w:p>
        </w:tc>
        <w:tc>
          <w:tcPr>
            <w:tcW w:w="1549" w:type="dxa"/>
            <w:tcBorders>
              <w:top w:val="single" w:sz="4" w:space="0" w:color="000000"/>
              <w:left w:val="single" w:sz="4" w:space="0" w:color="000000"/>
              <w:bottom w:val="single" w:sz="4" w:space="0" w:color="000000"/>
            </w:tcBorders>
          </w:tcPr>
          <w:p w14:paraId="4D474A0D" w14:textId="77777777" w:rsidR="00E91FB0" w:rsidRPr="00DB3F81" w:rsidRDefault="00E91FB0" w:rsidP="00E91FB0">
            <w:pPr>
              <w:snapToGrid w:val="0"/>
              <w:rPr>
                <w:sz w:val="18"/>
              </w:rPr>
            </w:pPr>
            <w:r w:rsidRPr="00DB3F81">
              <w:rPr>
                <w:sz w:val="18"/>
              </w:rPr>
              <w:t>codiceSTS11TitolareStruttura</w:t>
            </w:r>
          </w:p>
        </w:tc>
        <w:tc>
          <w:tcPr>
            <w:tcW w:w="1695" w:type="dxa"/>
            <w:tcBorders>
              <w:top w:val="single" w:sz="4" w:space="0" w:color="000000"/>
              <w:left w:val="single" w:sz="4" w:space="0" w:color="000000"/>
              <w:bottom w:val="single" w:sz="4" w:space="0" w:color="000000"/>
            </w:tcBorders>
          </w:tcPr>
          <w:p w14:paraId="42F0B8E7" w14:textId="77777777" w:rsidR="00E91FB0" w:rsidRPr="00DB3F81" w:rsidRDefault="00E91FB0" w:rsidP="00E91FB0">
            <w:pPr>
              <w:snapToGrid w:val="0"/>
              <w:rPr>
                <w:sz w:val="18"/>
              </w:rPr>
            </w:pPr>
            <w:r w:rsidRPr="00DB3F81">
              <w:rPr>
                <w:sz w:val="18"/>
              </w:rPr>
              <w:t>Codice STS11 titolare della struttura</w:t>
            </w:r>
          </w:p>
        </w:tc>
        <w:tc>
          <w:tcPr>
            <w:tcW w:w="570" w:type="dxa"/>
            <w:tcBorders>
              <w:top w:val="single" w:sz="4" w:space="0" w:color="000000"/>
              <w:left w:val="single" w:sz="4" w:space="0" w:color="000000"/>
              <w:bottom w:val="single" w:sz="4" w:space="0" w:color="000000"/>
            </w:tcBorders>
          </w:tcPr>
          <w:p w14:paraId="27F24A24" w14:textId="77777777" w:rsidR="00E91FB0" w:rsidRPr="00DB3F81" w:rsidRDefault="00E91FB0" w:rsidP="00E91FB0">
            <w:pPr>
              <w:snapToGrid w:val="0"/>
              <w:jc w:val="center"/>
              <w:rPr>
                <w:sz w:val="18"/>
                <w:lang w:val="fr-FR"/>
              </w:rPr>
            </w:pPr>
            <w:r w:rsidRPr="00DB3F81">
              <w:rPr>
                <w:sz w:val="18"/>
                <w:lang w:val="fr-FR"/>
              </w:rPr>
              <w:t>6</w:t>
            </w:r>
          </w:p>
        </w:tc>
        <w:tc>
          <w:tcPr>
            <w:tcW w:w="630" w:type="dxa"/>
            <w:tcBorders>
              <w:top w:val="single" w:sz="4" w:space="0" w:color="000000"/>
              <w:left w:val="single" w:sz="4" w:space="0" w:color="000000"/>
              <w:bottom w:val="single" w:sz="4" w:space="0" w:color="000000"/>
            </w:tcBorders>
          </w:tcPr>
          <w:p w14:paraId="151300DA"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15146066" w14:textId="77777777" w:rsidR="00E91FB0" w:rsidRPr="00DB3F81" w:rsidRDefault="00E91FB0" w:rsidP="00E91FB0">
            <w:pPr>
              <w:snapToGrid w:val="0"/>
              <w:jc w:val="center"/>
              <w:rPr>
                <w:sz w:val="18"/>
                <w:lang w:val="fr-FR"/>
              </w:rPr>
            </w:pPr>
            <w:r w:rsidRPr="00DB3F81">
              <w:rPr>
                <w:sz w:val="18"/>
                <w:lang w:val="fr-FR"/>
              </w:rPr>
              <w:t>VF01</w:t>
            </w:r>
          </w:p>
        </w:tc>
        <w:tc>
          <w:tcPr>
            <w:tcW w:w="3030" w:type="dxa"/>
            <w:tcBorders>
              <w:top w:val="single" w:sz="4" w:space="0" w:color="000000"/>
              <w:left w:val="single" w:sz="4" w:space="0" w:color="000000"/>
              <w:bottom w:val="single" w:sz="4" w:space="0" w:color="000000"/>
              <w:right w:val="single" w:sz="4" w:space="0" w:color="000000"/>
            </w:tcBorders>
          </w:tcPr>
          <w:p w14:paraId="49C2DB2E" w14:textId="77777777" w:rsidR="00E91FB0" w:rsidRPr="00DB3F81" w:rsidRDefault="00E91FB0" w:rsidP="00E91FB0">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0E3C19C5" w14:textId="77777777" w:rsidTr="00A3403A">
        <w:trPr>
          <w:trHeight w:val="262"/>
        </w:trPr>
        <w:tc>
          <w:tcPr>
            <w:tcW w:w="596" w:type="dxa"/>
            <w:tcBorders>
              <w:top w:val="single" w:sz="4" w:space="0" w:color="000000"/>
              <w:left w:val="single" w:sz="4" w:space="0" w:color="000000"/>
              <w:bottom w:val="single" w:sz="4" w:space="0" w:color="000000"/>
            </w:tcBorders>
          </w:tcPr>
          <w:p w14:paraId="0D28A9A0" w14:textId="77777777" w:rsidR="00E91FB0" w:rsidRPr="00DB3F81" w:rsidRDefault="00E91FB0" w:rsidP="00E91FB0">
            <w:pPr>
              <w:snapToGrid w:val="0"/>
              <w:rPr>
                <w:sz w:val="18"/>
              </w:rPr>
            </w:pPr>
            <w:r w:rsidRPr="00DB3F81">
              <w:rPr>
                <w:sz w:val="18"/>
              </w:rPr>
              <w:t>31.0</w:t>
            </w:r>
          </w:p>
        </w:tc>
        <w:tc>
          <w:tcPr>
            <w:tcW w:w="1549" w:type="dxa"/>
            <w:tcBorders>
              <w:top w:val="single" w:sz="4" w:space="0" w:color="000000"/>
              <w:left w:val="single" w:sz="4" w:space="0" w:color="000000"/>
              <w:bottom w:val="single" w:sz="4" w:space="0" w:color="000000"/>
            </w:tcBorders>
          </w:tcPr>
          <w:p w14:paraId="6C00269B" w14:textId="77777777" w:rsidR="00E91FB0" w:rsidRPr="00DB3F81" w:rsidRDefault="00E91FB0" w:rsidP="00E91FB0">
            <w:pPr>
              <w:snapToGrid w:val="0"/>
              <w:rPr>
                <w:sz w:val="18"/>
              </w:rPr>
            </w:pPr>
            <w:proofErr w:type="spellStart"/>
            <w:r w:rsidRPr="00DB3F81">
              <w:rPr>
                <w:sz w:val="18"/>
              </w:rPr>
              <w:t>matricolaUnitaProduttiva</w:t>
            </w:r>
            <w:proofErr w:type="spellEnd"/>
          </w:p>
        </w:tc>
        <w:tc>
          <w:tcPr>
            <w:tcW w:w="1695" w:type="dxa"/>
            <w:tcBorders>
              <w:top w:val="single" w:sz="4" w:space="0" w:color="000000"/>
              <w:left w:val="single" w:sz="4" w:space="0" w:color="000000"/>
              <w:bottom w:val="single" w:sz="4" w:space="0" w:color="000000"/>
            </w:tcBorders>
          </w:tcPr>
          <w:p w14:paraId="5CD5ED16" w14:textId="77777777" w:rsidR="00E91FB0" w:rsidRPr="00DB3F81" w:rsidRDefault="00E91FB0" w:rsidP="00E91FB0">
            <w:pPr>
              <w:snapToGrid w:val="0"/>
              <w:rPr>
                <w:sz w:val="18"/>
              </w:rPr>
            </w:pPr>
            <w:r w:rsidRPr="00DB3F81">
              <w:rPr>
                <w:sz w:val="18"/>
              </w:rPr>
              <w:t xml:space="preserve">Matricola </w:t>
            </w:r>
            <w:proofErr w:type="spellStart"/>
            <w:r w:rsidRPr="00DB3F81">
              <w:rPr>
                <w:sz w:val="18"/>
              </w:rPr>
              <w:t>Unita</w:t>
            </w:r>
            <w:proofErr w:type="spellEnd"/>
            <w:r w:rsidRPr="00DB3F81">
              <w:rPr>
                <w:sz w:val="18"/>
              </w:rPr>
              <w:t xml:space="preserve"> Produttiva</w:t>
            </w:r>
          </w:p>
        </w:tc>
        <w:tc>
          <w:tcPr>
            <w:tcW w:w="570" w:type="dxa"/>
            <w:tcBorders>
              <w:top w:val="single" w:sz="4" w:space="0" w:color="000000"/>
              <w:left w:val="single" w:sz="4" w:space="0" w:color="000000"/>
              <w:bottom w:val="single" w:sz="4" w:space="0" w:color="000000"/>
            </w:tcBorders>
          </w:tcPr>
          <w:p w14:paraId="15F54AAC" w14:textId="77777777" w:rsidR="00E91FB0" w:rsidRPr="00DB3F81" w:rsidRDefault="00E91FB0" w:rsidP="00E91FB0">
            <w:pPr>
              <w:snapToGrid w:val="0"/>
              <w:jc w:val="center"/>
              <w:rPr>
                <w:sz w:val="18"/>
                <w:lang w:val="fr-FR"/>
              </w:rPr>
            </w:pPr>
            <w:r w:rsidRPr="00DB3F81">
              <w:rPr>
                <w:sz w:val="18"/>
                <w:lang w:val="fr-FR"/>
              </w:rPr>
              <w:t>1-6</w:t>
            </w:r>
          </w:p>
        </w:tc>
        <w:tc>
          <w:tcPr>
            <w:tcW w:w="630" w:type="dxa"/>
            <w:tcBorders>
              <w:top w:val="single" w:sz="4" w:space="0" w:color="000000"/>
              <w:left w:val="single" w:sz="4" w:space="0" w:color="000000"/>
              <w:bottom w:val="single" w:sz="4" w:space="0" w:color="000000"/>
            </w:tcBorders>
          </w:tcPr>
          <w:p w14:paraId="7E3E6E9D"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3C267DD6" w14:textId="77777777" w:rsidR="00E91FB0" w:rsidRPr="00DB3F81" w:rsidRDefault="00E91FB0" w:rsidP="00E91FB0">
            <w:pPr>
              <w:snapToGrid w:val="0"/>
              <w:jc w:val="center"/>
              <w:rPr>
                <w:sz w:val="18"/>
                <w:lang w:val="fr-FR"/>
              </w:rPr>
            </w:pPr>
            <w:r w:rsidRPr="00DB3F81">
              <w:rPr>
                <w:sz w:val="18"/>
                <w:lang w:val="fr-FR"/>
              </w:rPr>
              <w:t>NUM</w:t>
            </w:r>
          </w:p>
        </w:tc>
        <w:tc>
          <w:tcPr>
            <w:tcW w:w="3030" w:type="dxa"/>
            <w:tcBorders>
              <w:top w:val="single" w:sz="4" w:space="0" w:color="000000"/>
              <w:left w:val="single" w:sz="4" w:space="0" w:color="000000"/>
              <w:bottom w:val="single" w:sz="4" w:space="0" w:color="000000"/>
              <w:right w:val="single" w:sz="4" w:space="0" w:color="000000"/>
            </w:tcBorders>
          </w:tcPr>
          <w:p w14:paraId="2BB65DE0" w14:textId="77777777" w:rsidR="00E91FB0" w:rsidRPr="00DB3F81" w:rsidRDefault="00E91FB0" w:rsidP="00E91FB0">
            <w:pPr>
              <w:snapToGrid w:val="0"/>
              <w:rPr>
                <w:sz w:val="18"/>
                <w:lang w:val="fr-FR"/>
              </w:rPr>
            </w:pPr>
            <w:r w:rsidRPr="00DB3F81">
              <w:rPr>
                <w:sz w:val="18"/>
                <w:lang w:val="fr-FR"/>
              </w:rPr>
              <w:t>Valori da 1 a 999999</w:t>
            </w:r>
          </w:p>
        </w:tc>
      </w:tr>
      <w:tr w:rsidR="00DB3F81" w:rsidRPr="00DB3F81" w14:paraId="6C9CFBBF" w14:textId="77777777" w:rsidTr="00A3403A">
        <w:trPr>
          <w:trHeight w:val="262"/>
        </w:trPr>
        <w:tc>
          <w:tcPr>
            <w:tcW w:w="596" w:type="dxa"/>
            <w:tcBorders>
              <w:top w:val="single" w:sz="4" w:space="0" w:color="000000"/>
              <w:left w:val="single" w:sz="4" w:space="0" w:color="000000"/>
              <w:bottom w:val="single" w:sz="4" w:space="0" w:color="000000"/>
            </w:tcBorders>
          </w:tcPr>
          <w:p w14:paraId="32B5414E" w14:textId="77777777" w:rsidR="00E91FB0" w:rsidRPr="00DB3F81" w:rsidRDefault="00E91FB0" w:rsidP="00E91FB0">
            <w:pPr>
              <w:snapToGrid w:val="0"/>
              <w:rPr>
                <w:sz w:val="18"/>
              </w:rPr>
            </w:pPr>
            <w:r w:rsidRPr="00DB3F81">
              <w:rPr>
                <w:sz w:val="18"/>
              </w:rPr>
              <w:t>32.0</w:t>
            </w:r>
          </w:p>
        </w:tc>
        <w:tc>
          <w:tcPr>
            <w:tcW w:w="1549" w:type="dxa"/>
            <w:tcBorders>
              <w:top w:val="single" w:sz="4" w:space="0" w:color="000000"/>
              <w:left w:val="single" w:sz="4" w:space="0" w:color="000000"/>
              <w:bottom w:val="single" w:sz="4" w:space="0" w:color="000000"/>
            </w:tcBorders>
          </w:tcPr>
          <w:p w14:paraId="6E9723A7" w14:textId="77777777" w:rsidR="00E91FB0" w:rsidRPr="00DB3F81" w:rsidRDefault="00E91FB0" w:rsidP="00E91FB0">
            <w:pPr>
              <w:snapToGrid w:val="0"/>
              <w:rPr>
                <w:sz w:val="18"/>
              </w:rPr>
            </w:pPr>
            <w:proofErr w:type="spellStart"/>
            <w:r w:rsidRPr="00DB3F81">
              <w:rPr>
                <w:sz w:val="18"/>
              </w:rPr>
              <w:t>codiceRegionaleTitolareDellaStruttura</w:t>
            </w:r>
            <w:proofErr w:type="spellEnd"/>
          </w:p>
        </w:tc>
        <w:tc>
          <w:tcPr>
            <w:tcW w:w="1695" w:type="dxa"/>
            <w:tcBorders>
              <w:top w:val="single" w:sz="4" w:space="0" w:color="000000"/>
              <w:left w:val="single" w:sz="4" w:space="0" w:color="000000"/>
              <w:bottom w:val="single" w:sz="4" w:space="0" w:color="000000"/>
            </w:tcBorders>
          </w:tcPr>
          <w:p w14:paraId="373FA119" w14:textId="77777777" w:rsidR="00E91FB0" w:rsidRPr="00DB3F81" w:rsidRDefault="00E91FB0" w:rsidP="00E91FB0">
            <w:pPr>
              <w:snapToGrid w:val="0"/>
              <w:rPr>
                <w:sz w:val="18"/>
              </w:rPr>
            </w:pPr>
            <w:r w:rsidRPr="00DB3F81">
              <w:rPr>
                <w:sz w:val="18"/>
              </w:rPr>
              <w:t>Codice Regionale Titolare cella Struttura</w:t>
            </w:r>
          </w:p>
        </w:tc>
        <w:tc>
          <w:tcPr>
            <w:tcW w:w="570" w:type="dxa"/>
            <w:tcBorders>
              <w:top w:val="single" w:sz="4" w:space="0" w:color="000000"/>
              <w:left w:val="single" w:sz="4" w:space="0" w:color="000000"/>
              <w:bottom w:val="single" w:sz="4" w:space="0" w:color="000000"/>
            </w:tcBorders>
          </w:tcPr>
          <w:p w14:paraId="1F14176C" w14:textId="77777777" w:rsidR="00E91FB0" w:rsidRPr="00DB3F81" w:rsidRDefault="00E91FB0" w:rsidP="00E91FB0">
            <w:pPr>
              <w:snapToGrid w:val="0"/>
              <w:jc w:val="center"/>
              <w:rPr>
                <w:sz w:val="18"/>
                <w:lang w:val="fr-FR"/>
              </w:rPr>
            </w:pPr>
            <w:r w:rsidRPr="00DB3F81">
              <w:rPr>
                <w:sz w:val="18"/>
                <w:lang w:val="fr-FR"/>
              </w:rPr>
              <w:t>11</w:t>
            </w:r>
          </w:p>
        </w:tc>
        <w:tc>
          <w:tcPr>
            <w:tcW w:w="630" w:type="dxa"/>
            <w:tcBorders>
              <w:top w:val="single" w:sz="4" w:space="0" w:color="000000"/>
              <w:left w:val="single" w:sz="4" w:space="0" w:color="000000"/>
              <w:bottom w:val="single" w:sz="4" w:space="0" w:color="000000"/>
            </w:tcBorders>
          </w:tcPr>
          <w:p w14:paraId="60D34DD1"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255D44FC" w14:textId="77777777" w:rsidR="00E91FB0" w:rsidRPr="00DB3F81" w:rsidRDefault="00E91FB0" w:rsidP="00E91FB0">
            <w:pPr>
              <w:snapToGrid w:val="0"/>
              <w:jc w:val="center"/>
              <w:rPr>
                <w:sz w:val="18"/>
                <w:lang w:val="fr-FR"/>
              </w:rPr>
            </w:pPr>
            <w:r w:rsidRPr="00DB3F81">
              <w:rPr>
                <w:sz w:val="18"/>
                <w:lang w:val="fr-FR"/>
              </w:rPr>
              <w:t>VF01</w:t>
            </w:r>
          </w:p>
        </w:tc>
        <w:tc>
          <w:tcPr>
            <w:tcW w:w="3030" w:type="dxa"/>
            <w:tcBorders>
              <w:top w:val="single" w:sz="4" w:space="0" w:color="000000"/>
              <w:left w:val="single" w:sz="4" w:space="0" w:color="000000"/>
              <w:bottom w:val="single" w:sz="4" w:space="0" w:color="000000"/>
              <w:right w:val="single" w:sz="4" w:space="0" w:color="000000"/>
            </w:tcBorders>
          </w:tcPr>
          <w:p w14:paraId="062C4D45" w14:textId="77777777" w:rsidR="00E91FB0" w:rsidRPr="00DB3F81" w:rsidRDefault="00E91FB0" w:rsidP="00E91FB0">
            <w:pPr>
              <w:snapToGrid w:val="0"/>
              <w:rPr>
                <w:sz w:val="18"/>
                <w:lang w:val="fr-FR"/>
              </w:rPr>
            </w:pPr>
            <w:r w:rsidRPr="00DB3F81">
              <w:rPr>
                <w:sz w:val="18"/>
                <w:lang w:val="fr-FR"/>
              </w:rPr>
              <w:t xml:space="preserve">Come da </w:t>
            </w:r>
            <w:proofErr w:type="spellStart"/>
            <w:r w:rsidRPr="00DB3F81">
              <w:rPr>
                <w:sz w:val="18"/>
                <w:lang w:val="fr-FR"/>
              </w:rPr>
              <w:t>controllo</w:t>
            </w:r>
            <w:proofErr w:type="spellEnd"/>
          </w:p>
        </w:tc>
      </w:tr>
      <w:tr w:rsidR="00DB3F81" w:rsidRPr="00DB3F81" w14:paraId="58866C2E" w14:textId="77777777" w:rsidTr="00A3403A">
        <w:trPr>
          <w:trHeight w:val="262"/>
        </w:trPr>
        <w:tc>
          <w:tcPr>
            <w:tcW w:w="596" w:type="dxa"/>
            <w:tcBorders>
              <w:top w:val="single" w:sz="4" w:space="0" w:color="000000"/>
              <w:left w:val="single" w:sz="4" w:space="0" w:color="000000"/>
              <w:bottom w:val="single" w:sz="4" w:space="0" w:color="000000"/>
            </w:tcBorders>
          </w:tcPr>
          <w:p w14:paraId="5D72CA9E" w14:textId="77777777" w:rsidR="00855C35" w:rsidRPr="00DB3F81" w:rsidRDefault="00855C35" w:rsidP="00DB5CBE">
            <w:pPr>
              <w:snapToGrid w:val="0"/>
              <w:rPr>
                <w:sz w:val="18"/>
              </w:rPr>
            </w:pPr>
            <w:r w:rsidRPr="00DB3F81">
              <w:rPr>
                <w:sz w:val="18"/>
              </w:rPr>
              <w:t>33.0</w:t>
            </w:r>
          </w:p>
        </w:tc>
        <w:tc>
          <w:tcPr>
            <w:tcW w:w="1549" w:type="dxa"/>
            <w:tcBorders>
              <w:top w:val="single" w:sz="4" w:space="0" w:color="000000"/>
              <w:left w:val="single" w:sz="4" w:space="0" w:color="000000"/>
              <w:bottom w:val="single" w:sz="4" w:space="0" w:color="000000"/>
            </w:tcBorders>
          </w:tcPr>
          <w:p w14:paraId="17D3EF89" w14:textId="77777777" w:rsidR="00855C35" w:rsidRPr="00DB3F81" w:rsidRDefault="00855C35" w:rsidP="00DB5CBE">
            <w:pPr>
              <w:snapToGrid w:val="0"/>
              <w:rPr>
                <w:sz w:val="18"/>
              </w:rPr>
            </w:pPr>
            <w:proofErr w:type="spellStart"/>
            <w:r w:rsidRPr="00DB3F81">
              <w:rPr>
                <w:sz w:val="18"/>
              </w:rPr>
              <w:t>codiceEnteGestore</w:t>
            </w:r>
            <w:proofErr w:type="spellEnd"/>
          </w:p>
        </w:tc>
        <w:tc>
          <w:tcPr>
            <w:tcW w:w="1695" w:type="dxa"/>
            <w:tcBorders>
              <w:top w:val="single" w:sz="4" w:space="0" w:color="000000"/>
              <w:left w:val="single" w:sz="4" w:space="0" w:color="000000"/>
              <w:bottom w:val="single" w:sz="4" w:space="0" w:color="000000"/>
            </w:tcBorders>
          </w:tcPr>
          <w:p w14:paraId="38990FF8" w14:textId="77777777" w:rsidR="00855C35" w:rsidRPr="00DB3F81" w:rsidRDefault="00855C35" w:rsidP="00DB5CBE">
            <w:pPr>
              <w:snapToGrid w:val="0"/>
              <w:rPr>
                <w:sz w:val="18"/>
              </w:rPr>
            </w:pPr>
            <w:r w:rsidRPr="00DB3F81">
              <w:rPr>
                <w:sz w:val="18"/>
              </w:rPr>
              <w:t>Codice Ente Gestore</w:t>
            </w:r>
          </w:p>
        </w:tc>
        <w:tc>
          <w:tcPr>
            <w:tcW w:w="570" w:type="dxa"/>
            <w:tcBorders>
              <w:top w:val="single" w:sz="4" w:space="0" w:color="000000"/>
              <w:left w:val="single" w:sz="4" w:space="0" w:color="000000"/>
              <w:bottom w:val="single" w:sz="4" w:space="0" w:color="000000"/>
            </w:tcBorders>
          </w:tcPr>
          <w:p w14:paraId="63067595" w14:textId="77777777" w:rsidR="00855C35" w:rsidRPr="00DB3F81" w:rsidRDefault="00855C35" w:rsidP="00DB5CBE">
            <w:pPr>
              <w:snapToGrid w:val="0"/>
              <w:jc w:val="center"/>
              <w:rPr>
                <w:sz w:val="18"/>
                <w:lang w:val="fr-FR"/>
              </w:rPr>
            </w:pPr>
            <w:r w:rsidRPr="00DB3F81">
              <w:rPr>
                <w:sz w:val="18"/>
                <w:lang w:val="fr-FR"/>
              </w:rPr>
              <w:t>1-3</w:t>
            </w:r>
          </w:p>
        </w:tc>
        <w:tc>
          <w:tcPr>
            <w:tcW w:w="630" w:type="dxa"/>
            <w:tcBorders>
              <w:top w:val="single" w:sz="4" w:space="0" w:color="000000"/>
              <w:left w:val="single" w:sz="4" w:space="0" w:color="000000"/>
              <w:bottom w:val="single" w:sz="4" w:space="0" w:color="000000"/>
            </w:tcBorders>
          </w:tcPr>
          <w:p w14:paraId="09D9C2D4" w14:textId="77777777" w:rsidR="00855C35" w:rsidRPr="00DB3F81" w:rsidRDefault="00855C35" w:rsidP="00DB5CBE">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0213EF80" w14:textId="77777777" w:rsidR="00855C35" w:rsidRPr="00DB3F81" w:rsidRDefault="00855C35" w:rsidP="00DB5CBE">
            <w:pPr>
              <w:snapToGrid w:val="0"/>
              <w:jc w:val="center"/>
              <w:rPr>
                <w:sz w:val="18"/>
                <w:lang w:val="fr-FR"/>
              </w:rPr>
            </w:pPr>
            <w:r w:rsidRPr="00DB3F81">
              <w:rPr>
                <w:sz w:val="18"/>
                <w:lang w:val="fr-FR"/>
              </w:rPr>
              <w:t>NUM</w:t>
            </w:r>
          </w:p>
        </w:tc>
        <w:tc>
          <w:tcPr>
            <w:tcW w:w="3030" w:type="dxa"/>
            <w:tcBorders>
              <w:top w:val="single" w:sz="4" w:space="0" w:color="000000"/>
              <w:left w:val="single" w:sz="4" w:space="0" w:color="000000"/>
              <w:bottom w:val="single" w:sz="4" w:space="0" w:color="000000"/>
              <w:right w:val="single" w:sz="4" w:space="0" w:color="000000"/>
            </w:tcBorders>
          </w:tcPr>
          <w:p w14:paraId="51D7A29E" w14:textId="77777777" w:rsidR="00855C35" w:rsidRPr="00DB3F81" w:rsidRDefault="00855C35" w:rsidP="00DB5CBE">
            <w:pPr>
              <w:snapToGrid w:val="0"/>
              <w:rPr>
                <w:sz w:val="18"/>
                <w:lang w:val="fr-FR"/>
              </w:rPr>
            </w:pPr>
            <w:r w:rsidRPr="00DB3F81">
              <w:rPr>
                <w:sz w:val="18"/>
                <w:lang w:val="fr-FR"/>
              </w:rPr>
              <w:t>Valori da 1 a 999</w:t>
            </w:r>
          </w:p>
        </w:tc>
      </w:tr>
      <w:tr w:rsidR="00A3403A" w:rsidRPr="00DB3F81" w14:paraId="1695D1AB" w14:textId="77777777" w:rsidTr="00A3403A">
        <w:trPr>
          <w:trHeight w:val="262"/>
        </w:trPr>
        <w:tc>
          <w:tcPr>
            <w:tcW w:w="596" w:type="dxa"/>
            <w:tcBorders>
              <w:top w:val="single" w:sz="4" w:space="0" w:color="000000"/>
              <w:left w:val="single" w:sz="4" w:space="0" w:color="000000"/>
              <w:bottom w:val="single" w:sz="4" w:space="0" w:color="000000"/>
            </w:tcBorders>
          </w:tcPr>
          <w:p w14:paraId="37F0F6F4" w14:textId="77777777" w:rsidR="00E91FB0" w:rsidRPr="00DB3F81" w:rsidRDefault="00855C35" w:rsidP="00E91FB0">
            <w:pPr>
              <w:snapToGrid w:val="0"/>
              <w:rPr>
                <w:sz w:val="18"/>
              </w:rPr>
            </w:pPr>
            <w:r w:rsidRPr="00DB3F81">
              <w:rPr>
                <w:sz w:val="18"/>
              </w:rPr>
              <w:t>12</w:t>
            </w:r>
            <w:r w:rsidR="00E91FB0" w:rsidRPr="00DB3F81">
              <w:rPr>
                <w:sz w:val="18"/>
              </w:rPr>
              <w:t>3.0</w:t>
            </w:r>
          </w:p>
        </w:tc>
        <w:tc>
          <w:tcPr>
            <w:tcW w:w="1549" w:type="dxa"/>
            <w:tcBorders>
              <w:top w:val="single" w:sz="4" w:space="0" w:color="000000"/>
              <w:left w:val="single" w:sz="4" w:space="0" w:color="000000"/>
              <w:bottom w:val="single" w:sz="4" w:space="0" w:color="000000"/>
            </w:tcBorders>
          </w:tcPr>
          <w:p w14:paraId="323ECB1A" w14:textId="77777777" w:rsidR="00E91FB0" w:rsidRPr="00DB3F81" w:rsidRDefault="00855C35" w:rsidP="00E91FB0">
            <w:pPr>
              <w:snapToGrid w:val="0"/>
              <w:rPr>
                <w:sz w:val="18"/>
              </w:rPr>
            </w:pPr>
            <w:proofErr w:type="spellStart"/>
            <w:r w:rsidRPr="00DB3F81">
              <w:rPr>
                <w:sz w:val="18"/>
              </w:rPr>
              <w:t>regimeInserimento</w:t>
            </w:r>
            <w:proofErr w:type="spellEnd"/>
          </w:p>
        </w:tc>
        <w:tc>
          <w:tcPr>
            <w:tcW w:w="1695" w:type="dxa"/>
            <w:tcBorders>
              <w:top w:val="single" w:sz="4" w:space="0" w:color="000000"/>
              <w:left w:val="single" w:sz="4" w:space="0" w:color="000000"/>
              <w:bottom w:val="single" w:sz="4" w:space="0" w:color="000000"/>
            </w:tcBorders>
          </w:tcPr>
          <w:p w14:paraId="2E0283D5" w14:textId="77777777" w:rsidR="00E91FB0" w:rsidRPr="00DB3F81" w:rsidRDefault="00855C35" w:rsidP="00E91FB0">
            <w:pPr>
              <w:snapToGrid w:val="0"/>
              <w:rPr>
                <w:sz w:val="18"/>
              </w:rPr>
            </w:pPr>
            <w:r w:rsidRPr="00DB3F81">
              <w:rPr>
                <w:sz w:val="18"/>
              </w:rPr>
              <w:t>Regime Inserimento</w:t>
            </w:r>
          </w:p>
        </w:tc>
        <w:tc>
          <w:tcPr>
            <w:tcW w:w="570" w:type="dxa"/>
            <w:tcBorders>
              <w:top w:val="single" w:sz="4" w:space="0" w:color="000000"/>
              <w:left w:val="single" w:sz="4" w:space="0" w:color="000000"/>
              <w:bottom w:val="single" w:sz="4" w:space="0" w:color="000000"/>
            </w:tcBorders>
          </w:tcPr>
          <w:p w14:paraId="31883E9F" w14:textId="77777777" w:rsidR="00E91FB0" w:rsidRPr="00DB3F81" w:rsidRDefault="00E91FB0" w:rsidP="00E91FB0">
            <w:pPr>
              <w:snapToGrid w:val="0"/>
              <w:jc w:val="center"/>
              <w:rPr>
                <w:sz w:val="18"/>
                <w:lang w:val="fr-FR"/>
              </w:rPr>
            </w:pPr>
            <w:r w:rsidRPr="00DB3F81">
              <w:rPr>
                <w:sz w:val="18"/>
                <w:lang w:val="fr-FR"/>
              </w:rPr>
              <w:t>1</w:t>
            </w:r>
          </w:p>
        </w:tc>
        <w:tc>
          <w:tcPr>
            <w:tcW w:w="630" w:type="dxa"/>
            <w:tcBorders>
              <w:top w:val="single" w:sz="4" w:space="0" w:color="000000"/>
              <w:left w:val="single" w:sz="4" w:space="0" w:color="000000"/>
              <w:bottom w:val="single" w:sz="4" w:space="0" w:color="000000"/>
            </w:tcBorders>
          </w:tcPr>
          <w:p w14:paraId="52D73519" w14:textId="77777777" w:rsidR="00E91FB0" w:rsidRPr="00DB3F81" w:rsidRDefault="00E91FB0" w:rsidP="00E91FB0">
            <w:pPr>
              <w:snapToGrid w:val="0"/>
              <w:jc w:val="center"/>
              <w:rPr>
                <w:sz w:val="18"/>
                <w:lang w:val="fr-FR"/>
              </w:rPr>
            </w:pPr>
            <w:r w:rsidRPr="00DB3F81">
              <w:rPr>
                <w:sz w:val="18"/>
                <w:lang w:val="fr-FR"/>
              </w:rPr>
              <w:t>OBB</w:t>
            </w:r>
          </w:p>
        </w:tc>
        <w:tc>
          <w:tcPr>
            <w:tcW w:w="630" w:type="dxa"/>
            <w:tcBorders>
              <w:top w:val="single" w:sz="4" w:space="0" w:color="000000"/>
              <w:left w:val="single" w:sz="4" w:space="0" w:color="000000"/>
              <w:bottom w:val="single" w:sz="4" w:space="0" w:color="000000"/>
            </w:tcBorders>
          </w:tcPr>
          <w:p w14:paraId="251CEA08" w14:textId="77777777" w:rsidR="00E91FB0" w:rsidRPr="00DB3F81" w:rsidRDefault="00855C35" w:rsidP="00E91FB0">
            <w:pPr>
              <w:snapToGrid w:val="0"/>
              <w:jc w:val="center"/>
              <w:rPr>
                <w:sz w:val="18"/>
                <w:lang w:val="fr-FR"/>
              </w:rPr>
            </w:pPr>
            <w:r w:rsidRPr="00DB3F81">
              <w:rPr>
                <w:sz w:val="18"/>
                <w:lang w:val="fr-FR"/>
              </w:rPr>
              <w:t>LIS</w:t>
            </w:r>
          </w:p>
        </w:tc>
        <w:tc>
          <w:tcPr>
            <w:tcW w:w="3030" w:type="dxa"/>
            <w:tcBorders>
              <w:top w:val="single" w:sz="4" w:space="0" w:color="000000"/>
              <w:left w:val="single" w:sz="4" w:space="0" w:color="000000"/>
              <w:bottom w:val="single" w:sz="4" w:space="0" w:color="000000"/>
              <w:right w:val="single" w:sz="4" w:space="0" w:color="000000"/>
            </w:tcBorders>
          </w:tcPr>
          <w:p w14:paraId="614B0899" w14:textId="77777777" w:rsidR="00E91FB0" w:rsidRPr="00DB3F81" w:rsidRDefault="00855C35" w:rsidP="00E91FB0">
            <w:pPr>
              <w:snapToGrid w:val="0"/>
              <w:rPr>
                <w:sz w:val="18"/>
                <w:lang w:val="fr-FR"/>
              </w:rPr>
            </w:pPr>
            <w:r w:rsidRPr="00DB3F81">
              <w:rPr>
                <w:sz w:val="18"/>
                <w:lang w:val="fr-FR"/>
              </w:rPr>
              <w:t>Valori “1”,“2”</w:t>
            </w:r>
          </w:p>
        </w:tc>
      </w:tr>
    </w:tbl>
    <w:p w14:paraId="0C9938CF" w14:textId="77777777" w:rsidR="00E5700D" w:rsidRPr="00DB3F81" w:rsidRDefault="00E5700D"/>
    <w:p w14:paraId="6D250CB4" w14:textId="77777777" w:rsidR="00E5700D" w:rsidRPr="00DB3F81" w:rsidRDefault="00E5700D">
      <w:pPr>
        <w:pageBreakBefore/>
      </w:pPr>
    </w:p>
    <w:p w14:paraId="41653560" w14:textId="77777777" w:rsidR="00E5700D" w:rsidRPr="00DB3F81" w:rsidRDefault="00E5700D">
      <w:pPr>
        <w:pStyle w:val="Titolo2"/>
      </w:pPr>
      <w:bookmarkStart w:id="85" w:name="__RefHeading__81_299485111"/>
      <w:bookmarkStart w:id="86" w:name="_Toc64901446"/>
      <w:bookmarkEnd w:id="85"/>
      <w:r w:rsidRPr="00DB3F81">
        <w:t xml:space="preserve">Schemi </w:t>
      </w:r>
      <w:r w:rsidR="00935571" w:rsidRPr="00DB3F81">
        <w:t>XML</w:t>
      </w:r>
      <w:r w:rsidRPr="00DB3F81">
        <w:t xml:space="preserve"> e XSD di Invio</w:t>
      </w:r>
      <w:bookmarkEnd w:id="86"/>
      <w:r w:rsidRPr="00DB3F81">
        <w:t xml:space="preserve"> </w:t>
      </w:r>
    </w:p>
    <w:p w14:paraId="62BD7193" w14:textId="77777777" w:rsidR="00E5700D" w:rsidRPr="00DB3F81" w:rsidRDefault="00E5700D"/>
    <w:p w14:paraId="18BAFC1B" w14:textId="77777777" w:rsidR="00E5700D" w:rsidRPr="00DB3F81" w:rsidRDefault="00E5700D">
      <w:pPr>
        <w:pStyle w:val="Titolo3"/>
      </w:pPr>
      <w:bookmarkStart w:id="87" w:name="__RefHeading__83_299485111"/>
      <w:bookmarkStart w:id="88" w:name="_Toc64901447"/>
      <w:bookmarkEnd w:id="87"/>
      <w:r w:rsidRPr="00DB3F81">
        <w:t>Tracciato XML (ster_b000</w:t>
      </w:r>
      <w:r w:rsidR="00E93FC3" w:rsidRPr="00DB3F81">
        <w:t>3</w:t>
      </w:r>
      <w:r w:rsidRPr="00DB3F81">
        <w:t>_01.xml)</w:t>
      </w:r>
      <w:bookmarkEnd w:id="88"/>
    </w:p>
    <w:p w14:paraId="58665A45" w14:textId="77777777" w:rsidR="00E5700D" w:rsidRPr="00DB3F81" w:rsidRDefault="00E5700D">
      <w:pPr>
        <w:pStyle w:val="Corpodeltesto31"/>
      </w:pPr>
      <w:r w:rsidRPr="00DB3F81">
        <w:t>N.B. I TAG ripetibili sono evidenziati in grassetto e sottolineati</w:t>
      </w:r>
    </w:p>
    <w:p w14:paraId="69A1E753" w14:textId="77777777" w:rsidR="00E5700D" w:rsidRPr="00DB3F81" w:rsidRDefault="00E5700D"/>
    <w:p w14:paraId="03344854" w14:textId="77777777" w:rsidR="00E91FB0" w:rsidRPr="00DB3F81" w:rsidRDefault="00E91FB0" w:rsidP="00E91FB0">
      <w:r w:rsidRPr="00DB3F81">
        <w:t xml:space="preserve">&lt;?xml </w:t>
      </w:r>
      <w:proofErr w:type="spellStart"/>
      <w:r w:rsidRPr="00DB3F81">
        <w:t>version</w:t>
      </w:r>
      <w:proofErr w:type="spellEnd"/>
      <w:r w:rsidRPr="00DB3F81">
        <w:t xml:space="preserve">="1.0" </w:t>
      </w:r>
      <w:proofErr w:type="spellStart"/>
      <w:r w:rsidRPr="00DB3F81">
        <w:t>encoding</w:t>
      </w:r>
      <w:proofErr w:type="spellEnd"/>
      <w:r w:rsidRPr="00DB3F81">
        <w:t>="utf-8"?&gt;</w:t>
      </w:r>
    </w:p>
    <w:p w14:paraId="07C76495" w14:textId="77777777" w:rsidR="00E91FB0" w:rsidRPr="00DB3F81" w:rsidRDefault="00E91FB0" w:rsidP="00E91FB0">
      <w:r w:rsidRPr="00DB3F81">
        <w:t>&lt;st</w:t>
      </w:r>
      <w:r w:rsidR="00E93FC3" w:rsidRPr="00DB3F81">
        <w:t>er_b0003</w:t>
      </w:r>
      <w:r w:rsidRPr="00DB3F81">
        <w:t>_01&gt;</w:t>
      </w:r>
    </w:p>
    <w:p w14:paraId="076A661A" w14:textId="77777777" w:rsidR="00E91FB0" w:rsidRPr="00DB3F81" w:rsidRDefault="00E91FB0" w:rsidP="00E91FB0">
      <w:pPr>
        <w:rPr>
          <w:b/>
          <w:u w:val="single"/>
        </w:rPr>
      </w:pPr>
      <w:r w:rsidRPr="00DB3F81">
        <w:t xml:space="preserve">  </w:t>
      </w:r>
      <w:r w:rsidRPr="00DB3F81">
        <w:rPr>
          <w:b/>
          <w:u w:val="single"/>
        </w:rPr>
        <w:t>&lt;scheda&gt;</w:t>
      </w:r>
    </w:p>
    <w:p w14:paraId="17DB9FDF" w14:textId="77777777" w:rsidR="00E91FB0" w:rsidRPr="00DB3F81" w:rsidRDefault="00E91FB0" w:rsidP="00E91FB0">
      <w:r w:rsidRPr="00DB3F81">
        <w:t xml:space="preserve">    &lt;</w:t>
      </w:r>
      <w:proofErr w:type="spellStart"/>
      <w:r w:rsidRPr="00DB3F81">
        <w:t>aziendaInviante</w:t>
      </w:r>
      <w:proofErr w:type="spellEnd"/>
      <w:r w:rsidRPr="00DB3F81">
        <w:t>&gt;&lt;/</w:t>
      </w:r>
      <w:proofErr w:type="spellStart"/>
      <w:r w:rsidRPr="00DB3F81">
        <w:t>aziendaInviante</w:t>
      </w:r>
      <w:proofErr w:type="spellEnd"/>
      <w:r w:rsidRPr="00DB3F81">
        <w:t>&gt;</w:t>
      </w:r>
    </w:p>
    <w:p w14:paraId="5F90ED94" w14:textId="77777777" w:rsidR="00E91FB0" w:rsidRPr="00DB3F81" w:rsidRDefault="00E91FB0" w:rsidP="00E91FB0">
      <w:r w:rsidRPr="00DB3F81">
        <w:t xml:space="preserve">    &lt;</w:t>
      </w:r>
      <w:proofErr w:type="spellStart"/>
      <w:r w:rsidRPr="00DB3F81">
        <w:t>tipoFlusso</w:t>
      </w:r>
      <w:proofErr w:type="spellEnd"/>
      <w:r w:rsidRPr="00DB3F81">
        <w:t>&gt;&lt;/</w:t>
      </w:r>
      <w:proofErr w:type="spellStart"/>
      <w:r w:rsidRPr="00DB3F81">
        <w:t>tipoFlusso</w:t>
      </w:r>
      <w:proofErr w:type="spellEnd"/>
      <w:r w:rsidRPr="00DB3F81">
        <w:t>&gt;</w:t>
      </w:r>
    </w:p>
    <w:p w14:paraId="55F72938" w14:textId="77777777" w:rsidR="00E91FB0" w:rsidRPr="00DB3F81" w:rsidRDefault="00E91FB0" w:rsidP="00E91FB0">
      <w:r w:rsidRPr="00DB3F81">
        <w:t xml:space="preserve">    &lt;</w:t>
      </w:r>
      <w:proofErr w:type="spellStart"/>
      <w:r w:rsidRPr="00DB3F81">
        <w:t>annoCartellaTerritoriale</w:t>
      </w:r>
      <w:proofErr w:type="spellEnd"/>
      <w:r w:rsidRPr="00DB3F81">
        <w:t>&gt;&lt;/</w:t>
      </w:r>
      <w:proofErr w:type="spellStart"/>
      <w:r w:rsidRPr="00DB3F81">
        <w:t>annoCartellaTerritoriale</w:t>
      </w:r>
      <w:proofErr w:type="spellEnd"/>
      <w:r w:rsidRPr="00DB3F81">
        <w:t>&gt;</w:t>
      </w:r>
    </w:p>
    <w:p w14:paraId="05F53D1D" w14:textId="77777777" w:rsidR="00E91FB0" w:rsidRPr="00DB3F81" w:rsidRDefault="00E91FB0" w:rsidP="00E91FB0">
      <w:r w:rsidRPr="00DB3F81">
        <w:t xml:space="preserve">    &lt;progressivoCartellaTerritoriale&gt;&lt;/progressivoCartellaTerritoriale&gt;</w:t>
      </w:r>
    </w:p>
    <w:p w14:paraId="2C362700" w14:textId="77777777" w:rsidR="00E91FB0" w:rsidRPr="00DB3F81" w:rsidRDefault="00E91FB0" w:rsidP="00E91FB0">
      <w:r w:rsidRPr="00DB3F81">
        <w:t xml:space="preserve">    &lt;</w:t>
      </w:r>
      <w:proofErr w:type="spellStart"/>
      <w:r w:rsidRPr="00DB3F81">
        <w:t>tipoMovimento</w:t>
      </w:r>
      <w:proofErr w:type="spellEnd"/>
      <w:r w:rsidRPr="00DB3F81">
        <w:t>&gt;&lt;/</w:t>
      </w:r>
      <w:proofErr w:type="spellStart"/>
      <w:r w:rsidRPr="00DB3F81">
        <w:t>tipoMovimento</w:t>
      </w:r>
      <w:proofErr w:type="spellEnd"/>
      <w:r w:rsidRPr="00DB3F81">
        <w:t>&gt;</w:t>
      </w:r>
    </w:p>
    <w:p w14:paraId="3482FDF2" w14:textId="77777777" w:rsidR="00E91FB0" w:rsidRPr="00DB3F81" w:rsidRDefault="00E91FB0" w:rsidP="00E91FB0">
      <w:r w:rsidRPr="00DB3F81">
        <w:t xml:space="preserve">    &lt;</w:t>
      </w:r>
      <w:proofErr w:type="spellStart"/>
      <w:r w:rsidRPr="00DB3F81">
        <w:t>idAura</w:t>
      </w:r>
      <w:proofErr w:type="spellEnd"/>
      <w:r w:rsidRPr="00DB3F81">
        <w:t>&gt;&lt;/</w:t>
      </w:r>
      <w:proofErr w:type="spellStart"/>
      <w:r w:rsidRPr="00DB3F81">
        <w:t>idAura</w:t>
      </w:r>
      <w:proofErr w:type="spellEnd"/>
      <w:r w:rsidRPr="00DB3F81">
        <w:t>&gt;</w:t>
      </w:r>
    </w:p>
    <w:p w14:paraId="205509AD" w14:textId="77777777" w:rsidR="00E91FB0" w:rsidRPr="00DB3F81" w:rsidRDefault="00E91FB0" w:rsidP="00E91FB0">
      <w:r w:rsidRPr="00DB3F81">
        <w:t xml:space="preserve">    &lt;</w:t>
      </w:r>
      <w:r w:rsidR="00E93FC3" w:rsidRPr="00DB3F81">
        <w:t xml:space="preserve"> </w:t>
      </w:r>
      <w:proofErr w:type="spellStart"/>
      <w:r w:rsidR="00E93FC3" w:rsidRPr="00DB3F81">
        <w:t>codiceIdentificativoAssistito</w:t>
      </w:r>
      <w:proofErr w:type="spellEnd"/>
      <w:r w:rsidRPr="00DB3F81">
        <w:t>&gt;&lt;/</w:t>
      </w:r>
      <w:r w:rsidR="00E93FC3" w:rsidRPr="00DB3F81">
        <w:t xml:space="preserve"> </w:t>
      </w:r>
      <w:proofErr w:type="spellStart"/>
      <w:r w:rsidR="00E93FC3" w:rsidRPr="00DB3F81">
        <w:t>codiceIdentificativoAssistito</w:t>
      </w:r>
      <w:proofErr w:type="spellEnd"/>
      <w:r w:rsidRPr="00DB3F81">
        <w:t>&gt;</w:t>
      </w:r>
    </w:p>
    <w:p w14:paraId="796106BD" w14:textId="77777777" w:rsidR="00E93FC3" w:rsidRPr="00DB3F81" w:rsidRDefault="00E93FC3" w:rsidP="00E91FB0">
      <w:r w:rsidRPr="00DB3F81">
        <w:t xml:space="preserve">    &lt;</w:t>
      </w:r>
      <w:proofErr w:type="spellStart"/>
      <w:r w:rsidRPr="00DB3F81">
        <w:t>altroCodiceIdentificativoAssistito</w:t>
      </w:r>
      <w:proofErr w:type="spellEnd"/>
      <w:r w:rsidRPr="00DB3F81">
        <w:t>&gt; &lt;/</w:t>
      </w:r>
      <w:proofErr w:type="spellStart"/>
      <w:r w:rsidRPr="00DB3F81">
        <w:t>altroCodiceIdentificativoAssistito</w:t>
      </w:r>
      <w:proofErr w:type="spellEnd"/>
      <w:r w:rsidRPr="00DB3F81">
        <w:t>&gt;</w:t>
      </w:r>
    </w:p>
    <w:p w14:paraId="1A4C7926" w14:textId="77777777" w:rsidR="00E91FB0" w:rsidRPr="00DB3F81" w:rsidRDefault="00E91FB0" w:rsidP="00E91FB0">
      <w:r w:rsidRPr="00DB3F81">
        <w:t xml:space="preserve">    &lt;cognome&gt;&lt;/cognome&gt;</w:t>
      </w:r>
    </w:p>
    <w:p w14:paraId="02D05D48" w14:textId="77777777" w:rsidR="00E91FB0" w:rsidRPr="00DB3F81" w:rsidRDefault="00E91FB0" w:rsidP="00E91FB0">
      <w:r w:rsidRPr="00DB3F81">
        <w:t xml:space="preserve">    &lt;nome&gt;&lt;/nome&gt;</w:t>
      </w:r>
    </w:p>
    <w:p w14:paraId="0E9748A9" w14:textId="77777777" w:rsidR="00E91FB0" w:rsidRPr="00DB3F81" w:rsidRDefault="00E91FB0" w:rsidP="00E91FB0">
      <w:r w:rsidRPr="00DB3F81">
        <w:t xml:space="preserve">    &lt;</w:t>
      </w:r>
      <w:proofErr w:type="spellStart"/>
      <w:r w:rsidRPr="00DB3F81">
        <w:t>dataNascita</w:t>
      </w:r>
      <w:proofErr w:type="spellEnd"/>
      <w:r w:rsidRPr="00DB3F81">
        <w:t>&gt;&lt;/</w:t>
      </w:r>
      <w:proofErr w:type="spellStart"/>
      <w:r w:rsidRPr="00DB3F81">
        <w:t>dataNascita</w:t>
      </w:r>
      <w:proofErr w:type="spellEnd"/>
      <w:r w:rsidRPr="00DB3F81">
        <w:t>&gt;</w:t>
      </w:r>
    </w:p>
    <w:p w14:paraId="5CCB2308" w14:textId="77777777" w:rsidR="00E91FB0" w:rsidRPr="00DB3F81" w:rsidRDefault="00E91FB0" w:rsidP="00E91FB0">
      <w:r w:rsidRPr="00DB3F81">
        <w:t xml:space="preserve">    &lt;genere&gt;&lt;/genere&gt;</w:t>
      </w:r>
    </w:p>
    <w:p w14:paraId="780BDE1E" w14:textId="77777777" w:rsidR="00E91FB0" w:rsidRPr="00DB3F81" w:rsidRDefault="00E91FB0" w:rsidP="00E91FB0">
      <w:r w:rsidRPr="00DB3F81">
        <w:t xml:space="preserve">    &lt;provinciaComuneStatoEsteroNascita&gt;&lt;/provinciaComuneStatoEsteroNascita&gt;</w:t>
      </w:r>
    </w:p>
    <w:p w14:paraId="7A551A88" w14:textId="77777777" w:rsidR="00E91FB0" w:rsidRPr="00DB3F81" w:rsidRDefault="00E91FB0" w:rsidP="00E91FB0">
      <w:r w:rsidRPr="00DB3F81">
        <w:t xml:space="preserve">    &lt;cittadinanza&gt;&lt;/cittadinanza&gt;</w:t>
      </w:r>
    </w:p>
    <w:p w14:paraId="2DE7DA81" w14:textId="77777777" w:rsidR="00E91FB0" w:rsidRPr="00DB3F81" w:rsidRDefault="00E91FB0" w:rsidP="00E91FB0">
      <w:r w:rsidRPr="00DB3F81">
        <w:t xml:space="preserve">    &lt;</w:t>
      </w:r>
      <w:proofErr w:type="spellStart"/>
      <w:r w:rsidRPr="00DB3F81">
        <w:t>statoCivile</w:t>
      </w:r>
      <w:proofErr w:type="spellEnd"/>
      <w:r w:rsidRPr="00DB3F81">
        <w:t>&gt;&lt;/</w:t>
      </w:r>
      <w:proofErr w:type="spellStart"/>
      <w:r w:rsidRPr="00DB3F81">
        <w:t>statoCivile</w:t>
      </w:r>
      <w:proofErr w:type="spellEnd"/>
      <w:r w:rsidRPr="00DB3F81">
        <w:t>&gt;</w:t>
      </w:r>
    </w:p>
    <w:p w14:paraId="32B64D86" w14:textId="77777777" w:rsidR="00E91FB0" w:rsidRPr="00DB3F81" w:rsidRDefault="00E91FB0" w:rsidP="00E91FB0">
      <w:r w:rsidRPr="00DB3F81">
        <w:t xml:space="preserve">    &lt;</w:t>
      </w:r>
      <w:proofErr w:type="spellStart"/>
      <w:r w:rsidRPr="00DB3F81">
        <w:t>titoloStudio</w:t>
      </w:r>
      <w:proofErr w:type="spellEnd"/>
      <w:r w:rsidRPr="00DB3F81">
        <w:t>&gt;&lt;/</w:t>
      </w:r>
      <w:proofErr w:type="spellStart"/>
      <w:r w:rsidRPr="00DB3F81">
        <w:t>titoloStudio</w:t>
      </w:r>
      <w:proofErr w:type="spellEnd"/>
      <w:r w:rsidRPr="00DB3F81">
        <w:t>&gt;</w:t>
      </w:r>
    </w:p>
    <w:p w14:paraId="16C8CC2C" w14:textId="77777777" w:rsidR="00E91FB0" w:rsidRPr="00DB3F81" w:rsidRDefault="00E91FB0" w:rsidP="00E91FB0">
      <w:r w:rsidRPr="00DB3F81">
        <w:t xml:space="preserve">    &lt;</w:t>
      </w:r>
      <w:proofErr w:type="spellStart"/>
      <w:r w:rsidRPr="00DB3F81">
        <w:t>codiceIstituzioneTEAM</w:t>
      </w:r>
      <w:proofErr w:type="spellEnd"/>
      <w:r w:rsidRPr="00DB3F81">
        <w:t>&gt;&lt;/</w:t>
      </w:r>
      <w:proofErr w:type="spellStart"/>
      <w:r w:rsidRPr="00DB3F81">
        <w:t>codiceIstituzioneTEAM</w:t>
      </w:r>
      <w:proofErr w:type="spellEnd"/>
      <w:r w:rsidRPr="00DB3F81">
        <w:t>&gt;</w:t>
      </w:r>
    </w:p>
    <w:p w14:paraId="304D7A32" w14:textId="77777777" w:rsidR="00E91FB0" w:rsidRPr="00DB3F81" w:rsidRDefault="00E91FB0" w:rsidP="00E91FB0">
      <w:r w:rsidRPr="00DB3F81">
        <w:t xml:space="preserve">    &lt;</w:t>
      </w:r>
      <w:proofErr w:type="spellStart"/>
      <w:r w:rsidRPr="00DB3F81">
        <w:t>regioneResidenza</w:t>
      </w:r>
      <w:proofErr w:type="spellEnd"/>
      <w:r w:rsidRPr="00DB3F81">
        <w:t>&gt;&lt;/</w:t>
      </w:r>
      <w:proofErr w:type="spellStart"/>
      <w:r w:rsidRPr="00DB3F81">
        <w:t>regioneResidenza</w:t>
      </w:r>
      <w:proofErr w:type="spellEnd"/>
      <w:r w:rsidRPr="00DB3F81">
        <w:t>&gt;</w:t>
      </w:r>
    </w:p>
    <w:p w14:paraId="27558B36" w14:textId="77777777" w:rsidR="00E91FB0" w:rsidRPr="00DB3F81" w:rsidRDefault="00E91FB0" w:rsidP="00E91FB0">
      <w:r w:rsidRPr="00DB3F81">
        <w:t xml:space="preserve">    &lt;provinciaComuneStatoEsteroResidenza&gt;&lt;/provinciaComuneStatoEsteroResidenza&gt;</w:t>
      </w:r>
    </w:p>
    <w:p w14:paraId="17CA4F31" w14:textId="77777777" w:rsidR="00E91FB0" w:rsidRPr="00DB3F81" w:rsidRDefault="00E91FB0" w:rsidP="00E91FB0">
      <w:r w:rsidRPr="00DB3F81">
        <w:t xml:space="preserve">    &lt;</w:t>
      </w:r>
      <w:proofErr w:type="spellStart"/>
      <w:r w:rsidRPr="00DB3F81">
        <w:t>aslResidenza</w:t>
      </w:r>
      <w:proofErr w:type="spellEnd"/>
      <w:r w:rsidRPr="00DB3F81">
        <w:t>&gt;&lt;/</w:t>
      </w:r>
      <w:proofErr w:type="spellStart"/>
      <w:r w:rsidRPr="00DB3F81">
        <w:t>aslResidenza</w:t>
      </w:r>
      <w:proofErr w:type="spellEnd"/>
      <w:r w:rsidRPr="00DB3F81">
        <w:t>&gt;</w:t>
      </w:r>
    </w:p>
    <w:p w14:paraId="474CC399" w14:textId="77777777" w:rsidR="00E91FB0" w:rsidRPr="00DB3F81" w:rsidRDefault="00E91FB0" w:rsidP="00E91FB0">
      <w:r w:rsidRPr="00DB3F81">
        <w:t xml:space="preserve">    &lt;</w:t>
      </w:r>
      <w:proofErr w:type="spellStart"/>
      <w:r w:rsidRPr="00DB3F81">
        <w:t>dataAccettazioneRichiesta</w:t>
      </w:r>
      <w:proofErr w:type="spellEnd"/>
      <w:r w:rsidRPr="00DB3F81">
        <w:t>&gt;&lt;/</w:t>
      </w:r>
      <w:proofErr w:type="spellStart"/>
      <w:r w:rsidRPr="00DB3F81">
        <w:t>dataAccettazioneRichiesta</w:t>
      </w:r>
      <w:proofErr w:type="spellEnd"/>
      <w:r w:rsidRPr="00DB3F81">
        <w:t>&gt;</w:t>
      </w:r>
    </w:p>
    <w:p w14:paraId="66F89248" w14:textId="77777777" w:rsidR="00E91FB0" w:rsidRPr="00DB3F81" w:rsidRDefault="00E91FB0" w:rsidP="00E91FB0">
      <w:r w:rsidRPr="00DB3F81">
        <w:t xml:space="preserve">    &lt;</w:t>
      </w:r>
      <w:proofErr w:type="spellStart"/>
      <w:r w:rsidRPr="00DB3F81">
        <w:t>soggettoRichiedente</w:t>
      </w:r>
      <w:proofErr w:type="spellEnd"/>
      <w:r w:rsidRPr="00DB3F81">
        <w:t>&gt;&lt;/</w:t>
      </w:r>
      <w:proofErr w:type="spellStart"/>
      <w:r w:rsidRPr="00DB3F81">
        <w:t>soggettoRichiedente</w:t>
      </w:r>
      <w:proofErr w:type="spellEnd"/>
      <w:r w:rsidRPr="00DB3F81">
        <w:t>&gt;</w:t>
      </w:r>
    </w:p>
    <w:p w14:paraId="6910BBDB" w14:textId="77777777" w:rsidR="00E91FB0" w:rsidRPr="00DB3F81" w:rsidRDefault="00E91FB0" w:rsidP="00E91FB0">
      <w:r w:rsidRPr="00DB3F81">
        <w:t xml:space="preserve">    &lt;</w:t>
      </w:r>
      <w:proofErr w:type="spellStart"/>
      <w:r w:rsidRPr="00DB3F81">
        <w:t>motivazioneDellaRichiesta</w:t>
      </w:r>
      <w:proofErr w:type="spellEnd"/>
      <w:r w:rsidRPr="00DB3F81">
        <w:t>&gt;&lt;/</w:t>
      </w:r>
      <w:proofErr w:type="spellStart"/>
      <w:r w:rsidRPr="00DB3F81">
        <w:t>motivazioneDellaRichiesta</w:t>
      </w:r>
      <w:proofErr w:type="spellEnd"/>
      <w:r w:rsidRPr="00DB3F81">
        <w:t>&gt;</w:t>
      </w:r>
    </w:p>
    <w:p w14:paraId="4203A962" w14:textId="77777777" w:rsidR="00E91FB0" w:rsidRPr="00DB3F81" w:rsidRDefault="00E91FB0" w:rsidP="00E91FB0">
      <w:r w:rsidRPr="00DB3F81">
        <w:t xml:space="preserve">    &lt;</w:t>
      </w:r>
      <w:proofErr w:type="spellStart"/>
      <w:r w:rsidRPr="00DB3F81">
        <w:t>provenienzaAssistito</w:t>
      </w:r>
      <w:proofErr w:type="spellEnd"/>
      <w:r w:rsidRPr="00DB3F81">
        <w:t>&gt;&lt;/</w:t>
      </w:r>
      <w:proofErr w:type="spellStart"/>
      <w:r w:rsidRPr="00DB3F81">
        <w:t>provenienzaAssistito</w:t>
      </w:r>
      <w:proofErr w:type="spellEnd"/>
      <w:r w:rsidRPr="00DB3F81">
        <w:t>&gt;</w:t>
      </w:r>
    </w:p>
    <w:p w14:paraId="2185F2DD" w14:textId="77777777" w:rsidR="00E91FB0" w:rsidRPr="00DB3F81" w:rsidRDefault="00E91FB0" w:rsidP="00E91FB0">
      <w:r w:rsidRPr="00DB3F81">
        <w:t xml:space="preserve">    &lt;</w:t>
      </w:r>
      <w:proofErr w:type="spellStart"/>
      <w:r w:rsidRPr="00DB3F81">
        <w:t>codiceStrutturaProvenienza</w:t>
      </w:r>
      <w:proofErr w:type="spellEnd"/>
      <w:r w:rsidRPr="00DB3F81">
        <w:t>&gt;&lt;/</w:t>
      </w:r>
      <w:proofErr w:type="spellStart"/>
      <w:r w:rsidRPr="00DB3F81">
        <w:t>codiceStrutturaProvenienza</w:t>
      </w:r>
      <w:proofErr w:type="spellEnd"/>
      <w:r w:rsidRPr="00DB3F81">
        <w:t>&gt;</w:t>
      </w:r>
    </w:p>
    <w:p w14:paraId="2AC2CF18" w14:textId="77777777" w:rsidR="00E91FB0" w:rsidRPr="00DB3F81" w:rsidRDefault="00E91FB0" w:rsidP="00E91FB0">
      <w:r w:rsidRPr="00DB3F81">
        <w:t xml:space="preserve">    &lt;</w:t>
      </w:r>
      <w:proofErr w:type="spellStart"/>
      <w:r w:rsidRPr="00DB3F81">
        <w:t>codiceRepartoProvenienza</w:t>
      </w:r>
      <w:proofErr w:type="spellEnd"/>
      <w:r w:rsidRPr="00DB3F81">
        <w:t>&gt;&lt;/</w:t>
      </w:r>
      <w:proofErr w:type="spellStart"/>
      <w:r w:rsidRPr="00DB3F81">
        <w:t>codiceRepartoProvenienza</w:t>
      </w:r>
      <w:proofErr w:type="spellEnd"/>
      <w:r w:rsidRPr="00DB3F81">
        <w:t xml:space="preserve">&gt;     </w:t>
      </w:r>
    </w:p>
    <w:p w14:paraId="0E8F9826" w14:textId="77777777" w:rsidR="00E91FB0" w:rsidRPr="00DB3F81" w:rsidRDefault="00E91FB0" w:rsidP="00E91FB0">
      <w:r w:rsidRPr="00DB3F81">
        <w:t xml:space="preserve">    &lt;</w:t>
      </w:r>
      <w:proofErr w:type="spellStart"/>
      <w:r w:rsidRPr="00DB3F81">
        <w:t>tipologiaDiProgetto</w:t>
      </w:r>
      <w:proofErr w:type="spellEnd"/>
      <w:r w:rsidRPr="00DB3F81">
        <w:t>&gt;&lt;/</w:t>
      </w:r>
      <w:proofErr w:type="spellStart"/>
      <w:r w:rsidRPr="00DB3F81">
        <w:t>tipologiaDiProgetto</w:t>
      </w:r>
      <w:proofErr w:type="spellEnd"/>
      <w:r w:rsidRPr="00DB3F81">
        <w:t>&gt;</w:t>
      </w:r>
    </w:p>
    <w:p w14:paraId="35CCA7C5" w14:textId="77777777" w:rsidR="00E91FB0" w:rsidRPr="00DB3F81" w:rsidRDefault="00E91FB0" w:rsidP="00E91FB0">
      <w:r w:rsidRPr="00DB3F81">
        <w:t xml:space="preserve">    &lt;</w:t>
      </w:r>
      <w:proofErr w:type="spellStart"/>
      <w:r w:rsidRPr="00DB3F81">
        <w:t>tipologiaDiCura</w:t>
      </w:r>
      <w:proofErr w:type="spellEnd"/>
      <w:r w:rsidRPr="00DB3F81">
        <w:t>&gt;&lt;/</w:t>
      </w:r>
      <w:proofErr w:type="spellStart"/>
      <w:r w:rsidRPr="00DB3F81">
        <w:t>tipologiaDiCura</w:t>
      </w:r>
      <w:proofErr w:type="spellEnd"/>
      <w:r w:rsidRPr="00DB3F81">
        <w:t>&gt;</w:t>
      </w:r>
    </w:p>
    <w:p w14:paraId="074D12BA" w14:textId="77777777" w:rsidR="00E91FB0" w:rsidRPr="00DB3F81" w:rsidRDefault="00E91FB0" w:rsidP="00E91FB0">
      <w:r w:rsidRPr="00DB3F81">
        <w:t xml:space="preserve">    &lt;</w:t>
      </w:r>
      <w:proofErr w:type="spellStart"/>
      <w:r w:rsidRPr="00DB3F81">
        <w:t>dataPresaInCarico</w:t>
      </w:r>
      <w:proofErr w:type="spellEnd"/>
      <w:r w:rsidRPr="00DB3F81">
        <w:t>&gt;&lt;/</w:t>
      </w:r>
      <w:proofErr w:type="spellStart"/>
      <w:r w:rsidRPr="00DB3F81">
        <w:t>dataPresaInCarico</w:t>
      </w:r>
      <w:proofErr w:type="spellEnd"/>
      <w:r w:rsidRPr="00DB3F81">
        <w:t>&gt;</w:t>
      </w:r>
    </w:p>
    <w:p w14:paraId="32D41B19" w14:textId="77777777" w:rsidR="00E91FB0" w:rsidRPr="00DB3F81" w:rsidRDefault="00E91FB0" w:rsidP="00E91FB0">
      <w:r w:rsidRPr="00DB3F81">
        <w:t xml:space="preserve">    &lt;</w:t>
      </w:r>
      <w:proofErr w:type="spellStart"/>
      <w:r w:rsidRPr="00DB3F81">
        <w:t>aziendaErogante</w:t>
      </w:r>
      <w:proofErr w:type="spellEnd"/>
      <w:r w:rsidRPr="00DB3F81">
        <w:t>&gt;&lt;/</w:t>
      </w:r>
      <w:proofErr w:type="spellStart"/>
      <w:r w:rsidRPr="00DB3F81">
        <w:t>aziendaErogante</w:t>
      </w:r>
      <w:proofErr w:type="spellEnd"/>
      <w:r w:rsidRPr="00DB3F81">
        <w:t>&gt;</w:t>
      </w:r>
    </w:p>
    <w:p w14:paraId="0E206A66" w14:textId="77777777" w:rsidR="00E91FB0" w:rsidRPr="00DB3F81" w:rsidRDefault="00E91FB0" w:rsidP="00E91FB0">
      <w:r w:rsidRPr="00DB3F81">
        <w:t xml:space="preserve">    &lt;codiceSTS11TitolareStruttura&gt;&lt;/codiceSTS11TitolareStruttura&gt;</w:t>
      </w:r>
    </w:p>
    <w:p w14:paraId="0C9E7624" w14:textId="77777777" w:rsidR="00E91FB0" w:rsidRPr="00DB3F81" w:rsidRDefault="00E91FB0" w:rsidP="00E91FB0">
      <w:r w:rsidRPr="00DB3F81">
        <w:t xml:space="preserve">    &lt;</w:t>
      </w:r>
      <w:proofErr w:type="spellStart"/>
      <w:r w:rsidRPr="00DB3F81">
        <w:t>matricolaUnitaProduttiva</w:t>
      </w:r>
      <w:proofErr w:type="spellEnd"/>
      <w:r w:rsidRPr="00DB3F81">
        <w:t>&gt;&lt;/</w:t>
      </w:r>
      <w:proofErr w:type="spellStart"/>
      <w:r w:rsidRPr="00DB3F81">
        <w:t>matricolaUnitaProduttiva</w:t>
      </w:r>
      <w:proofErr w:type="spellEnd"/>
      <w:r w:rsidRPr="00DB3F81">
        <w:t>&gt;</w:t>
      </w:r>
    </w:p>
    <w:p w14:paraId="36270790" w14:textId="77777777" w:rsidR="00E91FB0" w:rsidRPr="00DB3F81" w:rsidRDefault="00E91FB0" w:rsidP="00E91FB0">
      <w:r w:rsidRPr="00DB3F81">
        <w:t xml:space="preserve">    &lt;codiceRegionaleTitolareDellaStruttura&gt;&lt;/codiceRegionaleTitolareDellaStruttura&gt;</w:t>
      </w:r>
    </w:p>
    <w:p w14:paraId="1259F9E7" w14:textId="77777777" w:rsidR="00E91FB0" w:rsidRPr="00DB3F81" w:rsidRDefault="00E91FB0" w:rsidP="00E91FB0">
      <w:r w:rsidRPr="00DB3F81">
        <w:t xml:space="preserve">    &lt;</w:t>
      </w:r>
      <w:proofErr w:type="spellStart"/>
      <w:r w:rsidRPr="00DB3F81">
        <w:t>codiceEnteGestore</w:t>
      </w:r>
      <w:proofErr w:type="spellEnd"/>
      <w:r w:rsidRPr="00DB3F81">
        <w:t>&gt;&lt;/</w:t>
      </w:r>
      <w:proofErr w:type="spellStart"/>
      <w:r w:rsidRPr="00DB3F81">
        <w:t>codiceEnteGestore</w:t>
      </w:r>
      <w:proofErr w:type="spellEnd"/>
      <w:r w:rsidRPr="00DB3F81">
        <w:t>&gt;</w:t>
      </w:r>
    </w:p>
    <w:p w14:paraId="20D4DD8C" w14:textId="77777777" w:rsidR="00FE3EFD" w:rsidRPr="00DB3F81" w:rsidRDefault="00FE3EFD" w:rsidP="00E91FB0">
      <w:r w:rsidRPr="00DB3F81">
        <w:t xml:space="preserve">    &lt;</w:t>
      </w:r>
      <w:proofErr w:type="spellStart"/>
      <w:r w:rsidRPr="00DB3F81">
        <w:t>regimeInserimento</w:t>
      </w:r>
      <w:proofErr w:type="spellEnd"/>
      <w:r w:rsidRPr="00DB3F81">
        <w:t>&gt;&lt;/</w:t>
      </w:r>
      <w:proofErr w:type="spellStart"/>
      <w:r w:rsidRPr="00DB3F81">
        <w:t>regimeInserimento</w:t>
      </w:r>
      <w:proofErr w:type="spellEnd"/>
      <w:r w:rsidRPr="00DB3F81">
        <w:t>&gt;</w:t>
      </w:r>
    </w:p>
    <w:p w14:paraId="21441A67" w14:textId="77777777" w:rsidR="00E91FB0" w:rsidRPr="00DB3F81" w:rsidRDefault="00E91FB0" w:rsidP="00E91FB0">
      <w:r w:rsidRPr="00DB3F81">
        <w:t xml:space="preserve">  &lt;/scheda&gt;</w:t>
      </w:r>
    </w:p>
    <w:p w14:paraId="4CB5B364" w14:textId="77777777" w:rsidR="00E5700D" w:rsidRPr="00DB3F81" w:rsidRDefault="00E91FB0" w:rsidP="00E91FB0">
      <w:r w:rsidRPr="00DB3F81">
        <w:t>&lt;/ster_b000</w:t>
      </w:r>
      <w:r w:rsidR="00FE3EFD" w:rsidRPr="00DB3F81">
        <w:t>3</w:t>
      </w:r>
      <w:r w:rsidRPr="00DB3F81">
        <w:t>_01&gt;</w:t>
      </w:r>
    </w:p>
    <w:p w14:paraId="71AFD23A" w14:textId="77777777" w:rsidR="00E5700D" w:rsidRPr="00DB3F81" w:rsidRDefault="00E5700D">
      <w:pPr>
        <w:pageBreakBefore/>
      </w:pPr>
    </w:p>
    <w:p w14:paraId="0120DF2E" w14:textId="23939F2F" w:rsidR="00E5700D" w:rsidRPr="00DB3F81" w:rsidRDefault="00E5700D">
      <w:pPr>
        <w:pStyle w:val="Titolo3"/>
      </w:pPr>
      <w:bookmarkStart w:id="89" w:name="__RefHeading__85_299485111"/>
      <w:bookmarkStart w:id="90" w:name="_Toc64901448"/>
      <w:bookmarkEnd w:id="89"/>
      <w:r w:rsidRPr="00DB3F81">
        <w:t>Tracciato XSD  (ster_b000</w:t>
      </w:r>
      <w:r w:rsidR="00A33661" w:rsidRPr="00DB3F81">
        <w:t>3</w:t>
      </w:r>
      <w:r w:rsidRPr="00DB3F81">
        <w:t>_01_0</w:t>
      </w:r>
      <w:r w:rsidR="00AE6EFE" w:rsidRPr="00DB3F81">
        <w:t>5</w:t>
      </w:r>
      <w:r w:rsidRPr="00DB3F81">
        <w:t>.xsd)</w:t>
      </w:r>
      <w:bookmarkEnd w:id="90"/>
    </w:p>
    <w:p w14:paraId="651E8E99" w14:textId="77777777" w:rsidR="00E5700D" w:rsidRPr="00DB3F81" w:rsidRDefault="00E5700D"/>
    <w:p w14:paraId="605167D6" w14:textId="77777777" w:rsidR="00A33661" w:rsidRPr="00DB3F81" w:rsidRDefault="00A33661" w:rsidP="00A33661"/>
    <w:p w14:paraId="2E096365" w14:textId="77777777" w:rsidR="0061243F" w:rsidRPr="00DB3F81" w:rsidRDefault="0061243F" w:rsidP="0061243F">
      <w:r w:rsidRPr="00DB3F81">
        <w:t xml:space="preserve">&lt;?xml </w:t>
      </w:r>
      <w:proofErr w:type="spellStart"/>
      <w:r w:rsidRPr="00DB3F81">
        <w:t>version</w:t>
      </w:r>
      <w:proofErr w:type="spellEnd"/>
      <w:r w:rsidRPr="00DB3F81">
        <w:t xml:space="preserve">="1.0" </w:t>
      </w:r>
      <w:proofErr w:type="spellStart"/>
      <w:r w:rsidRPr="00DB3F81">
        <w:t>encoding</w:t>
      </w:r>
      <w:proofErr w:type="spellEnd"/>
      <w:r w:rsidRPr="00DB3F81">
        <w:t>="UTF-8"?&gt;</w:t>
      </w:r>
    </w:p>
    <w:p w14:paraId="3936EDB0" w14:textId="77777777" w:rsidR="0061243F" w:rsidRPr="00DB3F81" w:rsidRDefault="0061243F" w:rsidP="0061243F">
      <w:r w:rsidRPr="00DB3F81">
        <w:t>&lt;</w:t>
      </w:r>
      <w:proofErr w:type="spellStart"/>
      <w:r w:rsidRPr="00DB3F81">
        <w:t>xs:schema</w:t>
      </w:r>
      <w:proofErr w:type="spellEnd"/>
      <w:r w:rsidRPr="00DB3F81">
        <w:t xml:space="preserve"> </w:t>
      </w:r>
      <w:proofErr w:type="spellStart"/>
      <w:r w:rsidRPr="00DB3F81">
        <w:t>elementFormDefault</w:t>
      </w:r>
      <w:proofErr w:type="spellEnd"/>
      <w:r w:rsidRPr="00DB3F81">
        <w:t>="</w:t>
      </w:r>
      <w:proofErr w:type="spellStart"/>
      <w:r w:rsidRPr="00DB3F81">
        <w:t>qualified</w:t>
      </w:r>
      <w:proofErr w:type="spellEnd"/>
      <w:r w:rsidRPr="00DB3F81">
        <w:t xml:space="preserve">" </w:t>
      </w:r>
      <w:proofErr w:type="spellStart"/>
      <w:r w:rsidRPr="00DB3F81">
        <w:t>attributeFormDefault</w:t>
      </w:r>
      <w:proofErr w:type="spellEnd"/>
      <w:r w:rsidRPr="00DB3F81">
        <w:t>="</w:t>
      </w:r>
      <w:proofErr w:type="spellStart"/>
      <w:r w:rsidRPr="00DB3F81">
        <w:t>unqualified</w:t>
      </w:r>
      <w:proofErr w:type="spellEnd"/>
      <w:r w:rsidRPr="00DB3F81">
        <w:t xml:space="preserve">" </w:t>
      </w:r>
      <w:proofErr w:type="spellStart"/>
      <w:r w:rsidRPr="00DB3F81">
        <w:t>xmlns:xs</w:t>
      </w:r>
      <w:proofErr w:type="spellEnd"/>
      <w:r w:rsidRPr="00DB3F81">
        <w:t>="http://www.w3.org/2001/</w:t>
      </w:r>
      <w:proofErr w:type="spellStart"/>
      <w:r w:rsidRPr="00DB3F81">
        <w:t>XMLSchema</w:t>
      </w:r>
      <w:proofErr w:type="spellEnd"/>
      <w:r w:rsidRPr="00DB3F81">
        <w:t>"&gt;</w:t>
      </w:r>
    </w:p>
    <w:p w14:paraId="0B49442B" w14:textId="77777777" w:rsidR="0061243F" w:rsidRPr="00DB3F81" w:rsidRDefault="0061243F" w:rsidP="0061243F">
      <w:pPr>
        <w:rPr>
          <w:lang w:val="en-US"/>
        </w:rPr>
      </w:pPr>
      <w:r w:rsidRPr="00DB3F81">
        <w:t xml:space="preserve">  </w:t>
      </w:r>
      <w:r w:rsidRPr="00DB3F81">
        <w:rPr>
          <w:lang w:val="en-US"/>
        </w:rPr>
        <w:t>&lt;</w:t>
      </w:r>
      <w:proofErr w:type="spellStart"/>
      <w:r w:rsidRPr="00DB3F81">
        <w:rPr>
          <w:lang w:val="en-US"/>
        </w:rPr>
        <w:t>xs:element</w:t>
      </w:r>
      <w:proofErr w:type="spellEnd"/>
      <w:r w:rsidRPr="00DB3F81">
        <w:rPr>
          <w:lang w:val="en-US"/>
        </w:rPr>
        <w:t xml:space="preserve"> name="ster_b0003_01"&gt;</w:t>
      </w:r>
    </w:p>
    <w:p w14:paraId="14C8E730" w14:textId="77777777" w:rsidR="0061243F" w:rsidRPr="00DB3F81" w:rsidRDefault="0061243F" w:rsidP="0061243F">
      <w:pPr>
        <w:rPr>
          <w:lang w:val="en-US"/>
        </w:rPr>
      </w:pPr>
      <w:r w:rsidRPr="00DB3F81">
        <w:rPr>
          <w:lang w:val="en-US"/>
        </w:rPr>
        <w:t xml:space="preserve">    &lt;</w:t>
      </w:r>
      <w:proofErr w:type="spellStart"/>
      <w:r w:rsidRPr="00DB3F81">
        <w:rPr>
          <w:lang w:val="en-US"/>
        </w:rPr>
        <w:t>xs:complexType</w:t>
      </w:r>
      <w:proofErr w:type="spellEnd"/>
      <w:r w:rsidRPr="00DB3F81">
        <w:rPr>
          <w:lang w:val="en-US"/>
        </w:rPr>
        <w:t>&gt;</w:t>
      </w:r>
    </w:p>
    <w:p w14:paraId="7A59CD70" w14:textId="77777777" w:rsidR="0061243F" w:rsidRPr="00DB3F81" w:rsidRDefault="0061243F" w:rsidP="0061243F">
      <w:pPr>
        <w:rPr>
          <w:lang w:val="en-US"/>
        </w:rPr>
      </w:pPr>
      <w:r w:rsidRPr="00DB3F81">
        <w:rPr>
          <w:lang w:val="en-US"/>
        </w:rPr>
        <w:t xml:space="preserve">      &lt;</w:t>
      </w:r>
      <w:proofErr w:type="spellStart"/>
      <w:r w:rsidRPr="00DB3F81">
        <w:rPr>
          <w:lang w:val="en-US"/>
        </w:rPr>
        <w:t>xs:sequence</w:t>
      </w:r>
      <w:proofErr w:type="spellEnd"/>
      <w:r w:rsidRPr="00DB3F81">
        <w:rPr>
          <w:lang w:val="en-US"/>
        </w:rPr>
        <w:t>&gt;</w:t>
      </w:r>
    </w:p>
    <w:p w14:paraId="622B39F2"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ref="</w:t>
      </w:r>
      <w:proofErr w:type="spellStart"/>
      <w:r w:rsidRPr="00DB3F81">
        <w:rPr>
          <w:lang w:val="en-US"/>
        </w:rPr>
        <w:t>scheda</w:t>
      </w:r>
      <w:proofErr w:type="spellEnd"/>
      <w:r w:rsidRPr="00DB3F81">
        <w:rPr>
          <w:lang w:val="en-US"/>
        </w:rPr>
        <w:t xml:space="preserve">" minOccurs="1" </w:t>
      </w:r>
      <w:proofErr w:type="spellStart"/>
      <w:r w:rsidRPr="00DB3F81">
        <w:rPr>
          <w:lang w:val="en-US"/>
        </w:rPr>
        <w:t>maxOccurs</w:t>
      </w:r>
      <w:proofErr w:type="spellEnd"/>
      <w:r w:rsidRPr="00DB3F81">
        <w:rPr>
          <w:lang w:val="en-US"/>
        </w:rPr>
        <w:t>="unbounded"/&gt;</w:t>
      </w:r>
    </w:p>
    <w:p w14:paraId="2F5AE749" w14:textId="77777777" w:rsidR="0061243F" w:rsidRPr="00DB3F81" w:rsidRDefault="0061243F" w:rsidP="0061243F">
      <w:pPr>
        <w:rPr>
          <w:lang w:val="en-US"/>
        </w:rPr>
      </w:pPr>
      <w:r w:rsidRPr="00DB3F81">
        <w:rPr>
          <w:lang w:val="en-US"/>
        </w:rPr>
        <w:t xml:space="preserve">      &lt;/</w:t>
      </w:r>
      <w:proofErr w:type="spellStart"/>
      <w:r w:rsidRPr="00DB3F81">
        <w:rPr>
          <w:lang w:val="en-US"/>
        </w:rPr>
        <w:t>xs:sequence</w:t>
      </w:r>
      <w:proofErr w:type="spellEnd"/>
      <w:r w:rsidRPr="00DB3F81">
        <w:rPr>
          <w:lang w:val="en-US"/>
        </w:rPr>
        <w:t>&gt;</w:t>
      </w:r>
    </w:p>
    <w:p w14:paraId="4D67A459" w14:textId="77777777" w:rsidR="0061243F" w:rsidRPr="00DB3F81" w:rsidRDefault="0061243F" w:rsidP="0061243F">
      <w:pPr>
        <w:rPr>
          <w:lang w:val="en-US"/>
        </w:rPr>
      </w:pPr>
      <w:r w:rsidRPr="00DB3F81">
        <w:rPr>
          <w:lang w:val="en-US"/>
        </w:rPr>
        <w:t xml:space="preserve">    &lt;/</w:t>
      </w:r>
      <w:proofErr w:type="spellStart"/>
      <w:r w:rsidRPr="00DB3F81">
        <w:rPr>
          <w:lang w:val="en-US"/>
        </w:rPr>
        <w:t>xs:complexType</w:t>
      </w:r>
      <w:proofErr w:type="spellEnd"/>
      <w:r w:rsidRPr="00DB3F81">
        <w:rPr>
          <w:lang w:val="en-US"/>
        </w:rPr>
        <w:t>&gt;</w:t>
      </w:r>
    </w:p>
    <w:p w14:paraId="1C18D974"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05AF8EF"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scheda</w:t>
      </w:r>
      <w:proofErr w:type="spellEnd"/>
      <w:r w:rsidRPr="00DB3F81">
        <w:rPr>
          <w:lang w:val="en-US"/>
        </w:rPr>
        <w:t>"&gt;</w:t>
      </w:r>
    </w:p>
    <w:p w14:paraId="3D0C885F" w14:textId="77777777" w:rsidR="0061243F" w:rsidRPr="00DB3F81" w:rsidRDefault="0061243F" w:rsidP="0061243F">
      <w:pPr>
        <w:rPr>
          <w:lang w:val="fr-FR"/>
        </w:rPr>
      </w:pPr>
      <w:r w:rsidRPr="00DB3F81">
        <w:rPr>
          <w:lang w:val="en-US"/>
        </w:rPr>
        <w:t xml:space="preserve">    </w:t>
      </w:r>
      <w:r w:rsidRPr="00DB3F81">
        <w:rPr>
          <w:lang w:val="fr-FR"/>
        </w:rPr>
        <w:t>&lt;</w:t>
      </w:r>
      <w:proofErr w:type="spellStart"/>
      <w:r w:rsidRPr="00DB3F81">
        <w:rPr>
          <w:lang w:val="fr-FR"/>
        </w:rPr>
        <w:t>xs:complexType</w:t>
      </w:r>
      <w:proofErr w:type="spellEnd"/>
      <w:r w:rsidRPr="00DB3F81">
        <w:rPr>
          <w:lang w:val="fr-FR"/>
        </w:rPr>
        <w:t>&gt;</w:t>
      </w:r>
    </w:p>
    <w:p w14:paraId="24D86A0C" w14:textId="77777777" w:rsidR="0061243F" w:rsidRPr="00DB3F81" w:rsidRDefault="0061243F" w:rsidP="0061243F">
      <w:pPr>
        <w:rPr>
          <w:lang w:val="fr-FR"/>
        </w:rPr>
      </w:pPr>
      <w:r w:rsidRPr="00DB3F81">
        <w:rPr>
          <w:lang w:val="fr-FR"/>
        </w:rPr>
        <w:t xml:space="preserve">      &lt;</w:t>
      </w:r>
      <w:proofErr w:type="spellStart"/>
      <w:r w:rsidRPr="00DB3F81">
        <w:rPr>
          <w:lang w:val="fr-FR"/>
        </w:rPr>
        <w:t>xs:sequence</w:t>
      </w:r>
      <w:proofErr w:type="spellEnd"/>
      <w:r w:rsidRPr="00DB3F81">
        <w:rPr>
          <w:lang w:val="fr-FR"/>
        </w:rPr>
        <w:t>&gt;</w:t>
      </w:r>
    </w:p>
    <w:p w14:paraId="1D6925CE"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aziendaInviante</w:t>
      </w:r>
      <w:proofErr w:type="spellEnd"/>
      <w:r w:rsidRPr="00DB3F81">
        <w:rPr>
          <w:lang w:val="fr-FR"/>
        </w:rPr>
        <w:t>"/&gt;</w:t>
      </w:r>
    </w:p>
    <w:p w14:paraId="65DC0256"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tipoFlusso</w:t>
      </w:r>
      <w:proofErr w:type="spellEnd"/>
      <w:r w:rsidRPr="00DB3F81">
        <w:rPr>
          <w:lang w:val="fr-FR"/>
        </w:rPr>
        <w:t>"/&gt;</w:t>
      </w:r>
    </w:p>
    <w:p w14:paraId="4452876A"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annoCartellaTerritoriale</w:t>
      </w:r>
      <w:proofErr w:type="spellEnd"/>
      <w:r w:rsidRPr="00DB3F81">
        <w:rPr>
          <w:lang w:val="fr-FR"/>
        </w:rPr>
        <w:t>"/&gt;</w:t>
      </w:r>
    </w:p>
    <w:p w14:paraId="2D21D61C"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progressivoCartellaTerritoriale</w:t>
      </w:r>
      <w:proofErr w:type="spellEnd"/>
      <w:r w:rsidRPr="00DB3F81">
        <w:rPr>
          <w:lang w:val="fr-FR"/>
        </w:rPr>
        <w:t>"/&gt;</w:t>
      </w:r>
    </w:p>
    <w:p w14:paraId="061FB988"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tipoMovimento</w:t>
      </w:r>
      <w:proofErr w:type="spellEnd"/>
      <w:r w:rsidRPr="00DB3F81">
        <w:rPr>
          <w:lang w:val="fr-FR"/>
        </w:rPr>
        <w:t>"/&gt;</w:t>
      </w:r>
    </w:p>
    <w:p w14:paraId="0A1D4338"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ref</w:t>
      </w:r>
      <w:proofErr w:type="spellEnd"/>
      <w:r w:rsidRPr="00DB3F81">
        <w:rPr>
          <w:lang w:val="fr-FR"/>
        </w:rPr>
        <w:t>="</w:t>
      </w:r>
      <w:proofErr w:type="spellStart"/>
      <w:r w:rsidRPr="00DB3F81">
        <w:rPr>
          <w:lang w:val="fr-FR"/>
        </w:rPr>
        <w:t>idAura</w:t>
      </w:r>
      <w:proofErr w:type="spellEnd"/>
      <w:r w:rsidRPr="00DB3F81">
        <w:rPr>
          <w:lang w:val="fr-FR"/>
        </w:rPr>
        <w:t>"/&gt;</w:t>
      </w:r>
    </w:p>
    <w:p w14:paraId="1FA86049" w14:textId="77777777" w:rsidR="0061243F" w:rsidRPr="00DB3F81" w:rsidRDefault="0061243F" w:rsidP="0061243F">
      <w:r w:rsidRPr="00DB3F81">
        <w:rPr>
          <w:lang w:val="fr-FR"/>
        </w:rPr>
        <w:t xml:space="preserve">        </w:t>
      </w:r>
      <w:r w:rsidRPr="00DB3F81">
        <w:t>&lt;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codiceIdentificativoAssistito</w:t>
      </w:r>
      <w:proofErr w:type="spellEnd"/>
      <w:r w:rsidRPr="00DB3F81">
        <w:t>"/&gt;</w:t>
      </w:r>
    </w:p>
    <w:p w14:paraId="1982990E"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altroCodiceIdentificativoAssistito</w:t>
      </w:r>
      <w:proofErr w:type="spellEnd"/>
      <w:r w:rsidRPr="00DB3F81">
        <w:t>"/&gt;</w:t>
      </w:r>
    </w:p>
    <w:p w14:paraId="42365AF8"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="cognome"/&gt;</w:t>
      </w:r>
    </w:p>
    <w:p w14:paraId="3A4CAE5E"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="nome"/&gt;</w:t>
      </w:r>
    </w:p>
    <w:p w14:paraId="2ACA108F"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dataNascita</w:t>
      </w:r>
      <w:proofErr w:type="spellEnd"/>
      <w:r w:rsidRPr="00DB3F81">
        <w:t>"/&gt;</w:t>
      </w:r>
    </w:p>
    <w:p w14:paraId="24EA1192"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="genere"/&gt;</w:t>
      </w:r>
    </w:p>
    <w:p w14:paraId="42B0DCCA"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provinciaComuneStatoEsteroNascita</w:t>
      </w:r>
      <w:proofErr w:type="spellEnd"/>
      <w:r w:rsidRPr="00DB3F81">
        <w:t>"/&gt;</w:t>
      </w:r>
    </w:p>
    <w:p w14:paraId="1613078E"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="cittadinanza"/&gt;</w:t>
      </w:r>
    </w:p>
    <w:p w14:paraId="731581B7"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statoCivile</w:t>
      </w:r>
      <w:proofErr w:type="spellEnd"/>
      <w:r w:rsidRPr="00DB3F81">
        <w:t>"/&gt;</w:t>
      </w:r>
    </w:p>
    <w:p w14:paraId="1B1E2CFD"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titoloStudio</w:t>
      </w:r>
      <w:proofErr w:type="spellEnd"/>
      <w:r w:rsidRPr="00DB3F81">
        <w:t>"/&gt;</w:t>
      </w:r>
    </w:p>
    <w:p w14:paraId="6FB0A1C6"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codiceIstituzioneTEAM</w:t>
      </w:r>
      <w:proofErr w:type="spellEnd"/>
      <w:r w:rsidRPr="00DB3F81">
        <w:t>"/&gt;</w:t>
      </w:r>
    </w:p>
    <w:p w14:paraId="663B2E26"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regioneResidenza</w:t>
      </w:r>
      <w:proofErr w:type="spellEnd"/>
      <w:r w:rsidRPr="00DB3F81">
        <w:t>"/&gt;</w:t>
      </w:r>
    </w:p>
    <w:p w14:paraId="07666683"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provinciaComuneStatoEsteroResidenza</w:t>
      </w:r>
      <w:proofErr w:type="spellEnd"/>
      <w:r w:rsidRPr="00DB3F81">
        <w:t>"/&gt;</w:t>
      </w:r>
    </w:p>
    <w:p w14:paraId="7E7768FB"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aslResidenza</w:t>
      </w:r>
      <w:proofErr w:type="spellEnd"/>
      <w:r w:rsidRPr="00DB3F81">
        <w:t>"/&gt;</w:t>
      </w:r>
    </w:p>
    <w:p w14:paraId="46036AA1"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dataAccettazioneRichiesta</w:t>
      </w:r>
      <w:proofErr w:type="spellEnd"/>
      <w:r w:rsidRPr="00DB3F81">
        <w:t xml:space="preserve">" </w:t>
      </w:r>
      <w:proofErr w:type="spellStart"/>
      <w:r w:rsidRPr="00DB3F81">
        <w:t>minOccurs</w:t>
      </w:r>
      <w:proofErr w:type="spellEnd"/>
      <w:r w:rsidRPr="00DB3F81">
        <w:t>="0"/&gt;</w:t>
      </w:r>
    </w:p>
    <w:p w14:paraId="0C1E8FAA"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soggettoRichiedente</w:t>
      </w:r>
      <w:proofErr w:type="spellEnd"/>
      <w:r w:rsidRPr="00DB3F81">
        <w:t>"/&gt;</w:t>
      </w:r>
    </w:p>
    <w:p w14:paraId="0B7A12D3"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motivazioneDellaRichiesta</w:t>
      </w:r>
      <w:proofErr w:type="spellEnd"/>
      <w:r w:rsidRPr="00DB3F81">
        <w:t>"/&gt;</w:t>
      </w:r>
    </w:p>
    <w:p w14:paraId="6530E69E"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provenienzaAssistito</w:t>
      </w:r>
      <w:proofErr w:type="spellEnd"/>
      <w:r w:rsidRPr="00DB3F81">
        <w:t>"/&gt;</w:t>
      </w:r>
    </w:p>
    <w:p w14:paraId="200C1D8F"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codiceStrutturaProvenienza</w:t>
      </w:r>
      <w:proofErr w:type="spellEnd"/>
      <w:r w:rsidRPr="00DB3F81">
        <w:t>"/&gt;</w:t>
      </w:r>
    </w:p>
    <w:p w14:paraId="0BD6A87B"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codiceRepartoProvenienza</w:t>
      </w:r>
      <w:proofErr w:type="spellEnd"/>
      <w:r w:rsidRPr="00DB3F81">
        <w:t>"/&gt;</w:t>
      </w:r>
    </w:p>
    <w:p w14:paraId="450A2CA2"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tipologiaDiProgetto</w:t>
      </w:r>
      <w:proofErr w:type="spellEnd"/>
      <w:r w:rsidRPr="00DB3F81">
        <w:t>"/&gt;</w:t>
      </w:r>
    </w:p>
    <w:p w14:paraId="325F144D"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tipologiaDiCura</w:t>
      </w:r>
      <w:proofErr w:type="spellEnd"/>
      <w:r w:rsidRPr="00DB3F81">
        <w:t>"/&gt;</w:t>
      </w:r>
    </w:p>
    <w:p w14:paraId="049A9276"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dataPresaInCarico</w:t>
      </w:r>
      <w:proofErr w:type="spellEnd"/>
      <w:r w:rsidRPr="00DB3F81">
        <w:t>"/&gt;</w:t>
      </w:r>
    </w:p>
    <w:p w14:paraId="38F16D18"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aziendaErogante</w:t>
      </w:r>
      <w:proofErr w:type="spellEnd"/>
      <w:r w:rsidRPr="00DB3F81">
        <w:t>"/&gt;</w:t>
      </w:r>
    </w:p>
    <w:p w14:paraId="20F2FC59"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="codiceSTS11TitolareStruttura"/&gt;</w:t>
      </w:r>
    </w:p>
    <w:p w14:paraId="24C7B8E0"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matricolaUnitaProduttiva</w:t>
      </w:r>
      <w:proofErr w:type="spellEnd"/>
      <w:r w:rsidRPr="00DB3F81">
        <w:t>"/&gt;</w:t>
      </w:r>
    </w:p>
    <w:p w14:paraId="1D0C3B59" w14:textId="77777777" w:rsidR="0061243F" w:rsidRPr="00DB3F81" w:rsidRDefault="0061243F" w:rsidP="0061243F">
      <w:r w:rsidRPr="00DB3F81">
        <w:lastRenderedPageBreak/>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codiceRegionaleTitolareDellaStruttura</w:t>
      </w:r>
      <w:proofErr w:type="spellEnd"/>
      <w:r w:rsidRPr="00DB3F81">
        <w:t xml:space="preserve">" </w:t>
      </w:r>
      <w:proofErr w:type="spellStart"/>
      <w:r w:rsidRPr="00DB3F81">
        <w:t>minOccurs</w:t>
      </w:r>
      <w:proofErr w:type="spellEnd"/>
      <w:r w:rsidRPr="00DB3F81">
        <w:t>="0"/&gt;</w:t>
      </w:r>
    </w:p>
    <w:p w14:paraId="794D943A"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codiceEnteGestore</w:t>
      </w:r>
      <w:proofErr w:type="spellEnd"/>
      <w:r w:rsidRPr="00DB3F81">
        <w:t xml:space="preserve">" </w:t>
      </w:r>
      <w:proofErr w:type="spellStart"/>
      <w:r w:rsidRPr="00DB3F81">
        <w:t>minOccurs</w:t>
      </w:r>
      <w:proofErr w:type="spellEnd"/>
      <w:r w:rsidRPr="00DB3F81">
        <w:t>="0"/&gt;</w:t>
      </w:r>
    </w:p>
    <w:p w14:paraId="303C7F8A" w14:textId="77777777" w:rsidR="0061243F" w:rsidRPr="00DB3F81" w:rsidRDefault="0061243F" w:rsidP="0061243F">
      <w:r w:rsidRPr="00DB3F81">
        <w:t xml:space="preserve">        &lt;</w:t>
      </w:r>
      <w:proofErr w:type="spellStart"/>
      <w:r w:rsidRPr="00DB3F81">
        <w:t>xs:element</w:t>
      </w:r>
      <w:proofErr w:type="spellEnd"/>
      <w:r w:rsidRPr="00DB3F81">
        <w:t xml:space="preserve"> </w:t>
      </w:r>
      <w:proofErr w:type="spellStart"/>
      <w:r w:rsidRPr="00DB3F81">
        <w:t>ref</w:t>
      </w:r>
      <w:proofErr w:type="spellEnd"/>
      <w:r w:rsidRPr="00DB3F81">
        <w:t>="</w:t>
      </w:r>
      <w:proofErr w:type="spellStart"/>
      <w:r w:rsidRPr="00DB3F81">
        <w:t>regimeInserimento</w:t>
      </w:r>
      <w:proofErr w:type="spellEnd"/>
      <w:r w:rsidRPr="00DB3F81">
        <w:t>"/&gt;</w:t>
      </w:r>
    </w:p>
    <w:p w14:paraId="1BF59E63" w14:textId="77777777" w:rsidR="0061243F" w:rsidRPr="00DB3F81" w:rsidRDefault="0061243F" w:rsidP="0061243F">
      <w:r w:rsidRPr="00DB3F81">
        <w:t xml:space="preserve">      &lt;/</w:t>
      </w:r>
      <w:proofErr w:type="spellStart"/>
      <w:r w:rsidRPr="00DB3F81">
        <w:t>xs:sequence</w:t>
      </w:r>
      <w:proofErr w:type="spellEnd"/>
      <w:r w:rsidRPr="00DB3F81">
        <w:t>&gt;</w:t>
      </w:r>
    </w:p>
    <w:p w14:paraId="38C9F9DB" w14:textId="77777777" w:rsidR="0061243F" w:rsidRPr="00DB3F81" w:rsidRDefault="0061243F" w:rsidP="0061243F">
      <w:r w:rsidRPr="00DB3F81">
        <w:t xml:space="preserve">    &lt;/</w:t>
      </w:r>
      <w:proofErr w:type="spellStart"/>
      <w:r w:rsidRPr="00DB3F81">
        <w:t>xs:complexType</w:t>
      </w:r>
      <w:proofErr w:type="spellEnd"/>
      <w:r w:rsidRPr="00DB3F81">
        <w:t>&gt;</w:t>
      </w:r>
    </w:p>
    <w:p w14:paraId="378321BF" w14:textId="77777777" w:rsidR="0061243F" w:rsidRPr="00DB3F81" w:rsidRDefault="0061243F" w:rsidP="0061243F">
      <w:r w:rsidRPr="00DB3F81">
        <w:t xml:space="preserve">  &lt;/</w:t>
      </w:r>
      <w:proofErr w:type="spellStart"/>
      <w:r w:rsidRPr="00DB3F81">
        <w:t>xs:element</w:t>
      </w:r>
      <w:proofErr w:type="spellEnd"/>
      <w:r w:rsidRPr="00DB3F81">
        <w:t>&gt;</w:t>
      </w:r>
    </w:p>
    <w:p w14:paraId="3CB27866" w14:textId="77777777" w:rsidR="0061243F" w:rsidRPr="00DB3F81" w:rsidRDefault="0061243F" w:rsidP="0061243F">
      <w:r w:rsidRPr="00DB3F81">
        <w:t xml:space="preserve">  &lt;</w:t>
      </w:r>
      <w:proofErr w:type="spellStart"/>
      <w:r w:rsidRPr="00DB3F81">
        <w:t>xs:element</w:t>
      </w:r>
      <w:proofErr w:type="spellEnd"/>
      <w:r w:rsidRPr="00DB3F81">
        <w:t xml:space="preserve"> name="</w:t>
      </w:r>
      <w:proofErr w:type="spellStart"/>
      <w:r w:rsidRPr="00DB3F81">
        <w:t>aziendaInviante</w:t>
      </w:r>
      <w:proofErr w:type="spellEnd"/>
      <w:r w:rsidRPr="00DB3F81">
        <w:t>"&gt;</w:t>
      </w:r>
    </w:p>
    <w:p w14:paraId="25C1BCFE" w14:textId="77777777" w:rsidR="0061243F" w:rsidRPr="00DB3F81" w:rsidRDefault="0061243F" w:rsidP="0061243F">
      <w:r w:rsidRPr="00DB3F81">
        <w:t xml:space="preserve">    &lt;</w:t>
      </w:r>
      <w:proofErr w:type="spellStart"/>
      <w:r w:rsidRPr="00DB3F81">
        <w:t>xs:simpleType</w:t>
      </w:r>
      <w:proofErr w:type="spellEnd"/>
      <w:r w:rsidRPr="00DB3F81">
        <w:t>&gt;&lt;!--FORMATO--&gt;</w:t>
      </w:r>
    </w:p>
    <w:p w14:paraId="147C313F" w14:textId="77777777" w:rsidR="0061243F" w:rsidRPr="00DB3F81" w:rsidRDefault="0061243F" w:rsidP="0061243F">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7B79F09C" w14:textId="77777777" w:rsidR="0061243F" w:rsidRPr="00DB3F81" w:rsidRDefault="0061243F" w:rsidP="0061243F">
      <w:r w:rsidRPr="00DB3F81">
        <w:t xml:space="preserve">        &lt;</w:t>
      </w:r>
      <w:proofErr w:type="spellStart"/>
      <w:r w:rsidRPr="00DB3F81">
        <w:t>xs:pattern</w:t>
      </w:r>
      <w:proofErr w:type="spellEnd"/>
      <w:r w:rsidRPr="00DB3F81">
        <w:t xml:space="preserve"> </w:t>
      </w:r>
      <w:proofErr w:type="spellStart"/>
      <w:r w:rsidRPr="00DB3F81">
        <w:t>value</w:t>
      </w:r>
      <w:proofErr w:type="spellEnd"/>
      <w:r w:rsidRPr="00DB3F81">
        <w:t>="([A-Z0-9]{3})"/&gt;</w:t>
      </w:r>
    </w:p>
    <w:p w14:paraId="10108FC1" w14:textId="77777777" w:rsidR="0061243F" w:rsidRPr="00DB3F81" w:rsidRDefault="0061243F" w:rsidP="0061243F">
      <w:r w:rsidRPr="00DB3F81">
        <w:t xml:space="preserve">      &lt;/</w:t>
      </w:r>
      <w:proofErr w:type="spellStart"/>
      <w:r w:rsidRPr="00DB3F81">
        <w:t>xs:restriction</w:t>
      </w:r>
      <w:proofErr w:type="spellEnd"/>
      <w:r w:rsidRPr="00DB3F81">
        <w:t>&gt;</w:t>
      </w:r>
    </w:p>
    <w:p w14:paraId="666794FC" w14:textId="77777777" w:rsidR="0061243F" w:rsidRPr="00DB3F81" w:rsidRDefault="0061243F" w:rsidP="0061243F">
      <w:r w:rsidRPr="00DB3F81">
        <w:t xml:space="preserve">    &lt;/</w:t>
      </w:r>
      <w:proofErr w:type="spellStart"/>
      <w:r w:rsidRPr="00DB3F81">
        <w:t>xs:simpleType</w:t>
      </w:r>
      <w:proofErr w:type="spellEnd"/>
      <w:r w:rsidRPr="00DB3F81">
        <w:t>&gt;</w:t>
      </w:r>
    </w:p>
    <w:p w14:paraId="2ECB7864" w14:textId="77777777" w:rsidR="0061243F" w:rsidRPr="00DB3F81" w:rsidRDefault="0061243F" w:rsidP="0061243F">
      <w:r w:rsidRPr="00DB3F81">
        <w:t xml:space="preserve">  &lt;/</w:t>
      </w:r>
      <w:proofErr w:type="spellStart"/>
      <w:r w:rsidRPr="00DB3F81">
        <w:t>xs:element</w:t>
      </w:r>
      <w:proofErr w:type="spellEnd"/>
      <w:r w:rsidRPr="00DB3F81">
        <w:t>&gt;</w:t>
      </w:r>
    </w:p>
    <w:p w14:paraId="4ED65CEF" w14:textId="77777777" w:rsidR="0061243F" w:rsidRPr="00DB3F81" w:rsidRDefault="0061243F" w:rsidP="0061243F">
      <w:pPr>
        <w:rPr>
          <w:lang w:val="en-US"/>
        </w:rPr>
      </w:pPr>
      <w:r w:rsidRPr="00DB3F81">
        <w:t xml:space="preserve">  </w:t>
      </w:r>
      <w:r w:rsidRPr="00DB3F81">
        <w:rPr>
          <w:lang w:val="en-US"/>
        </w:rPr>
        <w:t>&lt;</w:t>
      </w:r>
      <w:proofErr w:type="spellStart"/>
      <w:r w:rsidRPr="00DB3F81">
        <w:rPr>
          <w:lang w:val="en-US"/>
        </w:rPr>
        <w:t>xs:element</w:t>
      </w:r>
      <w:proofErr w:type="spellEnd"/>
      <w:r w:rsidRPr="00DB3F81">
        <w:rPr>
          <w:lang w:val="en-US"/>
        </w:rPr>
        <w:t xml:space="preserve"> name="</w:t>
      </w:r>
      <w:proofErr w:type="spellStart"/>
      <w:r w:rsidRPr="00DB3F81">
        <w:rPr>
          <w:lang w:val="en-US"/>
        </w:rPr>
        <w:t>tipoFlusso</w:t>
      </w:r>
      <w:proofErr w:type="spellEnd"/>
      <w:r w:rsidRPr="00DB3F81">
        <w:rPr>
          <w:lang w:val="en-US"/>
        </w:rPr>
        <w:t>"&gt;</w:t>
      </w:r>
    </w:p>
    <w:p w14:paraId="10B8170B"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0158A8CA"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414FEBCE"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value="RE"/&gt;</w:t>
      </w:r>
    </w:p>
    <w:p w14:paraId="32160DF0"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value="CA"/&gt;</w:t>
      </w:r>
    </w:p>
    <w:p w14:paraId="132175CD"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5B0E323"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E0668E3"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6F2CEFE"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annoCartellaTerritoriale</w:t>
      </w:r>
      <w:proofErr w:type="spellEnd"/>
      <w:r w:rsidRPr="00DB3F81">
        <w:rPr>
          <w:lang w:val="en-US"/>
        </w:rPr>
        <w:t>"&gt;</w:t>
      </w:r>
    </w:p>
    <w:p w14:paraId="2BFBA9EF"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0B3107C"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xs:integer</w:t>
      </w:r>
      <w:proofErr w:type="spellEnd"/>
      <w:r w:rsidRPr="00DB3F81">
        <w:rPr>
          <w:lang w:val="en-US"/>
        </w:rPr>
        <w:t>"&gt;&lt;!--VALORI AMMESSI--&gt;</w:t>
      </w:r>
    </w:p>
    <w:p w14:paraId="208C5D02" w14:textId="77777777" w:rsidR="0061243F" w:rsidRPr="00DB3F81" w:rsidRDefault="0061243F" w:rsidP="0061243F">
      <w:pPr>
        <w:rPr>
          <w:lang w:val="en-US"/>
        </w:rPr>
      </w:pPr>
      <w:r w:rsidRPr="00DB3F81">
        <w:rPr>
          <w:lang w:val="en-US"/>
        </w:rPr>
        <w:t xml:space="preserve">        &lt;</w:t>
      </w:r>
      <w:proofErr w:type="spellStart"/>
      <w:r w:rsidRPr="00DB3F81">
        <w:rPr>
          <w:lang w:val="en-US"/>
        </w:rPr>
        <w:t>xs:minInclusive</w:t>
      </w:r>
      <w:proofErr w:type="spellEnd"/>
      <w:r w:rsidRPr="00DB3F81">
        <w:rPr>
          <w:lang w:val="en-US"/>
        </w:rPr>
        <w:t xml:space="preserve"> value="1900"/&gt;</w:t>
      </w:r>
    </w:p>
    <w:p w14:paraId="43D8E839" w14:textId="77777777" w:rsidR="0061243F" w:rsidRPr="00DB3F81" w:rsidRDefault="0061243F" w:rsidP="0061243F">
      <w:pPr>
        <w:rPr>
          <w:lang w:val="en-US"/>
        </w:rPr>
      </w:pPr>
      <w:r w:rsidRPr="00DB3F81">
        <w:rPr>
          <w:lang w:val="en-US"/>
        </w:rPr>
        <w:t xml:space="preserve">        &lt;</w:t>
      </w:r>
      <w:proofErr w:type="spellStart"/>
      <w:r w:rsidRPr="00DB3F81">
        <w:rPr>
          <w:lang w:val="en-US"/>
        </w:rPr>
        <w:t>xs:maxInclusive</w:t>
      </w:r>
      <w:proofErr w:type="spellEnd"/>
      <w:r w:rsidRPr="00DB3F81">
        <w:rPr>
          <w:lang w:val="en-US"/>
        </w:rPr>
        <w:t xml:space="preserve"> value="2050"/&gt;</w:t>
      </w:r>
    </w:p>
    <w:p w14:paraId="7351AC05" w14:textId="77777777" w:rsidR="0061243F" w:rsidRPr="00DB3F81" w:rsidRDefault="0061243F" w:rsidP="0061243F">
      <w:pPr>
        <w:rPr>
          <w:lang w:val="fr-FR"/>
        </w:rPr>
      </w:pPr>
      <w:r w:rsidRPr="00DB3F81">
        <w:rPr>
          <w:lang w:val="en-US"/>
        </w:rPr>
        <w:t xml:space="preserve">      </w:t>
      </w:r>
      <w:r w:rsidRPr="00DB3F81">
        <w:rPr>
          <w:lang w:val="fr-FR"/>
        </w:rPr>
        <w:t>&lt;/</w:t>
      </w:r>
      <w:proofErr w:type="spellStart"/>
      <w:r w:rsidRPr="00DB3F81">
        <w:rPr>
          <w:lang w:val="fr-FR"/>
        </w:rPr>
        <w:t>xs:restriction</w:t>
      </w:r>
      <w:proofErr w:type="spellEnd"/>
      <w:r w:rsidRPr="00DB3F81">
        <w:rPr>
          <w:lang w:val="fr-FR"/>
        </w:rPr>
        <w:t>&gt;</w:t>
      </w:r>
    </w:p>
    <w:p w14:paraId="1F412970"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21DF7DA3"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15E3A8CA"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progressivoCartellaTerritoriale</w:t>
      </w:r>
      <w:proofErr w:type="spellEnd"/>
      <w:r w:rsidRPr="00DB3F81">
        <w:rPr>
          <w:lang w:val="fr-FR"/>
        </w:rPr>
        <w:t>"&gt;</w:t>
      </w:r>
    </w:p>
    <w:p w14:paraId="59CF074D"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7657FE78" w14:textId="77777777" w:rsidR="0061243F" w:rsidRPr="00DB3F81" w:rsidRDefault="0061243F" w:rsidP="0061243F">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28CA3835" w14:textId="77777777" w:rsidR="0061243F" w:rsidRPr="00DB3F81" w:rsidRDefault="0061243F" w:rsidP="0061243F">
      <w:pPr>
        <w:rPr>
          <w:lang w:val="fr-FR"/>
        </w:rPr>
      </w:pPr>
      <w:r w:rsidRPr="00DB3F81">
        <w:rPr>
          <w:lang w:val="fr-FR"/>
        </w:rPr>
        <w:t xml:space="preserve">        &lt;</w:t>
      </w:r>
      <w:proofErr w:type="spellStart"/>
      <w:r w:rsidRPr="00DB3F81">
        <w:rPr>
          <w:lang w:val="fr-FR"/>
        </w:rPr>
        <w:t>xs:pattern</w:t>
      </w:r>
      <w:proofErr w:type="spellEnd"/>
      <w:r w:rsidRPr="00DB3F81">
        <w:rPr>
          <w:lang w:val="fr-FR"/>
        </w:rPr>
        <w:t xml:space="preserve"> value="[0-9]{1,8}"/&gt;</w:t>
      </w:r>
    </w:p>
    <w:p w14:paraId="70DB1168" w14:textId="77777777" w:rsidR="0061243F" w:rsidRPr="00DB3F81" w:rsidRDefault="0061243F" w:rsidP="0061243F">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1F37BFEA"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38CA34AC"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40537AF5"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tipoMovimento</w:t>
      </w:r>
      <w:proofErr w:type="spellEnd"/>
      <w:r w:rsidRPr="00DB3F81">
        <w:rPr>
          <w:lang w:val="fr-FR"/>
        </w:rPr>
        <w:t>"&gt;</w:t>
      </w:r>
    </w:p>
    <w:p w14:paraId="5DA0E5FD"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00A404B7" w14:textId="77777777" w:rsidR="0061243F" w:rsidRPr="00DB3F81" w:rsidRDefault="0061243F" w:rsidP="0061243F">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2F557FE0" w14:textId="77777777" w:rsidR="0061243F" w:rsidRPr="00DB3F81" w:rsidRDefault="0061243F" w:rsidP="0061243F">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value="I"/&gt;</w:t>
      </w:r>
    </w:p>
    <w:p w14:paraId="7E179255" w14:textId="77777777" w:rsidR="0061243F" w:rsidRPr="00DB3F81" w:rsidRDefault="0061243F" w:rsidP="0061243F">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value="S"/&gt;</w:t>
      </w:r>
    </w:p>
    <w:p w14:paraId="6955CA0A" w14:textId="77777777" w:rsidR="0061243F" w:rsidRPr="00DB3F81" w:rsidRDefault="0061243F" w:rsidP="0061243F">
      <w:pPr>
        <w:rPr>
          <w:lang w:val="fr-FR"/>
        </w:rPr>
      </w:pPr>
      <w:r w:rsidRPr="00DB3F81">
        <w:rPr>
          <w:lang w:val="fr-FR"/>
        </w:rPr>
        <w:t xml:space="preserve">        &lt;</w:t>
      </w:r>
      <w:proofErr w:type="spellStart"/>
      <w:r w:rsidRPr="00DB3F81">
        <w:rPr>
          <w:lang w:val="fr-FR"/>
        </w:rPr>
        <w:t>xs:enumeration</w:t>
      </w:r>
      <w:proofErr w:type="spellEnd"/>
      <w:r w:rsidRPr="00DB3F81">
        <w:rPr>
          <w:lang w:val="fr-FR"/>
        </w:rPr>
        <w:t xml:space="preserve"> value="C"/&gt;</w:t>
      </w:r>
    </w:p>
    <w:p w14:paraId="1B34CD4F" w14:textId="77777777" w:rsidR="0061243F" w:rsidRPr="00DB3F81" w:rsidRDefault="0061243F" w:rsidP="0061243F">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53B503D9"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626185DB"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5258FD39"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idAura</w:t>
      </w:r>
      <w:proofErr w:type="spellEnd"/>
      <w:r w:rsidRPr="00DB3F81">
        <w:rPr>
          <w:lang w:val="fr-FR"/>
        </w:rPr>
        <w:t>"&gt;</w:t>
      </w:r>
    </w:p>
    <w:p w14:paraId="3AF7454E"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3B2A93C2" w14:textId="77777777" w:rsidR="0061243F" w:rsidRPr="00DB3F81" w:rsidRDefault="0061243F" w:rsidP="0061243F">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6B734BD2" w14:textId="77777777" w:rsidR="0061243F" w:rsidRPr="00DB3F81" w:rsidRDefault="0061243F" w:rsidP="0061243F">
      <w:pPr>
        <w:rPr>
          <w:lang w:val="fr-FR"/>
        </w:rPr>
      </w:pPr>
      <w:r w:rsidRPr="00DB3F81">
        <w:rPr>
          <w:lang w:val="fr-FR"/>
        </w:rPr>
        <w:t xml:space="preserve">        &lt;</w:t>
      </w:r>
      <w:proofErr w:type="spellStart"/>
      <w:r w:rsidRPr="00DB3F81">
        <w:rPr>
          <w:lang w:val="fr-FR"/>
        </w:rPr>
        <w:t>xs:pattern</w:t>
      </w:r>
      <w:proofErr w:type="spellEnd"/>
      <w:r w:rsidRPr="00DB3F81">
        <w:rPr>
          <w:lang w:val="fr-FR"/>
        </w:rPr>
        <w:t xml:space="preserve"> value="([1-9][0-9]{0,9})?"/&gt;</w:t>
      </w:r>
    </w:p>
    <w:p w14:paraId="4130A908" w14:textId="77777777" w:rsidR="0061243F" w:rsidRPr="00DB3F81" w:rsidRDefault="0061243F" w:rsidP="0061243F">
      <w:pPr>
        <w:rPr>
          <w:lang w:val="fr-FR"/>
        </w:rPr>
      </w:pPr>
      <w:r w:rsidRPr="00DB3F81">
        <w:rPr>
          <w:lang w:val="fr-FR"/>
        </w:rPr>
        <w:lastRenderedPageBreak/>
        <w:t xml:space="preserve">      &lt;/</w:t>
      </w:r>
      <w:proofErr w:type="spellStart"/>
      <w:r w:rsidRPr="00DB3F81">
        <w:rPr>
          <w:lang w:val="fr-FR"/>
        </w:rPr>
        <w:t>xs:restriction</w:t>
      </w:r>
      <w:proofErr w:type="spellEnd"/>
      <w:r w:rsidRPr="00DB3F81">
        <w:rPr>
          <w:lang w:val="fr-FR"/>
        </w:rPr>
        <w:t>&gt;</w:t>
      </w:r>
    </w:p>
    <w:p w14:paraId="02D1678F"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367E8FA6"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30599DB6"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codiceIdentificativoAssistito</w:t>
      </w:r>
      <w:proofErr w:type="spellEnd"/>
      <w:r w:rsidRPr="00DB3F81">
        <w:rPr>
          <w:lang w:val="fr-FR"/>
        </w:rPr>
        <w:t>"&gt;</w:t>
      </w:r>
    </w:p>
    <w:p w14:paraId="790427C1"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2F7612BF" w14:textId="77777777" w:rsidR="0061243F" w:rsidRPr="00DB3F81" w:rsidRDefault="0061243F" w:rsidP="0061243F">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5FB9F822" w14:textId="77777777" w:rsidR="0061243F" w:rsidRPr="00DB3F81" w:rsidRDefault="0061243F" w:rsidP="0061243F">
      <w:pPr>
        <w:rPr>
          <w:lang w:val="en-US"/>
        </w:rPr>
      </w:pPr>
      <w:r w:rsidRPr="00DB3F81">
        <w:rPr>
          <w:lang w:val="fr-FR"/>
        </w:rPr>
        <w:t xml:space="preserve">        </w:t>
      </w:r>
      <w:r w:rsidRPr="00DB3F81">
        <w:rPr>
          <w:lang w:val="en-US"/>
        </w:rPr>
        <w:t>&lt;</w:t>
      </w:r>
      <w:proofErr w:type="spellStart"/>
      <w:r w:rsidRPr="00DB3F81">
        <w:rPr>
          <w:lang w:val="en-US"/>
        </w:rPr>
        <w:t>xs:pattern</w:t>
      </w:r>
      <w:proofErr w:type="spellEnd"/>
      <w:r w:rsidRPr="00DB3F81">
        <w:rPr>
          <w:lang w:val="en-US"/>
        </w:rPr>
        <w:t xml:space="preserve"> value="[A-Z0-9]{1,20}"/&gt;</w:t>
      </w:r>
    </w:p>
    <w:p w14:paraId="7C712CE1"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CD3AF99"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00043DCD"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DC3A44F"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altroCodiceIdentificativoAssistito</w:t>
      </w:r>
      <w:proofErr w:type="spellEnd"/>
      <w:r w:rsidRPr="00DB3F81">
        <w:rPr>
          <w:lang w:val="en-US"/>
        </w:rPr>
        <w:t>"&gt;</w:t>
      </w:r>
    </w:p>
    <w:p w14:paraId="15834571"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680BC01D"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25D5FDFD" w14:textId="77777777" w:rsidR="0061243F" w:rsidRPr="00DB3F81" w:rsidRDefault="0061243F" w:rsidP="0061243F">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value="([A-Z0-9]{1,20})?"/&gt;</w:t>
      </w:r>
    </w:p>
    <w:p w14:paraId="1D7DAA81"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7902D74C"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7D0A86E7"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17E63558"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cognome</w:t>
      </w:r>
      <w:proofErr w:type="spellEnd"/>
      <w:r w:rsidRPr="00DB3F81">
        <w:rPr>
          <w:lang w:val="en-US"/>
        </w:rPr>
        <w:t>"&gt;</w:t>
      </w:r>
    </w:p>
    <w:p w14:paraId="75993A52"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25F5553"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6E591C9A" w14:textId="77777777" w:rsidR="0061243F" w:rsidRPr="00DB3F81" w:rsidRDefault="0061243F" w:rsidP="0061243F">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value="([A-Z]{1}[A-Z\- ']{1,50})?"/&gt;</w:t>
      </w:r>
    </w:p>
    <w:p w14:paraId="6BAB3CC6"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23476973"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05A51B73"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2A1AC6DF"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nome</w:t>
      </w:r>
      <w:proofErr w:type="spellEnd"/>
      <w:r w:rsidRPr="00DB3F81">
        <w:rPr>
          <w:lang w:val="en-US"/>
        </w:rPr>
        <w:t>"&gt;</w:t>
      </w:r>
    </w:p>
    <w:p w14:paraId="604C2669"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646A7C55"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6430C230" w14:textId="77777777" w:rsidR="0061243F" w:rsidRPr="00DB3F81" w:rsidRDefault="0061243F" w:rsidP="0061243F">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value="([A-Z]{1}[A-Z\- ']{1,50})?"/&gt;</w:t>
      </w:r>
    </w:p>
    <w:p w14:paraId="3D968833"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52F3E16C"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711BBE5A"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506285E5"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dataNascita</w:t>
      </w:r>
      <w:proofErr w:type="spellEnd"/>
      <w:r w:rsidRPr="00DB3F81">
        <w:rPr>
          <w:lang w:val="en-US"/>
        </w:rPr>
        <w:t>"&gt;</w:t>
      </w:r>
    </w:p>
    <w:p w14:paraId="6EB77E20"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06E8CF6"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 xml:space="preserve">"&gt;&lt;!--VALORI AMMESSI </w:t>
      </w:r>
      <w:proofErr w:type="spellStart"/>
      <w:r w:rsidRPr="00DB3F81">
        <w:rPr>
          <w:lang w:val="en-US"/>
        </w:rPr>
        <w:t>ddmmyyyy</w:t>
      </w:r>
      <w:proofErr w:type="spellEnd"/>
      <w:r w:rsidRPr="00DB3F81">
        <w:rPr>
          <w:lang w:val="en-US"/>
        </w:rPr>
        <w:t xml:space="preserve"> dal 1900 a 2099--&gt;</w:t>
      </w:r>
    </w:p>
    <w:p w14:paraId="7C226C3D" w14:textId="77777777" w:rsidR="0061243F" w:rsidRPr="00DB3F81" w:rsidRDefault="0061243F" w:rsidP="0061243F">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value="(([0][1-9]|[1-2][0-9]|[3][0-1])(01|02|03|04|05|06|07|08|09|10|11|12)(19|20)[0-9]{2})?"/&gt;</w:t>
      </w:r>
    </w:p>
    <w:p w14:paraId="4F9F6D2D"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22C2B7E"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38D59F0"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0C02BDF"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genere</w:t>
      </w:r>
      <w:proofErr w:type="spellEnd"/>
      <w:r w:rsidRPr="00DB3F81">
        <w:rPr>
          <w:lang w:val="en-US"/>
        </w:rPr>
        <w:t>"&gt;</w:t>
      </w:r>
    </w:p>
    <w:p w14:paraId="275FE221"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2472D6D8"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64A8E18D"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3DE1CA32"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1A16B031"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7371FAF9"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76B624FB"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44B59B35"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06101AFF"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provinciaComuneStatoEsteroNascita</w:t>
      </w:r>
      <w:proofErr w:type="spellEnd"/>
      <w:r w:rsidRPr="00DB3F81">
        <w:rPr>
          <w:lang w:val="en-US"/>
        </w:rPr>
        <w:t>"&gt;</w:t>
      </w:r>
    </w:p>
    <w:p w14:paraId="32E85AD7"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6F1B869" w14:textId="77777777" w:rsidR="0061243F" w:rsidRPr="00DB3F81" w:rsidRDefault="0061243F" w:rsidP="0061243F">
      <w:pPr>
        <w:rPr>
          <w:lang w:val="en-US"/>
        </w:rPr>
      </w:pPr>
      <w:r w:rsidRPr="00DB3F81">
        <w:rPr>
          <w:lang w:val="en-US"/>
        </w:rPr>
        <w:lastRenderedPageBreak/>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 (VF01)--&gt;</w:t>
      </w:r>
    </w:p>
    <w:p w14:paraId="523C4080" w14:textId="77777777" w:rsidR="0061243F" w:rsidRPr="00DB3F81" w:rsidRDefault="0061243F" w:rsidP="0061243F">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value="([A-Z0-9]{6})?"/&gt;</w:t>
      </w:r>
    </w:p>
    <w:p w14:paraId="6C835CB8"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688E01B"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4C0A1698" w14:textId="77777777" w:rsidR="0061243F" w:rsidRPr="00DB3F81" w:rsidRDefault="0061243F" w:rsidP="0061243F">
      <w:r w:rsidRPr="00DB3F81">
        <w:rPr>
          <w:lang w:val="en-US"/>
        </w:rPr>
        <w:t xml:space="preserve">  </w:t>
      </w:r>
      <w:r w:rsidRPr="00DB3F81">
        <w:t>&lt;/</w:t>
      </w:r>
      <w:proofErr w:type="spellStart"/>
      <w:r w:rsidRPr="00DB3F81">
        <w:t>xs:element</w:t>
      </w:r>
      <w:proofErr w:type="spellEnd"/>
      <w:r w:rsidRPr="00DB3F81">
        <w:t>&gt;</w:t>
      </w:r>
    </w:p>
    <w:p w14:paraId="3A119432" w14:textId="77777777" w:rsidR="0061243F" w:rsidRPr="00DB3F81" w:rsidRDefault="0061243F" w:rsidP="0061243F">
      <w:r w:rsidRPr="00DB3F81">
        <w:t xml:space="preserve">  &lt;</w:t>
      </w:r>
      <w:proofErr w:type="spellStart"/>
      <w:r w:rsidRPr="00DB3F81">
        <w:t>xs:element</w:t>
      </w:r>
      <w:proofErr w:type="spellEnd"/>
      <w:r w:rsidRPr="00DB3F81">
        <w:t xml:space="preserve"> name="cittadinanza"&gt;</w:t>
      </w:r>
    </w:p>
    <w:p w14:paraId="4F6F06DF" w14:textId="77777777" w:rsidR="0061243F" w:rsidRPr="00DB3F81" w:rsidRDefault="0061243F" w:rsidP="0061243F">
      <w:r w:rsidRPr="00DB3F81">
        <w:t xml:space="preserve">    &lt;</w:t>
      </w:r>
      <w:proofErr w:type="spellStart"/>
      <w:r w:rsidRPr="00DB3F81">
        <w:t>xs:simpleType</w:t>
      </w:r>
      <w:proofErr w:type="spellEnd"/>
      <w:r w:rsidRPr="00DB3F81">
        <w:t>&gt;&lt;!--FORMATO--&gt;</w:t>
      </w:r>
    </w:p>
    <w:p w14:paraId="71678881" w14:textId="77777777" w:rsidR="0061243F" w:rsidRPr="00DB3F81" w:rsidRDefault="0061243F" w:rsidP="0061243F">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 (VF01)--&gt;</w:t>
      </w:r>
    </w:p>
    <w:p w14:paraId="2BECA17E" w14:textId="77777777" w:rsidR="0061243F" w:rsidRPr="00DB3F81" w:rsidRDefault="0061243F" w:rsidP="0061243F">
      <w:r w:rsidRPr="00DB3F81">
        <w:t xml:space="preserve">        &lt;</w:t>
      </w:r>
      <w:proofErr w:type="spellStart"/>
      <w:r w:rsidRPr="00DB3F81">
        <w:t>xs:pattern</w:t>
      </w:r>
      <w:proofErr w:type="spellEnd"/>
      <w:r w:rsidRPr="00DB3F81">
        <w:t xml:space="preserve"> </w:t>
      </w:r>
      <w:proofErr w:type="spellStart"/>
      <w:r w:rsidRPr="00DB3F81">
        <w:t>value</w:t>
      </w:r>
      <w:proofErr w:type="spellEnd"/>
      <w:r w:rsidRPr="00DB3F81">
        <w:t>="[A-Z0-9]{3}"/&gt;</w:t>
      </w:r>
    </w:p>
    <w:p w14:paraId="2FFC3684" w14:textId="77777777" w:rsidR="0061243F" w:rsidRPr="00DB3F81" w:rsidRDefault="0061243F" w:rsidP="0061243F">
      <w:r w:rsidRPr="00DB3F81">
        <w:t xml:space="preserve">      &lt;/</w:t>
      </w:r>
      <w:proofErr w:type="spellStart"/>
      <w:r w:rsidRPr="00DB3F81">
        <w:t>xs:restriction</w:t>
      </w:r>
      <w:proofErr w:type="spellEnd"/>
      <w:r w:rsidRPr="00DB3F81">
        <w:t>&gt;</w:t>
      </w:r>
    </w:p>
    <w:p w14:paraId="79C43453" w14:textId="77777777" w:rsidR="0061243F" w:rsidRPr="00DB3F81" w:rsidRDefault="0061243F" w:rsidP="0061243F">
      <w:r w:rsidRPr="00DB3F81">
        <w:t xml:space="preserve">    &lt;/</w:t>
      </w:r>
      <w:proofErr w:type="spellStart"/>
      <w:r w:rsidRPr="00DB3F81">
        <w:t>xs:simpleType</w:t>
      </w:r>
      <w:proofErr w:type="spellEnd"/>
      <w:r w:rsidRPr="00DB3F81">
        <w:t>&gt;</w:t>
      </w:r>
    </w:p>
    <w:p w14:paraId="77185434" w14:textId="77777777" w:rsidR="0061243F" w:rsidRPr="00DB3F81" w:rsidRDefault="0061243F" w:rsidP="0061243F">
      <w:pPr>
        <w:rPr>
          <w:lang w:val="en-US"/>
        </w:rPr>
      </w:pPr>
      <w:r w:rsidRPr="00DB3F81">
        <w:t xml:space="preserve">  </w:t>
      </w:r>
      <w:r w:rsidRPr="00DB3F81">
        <w:rPr>
          <w:lang w:val="en-US"/>
        </w:rPr>
        <w:t>&lt;/</w:t>
      </w:r>
      <w:proofErr w:type="spellStart"/>
      <w:r w:rsidRPr="00DB3F81">
        <w:rPr>
          <w:lang w:val="en-US"/>
        </w:rPr>
        <w:t>xs:element</w:t>
      </w:r>
      <w:proofErr w:type="spellEnd"/>
      <w:r w:rsidRPr="00DB3F81">
        <w:rPr>
          <w:lang w:val="en-US"/>
        </w:rPr>
        <w:t>&gt;</w:t>
      </w:r>
    </w:p>
    <w:p w14:paraId="7B633910"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statoCivile</w:t>
      </w:r>
      <w:proofErr w:type="spellEnd"/>
      <w:r w:rsidRPr="00DB3F81">
        <w:rPr>
          <w:lang w:val="en-US"/>
        </w:rPr>
        <w:t>"&gt;</w:t>
      </w:r>
    </w:p>
    <w:p w14:paraId="2891037D"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5E3FA2CF"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4A55B537"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5515ECE6"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452E1F4D"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1573AE75"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11F87E0C"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0508470A"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2999F259"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11F2FE27"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20CCC06"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2FFBE250"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6D25F29F"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titoloStudio</w:t>
      </w:r>
      <w:proofErr w:type="spellEnd"/>
      <w:r w:rsidRPr="00DB3F81">
        <w:rPr>
          <w:lang w:val="en-US"/>
        </w:rPr>
        <w:t>"&gt;</w:t>
      </w:r>
    </w:p>
    <w:p w14:paraId="63D9BC9D"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3325C0CE"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4A627CA5"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3F54AFAA"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2EE3F1EA"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79C459B9"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7CB3057D"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7AE69334"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7AAA2966"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value="6"/&gt;</w:t>
      </w:r>
    </w:p>
    <w:p w14:paraId="6D032377"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2C747E59"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C1FE863"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3F22DF74"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7E3358A"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codiceIstituzioneTEAM</w:t>
      </w:r>
      <w:proofErr w:type="spellEnd"/>
      <w:r w:rsidRPr="00DB3F81">
        <w:rPr>
          <w:lang w:val="en-US"/>
        </w:rPr>
        <w:t>"&gt;</w:t>
      </w:r>
    </w:p>
    <w:p w14:paraId="2289C527"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A5D30BA"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 (VF01)--&gt;</w:t>
      </w:r>
    </w:p>
    <w:p w14:paraId="042314F5" w14:textId="77777777" w:rsidR="0061243F" w:rsidRPr="00DB3F81" w:rsidRDefault="0061243F" w:rsidP="0061243F">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value="([A-Z0-9]{1,28})?"/&gt;</w:t>
      </w:r>
    </w:p>
    <w:p w14:paraId="50E7B61F"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6442A92A"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C608B4B"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ECCB0AF"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regioneResidenza</w:t>
      </w:r>
      <w:proofErr w:type="spellEnd"/>
      <w:r w:rsidRPr="00DB3F81">
        <w:rPr>
          <w:lang w:val="en-US"/>
        </w:rPr>
        <w:t>"&gt;</w:t>
      </w:r>
    </w:p>
    <w:p w14:paraId="1DA30DE8"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3593914"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 --&gt;</w:t>
      </w:r>
    </w:p>
    <w:p w14:paraId="60EF65CB" w14:textId="77777777" w:rsidR="0061243F" w:rsidRPr="00DB3F81" w:rsidRDefault="0061243F" w:rsidP="0061243F">
      <w:pPr>
        <w:rPr>
          <w:lang w:val="en-US"/>
        </w:rPr>
      </w:pPr>
      <w:r w:rsidRPr="00DB3F81">
        <w:rPr>
          <w:lang w:val="en-US"/>
        </w:rPr>
        <w:lastRenderedPageBreak/>
        <w:t xml:space="preserve">        &lt;</w:t>
      </w:r>
      <w:proofErr w:type="spellStart"/>
      <w:r w:rsidRPr="00DB3F81">
        <w:rPr>
          <w:lang w:val="en-US"/>
        </w:rPr>
        <w:t>xs:pattern</w:t>
      </w:r>
      <w:proofErr w:type="spellEnd"/>
      <w:r w:rsidRPr="00DB3F81">
        <w:rPr>
          <w:lang w:val="en-US"/>
        </w:rPr>
        <w:t xml:space="preserve"> value="[A-Z0-9]{3}"/&gt;</w:t>
      </w:r>
    </w:p>
    <w:p w14:paraId="5B20F90E"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AFF85E6"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57C08D0A"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10EF9339"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provinciaComuneStatoEsteroResidenza</w:t>
      </w:r>
      <w:proofErr w:type="spellEnd"/>
      <w:r w:rsidRPr="00DB3F81">
        <w:rPr>
          <w:lang w:val="en-US"/>
        </w:rPr>
        <w:t>"&gt;</w:t>
      </w:r>
    </w:p>
    <w:p w14:paraId="51EFBC56"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51905C8"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5BFFC1FD" w14:textId="77777777" w:rsidR="0061243F" w:rsidRPr="00DB3F81" w:rsidRDefault="0061243F" w:rsidP="0061243F">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value="[0-9A-Z]{6}"/&gt;</w:t>
      </w:r>
    </w:p>
    <w:p w14:paraId="7DC1FC52"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5F9C7D5"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2A73FB8A"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E85A9B6"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aslResidenza</w:t>
      </w:r>
      <w:proofErr w:type="spellEnd"/>
      <w:r w:rsidRPr="00DB3F81">
        <w:rPr>
          <w:lang w:val="en-US"/>
        </w:rPr>
        <w:t>"&gt;</w:t>
      </w:r>
    </w:p>
    <w:p w14:paraId="28CC7705"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46FED4BB"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 --&gt;</w:t>
      </w:r>
    </w:p>
    <w:p w14:paraId="3933E293" w14:textId="77777777" w:rsidR="0061243F" w:rsidRPr="00DB3F81" w:rsidRDefault="0061243F" w:rsidP="0061243F">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value="[A-Z0-9]{3}"/&gt;</w:t>
      </w:r>
    </w:p>
    <w:p w14:paraId="1687F6AC"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790EF315"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4D905B39"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6087771"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dataAccettazioneRichiesta</w:t>
      </w:r>
      <w:proofErr w:type="spellEnd"/>
      <w:r w:rsidRPr="00DB3F81">
        <w:rPr>
          <w:lang w:val="en-US"/>
        </w:rPr>
        <w:t>"&gt;</w:t>
      </w:r>
    </w:p>
    <w:p w14:paraId="7DDB0CCE"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5787241C" w14:textId="77777777" w:rsidR="0061243F" w:rsidRPr="00DB3F81" w:rsidRDefault="0061243F" w:rsidP="0061243F">
      <w:r w:rsidRPr="00DB3F81">
        <w:rPr>
          <w:lang w:val="en-US"/>
        </w:rPr>
        <w:t xml:space="preserve">      </w:t>
      </w:r>
      <w:r w:rsidRPr="00DB3F81">
        <w:t>&lt;</w:t>
      </w:r>
      <w:proofErr w:type="spellStart"/>
      <w:r w:rsidRPr="00DB3F81">
        <w:t>xs:restriction</w:t>
      </w:r>
      <w:proofErr w:type="spellEnd"/>
      <w:r w:rsidRPr="00DB3F81">
        <w:t xml:space="preserve"> base="</w:t>
      </w:r>
      <w:proofErr w:type="spellStart"/>
      <w:r w:rsidRPr="00DB3F81">
        <w:t>xs:string</w:t>
      </w:r>
      <w:proofErr w:type="spellEnd"/>
      <w:r w:rsidRPr="00DB3F81">
        <w:t xml:space="preserve">"&gt;&lt;!--VALORI AMMESSI </w:t>
      </w:r>
      <w:proofErr w:type="spellStart"/>
      <w:r w:rsidRPr="00DB3F81">
        <w:t>ddmmyyyy</w:t>
      </w:r>
      <w:proofErr w:type="spellEnd"/>
      <w:r w:rsidRPr="00DB3F81">
        <w:t xml:space="preserve"> dal 01011900 a 31122099--&gt;</w:t>
      </w:r>
    </w:p>
    <w:p w14:paraId="768127F3" w14:textId="77777777" w:rsidR="0061243F" w:rsidRPr="00DB3F81" w:rsidRDefault="0061243F" w:rsidP="0061243F">
      <w:r w:rsidRPr="00DB3F81">
        <w:t xml:space="preserve">        &lt;</w:t>
      </w:r>
      <w:proofErr w:type="spellStart"/>
      <w:r w:rsidRPr="00DB3F81">
        <w:t>xs:pattern</w:t>
      </w:r>
      <w:proofErr w:type="spellEnd"/>
      <w:r w:rsidRPr="00DB3F81">
        <w:t xml:space="preserve"> value="(([0][1-9]|[1-2][0-9]|[3][0-1])(01|02|03|04|05|06|07|08|09|10|11|12)(19|20)[0-9]{2})?"/&gt;</w:t>
      </w:r>
    </w:p>
    <w:p w14:paraId="53E6970D" w14:textId="77777777" w:rsidR="0061243F" w:rsidRPr="00DB3F81" w:rsidRDefault="0061243F" w:rsidP="0061243F">
      <w:r w:rsidRPr="00DB3F81">
        <w:t xml:space="preserve">      &lt;/</w:t>
      </w:r>
      <w:proofErr w:type="spellStart"/>
      <w:r w:rsidRPr="00DB3F81">
        <w:t>xs:restriction</w:t>
      </w:r>
      <w:proofErr w:type="spellEnd"/>
      <w:r w:rsidRPr="00DB3F81">
        <w:t>&gt;</w:t>
      </w:r>
    </w:p>
    <w:p w14:paraId="503DBEA4" w14:textId="77777777" w:rsidR="0061243F" w:rsidRPr="00DB3F81" w:rsidRDefault="0061243F" w:rsidP="0061243F">
      <w:r w:rsidRPr="00DB3F81">
        <w:t xml:space="preserve">    &lt;/</w:t>
      </w:r>
      <w:proofErr w:type="spellStart"/>
      <w:r w:rsidRPr="00DB3F81">
        <w:t>xs:simpleType</w:t>
      </w:r>
      <w:proofErr w:type="spellEnd"/>
      <w:r w:rsidRPr="00DB3F81">
        <w:t>&gt;</w:t>
      </w:r>
    </w:p>
    <w:p w14:paraId="6BC76926" w14:textId="77777777" w:rsidR="0061243F" w:rsidRPr="00DB3F81" w:rsidRDefault="0061243F" w:rsidP="0061243F">
      <w:r w:rsidRPr="00DB3F81">
        <w:t xml:space="preserve">  &lt;/</w:t>
      </w:r>
      <w:proofErr w:type="spellStart"/>
      <w:r w:rsidRPr="00DB3F81">
        <w:t>xs:element</w:t>
      </w:r>
      <w:proofErr w:type="spellEnd"/>
      <w:r w:rsidRPr="00DB3F81">
        <w:t>&gt;</w:t>
      </w:r>
    </w:p>
    <w:p w14:paraId="5C19D342" w14:textId="77777777" w:rsidR="0061243F" w:rsidRPr="00DB3F81" w:rsidRDefault="0061243F" w:rsidP="0061243F">
      <w:r w:rsidRPr="00DB3F81">
        <w:t xml:space="preserve">  &lt;</w:t>
      </w:r>
      <w:proofErr w:type="spellStart"/>
      <w:r w:rsidRPr="00DB3F81">
        <w:t>xs:element</w:t>
      </w:r>
      <w:proofErr w:type="spellEnd"/>
      <w:r w:rsidRPr="00DB3F81">
        <w:t xml:space="preserve"> name="</w:t>
      </w:r>
      <w:proofErr w:type="spellStart"/>
      <w:r w:rsidRPr="00DB3F81">
        <w:t>soggettoRichiedente</w:t>
      </w:r>
      <w:proofErr w:type="spellEnd"/>
      <w:r w:rsidRPr="00DB3F81">
        <w:t>"&gt;</w:t>
      </w:r>
    </w:p>
    <w:p w14:paraId="65CA7FF0" w14:textId="77777777" w:rsidR="0061243F" w:rsidRPr="00DB3F81" w:rsidRDefault="0061243F" w:rsidP="0061243F">
      <w:r w:rsidRPr="00DB3F81">
        <w:t xml:space="preserve">    &lt;</w:t>
      </w:r>
      <w:proofErr w:type="spellStart"/>
      <w:r w:rsidRPr="00DB3F81">
        <w:t>xs:simpleType</w:t>
      </w:r>
      <w:proofErr w:type="spellEnd"/>
      <w:r w:rsidRPr="00DB3F81">
        <w:t>&gt;&lt;!--FORMATO--&gt;</w:t>
      </w:r>
    </w:p>
    <w:p w14:paraId="249B08C9" w14:textId="77777777" w:rsidR="0061243F" w:rsidRPr="00DB3F81" w:rsidRDefault="0061243F" w:rsidP="0061243F">
      <w:r w:rsidRPr="00DB3F81">
        <w:t xml:space="preserve">      &lt;</w:t>
      </w:r>
      <w:proofErr w:type="spellStart"/>
      <w:r w:rsidRPr="00DB3F81">
        <w:t>xs:restriction</w:t>
      </w:r>
      <w:proofErr w:type="spellEnd"/>
      <w:r w:rsidRPr="00DB3F81">
        <w:t xml:space="preserve"> base="</w:t>
      </w:r>
      <w:proofErr w:type="spellStart"/>
      <w:r w:rsidRPr="00DB3F81">
        <w:t>xs:string</w:t>
      </w:r>
      <w:proofErr w:type="spellEnd"/>
      <w:r w:rsidRPr="00DB3F81">
        <w:t>"&gt;&lt;!--VALORI AMMESSI--&gt;</w:t>
      </w:r>
    </w:p>
    <w:p w14:paraId="6AACBE64" w14:textId="77777777" w:rsidR="0061243F" w:rsidRPr="00DB3F81" w:rsidRDefault="0061243F" w:rsidP="0061243F">
      <w:r w:rsidRPr="00DB3F81">
        <w:t xml:space="preserve">        &lt;</w:t>
      </w:r>
      <w:proofErr w:type="spellStart"/>
      <w:r w:rsidRPr="00DB3F81">
        <w:t>xs:enumeration</w:t>
      </w:r>
      <w:proofErr w:type="spellEnd"/>
      <w:r w:rsidRPr="00DB3F81">
        <w:t xml:space="preserve"> </w:t>
      </w:r>
      <w:proofErr w:type="spellStart"/>
      <w:r w:rsidRPr="00DB3F81">
        <w:t>value</w:t>
      </w:r>
      <w:proofErr w:type="spellEnd"/>
      <w:r w:rsidRPr="00DB3F81">
        <w:t>=""/&gt;</w:t>
      </w:r>
    </w:p>
    <w:p w14:paraId="0010E516" w14:textId="77777777" w:rsidR="0061243F" w:rsidRPr="00DB3F81" w:rsidRDefault="0061243F" w:rsidP="0061243F">
      <w:pPr>
        <w:rPr>
          <w:lang w:val="en-US"/>
        </w:rPr>
      </w:pPr>
      <w:r w:rsidRPr="00DB3F81">
        <w:t xml:space="preserve">        </w:t>
      </w:r>
      <w:r w:rsidRPr="00DB3F81">
        <w:rPr>
          <w:lang w:val="en-US"/>
        </w:rPr>
        <w:t>&lt;</w:t>
      </w:r>
      <w:proofErr w:type="spellStart"/>
      <w:r w:rsidRPr="00DB3F81">
        <w:rPr>
          <w:lang w:val="en-US"/>
        </w:rPr>
        <w:t>xs:enumeration</w:t>
      </w:r>
      <w:proofErr w:type="spellEnd"/>
      <w:r w:rsidRPr="00DB3F81">
        <w:rPr>
          <w:lang w:val="en-US"/>
        </w:rPr>
        <w:t xml:space="preserve"> value="1"/&gt;</w:t>
      </w:r>
    </w:p>
    <w:p w14:paraId="23313FE8"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336D62A0"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066D7636"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305CA02E"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6C79BEC7" w14:textId="27F2ADD5"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value="6"/&gt;</w:t>
      </w:r>
    </w:p>
    <w:p w14:paraId="240393BB" w14:textId="47B5B09A" w:rsidR="00597593" w:rsidRPr="00DB3F81" w:rsidRDefault="00597593"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value="7"/&gt;</w:t>
      </w:r>
    </w:p>
    <w:p w14:paraId="1598CFBB"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22660117"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E44A61F"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6AA5DA23"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7AE599D"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motivazioneDellaRichiesta</w:t>
      </w:r>
      <w:proofErr w:type="spellEnd"/>
      <w:r w:rsidRPr="00DB3F81">
        <w:rPr>
          <w:lang w:val="en-US"/>
        </w:rPr>
        <w:t>"&gt;</w:t>
      </w:r>
    </w:p>
    <w:p w14:paraId="76B0C143"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5F31076"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08CB7914"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00F0B1A3"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2CDB64A0"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77B0209F"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3AE05894"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4BB2FBB5"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2C6F35B5" w14:textId="77777777" w:rsidR="0061243F" w:rsidRPr="00DB3F81" w:rsidRDefault="0061243F" w:rsidP="0061243F">
      <w:pPr>
        <w:rPr>
          <w:lang w:val="en-US"/>
        </w:rPr>
      </w:pPr>
      <w:r w:rsidRPr="00DB3F81">
        <w:rPr>
          <w:lang w:val="en-US"/>
        </w:rPr>
        <w:lastRenderedPageBreak/>
        <w:t xml:space="preserve">        &lt;</w:t>
      </w:r>
      <w:proofErr w:type="spellStart"/>
      <w:r w:rsidRPr="00DB3F81">
        <w:rPr>
          <w:lang w:val="en-US"/>
        </w:rPr>
        <w:t>xs:enumeration</w:t>
      </w:r>
      <w:proofErr w:type="spellEnd"/>
      <w:r w:rsidRPr="00DB3F81">
        <w:rPr>
          <w:lang w:val="en-US"/>
        </w:rPr>
        <w:t xml:space="preserve"> value="6"/&gt;</w:t>
      </w:r>
    </w:p>
    <w:p w14:paraId="416C2A42"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6D9E0715"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62829A0D"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475CD471"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F4EC638"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provenienzaAssistito</w:t>
      </w:r>
      <w:proofErr w:type="spellEnd"/>
      <w:r w:rsidRPr="00DB3F81">
        <w:rPr>
          <w:lang w:val="en-US"/>
        </w:rPr>
        <w:t>"&gt;</w:t>
      </w:r>
    </w:p>
    <w:p w14:paraId="1C174403"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4398EF9F"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5D2D7A01"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value=""/&gt;</w:t>
      </w:r>
    </w:p>
    <w:p w14:paraId="34AE7100"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2331D169"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493B7CC4"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0A2E39F5"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2A721BCF"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76A1A9B0"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32F7CECF"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value="10"/&gt;</w:t>
      </w:r>
    </w:p>
    <w:p w14:paraId="67C59711"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value="11"/&gt;</w:t>
      </w:r>
    </w:p>
    <w:p w14:paraId="2241460A"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value="12"/&gt;</w:t>
      </w:r>
    </w:p>
    <w:p w14:paraId="3D289F76"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value="13"/&gt;</w:t>
      </w:r>
    </w:p>
    <w:p w14:paraId="5A7A43B0"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value="14"/&gt;</w:t>
      </w:r>
    </w:p>
    <w:p w14:paraId="1F839E44"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value="15"/&gt;</w:t>
      </w:r>
    </w:p>
    <w:p w14:paraId="175B5CB0"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value="16"/&gt;</w:t>
      </w:r>
    </w:p>
    <w:p w14:paraId="26FF9871"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value="17"/&gt;</w:t>
      </w:r>
    </w:p>
    <w:p w14:paraId="3687EBFC"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7750096"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7EA42C64"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7B47F77A"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codiceStrutturaProvenienza</w:t>
      </w:r>
      <w:proofErr w:type="spellEnd"/>
      <w:r w:rsidRPr="00DB3F81">
        <w:rPr>
          <w:lang w:val="en-US"/>
        </w:rPr>
        <w:t>"&gt;</w:t>
      </w:r>
    </w:p>
    <w:p w14:paraId="12EE0CF7"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51742D21"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 --&gt;</w:t>
      </w:r>
    </w:p>
    <w:p w14:paraId="70F43D2D" w14:textId="77777777" w:rsidR="0061243F" w:rsidRPr="00DB3F81" w:rsidRDefault="0061243F" w:rsidP="0061243F">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value="([A-Z0-9]{6,8})?"/&gt;</w:t>
      </w:r>
    </w:p>
    <w:p w14:paraId="64DBE0A8"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624669DE"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42584583"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4F6F8097"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codiceRepartoProvenienza</w:t>
      </w:r>
      <w:proofErr w:type="spellEnd"/>
      <w:r w:rsidRPr="00DB3F81">
        <w:rPr>
          <w:lang w:val="en-US"/>
        </w:rPr>
        <w:t>"&gt;</w:t>
      </w:r>
    </w:p>
    <w:p w14:paraId="03A4FE12"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6BB3AA84"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 --&gt;</w:t>
      </w:r>
    </w:p>
    <w:p w14:paraId="66A169B6" w14:textId="77777777" w:rsidR="0061243F" w:rsidRPr="00DB3F81" w:rsidRDefault="0061243F" w:rsidP="0061243F">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value="([0-9]{4})?"/&gt;</w:t>
      </w:r>
    </w:p>
    <w:p w14:paraId="59614A5A"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46E335E"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12B55A5E"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52588AFC"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tipologiaDiProgetto</w:t>
      </w:r>
      <w:proofErr w:type="spellEnd"/>
      <w:r w:rsidRPr="00DB3F81">
        <w:rPr>
          <w:lang w:val="en-US"/>
        </w:rPr>
        <w:t>"&gt;</w:t>
      </w:r>
    </w:p>
    <w:p w14:paraId="29D8C049"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B558915"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1B78DF4B"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071B130C"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34B65BD2"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52ED646D"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78327AF7"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value="6"/&gt;</w:t>
      </w:r>
    </w:p>
    <w:p w14:paraId="43A45FF9"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1402B23F" w14:textId="77777777" w:rsidR="0061243F" w:rsidRPr="00DB3F81" w:rsidRDefault="0061243F" w:rsidP="0061243F">
      <w:pPr>
        <w:rPr>
          <w:lang w:val="en-US"/>
        </w:rPr>
      </w:pPr>
      <w:r w:rsidRPr="00DB3F81">
        <w:rPr>
          <w:lang w:val="en-US"/>
        </w:rPr>
        <w:lastRenderedPageBreak/>
        <w:t xml:space="preserve">    &lt;/</w:t>
      </w:r>
      <w:proofErr w:type="spellStart"/>
      <w:r w:rsidRPr="00DB3F81">
        <w:rPr>
          <w:lang w:val="en-US"/>
        </w:rPr>
        <w:t>xs:simpleType</w:t>
      </w:r>
      <w:proofErr w:type="spellEnd"/>
      <w:r w:rsidRPr="00DB3F81">
        <w:rPr>
          <w:lang w:val="en-US"/>
        </w:rPr>
        <w:t>&gt;</w:t>
      </w:r>
    </w:p>
    <w:p w14:paraId="467CC5BF"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BBB0654"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tipologiaDiCura</w:t>
      </w:r>
      <w:proofErr w:type="spellEnd"/>
      <w:r w:rsidRPr="00DB3F81">
        <w:rPr>
          <w:lang w:val="en-US"/>
        </w:rPr>
        <w:t>"&gt;</w:t>
      </w:r>
    </w:p>
    <w:p w14:paraId="10EEAB78"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2F34E41A"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1B1F7431"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value="1"/&gt;</w:t>
      </w:r>
    </w:p>
    <w:p w14:paraId="20B93EDD"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value="2"/&gt;</w:t>
      </w:r>
    </w:p>
    <w:p w14:paraId="7DAD6D90"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value="3"/&gt;</w:t>
      </w:r>
    </w:p>
    <w:p w14:paraId="01511FE2"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value="4"/&gt;</w:t>
      </w:r>
    </w:p>
    <w:p w14:paraId="2040CA3D"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value="5"/&gt;</w:t>
      </w:r>
    </w:p>
    <w:p w14:paraId="709B5548"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value="6"/&gt;</w:t>
      </w:r>
    </w:p>
    <w:p w14:paraId="1223AFAC"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value="7"/&gt;</w:t>
      </w:r>
    </w:p>
    <w:p w14:paraId="7E1702C4"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value="8"/&gt;</w:t>
      </w:r>
    </w:p>
    <w:p w14:paraId="53D21CA0"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value="9"/&gt;</w:t>
      </w:r>
    </w:p>
    <w:p w14:paraId="3EA1170B"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value="10"/&gt;</w:t>
      </w:r>
    </w:p>
    <w:p w14:paraId="44FDD092"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value="11"/&gt;</w:t>
      </w:r>
    </w:p>
    <w:p w14:paraId="58374721"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value="12"/&gt;</w:t>
      </w:r>
    </w:p>
    <w:p w14:paraId="5BB0B1E0"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value="13"/&gt;</w:t>
      </w:r>
    </w:p>
    <w:p w14:paraId="24A4C601"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value="14"/&gt;</w:t>
      </w:r>
    </w:p>
    <w:p w14:paraId="604CCFDB"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value="15"/&gt;</w:t>
      </w:r>
    </w:p>
    <w:p w14:paraId="7DCEE6F0"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value="16"/&gt;</w:t>
      </w:r>
    </w:p>
    <w:p w14:paraId="057E71FD"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value="17"/&gt;</w:t>
      </w:r>
    </w:p>
    <w:p w14:paraId="5EE7A07E"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value="18"/&gt;</w:t>
      </w:r>
    </w:p>
    <w:p w14:paraId="7704FAB4"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value="19"/&gt;</w:t>
      </w:r>
    </w:p>
    <w:p w14:paraId="1512D20A"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value="20"/&gt;</w:t>
      </w:r>
    </w:p>
    <w:p w14:paraId="0E108CD9"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value="21"/&gt;</w:t>
      </w:r>
    </w:p>
    <w:p w14:paraId="2BF811B0"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value="22"/&gt;</w:t>
      </w:r>
    </w:p>
    <w:p w14:paraId="66CB50E5"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value="23"/&gt;</w:t>
      </w:r>
    </w:p>
    <w:p w14:paraId="20EB57BB" w14:textId="77777777" w:rsidR="0061243F" w:rsidRPr="00DB3F81" w:rsidRDefault="0061243F" w:rsidP="0061243F">
      <w:pPr>
        <w:rPr>
          <w:lang w:val="en-US"/>
        </w:rPr>
      </w:pPr>
      <w:r w:rsidRPr="00DB3F81">
        <w:rPr>
          <w:lang w:val="en-US"/>
        </w:rPr>
        <w:tab/>
      </w:r>
      <w:r w:rsidRPr="00DB3F81">
        <w:rPr>
          <w:lang w:val="en-US"/>
        </w:rPr>
        <w:tab/>
        <w:t xml:space="preserve">    &lt;</w:t>
      </w:r>
      <w:proofErr w:type="spellStart"/>
      <w:r w:rsidRPr="00DB3F81">
        <w:rPr>
          <w:lang w:val="en-US"/>
        </w:rPr>
        <w:t>xs:enumeration</w:t>
      </w:r>
      <w:proofErr w:type="spellEnd"/>
      <w:r w:rsidRPr="00DB3F81">
        <w:rPr>
          <w:lang w:val="en-US"/>
        </w:rPr>
        <w:t xml:space="preserve"> value="24"/&gt;</w:t>
      </w:r>
    </w:p>
    <w:p w14:paraId="7F91620B"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value="25"/&gt;</w:t>
      </w:r>
    </w:p>
    <w:p w14:paraId="076B3A48"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value="26"/&gt;</w:t>
      </w:r>
    </w:p>
    <w:p w14:paraId="37A7A06B" w14:textId="77777777" w:rsidR="0061243F" w:rsidRPr="00DB3F81" w:rsidRDefault="0061243F" w:rsidP="0061243F">
      <w:pPr>
        <w:rPr>
          <w:lang w:val="en-US"/>
        </w:rPr>
      </w:pPr>
      <w:r w:rsidRPr="00DB3F81">
        <w:rPr>
          <w:lang w:val="en-US"/>
        </w:rPr>
        <w:t xml:space="preserve">        &lt;</w:t>
      </w:r>
      <w:proofErr w:type="spellStart"/>
      <w:r w:rsidRPr="00DB3F81">
        <w:rPr>
          <w:lang w:val="en-US"/>
        </w:rPr>
        <w:t>xs:enumeration</w:t>
      </w:r>
      <w:proofErr w:type="spellEnd"/>
      <w:r w:rsidRPr="00DB3F81">
        <w:rPr>
          <w:lang w:val="en-US"/>
        </w:rPr>
        <w:t xml:space="preserve"> value="27"/&gt;</w:t>
      </w:r>
    </w:p>
    <w:p w14:paraId="34C1EE8E"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EE99495"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31F5C72F"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3CE7329C"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dataPresaInCarico</w:t>
      </w:r>
      <w:proofErr w:type="spellEnd"/>
      <w:r w:rsidRPr="00DB3F81">
        <w:rPr>
          <w:lang w:val="en-US"/>
        </w:rPr>
        <w:t>"&gt;</w:t>
      </w:r>
    </w:p>
    <w:p w14:paraId="0C8D7107"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2935D1AA"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 xml:space="preserve">"&gt;&lt;!--VALORI AMMESSI </w:t>
      </w:r>
      <w:proofErr w:type="spellStart"/>
      <w:r w:rsidRPr="00DB3F81">
        <w:rPr>
          <w:lang w:val="en-US"/>
        </w:rPr>
        <w:t>ddmmyyyy</w:t>
      </w:r>
      <w:proofErr w:type="spellEnd"/>
      <w:r w:rsidRPr="00DB3F81">
        <w:rPr>
          <w:lang w:val="en-US"/>
        </w:rPr>
        <w:t xml:space="preserve"> dal 01011900 a 31122099--&gt;</w:t>
      </w:r>
    </w:p>
    <w:p w14:paraId="10B94279" w14:textId="77777777" w:rsidR="0061243F" w:rsidRPr="00DB3F81" w:rsidRDefault="0061243F" w:rsidP="0061243F">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value="(([0][1-9]|[1-2][0-9]|[3][0-1])(01|02|03|04|05|06|07|08|09|10|11|12)(19|20)[0-9]{2})"/&gt;</w:t>
      </w:r>
    </w:p>
    <w:p w14:paraId="2E37DC06"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30009145" w14:textId="77777777" w:rsidR="0061243F" w:rsidRPr="00DB3F81" w:rsidRDefault="0061243F" w:rsidP="0061243F">
      <w:pPr>
        <w:rPr>
          <w:lang w:val="fr-FR"/>
        </w:rPr>
      </w:pPr>
      <w:r w:rsidRPr="00DB3F81">
        <w:rPr>
          <w:lang w:val="en-US"/>
        </w:rPr>
        <w:t xml:space="preserve">    </w:t>
      </w:r>
      <w:r w:rsidRPr="00DB3F81">
        <w:rPr>
          <w:lang w:val="fr-FR"/>
        </w:rPr>
        <w:t>&lt;/</w:t>
      </w:r>
      <w:proofErr w:type="spellStart"/>
      <w:r w:rsidRPr="00DB3F81">
        <w:rPr>
          <w:lang w:val="fr-FR"/>
        </w:rPr>
        <w:t>xs:simpleType</w:t>
      </w:r>
      <w:proofErr w:type="spellEnd"/>
      <w:r w:rsidRPr="00DB3F81">
        <w:rPr>
          <w:lang w:val="fr-FR"/>
        </w:rPr>
        <w:t>&gt;</w:t>
      </w:r>
    </w:p>
    <w:p w14:paraId="20D1DBA9"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2DE4A2D6"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aziendaErogante</w:t>
      </w:r>
      <w:proofErr w:type="spellEnd"/>
      <w:r w:rsidRPr="00DB3F81">
        <w:rPr>
          <w:lang w:val="fr-FR"/>
        </w:rPr>
        <w:t>"&gt;</w:t>
      </w:r>
    </w:p>
    <w:p w14:paraId="3747A750"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52EA6B0C" w14:textId="77777777" w:rsidR="0061243F" w:rsidRPr="00DB3F81" w:rsidRDefault="0061243F" w:rsidP="0061243F">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AMMESSI--&gt;</w:t>
      </w:r>
    </w:p>
    <w:p w14:paraId="0619940A" w14:textId="77777777" w:rsidR="0061243F" w:rsidRPr="00DB3F81" w:rsidRDefault="0061243F" w:rsidP="0061243F">
      <w:pPr>
        <w:rPr>
          <w:lang w:val="fr-FR"/>
        </w:rPr>
      </w:pPr>
      <w:r w:rsidRPr="00DB3F81">
        <w:rPr>
          <w:lang w:val="fr-FR"/>
        </w:rPr>
        <w:t xml:space="preserve">        &lt;</w:t>
      </w:r>
      <w:proofErr w:type="spellStart"/>
      <w:r w:rsidRPr="00DB3F81">
        <w:rPr>
          <w:lang w:val="fr-FR"/>
        </w:rPr>
        <w:t>xs:pattern</w:t>
      </w:r>
      <w:proofErr w:type="spellEnd"/>
      <w:r w:rsidRPr="00DB3F81">
        <w:rPr>
          <w:lang w:val="fr-FR"/>
        </w:rPr>
        <w:t xml:space="preserve"> value="([A-Z0-9]{3})"/&gt;</w:t>
      </w:r>
    </w:p>
    <w:p w14:paraId="1E50ED98" w14:textId="77777777" w:rsidR="0061243F" w:rsidRPr="00DB3F81" w:rsidRDefault="0061243F" w:rsidP="0061243F">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21B7AF45"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1ECBB5BF"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08082566" w14:textId="77777777" w:rsidR="0061243F" w:rsidRPr="00DB3F81" w:rsidRDefault="0061243F" w:rsidP="0061243F">
      <w:pPr>
        <w:rPr>
          <w:lang w:val="fr-FR"/>
        </w:rPr>
      </w:pPr>
      <w:r w:rsidRPr="00DB3F81">
        <w:rPr>
          <w:lang w:val="fr-FR"/>
        </w:rPr>
        <w:lastRenderedPageBreak/>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="codiceSTS11TitolareStruttura"&gt;</w:t>
      </w:r>
    </w:p>
    <w:p w14:paraId="3B8F78B2"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0A1618D0" w14:textId="77777777" w:rsidR="0061243F" w:rsidRPr="00DB3F81" w:rsidRDefault="0061243F" w:rsidP="0061243F">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 --&gt;</w:t>
      </w:r>
    </w:p>
    <w:p w14:paraId="0CC2965E" w14:textId="77777777" w:rsidR="0061243F" w:rsidRPr="00DB3F81" w:rsidRDefault="0061243F" w:rsidP="0061243F">
      <w:pPr>
        <w:rPr>
          <w:lang w:val="fr-FR"/>
        </w:rPr>
      </w:pPr>
      <w:r w:rsidRPr="00DB3F81">
        <w:rPr>
          <w:lang w:val="fr-FR"/>
        </w:rPr>
        <w:t xml:space="preserve">        &lt;</w:t>
      </w:r>
      <w:proofErr w:type="spellStart"/>
      <w:r w:rsidRPr="00DB3F81">
        <w:rPr>
          <w:lang w:val="fr-FR"/>
        </w:rPr>
        <w:t>xs:pattern</w:t>
      </w:r>
      <w:proofErr w:type="spellEnd"/>
      <w:r w:rsidRPr="00DB3F81">
        <w:rPr>
          <w:lang w:val="fr-FR"/>
        </w:rPr>
        <w:t xml:space="preserve"> value="[A-Z0-9]{6}"/&gt;</w:t>
      </w:r>
    </w:p>
    <w:p w14:paraId="200F4D79" w14:textId="77777777" w:rsidR="0061243F" w:rsidRPr="00DB3F81" w:rsidRDefault="0061243F" w:rsidP="0061243F">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061BCCB7"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73892CF8"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708F118A"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matricolaUnitaProduttiva</w:t>
      </w:r>
      <w:proofErr w:type="spellEnd"/>
      <w:r w:rsidRPr="00DB3F81">
        <w:rPr>
          <w:lang w:val="fr-FR"/>
        </w:rPr>
        <w:t>"&gt;</w:t>
      </w:r>
    </w:p>
    <w:p w14:paraId="3BA0C741"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2208E6A7" w14:textId="77777777" w:rsidR="0061243F" w:rsidRPr="00DB3F81" w:rsidRDefault="0061243F" w:rsidP="0061243F">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xs:integer</w:t>
      </w:r>
      <w:proofErr w:type="spellEnd"/>
      <w:r w:rsidRPr="00DB3F81">
        <w:rPr>
          <w:lang w:val="fr-FR"/>
        </w:rPr>
        <w:t>"&gt;&lt;!--VALORI AMMESSI--&gt;</w:t>
      </w:r>
    </w:p>
    <w:p w14:paraId="4A854692" w14:textId="77777777" w:rsidR="0061243F" w:rsidRPr="00DB3F81" w:rsidRDefault="0061243F" w:rsidP="0061243F">
      <w:pPr>
        <w:rPr>
          <w:lang w:val="fr-FR"/>
        </w:rPr>
      </w:pPr>
      <w:r w:rsidRPr="00DB3F81">
        <w:rPr>
          <w:lang w:val="fr-FR"/>
        </w:rPr>
        <w:t xml:space="preserve">        &lt;</w:t>
      </w:r>
      <w:proofErr w:type="spellStart"/>
      <w:r w:rsidRPr="00DB3F81">
        <w:rPr>
          <w:lang w:val="fr-FR"/>
        </w:rPr>
        <w:t>xs:minInclusive</w:t>
      </w:r>
      <w:proofErr w:type="spellEnd"/>
      <w:r w:rsidRPr="00DB3F81">
        <w:rPr>
          <w:lang w:val="fr-FR"/>
        </w:rPr>
        <w:t xml:space="preserve"> value="1"/&gt;</w:t>
      </w:r>
    </w:p>
    <w:p w14:paraId="75F127D3" w14:textId="77777777" w:rsidR="0061243F" w:rsidRPr="00DB3F81" w:rsidRDefault="0061243F" w:rsidP="0061243F">
      <w:pPr>
        <w:rPr>
          <w:lang w:val="fr-FR"/>
        </w:rPr>
      </w:pPr>
      <w:r w:rsidRPr="00DB3F81">
        <w:rPr>
          <w:lang w:val="fr-FR"/>
        </w:rPr>
        <w:t xml:space="preserve">        &lt;</w:t>
      </w:r>
      <w:proofErr w:type="spellStart"/>
      <w:r w:rsidRPr="00DB3F81">
        <w:rPr>
          <w:lang w:val="fr-FR"/>
        </w:rPr>
        <w:t>xs:maxInclusive</w:t>
      </w:r>
      <w:proofErr w:type="spellEnd"/>
      <w:r w:rsidRPr="00DB3F81">
        <w:rPr>
          <w:lang w:val="fr-FR"/>
        </w:rPr>
        <w:t xml:space="preserve"> value="999999"/&gt;</w:t>
      </w:r>
    </w:p>
    <w:p w14:paraId="3F91D339" w14:textId="77777777" w:rsidR="0061243F" w:rsidRPr="00DB3F81" w:rsidRDefault="0061243F" w:rsidP="0061243F">
      <w:pPr>
        <w:rPr>
          <w:lang w:val="fr-FR"/>
        </w:rPr>
      </w:pPr>
      <w:r w:rsidRPr="00DB3F81">
        <w:rPr>
          <w:lang w:val="fr-FR"/>
        </w:rPr>
        <w:t xml:space="preserve">      &lt;/</w:t>
      </w:r>
      <w:proofErr w:type="spellStart"/>
      <w:r w:rsidRPr="00DB3F81">
        <w:rPr>
          <w:lang w:val="fr-FR"/>
        </w:rPr>
        <w:t>xs:restriction</w:t>
      </w:r>
      <w:proofErr w:type="spellEnd"/>
      <w:r w:rsidRPr="00DB3F81">
        <w:rPr>
          <w:lang w:val="fr-FR"/>
        </w:rPr>
        <w:t>&gt;</w:t>
      </w:r>
    </w:p>
    <w:p w14:paraId="5860F810"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w:t>
      </w:r>
    </w:p>
    <w:p w14:paraId="1B196D29"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&gt;</w:t>
      </w:r>
    </w:p>
    <w:p w14:paraId="397D6E39" w14:textId="77777777" w:rsidR="0061243F" w:rsidRPr="00DB3F81" w:rsidRDefault="0061243F" w:rsidP="0061243F">
      <w:pPr>
        <w:rPr>
          <w:lang w:val="fr-FR"/>
        </w:rPr>
      </w:pPr>
      <w:r w:rsidRPr="00DB3F81">
        <w:rPr>
          <w:lang w:val="fr-FR"/>
        </w:rPr>
        <w:t xml:space="preserve">  &lt;</w:t>
      </w:r>
      <w:proofErr w:type="spellStart"/>
      <w:r w:rsidRPr="00DB3F81">
        <w:rPr>
          <w:lang w:val="fr-FR"/>
        </w:rPr>
        <w:t>xs:element</w:t>
      </w:r>
      <w:proofErr w:type="spellEnd"/>
      <w:r w:rsidRPr="00DB3F81">
        <w:rPr>
          <w:lang w:val="fr-FR"/>
        </w:rPr>
        <w:t xml:space="preserve"> </w:t>
      </w:r>
      <w:proofErr w:type="spellStart"/>
      <w:r w:rsidRPr="00DB3F81">
        <w:rPr>
          <w:lang w:val="fr-FR"/>
        </w:rPr>
        <w:t>name</w:t>
      </w:r>
      <w:proofErr w:type="spellEnd"/>
      <w:r w:rsidRPr="00DB3F81">
        <w:rPr>
          <w:lang w:val="fr-FR"/>
        </w:rPr>
        <w:t>="</w:t>
      </w:r>
      <w:proofErr w:type="spellStart"/>
      <w:r w:rsidRPr="00DB3F81">
        <w:rPr>
          <w:lang w:val="fr-FR"/>
        </w:rPr>
        <w:t>codiceRegionaleTitolareDellaStruttura</w:t>
      </w:r>
      <w:proofErr w:type="spellEnd"/>
      <w:r w:rsidRPr="00DB3F81">
        <w:rPr>
          <w:lang w:val="fr-FR"/>
        </w:rPr>
        <w:t>"&gt;</w:t>
      </w:r>
    </w:p>
    <w:p w14:paraId="1BFA609E" w14:textId="77777777" w:rsidR="0061243F" w:rsidRPr="00DB3F81" w:rsidRDefault="0061243F" w:rsidP="0061243F">
      <w:pPr>
        <w:rPr>
          <w:lang w:val="fr-FR"/>
        </w:rPr>
      </w:pPr>
      <w:r w:rsidRPr="00DB3F81">
        <w:rPr>
          <w:lang w:val="fr-FR"/>
        </w:rPr>
        <w:t xml:space="preserve">    &lt;</w:t>
      </w:r>
      <w:proofErr w:type="spellStart"/>
      <w:r w:rsidRPr="00DB3F81">
        <w:rPr>
          <w:lang w:val="fr-FR"/>
        </w:rPr>
        <w:t>xs:simpleType</w:t>
      </w:r>
      <w:proofErr w:type="spellEnd"/>
      <w:r w:rsidRPr="00DB3F81">
        <w:rPr>
          <w:lang w:val="fr-FR"/>
        </w:rPr>
        <w:t>&gt;&lt;!--FORMATO--&gt;</w:t>
      </w:r>
    </w:p>
    <w:p w14:paraId="6F59540E" w14:textId="77777777" w:rsidR="0061243F" w:rsidRPr="00DB3F81" w:rsidRDefault="0061243F" w:rsidP="0061243F">
      <w:pPr>
        <w:rPr>
          <w:lang w:val="fr-FR"/>
        </w:rPr>
      </w:pPr>
      <w:r w:rsidRPr="00DB3F81">
        <w:rPr>
          <w:lang w:val="fr-FR"/>
        </w:rPr>
        <w:t xml:space="preserve">      &lt;</w:t>
      </w:r>
      <w:proofErr w:type="spellStart"/>
      <w:r w:rsidRPr="00DB3F81">
        <w:rPr>
          <w:lang w:val="fr-FR"/>
        </w:rPr>
        <w:t>xs:restriction</w:t>
      </w:r>
      <w:proofErr w:type="spellEnd"/>
      <w:r w:rsidRPr="00DB3F81">
        <w:rPr>
          <w:lang w:val="fr-FR"/>
        </w:rPr>
        <w:t xml:space="preserve"> base="</w:t>
      </w:r>
      <w:proofErr w:type="spellStart"/>
      <w:r w:rsidRPr="00DB3F81">
        <w:rPr>
          <w:lang w:val="fr-FR"/>
        </w:rPr>
        <w:t>xs:string</w:t>
      </w:r>
      <w:proofErr w:type="spellEnd"/>
      <w:r w:rsidRPr="00DB3F81">
        <w:rPr>
          <w:lang w:val="fr-FR"/>
        </w:rPr>
        <w:t>"&gt;&lt;!--VALORI AMMESSI --&gt;</w:t>
      </w:r>
    </w:p>
    <w:p w14:paraId="50FA81F0" w14:textId="77777777" w:rsidR="0061243F" w:rsidRPr="00DB3F81" w:rsidRDefault="0061243F" w:rsidP="0061243F">
      <w:pPr>
        <w:rPr>
          <w:lang w:val="en-US"/>
        </w:rPr>
      </w:pPr>
      <w:r w:rsidRPr="00DB3F81">
        <w:rPr>
          <w:lang w:val="fr-FR"/>
        </w:rPr>
        <w:t xml:space="preserve">        </w:t>
      </w:r>
      <w:r w:rsidRPr="00DB3F81">
        <w:rPr>
          <w:lang w:val="en-US"/>
        </w:rPr>
        <w:t>&lt;</w:t>
      </w:r>
      <w:proofErr w:type="spellStart"/>
      <w:r w:rsidRPr="00DB3F81">
        <w:rPr>
          <w:lang w:val="en-US"/>
        </w:rPr>
        <w:t>xs:pattern</w:t>
      </w:r>
      <w:proofErr w:type="spellEnd"/>
      <w:r w:rsidRPr="00DB3F81">
        <w:rPr>
          <w:lang w:val="en-US"/>
        </w:rPr>
        <w:t xml:space="preserve"> value="([0-9]{11})?"/&gt;</w:t>
      </w:r>
    </w:p>
    <w:p w14:paraId="3557C0E9"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029073A1"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7AB097D0"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63BD0CD6"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codiceEnteGestore</w:t>
      </w:r>
      <w:proofErr w:type="spellEnd"/>
      <w:r w:rsidRPr="00DB3F81">
        <w:rPr>
          <w:lang w:val="en-US"/>
        </w:rPr>
        <w:t>"&gt;</w:t>
      </w:r>
    </w:p>
    <w:p w14:paraId="66A24B7A"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7B366A13"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xs:string</w:t>
      </w:r>
      <w:proofErr w:type="spellEnd"/>
      <w:r w:rsidRPr="00DB3F81">
        <w:rPr>
          <w:lang w:val="en-US"/>
        </w:rPr>
        <w:t>"&gt;&lt;!--VALORI AMMESSI--&gt;</w:t>
      </w:r>
    </w:p>
    <w:p w14:paraId="7190442D" w14:textId="77777777" w:rsidR="0061243F" w:rsidRPr="00DB3F81" w:rsidRDefault="0061243F" w:rsidP="0061243F">
      <w:pPr>
        <w:rPr>
          <w:lang w:val="en-US"/>
        </w:rPr>
      </w:pPr>
      <w:r w:rsidRPr="00DB3F81">
        <w:rPr>
          <w:lang w:val="en-US"/>
        </w:rPr>
        <w:t xml:space="preserve">        &lt;</w:t>
      </w:r>
      <w:proofErr w:type="spellStart"/>
      <w:r w:rsidRPr="00DB3F81">
        <w:rPr>
          <w:lang w:val="en-US"/>
        </w:rPr>
        <w:t>xs:pattern</w:t>
      </w:r>
      <w:proofErr w:type="spellEnd"/>
      <w:r w:rsidRPr="00DB3F81">
        <w:rPr>
          <w:lang w:val="en-US"/>
        </w:rPr>
        <w:t xml:space="preserve"> value="[1-9]|[1-9][0-9]|[1-9][0-9][0-9]"/&gt;</w:t>
      </w:r>
    </w:p>
    <w:p w14:paraId="46945421"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&gt;</w:t>
      </w:r>
    </w:p>
    <w:p w14:paraId="436C517A"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w:t>
      </w:r>
    </w:p>
    <w:p w14:paraId="2D7E86D8"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&gt;</w:t>
      </w:r>
    </w:p>
    <w:p w14:paraId="6A07D7EB" w14:textId="77777777" w:rsidR="0061243F" w:rsidRPr="00DB3F81" w:rsidRDefault="0061243F" w:rsidP="0061243F">
      <w:pPr>
        <w:rPr>
          <w:lang w:val="en-US"/>
        </w:rPr>
      </w:pPr>
      <w:r w:rsidRPr="00DB3F81">
        <w:rPr>
          <w:lang w:val="en-US"/>
        </w:rPr>
        <w:t xml:space="preserve">  &lt;</w:t>
      </w:r>
      <w:proofErr w:type="spellStart"/>
      <w:r w:rsidRPr="00DB3F81">
        <w:rPr>
          <w:lang w:val="en-US"/>
        </w:rPr>
        <w:t>xs:element</w:t>
      </w:r>
      <w:proofErr w:type="spellEnd"/>
      <w:r w:rsidRPr="00DB3F81">
        <w:rPr>
          <w:lang w:val="en-US"/>
        </w:rPr>
        <w:t xml:space="preserve"> name="</w:t>
      </w:r>
      <w:proofErr w:type="spellStart"/>
      <w:r w:rsidRPr="00DB3F81">
        <w:rPr>
          <w:lang w:val="en-US"/>
        </w:rPr>
        <w:t>regimeInserimento</w:t>
      </w:r>
      <w:proofErr w:type="spellEnd"/>
      <w:r w:rsidRPr="00DB3F81">
        <w:rPr>
          <w:lang w:val="en-US"/>
        </w:rPr>
        <w:t>"&gt;</w:t>
      </w:r>
    </w:p>
    <w:p w14:paraId="49F34F34" w14:textId="77777777" w:rsidR="0061243F" w:rsidRPr="00DB3F81" w:rsidRDefault="0061243F" w:rsidP="0061243F">
      <w:pPr>
        <w:rPr>
          <w:lang w:val="en-US"/>
        </w:rPr>
      </w:pPr>
      <w:r w:rsidRPr="00DB3F81">
        <w:rPr>
          <w:lang w:val="en-US"/>
        </w:rPr>
        <w:t xml:space="preserve">    &lt;</w:t>
      </w:r>
      <w:proofErr w:type="spellStart"/>
      <w:r w:rsidRPr="00DB3F81">
        <w:rPr>
          <w:lang w:val="en-US"/>
        </w:rPr>
        <w:t>xs:simpleType</w:t>
      </w:r>
      <w:proofErr w:type="spellEnd"/>
      <w:r w:rsidRPr="00DB3F81">
        <w:rPr>
          <w:lang w:val="en-US"/>
        </w:rPr>
        <w:t>&gt;&lt;!--FORMATO--&gt;</w:t>
      </w:r>
    </w:p>
    <w:p w14:paraId="163248E6" w14:textId="77777777" w:rsidR="0061243F" w:rsidRPr="00DB3F81" w:rsidRDefault="0061243F" w:rsidP="0061243F">
      <w:pPr>
        <w:rPr>
          <w:lang w:val="en-US"/>
        </w:rPr>
      </w:pPr>
      <w:r w:rsidRPr="00DB3F81">
        <w:rPr>
          <w:lang w:val="en-US"/>
        </w:rPr>
        <w:t xml:space="preserve">      &lt;</w:t>
      </w:r>
      <w:proofErr w:type="spellStart"/>
      <w:r w:rsidRPr="00DB3F81">
        <w:rPr>
          <w:lang w:val="en-US"/>
        </w:rPr>
        <w:t>xs:restriction</w:t>
      </w:r>
      <w:proofErr w:type="spellEnd"/>
      <w:r w:rsidRPr="00DB3F81">
        <w:rPr>
          <w:lang w:val="en-US"/>
        </w:rPr>
        <w:t xml:space="preserve"> base="</w:t>
      </w:r>
      <w:proofErr w:type="spellStart"/>
      <w:r w:rsidRPr="00DB3F81">
        <w:rPr>
          <w:lang w:val="en-US"/>
        </w:rPr>
        <w:t>xs:integer</w:t>
      </w:r>
      <w:proofErr w:type="spellEnd"/>
      <w:r w:rsidRPr="00DB3F81">
        <w:rPr>
          <w:lang w:val="en-US"/>
        </w:rPr>
        <w:t>"&gt;&lt;!--VALORI AMMESSI--&gt;</w:t>
      </w:r>
    </w:p>
    <w:p w14:paraId="22234C37" w14:textId="77777777" w:rsidR="0061243F" w:rsidRPr="00DB3F81" w:rsidRDefault="0061243F" w:rsidP="0061243F">
      <w:pPr>
        <w:rPr>
          <w:lang w:val="en-US"/>
        </w:rPr>
      </w:pPr>
      <w:r w:rsidRPr="00DB3F81">
        <w:rPr>
          <w:lang w:val="en-US"/>
        </w:rPr>
        <w:t xml:space="preserve">        &lt;</w:t>
      </w:r>
      <w:proofErr w:type="spellStart"/>
      <w:r w:rsidRPr="00DB3F81">
        <w:rPr>
          <w:lang w:val="en-US"/>
        </w:rPr>
        <w:t>xs:minInclusive</w:t>
      </w:r>
      <w:proofErr w:type="spellEnd"/>
      <w:r w:rsidRPr="00DB3F81">
        <w:rPr>
          <w:lang w:val="en-US"/>
        </w:rPr>
        <w:t xml:space="preserve"> value="1"/&gt;</w:t>
      </w:r>
    </w:p>
    <w:p w14:paraId="3F2F9759" w14:textId="77777777" w:rsidR="0061243F" w:rsidRPr="00DB3F81" w:rsidRDefault="0061243F" w:rsidP="0061243F">
      <w:pPr>
        <w:rPr>
          <w:lang w:val="en-US"/>
        </w:rPr>
      </w:pPr>
      <w:r w:rsidRPr="00DB3F81">
        <w:rPr>
          <w:lang w:val="en-US"/>
        </w:rPr>
        <w:t xml:space="preserve">        &lt;</w:t>
      </w:r>
      <w:proofErr w:type="spellStart"/>
      <w:r w:rsidRPr="00DB3F81">
        <w:rPr>
          <w:lang w:val="en-US"/>
        </w:rPr>
        <w:t>xs:maxInclusive</w:t>
      </w:r>
      <w:proofErr w:type="spellEnd"/>
      <w:r w:rsidRPr="00DB3F81">
        <w:rPr>
          <w:lang w:val="en-US"/>
        </w:rPr>
        <w:t xml:space="preserve"> value="2"/&gt;</w:t>
      </w:r>
    </w:p>
    <w:p w14:paraId="1FCE021B" w14:textId="77777777" w:rsidR="0061243F" w:rsidRPr="00EF4827" w:rsidRDefault="0061243F" w:rsidP="0061243F">
      <w:pPr>
        <w:rPr>
          <w:lang w:val="en-US"/>
        </w:rPr>
      </w:pPr>
      <w:r w:rsidRPr="00EF4827">
        <w:rPr>
          <w:lang w:val="en-US"/>
        </w:rPr>
        <w:t xml:space="preserve">      &lt;/</w:t>
      </w:r>
      <w:proofErr w:type="spellStart"/>
      <w:r w:rsidRPr="00EF4827">
        <w:rPr>
          <w:lang w:val="en-US"/>
        </w:rPr>
        <w:t>xs:restriction</w:t>
      </w:r>
      <w:proofErr w:type="spellEnd"/>
      <w:r w:rsidRPr="00EF4827">
        <w:rPr>
          <w:lang w:val="en-US"/>
        </w:rPr>
        <w:t>&gt;</w:t>
      </w:r>
    </w:p>
    <w:p w14:paraId="3D33984E" w14:textId="77777777" w:rsidR="0061243F" w:rsidRPr="00EF4827" w:rsidRDefault="0061243F" w:rsidP="0061243F">
      <w:pPr>
        <w:rPr>
          <w:lang w:val="en-US"/>
        </w:rPr>
      </w:pPr>
      <w:r w:rsidRPr="00EF4827">
        <w:rPr>
          <w:lang w:val="en-US"/>
        </w:rPr>
        <w:t xml:space="preserve">    &lt;/</w:t>
      </w:r>
      <w:proofErr w:type="spellStart"/>
      <w:r w:rsidRPr="00EF4827">
        <w:rPr>
          <w:lang w:val="en-US"/>
        </w:rPr>
        <w:t>xs:simpleType</w:t>
      </w:r>
      <w:proofErr w:type="spellEnd"/>
      <w:r w:rsidRPr="00EF4827">
        <w:rPr>
          <w:lang w:val="en-US"/>
        </w:rPr>
        <w:t>&gt;</w:t>
      </w:r>
    </w:p>
    <w:p w14:paraId="7F66C1A6" w14:textId="77777777" w:rsidR="0061243F" w:rsidRPr="00EF4827" w:rsidRDefault="0061243F" w:rsidP="0061243F">
      <w:pPr>
        <w:rPr>
          <w:lang w:val="en-US"/>
        </w:rPr>
      </w:pPr>
      <w:r w:rsidRPr="00EF4827">
        <w:rPr>
          <w:lang w:val="en-US"/>
        </w:rPr>
        <w:t xml:space="preserve">  &lt;/</w:t>
      </w:r>
      <w:proofErr w:type="spellStart"/>
      <w:r w:rsidRPr="00EF4827">
        <w:rPr>
          <w:lang w:val="en-US"/>
        </w:rPr>
        <w:t>xs:element</w:t>
      </w:r>
      <w:proofErr w:type="spellEnd"/>
      <w:r w:rsidRPr="00EF4827">
        <w:rPr>
          <w:lang w:val="en-US"/>
        </w:rPr>
        <w:t>&gt;</w:t>
      </w:r>
    </w:p>
    <w:p w14:paraId="241FEAED" w14:textId="77777777" w:rsidR="00E5700D" w:rsidRPr="00EF4827" w:rsidRDefault="0061243F" w:rsidP="0061243F">
      <w:pPr>
        <w:rPr>
          <w:lang w:val="en-US"/>
        </w:rPr>
      </w:pPr>
      <w:r w:rsidRPr="00EF4827">
        <w:rPr>
          <w:lang w:val="en-US"/>
        </w:rPr>
        <w:t>&lt;/</w:t>
      </w:r>
      <w:proofErr w:type="spellStart"/>
      <w:r w:rsidRPr="00EF4827">
        <w:rPr>
          <w:lang w:val="en-US"/>
        </w:rPr>
        <w:t>xs:schema</w:t>
      </w:r>
      <w:proofErr w:type="spellEnd"/>
      <w:r w:rsidRPr="00EF4827">
        <w:rPr>
          <w:lang w:val="en-US"/>
        </w:rPr>
        <w:t>&gt;</w:t>
      </w:r>
    </w:p>
    <w:p w14:paraId="7784560B" w14:textId="77777777" w:rsidR="00E5700D" w:rsidRPr="00EF4827" w:rsidRDefault="00E5700D">
      <w:pPr>
        <w:rPr>
          <w:lang w:val="en-US"/>
        </w:rPr>
      </w:pPr>
    </w:p>
    <w:p w14:paraId="2AE5DCEF" w14:textId="77777777" w:rsidR="00E5700D" w:rsidRPr="00EF4827" w:rsidRDefault="00E5700D">
      <w:pPr>
        <w:rPr>
          <w:lang w:val="en-US"/>
        </w:rPr>
      </w:pPr>
    </w:p>
    <w:p w14:paraId="4F5976E5" w14:textId="77777777" w:rsidR="00E5700D" w:rsidRPr="00EF4827" w:rsidRDefault="00E5700D">
      <w:pPr>
        <w:pageBreakBefore/>
        <w:rPr>
          <w:lang w:val="en-US"/>
        </w:rPr>
      </w:pPr>
    </w:p>
    <w:p w14:paraId="36330044" w14:textId="77777777" w:rsidR="00E5700D" w:rsidRPr="00EF4827" w:rsidRDefault="00E5700D">
      <w:pPr>
        <w:pStyle w:val="Titolo2"/>
      </w:pPr>
      <w:bookmarkStart w:id="91" w:name="__RefHeading__87_299485111"/>
      <w:bookmarkStart w:id="92" w:name="_Toc64901449"/>
      <w:bookmarkEnd w:id="91"/>
      <w:r w:rsidRPr="00EF4827">
        <w:t xml:space="preserve">Schemi </w:t>
      </w:r>
      <w:r w:rsidR="00935571" w:rsidRPr="00EF4827">
        <w:t>XML</w:t>
      </w:r>
      <w:r w:rsidRPr="00EF4827">
        <w:t xml:space="preserve"> di Restituzione</w:t>
      </w:r>
      <w:bookmarkEnd w:id="92"/>
    </w:p>
    <w:p w14:paraId="5D9DF8B5" w14:textId="77777777" w:rsidR="00E5700D" w:rsidRPr="00EF4827" w:rsidRDefault="00E5700D"/>
    <w:p w14:paraId="105B26F3" w14:textId="77777777" w:rsidR="00E5700D" w:rsidRPr="00EF4827" w:rsidRDefault="00E5700D">
      <w:pPr>
        <w:pStyle w:val="Titolo3"/>
      </w:pPr>
      <w:bookmarkStart w:id="93" w:name="__RefHeading__89_299485111"/>
      <w:bookmarkStart w:id="94" w:name="_Toc64901450"/>
      <w:bookmarkEnd w:id="93"/>
      <w:r w:rsidRPr="00EF4827">
        <w:t>Tracciato XML di QUADRATURA</w:t>
      </w:r>
      <w:bookmarkEnd w:id="94"/>
    </w:p>
    <w:p w14:paraId="13F20109" w14:textId="77777777" w:rsidR="00E5700D" w:rsidRPr="00EF4827" w:rsidRDefault="00E5700D" w:rsidP="00F511F0">
      <w:pPr>
        <w:jc w:val="both"/>
      </w:pPr>
      <w:r w:rsidRPr="00EF4827">
        <w:t xml:space="preserve">Obiettivo indicare per il codice supporto (rispetto agli allegati logici, sezione anagrafica clinica, </w:t>
      </w:r>
      <w:r w:rsidR="00480D59" w:rsidRPr="00EF4827">
        <w:t>etc.</w:t>
      </w:r>
      <w:r w:rsidRPr="00EF4827">
        <w:t>) come le schede sono state elaborate a livello centrale.</w:t>
      </w:r>
    </w:p>
    <w:p w14:paraId="461E780E" w14:textId="77777777" w:rsidR="00E5700D" w:rsidRPr="00EF4827" w:rsidRDefault="00E5700D" w:rsidP="00F511F0">
      <w:pPr>
        <w:pStyle w:val="Corpodeltesto31"/>
        <w:jc w:val="both"/>
      </w:pPr>
      <w:r w:rsidRPr="00EF4827">
        <w:t>N.B. I TAG ripetibili sono evidenziati in grassetto e sottolineati, mentre i valori modificabili sono di colore blu.</w:t>
      </w:r>
    </w:p>
    <w:p w14:paraId="19F09D5C" w14:textId="77777777" w:rsidR="00E5700D" w:rsidRPr="00EF4827" w:rsidRDefault="00E5700D"/>
    <w:p w14:paraId="3ED197F5" w14:textId="77777777" w:rsidR="00E5700D" w:rsidRPr="00EF4827" w:rsidRDefault="00E5700D">
      <w:pPr>
        <w:rPr>
          <w:sz w:val="36"/>
        </w:rPr>
      </w:pPr>
    </w:p>
    <w:p w14:paraId="09BF5B10"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0D152C1D"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/quadratura.xsl"?&gt;</w:t>
      </w:r>
    </w:p>
    <w:p w14:paraId="004A09F7" w14:textId="77777777" w:rsidR="00E5700D" w:rsidRPr="00EF4827" w:rsidRDefault="00E5700D">
      <w:r w:rsidRPr="00EF4827">
        <w:t>&lt;QUADRATURA&gt;</w:t>
      </w:r>
    </w:p>
    <w:p w14:paraId="336CE966" w14:textId="77777777" w:rsidR="00E5700D" w:rsidRPr="00EF4827" w:rsidRDefault="00E5700D">
      <w:r w:rsidRPr="00EF4827">
        <w:t xml:space="preserve">   &lt;CODICE_SUPPORTO&gt;valore&lt;/CODICE_SUPPORTO&gt;</w:t>
      </w:r>
    </w:p>
    <w:p w14:paraId="7442CF63" w14:textId="77777777" w:rsidR="00E5700D" w:rsidRPr="00EF4827" w:rsidRDefault="00E5700D">
      <w:pPr>
        <w:pStyle w:val="Intestazione1"/>
        <w:tabs>
          <w:tab w:val="clear" w:pos="4320"/>
          <w:tab w:val="clear" w:pos="8640"/>
        </w:tabs>
      </w:pPr>
      <w:r w:rsidRPr="00EF4827">
        <w:t xml:space="preserve">      &lt;ALLEGATI&gt;</w:t>
      </w:r>
    </w:p>
    <w:p w14:paraId="421AEF51" w14:textId="77777777" w:rsidR="00E5700D" w:rsidRPr="00EF4827" w:rsidRDefault="00E5700D">
      <w:r w:rsidRPr="00EF4827">
        <w:t xml:space="preserve">         &lt;ALLEGATO&gt;</w:t>
      </w:r>
    </w:p>
    <w:p w14:paraId="1E5BD510" w14:textId="77777777" w:rsidR="00E5700D" w:rsidRPr="00EF4827" w:rsidRDefault="00E5700D">
      <w:r w:rsidRPr="00EF4827">
        <w:t xml:space="preserve">            &lt;campo id="sezione"&gt;Presa in carico&lt;/campo&gt;</w:t>
      </w:r>
    </w:p>
    <w:p w14:paraId="44098A19" w14:textId="77777777" w:rsidR="00E5700D" w:rsidRPr="00EF4827" w:rsidRDefault="00E5700D">
      <w:r w:rsidRPr="00EF4827">
        <w:t xml:space="preserve">            &lt;campo id="</w:t>
      </w:r>
      <w:proofErr w:type="spellStart"/>
      <w:r w:rsidRPr="00EF4827">
        <w:t>schedeInviate</w:t>
      </w:r>
      <w:proofErr w:type="spellEnd"/>
      <w:r w:rsidRPr="00EF4827">
        <w:t>"&gt;valore&lt;/campo&gt;</w:t>
      </w:r>
    </w:p>
    <w:p w14:paraId="3D03BF44" w14:textId="77777777" w:rsidR="00E5700D" w:rsidRPr="00EF4827" w:rsidRDefault="00E5700D">
      <w:r w:rsidRPr="00EF4827">
        <w:t xml:space="preserve">            &lt;campo id="</w:t>
      </w:r>
      <w:proofErr w:type="spellStart"/>
      <w:r w:rsidRPr="00EF4827">
        <w:t>schedeCaricate</w:t>
      </w:r>
      <w:proofErr w:type="spellEnd"/>
      <w:r w:rsidRPr="00EF4827">
        <w:t>"&gt;valore&lt;/campo&gt;</w:t>
      </w:r>
    </w:p>
    <w:p w14:paraId="53CD79E8" w14:textId="77777777" w:rsidR="00E5700D" w:rsidRPr="00EF4827" w:rsidRDefault="00E5700D">
      <w:r w:rsidRPr="00EF4827">
        <w:t xml:space="preserve">            &lt;campo id="</w:t>
      </w:r>
      <w:proofErr w:type="spellStart"/>
      <w:r w:rsidRPr="00EF4827">
        <w:t>schedeErrate</w:t>
      </w:r>
      <w:proofErr w:type="spellEnd"/>
      <w:r w:rsidRPr="00EF4827">
        <w:t>"&gt;valore&lt;/campo&gt;</w:t>
      </w:r>
    </w:p>
    <w:p w14:paraId="0CCA89D5" w14:textId="77777777" w:rsidR="00E5700D" w:rsidRPr="00EF4827" w:rsidRDefault="00E5700D">
      <w:r w:rsidRPr="00EF4827">
        <w:t xml:space="preserve">            &lt;campo id="</w:t>
      </w:r>
      <w:proofErr w:type="spellStart"/>
      <w:r w:rsidRPr="00EF4827">
        <w:t>schedeInserite</w:t>
      </w:r>
      <w:proofErr w:type="spellEnd"/>
      <w:r w:rsidRPr="00EF4827">
        <w:t>"&gt;valore&lt;/campo&gt;</w:t>
      </w:r>
    </w:p>
    <w:p w14:paraId="51166DF8" w14:textId="77777777" w:rsidR="00E5700D" w:rsidRPr="00EF4827" w:rsidRDefault="00E5700D">
      <w:r w:rsidRPr="00EF4827">
        <w:t xml:space="preserve">            &lt;campo id="</w:t>
      </w:r>
      <w:proofErr w:type="spellStart"/>
      <w:r w:rsidRPr="00EF4827">
        <w:t>schedeAggiornate</w:t>
      </w:r>
      <w:proofErr w:type="spellEnd"/>
      <w:r w:rsidRPr="00EF4827">
        <w:t>"&gt;valore&lt;/campo&gt;</w:t>
      </w:r>
    </w:p>
    <w:p w14:paraId="6485A8C5" w14:textId="77777777" w:rsidR="00E5700D" w:rsidRPr="00EF4827" w:rsidRDefault="00E5700D">
      <w:r w:rsidRPr="00EF4827">
        <w:t xml:space="preserve">            &lt;campo id="</w:t>
      </w:r>
      <w:proofErr w:type="spellStart"/>
      <w:r w:rsidRPr="00EF4827">
        <w:t>schedeCancellate</w:t>
      </w:r>
      <w:proofErr w:type="spellEnd"/>
      <w:r w:rsidRPr="00EF4827">
        <w:t>"&gt;valore&lt;/campo&gt;</w:t>
      </w:r>
    </w:p>
    <w:p w14:paraId="76A87A0F" w14:textId="77777777" w:rsidR="00E5700D" w:rsidRPr="00EF4827" w:rsidRDefault="00E5700D">
      <w:r w:rsidRPr="00EF4827">
        <w:t xml:space="preserve">            &lt;campo id="</w:t>
      </w:r>
      <w:proofErr w:type="spellStart"/>
      <w:r w:rsidRPr="00EF4827">
        <w:t>schedeSegnalate</w:t>
      </w:r>
      <w:proofErr w:type="spellEnd"/>
      <w:r w:rsidRPr="00EF4827">
        <w:t>"&gt;valore&lt;/campo&gt;</w:t>
      </w:r>
    </w:p>
    <w:p w14:paraId="385F9240" w14:textId="77777777" w:rsidR="00E5700D" w:rsidRPr="00EF4827" w:rsidRDefault="00E5700D">
      <w:r w:rsidRPr="00EF4827">
        <w:t xml:space="preserve">         &lt;/ALLEGATO&gt;</w:t>
      </w:r>
    </w:p>
    <w:p w14:paraId="457A8461" w14:textId="77777777" w:rsidR="00E5700D" w:rsidRPr="00EF4827" w:rsidRDefault="00E5700D">
      <w:r w:rsidRPr="00EF4827">
        <w:t xml:space="preserve">      &lt;/ALLEGATI&gt;</w:t>
      </w:r>
    </w:p>
    <w:p w14:paraId="083562FF" w14:textId="77777777" w:rsidR="00E5700D" w:rsidRPr="00EF4827" w:rsidRDefault="00E5700D">
      <w:r w:rsidRPr="00EF4827">
        <w:t>&lt;/QUADRATURA&gt;</w:t>
      </w:r>
    </w:p>
    <w:p w14:paraId="03237761" w14:textId="77777777" w:rsidR="00E5700D" w:rsidRPr="00EF4827" w:rsidRDefault="00E5700D">
      <w:pPr>
        <w:rPr>
          <w:sz w:val="36"/>
          <w:shd w:val="clear" w:color="auto" w:fill="FFFF00"/>
        </w:rPr>
      </w:pPr>
    </w:p>
    <w:p w14:paraId="02A77432" w14:textId="77777777" w:rsidR="00E5700D" w:rsidRPr="00EF4827" w:rsidRDefault="00E5700D">
      <w:pPr>
        <w:pageBreakBefore/>
        <w:rPr>
          <w:shd w:val="clear" w:color="auto" w:fill="FFFF00"/>
        </w:rPr>
      </w:pPr>
    </w:p>
    <w:p w14:paraId="6D215F3B" w14:textId="77777777" w:rsidR="00E5700D" w:rsidRPr="00EF4827" w:rsidRDefault="00E5700D">
      <w:pPr>
        <w:pStyle w:val="Titolo3"/>
      </w:pPr>
      <w:bookmarkStart w:id="95" w:name="__RefHeading__91_299485111"/>
      <w:bookmarkStart w:id="96" w:name="_Toc64901451"/>
      <w:bookmarkEnd w:id="95"/>
      <w:r w:rsidRPr="00EF4827">
        <w:t>Tracciato XML di SINTESI CONTROLLI</w:t>
      </w:r>
      <w:bookmarkEnd w:id="96"/>
    </w:p>
    <w:p w14:paraId="344F4CB2" w14:textId="77777777" w:rsidR="00E5700D" w:rsidRPr="00EF4827" w:rsidRDefault="00972513" w:rsidP="00F511F0">
      <w:pPr>
        <w:jc w:val="both"/>
      </w:pPr>
      <w:r w:rsidRPr="00EF4827">
        <w:t>Obiettivo</w:t>
      </w:r>
      <w:r w:rsidR="00E5700D" w:rsidRPr="00EF4827">
        <w:t xml:space="preserve"> fornire la casistica sintetica dei controlli (logici, segnalazioni)  applicate al codice di supporto; è un file XML </w:t>
      </w:r>
      <w:proofErr w:type="spellStart"/>
      <w:r w:rsidR="00E5700D" w:rsidRPr="00EF4827">
        <w:t>renderizzabile</w:t>
      </w:r>
      <w:proofErr w:type="spellEnd"/>
      <w:r w:rsidR="00E5700D" w:rsidRPr="00EF4827">
        <w:t xml:space="preserve"> sul portale </w:t>
      </w:r>
    </w:p>
    <w:p w14:paraId="613E1B02" w14:textId="77777777" w:rsidR="00E5700D" w:rsidRPr="00EF4827" w:rsidRDefault="00E5700D" w:rsidP="00F511F0">
      <w:pPr>
        <w:pStyle w:val="Corpodeltesto31"/>
        <w:jc w:val="both"/>
      </w:pPr>
      <w:r w:rsidRPr="00EF4827">
        <w:t>N.B. I TAG ripetibili sono evidenziati in grassetto e sottolineati, mentre i valori modificabili sono di colore blu.</w:t>
      </w:r>
    </w:p>
    <w:p w14:paraId="269F0D78" w14:textId="77777777" w:rsidR="00E5700D" w:rsidRPr="00EF4827" w:rsidRDefault="00E5700D">
      <w:pPr>
        <w:rPr>
          <w:shd w:val="clear" w:color="auto" w:fill="FFFF00"/>
        </w:rPr>
      </w:pPr>
    </w:p>
    <w:p w14:paraId="3ED48418" w14:textId="77777777" w:rsidR="00E5700D" w:rsidRPr="00EF4827" w:rsidRDefault="00E5700D">
      <w:pPr>
        <w:rPr>
          <w:sz w:val="36"/>
          <w:shd w:val="clear" w:color="auto" w:fill="FFFF00"/>
        </w:rPr>
      </w:pPr>
    </w:p>
    <w:p w14:paraId="79DC5BD7"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15BC401E"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/sintesi.xsl"?&gt;</w:t>
      </w:r>
    </w:p>
    <w:p w14:paraId="71F47FDC" w14:textId="77777777" w:rsidR="00E5700D" w:rsidRPr="00EF4827" w:rsidRDefault="00E5700D">
      <w:r w:rsidRPr="00EF4827">
        <w:t>&lt;SINTESICONTROLLI&gt;</w:t>
      </w:r>
    </w:p>
    <w:p w14:paraId="4BDA0745" w14:textId="77777777" w:rsidR="00E5700D" w:rsidRPr="00EF4827" w:rsidRDefault="00E5700D">
      <w:r w:rsidRPr="00EF4827">
        <w:t xml:space="preserve">   &lt;CODICE_SUPPORTO&gt;valore&lt;/CODICE_SUPPORTO&gt;</w:t>
      </w:r>
    </w:p>
    <w:p w14:paraId="0655AEB9" w14:textId="77777777" w:rsidR="00E5700D" w:rsidRPr="00EF4827" w:rsidRDefault="00E5700D">
      <w:pPr>
        <w:pStyle w:val="Intestazione1"/>
        <w:tabs>
          <w:tab w:val="clear" w:pos="4320"/>
          <w:tab w:val="clear" w:pos="8640"/>
        </w:tabs>
      </w:pPr>
      <w:r w:rsidRPr="00EF4827">
        <w:t xml:space="preserve">   &lt;TIPOLOGIACONTROLLO&gt;</w:t>
      </w:r>
    </w:p>
    <w:p w14:paraId="201C9BB7" w14:textId="77777777" w:rsidR="00E5700D" w:rsidRPr="00EF4827" w:rsidRDefault="00E5700D">
      <w:r w:rsidRPr="00EF4827">
        <w:t xml:space="preserve">     &lt;DESCRIZIONETIPOLOGIA&gt;Errori bloccanti dati Presa in carico&lt;/DESCRIZIONETIPOLOGIA&gt;</w:t>
      </w:r>
    </w:p>
    <w:p w14:paraId="048E9147" w14:textId="77777777" w:rsidR="00E5700D" w:rsidRPr="00EF4827" w:rsidRDefault="00E5700D">
      <w:pPr>
        <w:rPr>
          <w:b/>
          <w:u w:val="single"/>
        </w:rPr>
      </w:pPr>
      <w:r w:rsidRPr="00EF4827">
        <w:t xml:space="preserve">      </w:t>
      </w:r>
      <w:r w:rsidRPr="00EF4827">
        <w:rPr>
          <w:b/>
          <w:u w:val="single"/>
        </w:rPr>
        <w:t>&lt;CONTROLLO&gt;</w:t>
      </w:r>
    </w:p>
    <w:p w14:paraId="6C680371" w14:textId="77777777" w:rsidR="00E5700D" w:rsidRPr="00EF4827" w:rsidRDefault="00E5700D">
      <w:r w:rsidRPr="00EF4827">
        <w:t xml:space="preserve">        &lt;CODICE&gt;valore&lt;/CODICE&gt;</w:t>
      </w:r>
    </w:p>
    <w:p w14:paraId="6D58FE29" w14:textId="77777777" w:rsidR="00E5700D" w:rsidRPr="00EF4827" w:rsidRDefault="00E5700D">
      <w:r w:rsidRPr="00EF4827">
        <w:t xml:space="preserve">        &lt;DESCRIZIONE&gt;valore&lt;/DESCRIZIONE&gt;</w:t>
      </w:r>
    </w:p>
    <w:p w14:paraId="0A1B4B55" w14:textId="77777777" w:rsidR="00E5700D" w:rsidRPr="00EF4827" w:rsidRDefault="00E5700D">
      <w:r w:rsidRPr="00EF4827">
        <w:t xml:space="preserve">         &lt;QUANTITA&gt;valore&lt;/QUANTITA&gt;</w:t>
      </w:r>
    </w:p>
    <w:p w14:paraId="5425A6A9" w14:textId="77777777" w:rsidR="00E5700D" w:rsidRPr="00EF4827" w:rsidRDefault="00E5700D">
      <w:r w:rsidRPr="00EF4827">
        <w:t xml:space="preserve">      &lt;/CONTROLLO&gt;</w:t>
      </w:r>
    </w:p>
    <w:p w14:paraId="437796BB" w14:textId="77777777" w:rsidR="00E5700D" w:rsidRPr="00EF4827" w:rsidRDefault="00E5700D">
      <w:r w:rsidRPr="00EF4827">
        <w:t xml:space="preserve">   &lt;/TIPOLOGIACONTROLLO&gt;</w:t>
      </w:r>
    </w:p>
    <w:p w14:paraId="5DDE6F01" w14:textId="77777777" w:rsidR="00E5700D" w:rsidRPr="00EF4827" w:rsidRDefault="00E5700D">
      <w:r w:rsidRPr="00EF4827">
        <w:t xml:space="preserve">   &lt;TIPOLOGIACONTROLLO&gt;</w:t>
      </w:r>
    </w:p>
    <w:p w14:paraId="395568DB" w14:textId="77777777" w:rsidR="00E5700D" w:rsidRPr="00EF4827" w:rsidRDefault="00E5700D">
      <w:r w:rsidRPr="00EF4827">
        <w:t xml:space="preserve">     &lt;DESCRIZIONETIPOLOGIA&gt;Errori formali dati Presa in carico&lt;/DESCRIZIONETIPOLOGIA&gt;</w:t>
      </w:r>
    </w:p>
    <w:p w14:paraId="1CA47E31" w14:textId="77777777" w:rsidR="00E5700D" w:rsidRPr="00EF4827" w:rsidRDefault="00E5700D">
      <w:pPr>
        <w:rPr>
          <w:b/>
          <w:u w:val="single"/>
        </w:rPr>
      </w:pPr>
      <w:r w:rsidRPr="00EF4827">
        <w:t xml:space="preserve">      </w:t>
      </w:r>
      <w:r w:rsidRPr="00EF4827">
        <w:rPr>
          <w:b/>
          <w:u w:val="single"/>
        </w:rPr>
        <w:t>&lt;CONTROLLO&gt;</w:t>
      </w:r>
    </w:p>
    <w:p w14:paraId="6D89CF1A" w14:textId="77777777" w:rsidR="00E5700D" w:rsidRPr="00EF4827" w:rsidRDefault="00E5700D">
      <w:r w:rsidRPr="00EF4827">
        <w:t xml:space="preserve">        &lt;CODICE&gt;valore&lt;/CODICE&gt;</w:t>
      </w:r>
    </w:p>
    <w:p w14:paraId="5ADB0637" w14:textId="77777777" w:rsidR="00E5700D" w:rsidRPr="00EF4827" w:rsidRDefault="00E5700D">
      <w:r w:rsidRPr="00EF4827">
        <w:t xml:space="preserve">        &lt;DESCRIZIONE&gt;valore&lt;/DESCRIZIONE&gt;</w:t>
      </w:r>
    </w:p>
    <w:p w14:paraId="1F8A49DE" w14:textId="77777777" w:rsidR="00E5700D" w:rsidRPr="00EF4827" w:rsidRDefault="00E5700D">
      <w:r w:rsidRPr="00EF4827">
        <w:t xml:space="preserve">         &lt;QUANTITA&gt;valore&lt;/QUANTITA&gt;</w:t>
      </w:r>
    </w:p>
    <w:p w14:paraId="174093FB" w14:textId="77777777" w:rsidR="00E5700D" w:rsidRPr="00EF4827" w:rsidRDefault="00E5700D">
      <w:r w:rsidRPr="00EF4827">
        <w:t xml:space="preserve">      &lt;/CONTROLLO&gt;</w:t>
      </w:r>
    </w:p>
    <w:p w14:paraId="2379BEDB" w14:textId="77777777" w:rsidR="00E5700D" w:rsidRPr="00EF4827" w:rsidRDefault="00E5700D">
      <w:r w:rsidRPr="00EF4827">
        <w:t xml:space="preserve">   &lt;/TIPOLOGIACONTROLLO&gt;</w:t>
      </w:r>
    </w:p>
    <w:p w14:paraId="109B93A8" w14:textId="77777777" w:rsidR="00E5700D" w:rsidRPr="00EF4827" w:rsidRDefault="00E5700D">
      <w:r w:rsidRPr="00EF4827">
        <w:t xml:space="preserve">   &lt;TIPOLOGIACONTROLLO&gt;</w:t>
      </w:r>
    </w:p>
    <w:p w14:paraId="3B7C3B12" w14:textId="77777777" w:rsidR="00E5700D" w:rsidRPr="00EF4827" w:rsidRDefault="00E5700D">
      <w:r w:rsidRPr="00EF4827">
        <w:t xml:space="preserve">     &lt;DESCRIZIONETIPOLOGIA&gt;Errori logici dati Presa in carico&lt;/DESCRIZIONETIPOLOGIA&gt;</w:t>
      </w:r>
    </w:p>
    <w:p w14:paraId="27F2ED5E" w14:textId="77777777" w:rsidR="00E5700D" w:rsidRPr="00EF4827" w:rsidRDefault="00E5700D">
      <w:pPr>
        <w:rPr>
          <w:b/>
          <w:u w:val="single"/>
        </w:rPr>
      </w:pPr>
      <w:r w:rsidRPr="00EF4827">
        <w:t xml:space="preserve">      </w:t>
      </w:r>
      <w:r w:rsidRPr="00EF4827">
        <w:rPr>
          <w:b/>
          <w:u w:val="single"/>
        </w:rPr>
        <w:t>&lt;CONTROLLO&gt;</w:t>
      </w:r>
    </w:p>
    <w:p w14:paraId="2D890218" w14:textId="77777777" w:rsidR="00E5700D" w:rsidRPr="00EF4827" w:rsidRDefault="00E5700D">
      <w:r w:rsidRPr="00EF4827">
        <w:t xml:space="preserve">        &lt;CODICE&gt;valore&lt;/CODICE&gt;</w:t>
      </w:r>
    </w:p>
    <w:p w14:paraId="7C222F7A" w14:textId="77777777" w:rsidR="00E5700D" w:rsidRPr="00EF4827" w:rsidRDefault="00E5700D">
      <w:r w:rsidRPr="00EF4827">
        <w:t xml:space="preserve">        &lt;DESCRIZIONE&gt;valore&lt;/DESCRIZIONE&gt;</w:t>
      </w:r>
    </w:p>
    <w:p w14:paraId="46845694" w14:textId="77777777" w:rsidR="00E5700D" w:rsidRPr="00EF4827" w:rsidRDefault="00E5700D">
      <w:r w:rsidRPr="00EF4827">
        <w:t xml:space="preserve">         &lt;QUANTITA&gt;valore&lt;/QUANTITA&gt;</w:t>
      </w:r>
    </w:p>
    <w:p w14:paraId="5DFA3DF6" w14:textId="77777777" w:rsidR="00E5700D" w:rsidRPr="00EF4827" w:rsidRDefault="00E5700D">
      <w:r w:rsidRPr="00EF4827">
        <w:t xml:space="preserve">      &lt;/CONTROLLO&gt;</w:t>
      </w:r>
    </w:p>
    <w:p w14:paraId="6427EA2B" w14:textId="77777777" w:rsidR="00E5700D" w:rsidRPr="00EF4827" w:rsidRDefault="00E5700D">
      <w:r w:rsidRPr="00EF4827">
        <w:t xml:space="preserve">   &lt;/TIPOLOGIACONTROLLO&gt;</w:t>
      </w:r>
    </w:p>
    <w:p w14:paraId="6A4F71B9" w14:textId="77777777" w:rsidR="00E5700D" w:rsidRPr="00EF4827" w:rsidRDefault="00E5700D">
      <w:pPr>
        <w:pStyle w:val="Intestazione1"/>
        <w:tabs>
          <w:tab w:val="clear" w:pos="4320"/>
          <w:tab w:val="clear" w:pos="8640"/>
        </w:tabs>
      </w:pPr>
      <w:r w:rsidRPr="00EF4827">
        <w:t xml:space="preserve">   &lt;TIPOLOGIACONTROLLO&gt;</w:t>
      </w:r>
    </w:p>
    <w:p w14:paraId="04CABAF3" w14:textId="77777777" w:rsidR="00E5700D" w:rsidRPr="00EF4827" w:rsidRDefault="00E5700D">
      <w:r w:rsidRPr="00EF4827">
        <w:t xml:space="preserve">      &lt;DESCRIZIONETIPOLOGIA&gt;Segnalazioni dati Presa in carico&lt;/DESCRIZIONETIPOLOGIA&gt;</w:t>
      </w:r>
    </w:p>
    <w:p w14:paraId="7072AF9A" w14:textId="77777777" w:rsidR="00E5700D" w:rsidRPr="00EF4827" w:rsidRDefault="00E5700D">
      <w:pPr>
        <w:rPr>
          <w:b/>
          <w:u w:val="single"/>
        </w:rPr>
      </w:pPr>
      <w:r w:rsidRPr="00EF4827">
        <w:t xml:space="preserve">      </w:t>
      </w:r>
      <w:r w:rsidRPr="00EF4827">
        <w:rPr>
          <w:b/>
          <w:u w:val="single"/>
        </w:rPr>
        <w:t>&lt;CONTROLLO&gt;</w:t>
      </w:r>
    </w:p>
    <w:p w14:paraId="7AC7910A" w14:textId="77777777" w:rsidR="00E5700D" w:rsidRPr="00EF4827" w:rsidRDefault="00E5700D">
      <w:r w:rsidRPr="00EF4827">
        <w:t xml:space="preserve">         &lt;CODICE&gt;valore&lt;/CODICE&gt;</w:t>
      </w:r>
    </w:p>
    <w:p w14:paraId="551434A0" w14:textId="77777777" w:rsidR="00E5700D" w:rsidRPr="00EF4827" w:rsidRDefault="00E5700D">
      <w:r w:rsidRPr="00EF4827">
        <w:t xml:space="preserve">         &lt;DESCRIZIONE&gt;valore&lt;/DESCRIZIONE&gt;</w:t>
      </w:r>
    </w:p>
    <w:p w14:paraId="0333D20B" w14:textId="77777777" w:rsidR="00E5700D" w:rsidRPr="00EF4827" w:rsidRDefault="00E5700D">
      <w:r w:rsidRPr="00EF4827">
        <w:t xml:space="preserve">         &lt;QUANTITA&gt;valore&lt;/QUANTITA&gt;</w:t>
      </w:r>
    </w:p>
    <w:p w14:paraId="760DA365" w14:textId="77777777" w:rsidR="00E5700D" w:rsidRPr="00EF4827" w:rsidRDefault="00E5700D">
      <w:r w:rsidRPr="00EF4827">
        <w:t xml:space="preserve">      &lt;/CONTROLLO&gt;</w:t>
      </w:r>
    </w:p>
    <w:p w14:paraId="04424AC4" w14:textId="77777777" w:rsidR="00E5700D" w:rsidRPr="00EF4827" w:rsidRDefault="00E5700D">
      <w:r w:rsidRPr="00EF4827">
        <w:t xml:space="preserve">   &lt;/TIPOLOGIACONTROLLO&gt;</w:t>
      </w:r>
    </w:p>
    <w:p w14:paraId="7E3AE8FD" w14:textId="77777777" w:rsidR="00E5700D" w:rsidRPr="00EF4827" w:rsidRDefault="00E5700D">
      <w:r w:rsidRPr="00EF4827">
        <w:t>&lt;/SINTESICONTROLLI&gt;</w:t>
      </w:r>
    </w:p>
    <w:p w14:paraId="35091D0F" w14:textId="77777777" w:rsidR="00E5700D" w:rsidRPr="00EF4827" w:rsidRDefault="00E5700D"/>
    <w:p w14:paraId="39AC98B3" w14:textId="77777777" w:rsidR="00E5700D" w:rsidRPr="00EF4827" w:rsidRDefault="00E5700D">
      <w:pPr>
        <w:pageBreakBefore/>
      </w:pPr>
    </w:p>
    <w:p w14:paraId="2D6AD31C" w14:textId="77777777" w:rsidR="00E5700D" w:rsidRPr="00EF4827" w:rsidRDefault="00E5700D">
      <w:pPr>
        <w:pStyle w:val="Titolo3"/>
      </w:pPr>
      <w:bookmarkStart w:id="97" w:name="__RefHeading__93_299485111"/>
      <w:bookmarkStart w:id="98" w:name="_Toc64901452"/>
      <w:bookmarkEnd w:id="97"/>
      <w:r w:rsidRPr="00EF4827">
        <w:t>Tracciato XML di DETTAGLIO CONTROLLI</w:t>
      </w:r>
      <w:bookmarkEnd w:id="98"/>
    </w:p>
    <w:p w14:paraId="7631A8F8" w14:textId="77777777" w:rsidR="00E5700D" w:rsidRPr="00EF4827" w:rsidRDefault="00972513" w:rsidP="00F511F0">
      <w:pPr>
        <w:jc w:val="both"/>
      </w:pPr>
      <w:r w:rsidRPr="00EF4827">
        <w:t>Obiettivo</w:t>
      </w:r>
      <w:r w:rsidR="00E5700D" w:rsidRPr="00EF4827">
        <w:t xml:space="preserve"> fornire il dettaglio dei controlli (logici, segnalazioni)  applicati al codice di supporto; è un file XML </w:t>
      </w:r>
      <w:proofErr w:type="spellStart"/>
      <w:r w:rsidR="00E5700D" w:rsidRPr="00EF4827">
        <w:t>renderizzabile</w:t>
      </w:r>
      <w:proofErr w:type="spellEnd"/>
      <w:r w:rsidR="00E5700D" w:rsidRPr="00EF4827">
        <w:t xml:space="preserve"> sul portale (possibile criticità sulle dimensioni) </w:t>
      </w:r>
    </w:p>
    <w:p w14:paraId="6A2C1D17" w14:textId="77777777" w:rsidR="00E5700D" w:rsidRPr="00EF4827" w:rsidRDefault="00E5700D" w:rsidP="00F511F0">
      <w:pPr>
        <w:pStyle w:val="Corpodeltesto31"/>
        <w:jc w:val="both"/>
      </w:pPr>
      <w:r w:rsidRPr="00EF4827">
        <w:t>N.B. I TAG ripetibili sono evidenziati in grassetto e sottolineati, mentre i valori modificabili sono di colore blu.</w:t>
      </w:r>
    </w:p>
    <w:p w14:paraId="3964E3E2" w14:textId="77777777" w:rsidR="00E5700D" w:rsidRPr="00EF4827" w:rsidRDefault="00E5700D">
      <w:pPr>
        <w:rPr>
          <w:shd w:val="clear" w:color="auto" w:fill="FFFF00"/>
        </w:rPr>
      </w:pPr>
    </w:p>
    <w:p w14:paraId="6E87177C" w14:textId="77777777" w:rsidR="00E5700D" w:rsidRPr="00EF4827" w:rsidRDefault="00E5700D">
      <w:pPr>
        <w:rPr>
          <w:sz w:val="36"/>
          <w:shd w:val="clear" w:color="auto" w:fill="FFFF00"/>
        </w:rPr>
      </w:pPr>
    </w:p>
    <w:p w14:paraId="4F9CEDB3"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5257DD65"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/dettaglio.xsl"?&gt;</w:t>
      </w:r>
    </w:p>
    <w:p w14:paraId="0FD53EB7" w14:textId="77777777" w:rsidR="00E5700D" w:rsidRPr="00EF4827" w:rsidRDefault="00E5700D">
      <w:r w:rsidRPr="00EF4827">
        <w:t>&lt;DETTAGLIOCONTROLLI&gt;</w:t>
      </w:r>
    </w:p>
    <w:p w14:paraId="02D3AFDA" w14:textId="77777777" w:rsidR="00E5700D" w:rsidRPr="00EF4827" w:rsidRDefault="00E5700D">
      <w:r w:rsidRPr="00EF4827">
        <w:t xml:space="preserve">   &lt;CODICE_SUPPORTO&gt;valore&lt;/CODICE_SUPPORTO&gt;</w:t>
      </w:r>
    </w:p>
    <w:p w14:paraId="0E0DE89C" w14:textId="77777777" w:rsidR="00E5700D" w:rsidRPr="00EF4827" w:rsidRDefault="00E5700D">
      <w:pPr>
        <w:pStyle w:val="Intestazione1"/>
        <w:tabs>
          <w:tab w:val="clear" w:pos="4320"/>
          <w:tab w:val="clear" w:pos="8640"/>
        </w:tabs>
      </w:pPr>
      <w:r w:rsidRPr="00EF4827">
        <w:t xml:space="preserve">   &lt;TIPOLOGIACONTROLLO&gt;</w:t>
      </w:r>
    </w:p>
    <w:p w14:paraId="46A154CF" w14:textId="77777777" w:rsidR="00E5700D" w:rsidRPr="00EF4827" w:rsidRDefault="00E5700D">
      <w:r w:rsidRPr="00EF4827">
        <w:t xml:space="preserve">      &lt;DESCRIZIONETIPOLOGIA&gt;Errori bloccanti dati Presa in carico&lt;/DESCRIZIONETIPOLOGIA&gt;</w:t>
      </w:r>
    </w:p>
    <w:p w14:paraId="363F5328" w14:textId="77777777" w:rsidR="00E5700D" w:rsidRPr="00EF4827" w:rsidRDefault="00E5700D">
      <w:pPr>
        <w:rPr>
          <w:b/>
          <w:u w:val="single"/>
        </w:rPr>
      </w:pPr>
      <w:r w:rsidRPr="00EF4827">
        <w:t xml:space="preserve">      </w:t>
      </w:r>
      <w:r w:rsidRPr="00EF4827">
        <w:rPr>
          <w:b/>
          <w:u w:val="single"/>
        </w:rPr>
        <w:t>&lt;SCHEDA&gt;</w:t>
      </w:r>
    </w:p>
    <w:p w14:paraId="3665E3B9" w14:textId="77777777" w:rsidR="00E5700D" w:rsidRPr="00EF4827" w:rsidRDefault="00E5700D">
      <w:r w:rsidRPr="00EF4827">
        <w:t xml:space="preserve">         &lt;CHIAVE&gt;</w:t>
      </w:r>
    </w:p>
    <w:p w14:paraId="7DDE00E7" w14:textId="77777777" w:rsidR="00E5700D" w:rsidRPr="00EF4827" w:rsidRDefault="00E5700D">
      <w:r w:rsidRPr="00EF4827">
        <w:t xml:space="preserve">            &lt;campo id="</w:t>
      </w:r>
      <w:proofErr w:type="spellStart"/>
      <w:r w:rsidRPr="00EF4827">
        <w:t>aziendaInviante</w:t>
      </w:r>
      <w:proofErr w:type="spellEnd"/>
      <w:r w:rsidRPr="00EF4827">
        <w:t>"&gt;valore&lt;/campo&gt;</w:t>
      </w:r>
    </w:p>
    <w:p w14:paraId="48D58FCF" w14:textId="77777777" w:rsidR="00E5700D" w:rsidRPr="00EF4827" w:rsidRDefault="00E5700D">
      <w:r w:rsidRPr="00EF4827">
        <w:t xml:space="preserve">            &lt;campo id="</w:t>
      </w:r>
      <w:proofErr w:type="spellStart"/>
      <w:r w:rsidRPr="00EF4827">
        <w:t>tipoFlusso</w:t>
      </w:r>
      <w:proofErr w:type="spellEnd"/>
      <w:r w:rsidRPr="00EF4827">
        <w:t>"&gt;valore&lt;/campo&gt;</w:t>
      </w:r>
    </w:p>
    <w:p w14:paraId="43FAD5A3" w14:textId="77777777" w:rsidR="00E5700D" w:rsidRPr="00EF4827" w:rsidRDefault="00E5700D">
      <w:r w:rsidRPr="00EF4827">
        <w:t xml:space="preserve">            &lt;campo id="</w:t>
      </w:r>
      <w:proofErr w:type="spellStart"/>
      <w:r w:rsidRPr="00EF4827">
        <w:t>annoCartellaTerritoriale</w:t>
      </w:r>
      <w:proofErr w:type="spellEnd"/>
      <w:r w:rsidRPr="00EF4827">
        <w:t>"&gt;valore&lt;/campo&gt;</w:t>
      </w:r>
    </w:p>
    <w:p w14:paraId="08E2951A" w14:textId="77777777" w:rsidR="00E5700D" w:rsidRPr="00EF4827" w:rsidRDefault="00E5700D">
      <w:r w:rsidRPr="00EF4827">
        <w:t xml:space="preserve">            &lt;campo id="</w:t>
      </w:r>
      <w:proofErr w:type="spellStart"/>
      <w:r w:rsidRPr="00EF4827">
        <w:t>progressivoCartellaTerritoriale</w:t>
      </w:r>
      <w:proofErr w:type="spellEnd"/>
      <w:r w:rsidRPr="00EF4827">
        <w:t>"&gt;valore&lt;/campo&gt;</w:t>
      </w:r>
    </w:p>
    <w:p w14:paraId="777EB379" w14:textId="77777777" w:rsidR="00E5700D" w:rsidRPr="00EF4827" w:rsidRDefault="00E5700D">
      <w:r w:rsidRPr="00EF4827">
        <w:t xml:space="preserve">            &lt;campo id="</w:t>
      </w:r>
      <w:proofErr w:type="spellStart"/>
      <w:r w:rsidRPr="00EF4827">
        <w:t>tipoMovimento</w:t>
      </w:r>
      <w:proofErr w:type="spellEnd"/>
      <w:r w:rsidRPr="00EF4827">
        <w:t>"&gt;valore&lt;/campo&gt;</w:t>
      </w:r>
    </w:p>
    <w:p w14:paraId="52B82F87" w14:textId="77777777" w:rsidR="00E5700D" w:rsidRPr="00EF4827" w:rsidRDefault="00E5700D">
      <w:r w:rsidRPr="00EF4827">
        <w:t xml:space="preserve">         &lt;/CHIAVE&gt;</w:t>
      </w:r>
    </w:p>
    <w:p w14:paraId="7F043092" w14:textId="77777777" w:rsidR="00E5700D" w:rsidRPr="00EF4827" w:rsidRDefault="00E5700D">
      <w:pPr>
        <w:rPr>
          <w:b/>
          <w:u w:val="single"/>
        </w:rPr>
      </w:pPr>
      <w:r w:rsidRPr="00EF4827">
        <w:t xml:space="preserve">         </w:t>
      </w:r>
      <w:r w:rsidRPr="00EF4827">
        <w:rPr>
          <w:b/>
          <w:u w:val="single"/>
        </w:rPr>
        <w:t>&lt;CONTROLLO&gt;</w:t>
      </w:r>
    </w:p>
    <w:p w14:paraId="5EC84BC5" w14:textId="77777777" w:rsidR="00E5700D" w:rsidRPr="00EF4827" w:rsidRDefault="00E5700D">
      <w:r w:rsidRPr="00EF4827">
        <w:t xml:space="preserve">            &lt;CODICE&gt;valore&lt;/CODICE&gt;</w:t>
      </w:r>
    </w:p>
    <w:p w14:paraId="450FB2C9" w14:textId="77777777" w:rsidR="00E5700D" w:rsidRPr="00EF4827" w:rsidRDefault="00E5700D">
      <w:r w:rsidRPr="00EF4827">
        <w:t xml:space="preserve">            &lt;DESCRIZIONE&gt;valore&lt;/DESCRIZIONE&gt;</w:t>
      </w:r>
    </w:p>
    <w:p w14:paraId="064AAA48" w14:textId="77777777" w:rsidR="00E5700D" w:rsidRPr="00EF4827" w:rsidRDefault="00E5700D">
      <w:r w:rsidRPr="00EF4827">
        <w:t xml:space="preserve">         &lt;/CONTROLLO&gt;</w:t>
      </w:r>
    </w:p>
    <w:p w14:paraId="797336CA" w14:textId="77777777" w:rsidR="00E5700D" w:rsidRPr="00EF4827" w:rsidRDefault="00E5700D">
      <w:r w:rsidRPr="00EF4827">
        <w:t xml:space="preserve">      &lt;/SCHEDA&gt;</w:t>
      </w:r>
    </w:p>
    <w:p w14:paraId="5409CAC8" w14:textId="77777777" w:rsidR="00E5700D" w:rsidRPr="00EF4827" w:rsidRDefault="00E5700D">
      <w:r w:rsidRPr="00EF4827">
        <w:t xml:space="preserve">   &lt;/TIPOLOGIACONTROLLO&gt;</w:t>
      </w:r>
    </w:p>
    <w:p w14:paraId="16B54DF9" w14:textId="77777777" w:rsidR="00E5700D" w:rsidRPr="00EF4827" w:rsidRDefault="00E5700D">
      <w:pPr>
        <w:pStyle w:val="Intestazione1"/>
        <w:tabs>
          <w:tab w:val="clear" w:pos="4320"/>
          <w:tab w:val="clear" w:pos="8640"/>
        </w:tabs>
      </w:pPr>
      <w:r w:rsidRPr="00EF4827">
        <w:t xml:space="preserve">   &lt;TIPOLOGIACONTROLLO&gt;</w:t>
      </w:r>
    </w:p>
    <w:p w14:paraId="447D11D6" w14:textId="77777777" w:rsidR="00E5700D" w:rsidRPr="00EF4827" w:rsidRDefault="00E5700D">
      <w:r w:rsidRPr="00EF4827">
        <w:t xml:space="preserve">      &lt;DESCRIZIONETIPOLOGIA&gt;Errori formali dati Presa in carico&lt;/DESCRIZIONETIPOLOGIA&gt;</w:t>
      </w:r>
    </w:p>
    <w:p w14:paraId="0D222A6B" w14:textId="77777777" w:rsidR="00E5700D" w:rsidRPr="00EF4827" w:rsidRDefault="00E5700D">
      <w:pPr>
        <w:rPr>
          <w:b/>
          <w:u w:val="single"/>
        </w:rPr>
      </w:pPr>
      <w:r w:rsidRPr="00EF4827">
        <w:t xml:space="preserve">      </w:t>
      </w:r>
      <w:r w:rsidRPr="00EF4827">
        <w:rPr>
          <w:b/>
          <w:u w:val="single"/>
        </w:rPr>
        <w:t>&lt;SCHEDA&gt;</w:t>
      </w:r>
    </w:p>
    <w:p w14:paraId="72C1FF05" w14:textId="77777777" w:rsidR="00E5700D" w:rsidRPr="00EF4827" w:rsidRDefault="00E5700D">
      <w:r w:rsidRPr="00EF4827">
        <w:t xml:space="preserve">         &lt;CHIAVE&gt;</w:t>
      </w:r>
    </w:p>
    <w:p w14:paraId="17614CD8" w14:textId="77777777" w:rsidR="00E5700D" w:rsidRPr="00EF4827" w:rsidRDefault="00E5700D">
      <w:r w:rsidRPr="00EF4827">
        <w:t xml:space="preserve">            &lt;campo id="</w:t>
      </w:r>
      <w:proofErr w:type="spellStart"/>
      <w:r w:rsidRPr="00EF4827">
        <w:t>aziendaInviante</w:t>
      </w:r>
      <w:proofErr w:type="spellEnd"/>
      <w:r w:rsidRPr="00EF4827">
        <w:t>"&gt;valore&lt;/campo&gt;</w:t>
      </w:r>
    </w:p>
    <w:p w14:paraId="0ACDAED9" w14:textId="77777777" w:rsidR="00E5700D" w:rsidRPr="00EF4827" w:rsidRDefault="00E5700D">
      <w:r w:rsidRPr="00EF4827">
        <w:t xml:space="preserve">            &lt;campo id="</w:t>
      </w:r>
      <w:proofErr w:type="spellStart"/>
      <w:r w:rsidRPr="00EF4827">
        <w:t>tipoFlusso</w:t>
      </w:r>
      <w:proofErr w:type="spellEnd"/>
      <w:r w:rsidRPr="00EF4827">
        <w:t>"&gt;valore&lt;/campo&gt;</w:t>
      </w:r>
    </w:p>
    <w:p w14:paraId="0FB96D0A" w14:textId="77777777" w:rsidR="00E5700D" w:rsidRPr="00EF4827" w:rsidRDefault="00E5700D">
      <w:r w:rsidRPr="00EF4827">
        <w:t xml:space="preserve">            &lt;campo id="</w:t>
      </w:r>
      <w:proofErr w:type="spellStart"/>
      <w:r w:rsidRPr="00EF4827">
        <w:t>annoCartellaTerritoriale</w:t>
      </w:r>
      <w:proofErr w:type="spellEnd"/>
      <w:r w:rsidRPr="00EF4827">
        <w:t>"&gt;valore&lt;/campo&gt;</w:t>
      </w:r>
    </w:p>
    <w:p w14:paraId="5798C092" w14:textId="77777777" w:rsidR="00E5700D" w:rsidRPr="00EF4827" w:rsidRDefault="00E5700D">
      <w:r w:rsidRPr="00EF4827">
        <w:t xml:space="preserve">            &lt;campo id="</w:t>
      </w:r>
      <w:proofErr w:type="spellStart"/>
      <w:r w:rsidRPr="00EF4827">
        <w:t>progressivoCartellaTerritoriale</w:t>
      </w:r>
      <w:proofErr w:type="spellEnd"/>
      <w:r w:rsidRPr="00EF4827">
        <w:t>"&gt;valore&lt;/campo&gt;</w:t>
      </w:r>
    </w:p>
    <w:p w14:paraId="1A2073C3" w14:textId="77777777" w:rsidR="00E5700D" w:rsidRPr="00EF4827" w:rsidRDefault="00E5700D">
      <w:r w:rsidRPr="00EF4827">
        <w:t xml:space="preserve">            &lt;campo id="</w:t>
      </w:r>
      <w:proofErr w:type="spellStart"/>
      <w:r w:rsidRPr="00EF4827">
        <w:t>tipoMovimento</w:t>
      </w:r>
      <w:proofErr w:type="spellEnd"/>
      <w:r w:rsidRPr="00EF4827">
        <w:t>"&gt;valore&lt;/campo&gt;</w:t>
      </w:r>
    </w:p>
    <w:p w14:paraId="6A05C7B2" w14:textId="77777777" w:rsidR="00E5700D" w:rsidRPr="00EF4827" w:rsidRDefault="00E5700D">
      <w:r w:rsidRPr="00EF4827">
        <w:t xml:space="preserve">         &lt;/CHIAVE&gt;</w:t>
      </w:r>
    </w:p>
    <w:p w14:paraId="7ACAD8EB" w14:textId="77777777" w:rsidR="00E5700D" w:rsidRPr="00EF4827" w:rsidRDefault="00E5700D">
      <w:pPr>
        <w:rPr>
          <w:b/>
          <w:u w:val="single"/>
        </w:rPr>
      </w:pPr>
      <w:r w:rsidRPr="00EF4827">
        <w:t xml:space="preserve">         </w:t>
      </w:r>
      <w:r w:rsidRPr="00EF4827">
        <w:rPr>
          <w:b/>
          <w:u w:val="single"/>
        </w:rPr>
        <w:t>&lt;CONTROLLO&gt;</w:t>
      </w:r>
    </w:p>
    <w:p w14:paraId="52F0A6BB" w14:textId="77777777" w:rsidR="00E5700D" w:rsidRPr="00EF4827" w:rsidRDefault="00E5700D">
      <w:r w:rsidRPr="00EF4827">
        <w:t xml:space="preserve">            &lt;CODICE&gt;valore&lt;/CODICE&gt;</w:t>
      </w:r>
    </w:p>
    <w:p w14:paraId="75393B68" w14:textId="77777777" w:rsidR="00E5700D" w:rsidRPr="00EF4827" w:rsidRDefault="00E5700D">
      <w:r w:rsidRPr="00EF4827">
        <w:t xml:space="preserve">            &lt;DESCRIZIONE&gt;valore&lt;/DESCRIZIONE&gt;</w:t>
      </w:r>
    </w:p>
    <w:p w14:paraId="2FA8FF11" w14:textId="77777777" w:rsidR="00E5700D" w:rsidRPr="00EF4827" w:rsidRDefault="00E5700D">
      <w:r w:rsidRPr="00EF4827">
        <w:t xml:space="preserve">         &lt;/CONTROLLO&gt;</w:t>
      </w:r>
    </w:p>
    <w:p w14:paraId="014DF371" w14:textId="77777777" w:rsidR="00E5700D" w:rsidRPr="00EF4827" w:rsidRDefault="00E5700D">
      <w:r w:rsidRPr="00EF4827">
        <w:t xml:space="preserve">      &lt;/SCHEDA&gt;</w:t>
      </w:r>
    </w:p>
    <w:p w14:paraId="2680D55F" w14:textId="77777777" w:rsidR="00E5700D" w:rsidRPr="00EF4827" w:rsidRDefault="00E5700D">
      <w:r w:rsidRPr="00EF4827">
        <w:t xml:space="preserve">   &lt;/TIPOLOGIACONTROLLO&gt;</w:t>
      </w:r>
    </w:p>
    <w:p w14:paraId="37867481" w14:textId="77777777" w:rsidR="00E5700D" w:rsidRPr="00EF4827" w:rsidRDefault="00E5700D">
      <w:pPr>
        <w:pStyle w:val="Intestazione1"/>
        <w:tabs>
          <w:tab w:val="clear" w:pos="4320"/>
          <w:tab w:val="clear" w:pos="8640"/>
        </w:tabs>
      </w:pPr>
      <w:r w:rsidRPr="00EF4827">
        <w:t xml:space="preserve">   &lt;TIPOLOGIACONTROLLO&gt;</w:t>
      </w:r>
    </w:p>
    <w:p w14:paraId="3C3059C9" w14:textId="77777777" w:rsidR="00E5700D" w:rsidRPr="00EF4827" w:rsidRDefault="00E5700D">
      <w:r w:rsidRPr="00EF4827">
        <w:t xml:space="preserve">      &lt;DESCRIZIONETIPOLOGIA&gt;Errori logici dati Presa in carico&lt;/DESCRIZIONETIPOLOGIA&gt;</w:t>
      </w:r>
    </w:p>
    <w:p w14:paraId="25F138CE" w14:textId="77777777" w:rsidR="00E5700D" w:rsidRPr="00EF4827" w:rsidRDefault="00E5700D">
      <w:pPr>
        <w:rPr>
          <w:b/>
          <w:u w:val="single"/>
        </w:rPr>
      </w:pPr>
      <w:r w:rsidRPr="00EF4827">
        <w:t xml:space="preserve">      </w:t>
      </w:r>
      <w:r w:rsidRPr="00EF4827">
        <w:rPr>
          <w:b/>
          <w:u w:val="single"/>
        </w:rPr>
        <w:t>&lt;SCHEDA&gt;</w:t>
      </w:r>
    </w:p>
    <w:p w14:paraId="321D06EF" w14:textId="77777777" w:rsidR="00E5700D" w:rsidRPr="00EF4827" w:rsidRDefault="00E5700D">
      <w:r w:rsidRPr="00EF4827">
        <w:t xml:space="preserve">         &lt;CHIAVE&gt;</w:t>
      </w:r>
    </w:p>
    <w:p w14:paraId="1E9FDF56" w14:textId="77777777" w:rsidR="00E5700D" w:rsidRPr="00EF4827" w:rsidRDefault="00E5700D">
      <w:r w:rsidRPr="00EF4827">
        <w:lastRenderedPageBreak/>
        <w:t xml:space="preserve">            &lt;campo id="</w:t>
      </w:r>
      <w:proofErr w:type="spellStart"/>
      <w:r w:rsidRPr="00EF4827">
        <w:t>aziendaInviante</w:t>
      </w:r>
      <w:proofErr w:type="spellEnd"/>
      <w:r w:rsidRPr="00EF4827">
        <w:t>"&gt;valore&lt;/campo&gt;</w:t>
      </w:r>
    </w:p>
    <w:p w14:paraId="764797EB" w14:textId="77777777" w:rsidR="00E5700D" w:rsidRPr="00EF4827" w:rsidRDefault="00E5700D">
      <w:r w:rsidRPr="00EF4827">
        <w:t xml:space="preserve">            &lt;campo id="</w:t>
      </w:r>
      <w:proofErr w:type="spellStart"/>
      <w:r w:rsidRPr="00EF4827">
        <w:t>tipoFlusso</w:t>
      </w:r>
      <w:proofErr w:type="spellEnd"/>
      <w:r w:rsidRPr="00EF4827">
        <w:t>"&gt;valore&lt;/campo&gt;</w:t>
      </w:r>
    </w:p>
    <w:p w14:paraId="339BFC9F" w14:textId="77777777" w:rsidR="00E5700D" w:rsidRPr="00EF4827" w:rsidRDefault="00E5700D">
      <w:r w:rsidRPr="00EF4827">
        <w:t xml:space="preserve">            &lt;campo id="</w:t>
      </w:r>
      <w:proofErr w:type="spellStart"/>
      <w:r w:rsidRPr="00EF4827">
        <w:t>annoCartellaTerritoriale</w:t>
      </w:r>
      <w:proofErr w:type="spellEnd"/>
      <w:r w:rsidRPr="00EF4827">
        <w:t>"&gt;valore&lt;/campo&gt;</w:t>
      </w:r>
    </w:p>
    <w:p w14:paraId="0237291F" w14:textId="77777777" w:rsidR="00E5700D" w:rsidRPr="00EF4827" w:rsidRDefault="00E5700D">
      <w:r w:rsidRPr="00EF4827">
        <w:t xml:space="preserve">            &lt;campo id="</w:t>
      </w:r>
      <w:proofErr w:type="spellStart"/>
      <w:r w:rsidRPr="00EF4827">
        <w:t>progressivoCartellaTerritoriale</w:t>
      </w:r>
      <w:proofErr w:type="spellEnd"/>
      <w:r w:rsidRPr="00EF4827">
        <w:t>"&gt;valore&lt;/campo&gt;</w:t>
      </w:r>
    </w:p>
    <w:p w14:paraId="19313712" w14:textId="77777777" w:rsidR="00E5700D" w:rsidRPr="00EF4827" w:rsidRDefault="00E5700D">
      <w:r w:rsidRPr="00EF4827">
        <w:t xml:space="preserve">            &lt;campo id="</w:t>
      </w:r>
      <w:proofErr w:type="spellStart"/>
      <w:r w:rsidRPr="00EF4827">
        <w:t>tipoMovimento</w:t>
      </w:r>
      <w:proofErr w:type="spellEnd"/>
      <w:r w:rsidRPr="00EF4827">
        <w:t>"&gt;valore&lt;/campo&gt;</w:t>
      </w:r>
    </w:p>
    <w:p w14:paraId="101A78D9" w14:textId="77777777" w:rsidR="00E5700D" w:rsidRPr="00EF4827" w:rsidRDefault="00E5700D">
      <w:r w:rsidRPr="00EF4827">
        <w:t xml:space="preserve">         &lt;/CHIAVE&gt;</w:t>
      </w:r>
    </w:p>
    <w:p w14:paraId="629AD600" w14:textId="77777777" w:rsidR="00E5700D" w:rsidRPr="00EF4827" w:rsidRDefault="00E5700D">
      <w:pPr>
        <w:rPr>
          <w:b/>
          <w:u w:val="single"/>
        </w:rPr>
      </w:pPr>
      <w:r w:rsidRPr="00EF4827">
        <w:t xml:space="preserve">         </w:t>
      </w:r>
      <w:r w:rsidRPr="00EF4827">
        <w:rPr>
          <w:b/>
          <w:u w:val="single"/>
        </w:rPr>
        <w:t>&lt;CONTROLLO&gt;</w:t>
      </w:r>
    </w:p>
    <w:p w14:paraId="6910AE8A" w14:textId="77777777" w:rsidR="00E5700D" w:rsidRPr="00EF4827" w:rsidRDefault="00E5700D">
      <w:r w:rsidRPr="00EF4827">
        <w:t xml:space="preserve">            &lt;CODICE&gt;valore&lt;/CODICE&gt;</w:t>
      </w:r>
    </w:p>
    <w:p w14:paraId="4004DD98" w14:textId="77777777" w:rsidR="00E5700D" w:rsidRPr="00EF4827" w:rsidRDefault="00E5700D">
      <w:r w:rsidRPr="00EF4827">
        <w:t xml:space="preserve">            &lt;DESCRIZIONE&gt;valore&lt;/DESCRIZIONE&gt;</w:t>
      </w:r>
    </w:p>
    <w:p w14:paraId="15B5D48E" w14:textId="77777777" w:rsidR="00E5700D" w:rsidRPr="00EF4827" w:rsidRDefault="00E5700D">
      <w:r w:rsidRPr="00EF4827">
        <w:t xml:space="preserve">         &lt;/CONTROLLO&gt;</w:t>
      </w:r>
    </w:p>
    <w:p w14:paraId="7BA8183C" w14:textId="77777777" w:rsidR="00E5700D" w:rsidRPr="00EF4827" w:rsidRDefault="00E5700D">
      <w:r w:rsidRPr="00EF4827">
        <w:t xml:space="preserve">      &lt;/SCHEDA&gt;</w:t>
      </w:r>
    </w:p>
    <w:p w14:paraId="7AB6AF07" w14:textId="77777777" w:rsidR="00E5700D" w:rsidRPr="00EF4827" w:rsidRDefault="00E5700D">
      <w:r w:rsidRPr="00EF4827">
        <w:t xml:space="preserve">   &lt;/TIPOLOGIACONTROLLO&gt;</w:t>
      </w:r>
    </w:p>
    <w:p w14:paraId="4D659BD9" w14:textId="77777777" w:rsidR="00E5700D" w:rsidRPr="00EF4827" w:rsidRDefault="00E5700D">
      <w:pPr>
        <w:pStyle w:val="Intestazione1"/>
        <w:tabs>
          <w:tab w:val="clear" w:pos="4320"/>
          <w:tab w:val="clear" w:pos="8640"/>
        </w:tabs>
      </w:pPr>
      <w:r w:rsidRPr="00EF4827">
        <w:t xml:space="preserve">   &lt;TIPOLOGIACONTROLLO&gt;</w:t>
      </w:r>
    </w:p>
    <w:p w14:paraId="4E18BADC" w14:textId="77777777" w:rsidR="00E5700D" w:rsidRPr="00EF4827" w:rsidRDefault="00E5700D">
      <w:r w:rsidRPr="00EF4827">
        <w:t xml:space="preserve">      &lt;DESCRIZIONETIPOLOGIA&gt;Segnalazioni dati Presa in carico&lt;/DESCRIZIONETIPOLOGIA&gt;</w:t>
      </w:r>
    </w:p>
    <w:p w14:paraId="25C55A66" w14:textId="77777777" w:rsidR="00E5700D" w:rsidRPr="00EF4827" w:rsidRDefault="00E5700D">
      <w:pPr>
        <w:rPr>
          <w:b/>
          <w:u w:val="single"/>
        </w:rPr>
      </w:pPr>
      <w:r w:rsidRPr="00EF4827">
        <w:t xml:space="preserve">      </w:t>
      </w:r>
      <w:r w:rsidRPr="00EF4827">
        <w:rPr>
          <w:b/>
          <w:u w:val="single"/>
        </w:rPr>
        <w:t>&lt;SCHEDA&gt;</w:t>
      </w:r>
    </w:p>
    <w:p w14:paraId="1F29B1AE" w14:textId="77777777" w:rsidR="00E5700D" w:rsidRPr="00EF4827" w:rsidRDefault="00E5700D">
      <w:r w:rsidRPr="00EF4827">
        <w:t xml:space="preserve">         &lt;CHIAVE&gt;</w:t>
      </w:r>
    </w:p>
    <w:p w14:paraId="1D9223A6" w14:textId="77777777" w:rsidR="00E5700D" w:rsidRPr="00EF4827" w:rsidRDefault="00E5700D">
      <w:r w:rsidRPr="00EF4827">
        <w:t xml:space="preserve">            &lt;campo id="</w:t>
      </w:r>
      <w:proofErr w:type="spellStart"/>
      <w:r w:rsidRPr="00EF4827">
        <w:t>aziendaInviante</w:t>
      </w:r>
      <w:proofErr w:type="spellEnd"/>
      <w:r w:rsidRPr="00EF4827">
        <w:t>"&gt;valore&lt;/campo&gt;</w:t>
      </w:r>
    </w:p>
    <w:p w14:paraId="0A6E5D11" w14:textId="77777777" w:rsidR="00E5700D" w:rsidRPr="00EF4827" w:rsidRDefault="00E5700D">
      <w:r w:rsidRPr="00EF4827">
        <w:t xml:space="preserve">            &lt;campo id="</w:t>
      </w:r>
      <w:proofErr w:type="spellStart"/>
      <w:r w:rsidRPr="00EF4827">
        <w:t>tipoFlusso</w:t>
      </w:r>
      <w:proofErr w:type="spellEnd"/>
      <w:r w:rsidRPr="00EF4827">
        <w:t>"&gt;valore&lt;/campo&gt;</w:t>
      </w:r>
    </w:p>
    <w:p w14:paraId="46F50CC6" w14:textId="77777777" w:rsidR="00E5700D" w:rsidRPr="00EF4827" w:rsidRDefault="00E5700D">
      <w:r w:rsidRPr="00EF4827">
        <w:t xml:space="preserve">            &lt;campo id="</w:t>
      </w:r>
      <w:proofErr w:type="spellStart"/>
      <w:r w:rsidRPr="00EF4827">
        <w:t>annoCartellaTerritoriale</w:t>
      </w:r>
      <w:proofErr w:type="spellEnd"/>
      <w:r w:rsidRPr="00EF4827">
        <w:t>"&gt;valore&lt;/campo&gt;</w:t>
      </w:r>
    </w:p>
    <w:p w14:paraId="41F7D93A" w14:textId="77777777" w:rsidR="00E5700D" w:rsidRPr="00EF4827" w:rsidRDefault="00E5700D">
      <w:r w:rsidRPr="00EF4827">
        <w:t xml:space="preserve">            &lt;campo id="</w:t>
      </w:r>
      <w:proofErr w:type="spellStart"/>
      <w:r w:rsidRPr="00EF4827">
        <w:t>progressivoCartellaTerritoriale</w:t>
      </w:r>
      <w:proofErr w:type="spellEnd"/>
      <w:r w:rsidRPr="00EF4827">
        <w:t>"&gt;valore&lt;/campo&gt;</w:t>
      </w:r>
    </w:p>
    <w:p w14:paraId="5C5562FB" w14:textId="77777777" w:rsidR="00E5700D" w:rsidRPr="00EF4827" w:rsidRDefault="00E5700D">
      <w:r w:rsidRPr="00EF4827">
        <w:t xml:space="preserve">            &lt;campo id="</w:t>
      </w:r>
      <w:proofErr w:type="spellStart"/>
      <w:r w:rsidRPr="00EF4827">
        <w:t>tipoMovimento</w:t>
      </w:r>
      <w:proofErr w:type="spellEnd"/>
      <w:r w:rsidRPr="00EF4827">
        <w:t>"&gt;valore&lt;/campo&gt;</w:t>
      </w:r>
    </w:p>
    <w:p w14:paraId="52C31A03" w14:textId="77777777" w:rsidR="00E5700D" w:rsidRPr="00EF4827" w:rsidRDefault="00E5700D">
      <w:r w:rsidRPr="00EF4827">
        <w:t xml:space="preserve">         &lt;/CHIAVE&gt;</w:t>
      </w:r>
    </w:p>
    <w:p w14:paraId="21C9D556" w14:textId="77777777" w:rsidR="00E5700D" w:rsidRPr="00EF4827" w:rsidRDefault="00E5700D">
      <w:pPr>
        <w:rPr>
          <w:b/>
          <w:u w:val="single"/>
        </w:rPr>
      </w:pPr>
      <w:r w:rsidRPr="00EF4827">
        <w:t xml:space="preserve">         </w:t>
      </w:r>
      <w:r w:rsidRPr="00EF4827">
        <w:rPr>
          <w:b/>
          <w:u w:val="single"/>
        </w:rPr>
        <w:t>&lt;CONTROLLO&gt;</w:t>
      </w:r>
    </w:p>
    <w:p w14:paraId="5709FB77" w14:textId="77777777" w:rsidR="00E5700D" w:rsidRPr="00EF4827" w:rsidRDefault="00E5700D">
      <w:r w:rsidRPr="00EF4827">
        <w:t xml:space="preserve">            &lt;CODICE&gt;valore&lt;/CODICE&gt;</w:t>
      </w:r>
    </w:p>
    <w:p w14:paraId="3500D90D" w14:textId="77777777" w:rsidR="00E5700D" w:rsidRPr="00EF4827" w:rsidRDefault="00E5700D">
      <w:r w:rsidRPr="00EF4827">
        <w:t xml:space="preserve">            &lt;DESCRIZIONE&gt;valore&lt;/DESCRIZIONE&gt;</w:t>
      </w:r>
    </w:p>
    <w:p w14:paraId="7C9392DF" w14:textId="77777777" w:rsidR="00E5700D" w:rsidRPr="00EF4827" w:rsidRDefault="00E5700D">
      <w:r w:rsidRPr="00EF4827">
        <w:t xml:space="preserve">         &lt;/CONTROLLO&gt;</w:t>
      </w:r>
    </w:p>
    <w:p w14:paraId="44767C55" w14:textId="77777777" w:rsidR="00E5700D" w:rsidRPr="00EF4827" w:rsidRDefault="00E5700D">
      <w:r w:rsidRPr="00EF4827">
        <w:t xml:space="preserve">      &lt;/SCHEDA&gt;</w:t>
      </w:r>
    </w:p>
    <w:p w14:paraId="108CA485" w14:textId="77777777" w:rsidR="00E5700D" w:rsidRPr="00EF4827" w:rsidRDefault="00E5700D">
      <w:r w:rsidRPr="00EF4827">
        <w:t xml:space="preserve">   &lt;/TIPOLOGIACONTROLLO&gt;</w:t>
      </w:r>
    </w:p>
    <w:p w14:paraId="7E903B69" w14:textId="77777777" w:rsidR="00E5700D" w:rsidRPr="00EF4827" w:rsidRDefault="00E5700D">
      <w:r w:rsidRPr="00EF4827">
        <w:t>&lt;/DETTAGLIOCONTROLLI&gt;</w:t>
      </w:r>
    </w:p>
    <w:p w14:paraId="7E4414B7" w14:textId="77777777" w:rsidR="00E5700D" w:rsidRPr="00EF4827" w:rsidRDefault="00E5700D"/>
    <w:p w14:paraId="14DBAE23" w14:textId="77777777" w:rsidR="00E5700D" w:rsidRPr="00EF4827" w:rsidRDefault="00E5700D">
      <w:pPr>
        <w:rPr>
          <w:shd w:val="clear" w:color="auto" w:fill="FFFF00"/>
        </w:rPr>
      </w:pPr>
    </w:p>
    <w:p w14:paraId="4AB43FB8" w14:textId="77777777" w:rsidR="00E5700D" w:rsidRPr="00EF4827" w:rsidRDefault="00E5700D">
      <w:pPr>
        <w:pStyle w:val="Titolo1"/>
        <w:numPr>
          <w:ilvl w:val="0"/>
          <w:numId w:val="0"/>
        </w:numPr>
        <w:rPr>
          <w:shd w:val="clear" w:color="auto" w:fill="FFFF00"/>
        </w:rPr>
      </w:pPr>
      <w:bookmarkStart w:id="99" w:name="__RefHeading__95_299485111"/>
      <w:bookmarkEnd w:id="99"/>
    </w:p>
    <w:p w14:paraId="7FFD48DC" w14:textId="77777777" w:rsidR="00E5700D" w:rsidRPr="00EF4827" w:rsidRDefault="00E5700D">
      <w:pPr>
        <w:pageBreakBefore/>
        <w:rPr>
          <w:shd w:val="clear" w:color="auto" w:fill="FFFF00"/>
        </w:rPr>
      </w:pPr>
    </w:p>
    <w:p w14:paraId="32E12A04" w14:textId="77777777" w:rsidR="00E5700D" w:rsidRPr="00EF4827" w:rsidRDefault="00E5700D">
      <w:pPr>
        <w:pStyle w:val="Titolo1"/>
        <w:numPr>
          <w:ilvl w:val="0"/>
          <w:numId w:val="0"/>
        </w:numPr>
      </w:pPr>
      <w:bookmarkStart w:id="100" w:name="__RefHeading__97_299485111"/>
      <w:bookmarkStart w:id="101" w:name="_Toc64901453"/>
      <w:bookmarkEnd w:id="100"/>
      <w:r w:rsidRPr="00EF4827">
        <w:t>Allegato 4 – Flusso Scheda assistenza residenziale/semiresidenziale ,dati Eventi (tracciato B100</w:t>
      </w:r>
      <w:r w:rsidR="00DB5CBE" w:rsidRPr="00EF4827">
        <w:t>3</w:t>
      </w:r>
      <w:r w:rsidRPr="00EF4827">
        <w:t>)</w:t>
      </w:r>
      <w:bookmarkEnd w:id="101"/>
    </w:p>
    <w:p w14:paraId="0315AC4E" w14:textId="77777777" w:rsidR="00E5700D" w:rsidRPr="00EF4827" w:rsidRDefault="00E5700D">
      <w:pPr>
        <w:pStyle w:val="Titolo1"/>
        <w:numPr>
          <w:ilvl w:val="0"/>
          <w:numId w:val="0"/>
        </w:numPr>
      </w:pPr>
    </w:p>
    <w:p w14:paraId="717FDF6F" w14:textId="77777777" w:rsidR="00E5700D" w:rsidRPr="00EF4827" w:rsidRDefault="00E5700D">
      <w:pPr>
        <w:pStyle w:val="Titolo2"/>
      </w:pPr>
      <w:bookmarkStart w:id="102" w:name="__RefHeading__99_299485111"/>
      <w:bookmarkStart w:id="103" w:name="_Toc64901454"/>
      <w:bookmarkEnd w:id="102"/>
      <w:r w:rsidRPr="00EF4827">
        <w:t>Regole di validazione</w:t>
      </w:r>
      <w:bookmarkEnd w:id="103"/>
    </w:p>
    <w:p w14:paraId="51ABA0E2" w14:textId="77777777" w:rsidR="00E5700D" w:rsidRPr="00EF4827" w:rsidRDefault="00E5700D"/>
    <w:p w14:paraId="4047DCBC" w14:textId="77777777" w:rsidR="00E5700D" w:rsidRPr="00EF4827" w:rsidRDefault="00E5700D" w:rsidP="00413C5B">
      <w:pPr>
        <w:jc w:val="both"/>
      </w:pPr>
      <w:r w:rsidRPr="00EF4827">
        <w:t>Nelle tabelle seguenti vengono riportati, al fine di favorire una migliore interpretazione dei campi elementari definiti nel file xml da generare, le descrizioni e le regole di compilazione di ciascun elemento.</w:t>
      </w:r>
    </w:p>
    <w:p w14:paraId="1FEC01F3" w14:textId="77777777" w:rsidR="00E5700D" w:rsidRPr="00EF4827" w:rsidRDefault="00E5700D" w:rsidP="00413C5B">
      <w:pPr>
        <w:jc w:val="both"/>
      </w:pPr>
    </w:p>
    <w:p w14:paraId="3C137F19" w14:textId="77777777" w:rsidR="00E5700D" w:rsidRPr="00EF4827" w:rsidRDefault="00E5700D" w:rsidP="00413C5B">
      <w:pPr>
        <w:jc w:val="both"/>
      </w:pPr>
      <w:r w:rsidRPr="00EF4827">
        <w:t>La struttura gerarchica generale del file XML è incorporata in una serie di tag &lt;scheda&gt; che rappresentano l’insieme di più informazioni relative ad un unico gruppo di dati.</w:t>
      </w:r>
    </w:p>
    <w:p w14:paraId="52FFC849" w14:textId="77777777" w:rsidR="00E5700D" w:rsidRPr="00EF4827" w:rsidRDefault="00E5700D" w:rsidP="00413C5B">
      <w:pPr>
        <w:jc w:val="both"/>
      </w:pPr>
      <w:r w:rsidRPr="00EF4827">
        <w:t>Tale TAG &lt;scheda&gt; si ripete per il numero di volte necessario a riportare tutti i dati da inviare.</w:t>
      </w:r>
    </w:p>
    <w:p w14:paraId="39B36911" w14:textId="77777777" w:rsidR="00E5700D" w:rsidRPr="00EF4827" w:rsidRDefault="00E5700D" w:rsidP="00413C5B">
      <w:pPr>
        <w:jc w:val="both"/>
      </w:pPr>
    </w:p>
    <w:p w14:paraId="32D29522" w14:textId="77777777" w:rsidR="00E5700D" w:rsidRPr="00EF4827" w:rsidRDefault="00E5700D" w:rsidP="00413C5B">
      <w:pPr>
        <w:jc w:val="both"/>
      </w:pPr>
      <w:r w:rsidRPr="00EF4827">
        <w:t>I campi in Grassetto e sottolineati nello schema dei dati si ripetono il numero di volte necessario a riportare i prodotti presenti nella ricetta.</w:t>
      </w:r>
    </w:p>
    <w:p w14:paraId="53AFF8AA" w14:textId="77777777" w:rsidR="00E5700D" w:rsidRPr="00EF4827" w:rsidRDefault="00E5700D"/>
    <w:p w14:paraId="20E37E42" w14:textId="77777777" w:rsidR="00E5700D" w:rsidRPr="00EF4827" w:rsidRDefault="00E5700D">
      <w:pPr>
        <w:pStyle w:val="Titolo3"/>
      </w:pPr>
      <w:bookmarkStart w:id="104" w:name="__RefHeading__101_299485111"/>
      <w:bookmarkStart w:id="105" w:name="_Toc64901455"/>
      <w:bookmarkEnd w:id="104"/>
      <w:r w:rsidRPr="00EF4827">
        <w:t>Controlli XSD (ster_b100</w:t>
      </w:r>
      <w:r w:rsidR="00DB5CBE" w:rsidRPr="00EF4827">
        <w:t>3</w:t>
      </w:r>
      <w:r w:rsidRPr="00EF4827">
        <w:t>_0</w:t>
      </w:r>
      <w:r w:rsidR="00B66F3F" w:rsidRPr="00EF4827">
        <w:t>1</w:t>
      </w:r>
      <w:r w:rsidRPr="00EF4827">
        <w:t>.xsd)</w:t>
      </w:r>
      <w:bookmarkEnd w:id="105"/>
    </w:p>
    <w:p w14:paraId="526F5E0D" w14:textId="77777777" w:rsidR="00E5700D" w:rsidRPr="00EF4827" w:rsidRDefault="00E5700D"/>
    <w:p w14:paraId="1577FBC8" w14:textId="77777777" w:rsidR="00E5700D" w:rsidRPr="00EF4827" w:rsidRDefault="00E5700D" w:rsidP="00413C5B">
      <w:pPr>
        <w:jc w:val="both"/>
      </w:pPr>
      <w:r w:rsidRPr="00EF4827">
        <w:t>Di seguito si riporta la sezione Dati Eventi del tracciato Scheda assistenza residenziale/semiresidenziale</w:t>
      </w:r>
      <w:r w:rsidR="00F54EA0" w:rsidRPr="00EF4827">
        <w:t xml:space="preserve">, </w:t>
      </w:r>
      <w:r w:rsidR="00413C5B" w:rsidRPr="00EF4827">
        <w:t>nonché</w:t>
      </w:r>
      <w:r w:rsidRPr="00EF4827">
        <w:t xml:space="preserve"> i controlli applicati ai singoli campi XML.</w:t>
      </w:r>
    </w:p>
    <w:p w14:paraId="3702E014" w14:textId="77777777" w:rsidR="00E5700D" w:rsidRPr="00EF4827" w:rsidRDefault="00E5700D"/>
    <w:p w14:paraId="045B307E" w14:textId="77777777" w:rsidR="00E5700D" w:rsidRPr="00EF4827" w:rsidRDefault="00E5700D">
      <w:pPr>
        <w:jc w:val="center"/>
        <w:rPr>
          <w:b/>
        </w:rPr>
      </w:pPr>
      <w:r w:rsidRPr="00EF4827">
        <w:rPr>
          <w:b/>
        </w:rPr>
        <w:t>DATI EVENTI</w:t>
      </w:r>
    </w:p>
    <w:p w14:paraId="3960015B" w14:textId="77777777" w:rsidR="00E5700D" w:rsidRPr="00EF4827" w:rsidRDefault="00E5700D"/>
    <w:p w14:paraId="3320C0A6" w14:textId="77777777" w:rsidR="00E5700D" w:rsidRPr="00EF4827" w:rsidRDefault="00E5700D">
      <w:pPr>
        <w:jc w:val="center"/>
        <w:rPr>
          <w:sz w:val="18"/>
        </w:rPr>
      </w:pPr>
    </w:p>
    <w:tbl>
      <w:tblPr>
        <w:tblW w:w="9315" w:type="dxa"/>
        <w:tblInd w:w="5" w:type="dxa"/>
        <w:tblLayout w:type="fixed"/>
        <w:tblCellMar>
          <w:left w:w="0" w:type="dxa"/>
          <w:right w:w="0" w:type="dxa"/>
        </w:tblCellMar>
        <w:tblLook w:val="0000" w:firstRow="0" w:lastRow="0" w:firstColumn="0" w:lastColumn="0" w:noHBand="0" w:noVBand="0"/>
      </w:tblPr>
      <w:tblGrid>
        <w:gridCol w:w="681"/>
        <w:gridCol w:w="1989"/>
        <w:gridCol w:w="2250"/>
        <w:gridCol w:w="735"/>
        <w:gridCol w:w="660"/>
        <w:gridCol w:w="885"/>
        <w:gridCol w:w="2115"/>
      </w:tblGrid>
      <w:tr w:rsidR="00EF4827" w:rsidRPr="00EF4827" w14:paraId="56395C34" w14:textId="77777777" w:rsidTr="00E718F2">
        <w:trPr>
          <w:trHeight w:val="262"/>
          <w:tblHeader/>
        </w:trPr>
        <w:tc>
          <w:tcPr>
            <w:tcW w:w="681" w:type="dxa"/>
            <w:tcBorders>
              <w:top w:val="single" w:sz="4" w:space="0" w:color="000000"/>
              <w:left w:val="single" w:sz="4" w:space="0" w:color="000000"/>
              <w:bottom w:val="single" w:sz="4" w:space="0" w:color="000000"/>
            </w:tcBorders>
            <w:shd w:val="clear" w:color="auto" w:fill="00FFFF"/>
          </w:tcPr>
          <w:p w14:paraId="0A8B69D0" w14:textId="77777777" w:rsidR="00E5700D" w:rsidRPr="00EF4827" w:rsidRDefault="00E5700D">
            <w:pPr>
              <w:snapToGrid w:val="0"/>
              <w:jc w:val="center"/>
              <w:rPr>
                <w:sz w:val="18"/>
              </w:rPr>
            </w:pPr>
            <w:r w:rsidRPr="00EF4827">
              <w:rPr>
                <w:sz w:val="18"/>
              </w:rPr>
              <w:t>N° campo</w:t>
            </w:r>
          </w:p>
        </w:tc>
        <w:tc>
          <w:tcPr>
            <w:tcW w:w="1989" w:type="dxa"/>
            <w:tcBorders>
              <w:top w:val="single" w:sz="4" w:space="0" w:color="000000"/>
              <w:left w:val="single" w:sz="4" w:space="0" w:color="000000"/>
              <w:bottom w:val="single" w:sz="4" w:space="0" w:color="000000"/>
            </w:tcBorders>
            <w:shd w:val="clear" w:color="auto" w:fill="00FFFF"/>
          </w:tcPr>
          <w:p w14:paraId="21670B4F" w14:textId="77777777" w:rsidR="00E5700D" w:rsidRPr="00EF4827" w:rsidRDefault="00E5700D">
            <w:pPr>
              <w:snapToGrid w:val="0"/>
              <w:jc w:val="center"/>
              <w:rPr>
                <w:sz w:val="18"/>
              </w:rPr>
            </w:pPr>
            <w:r w:rsidRPr="00EF4827">
              <w:rPr>
                <w:sz w:val="18"/>
              </w:rPr>
              <w:t>Elemento XML</w:t>
            </w:r>
          </w:p>
        </w:tc>
        <w:tc>
          <w:tcPr>
            <w:tcW w:w="2250" w:type="dxa"/>
            <w:tcBorders>
              <w:top w:val="single" w:sz="4" w:space="0" w:color="000000"/>
              <w:left w:val="single" w:sz="4" w:space="0" w:color="000000"/>
              <w:bottom w:val="single" w:sz="4" w:space="0" w:color="000000"/>
            </w:tcBorders>
            <w:shd w:val="clear" w:color="auto" w:fill="00FFFF"/>
          </w:tcPr>
          <w:p w14:paraId="092998C4" w14:textId="77777777" w:rsidR="00E5700D" w:rsidRPr="00EF4827" w:rsidRDefault="00E5700D">
            <w:pPr>
              <w:snapToGrid w:val="0"/>
              <w:jc w:val="center"/>
              <w:rPr>
                <w:sz w:val="18"/>
              </w:rPr>
            </w:pPr>
            <w:r w:rsidRPr="00EF4827">
              <w:rPr>
                <w:sz w:val="18"/>
              </w:rPr>
              <w:t>Descrizione Funzionale</w:t>
            </w:r>
          </w:p>
        </w:tc>
        <w:tc>
          <w:tcPr>
            <w:tcW w:w="735" w:type="dxa"/>
            <w:tcBorders>
              <w:top w:val="single" w:sz="4" w:space="0" w:color="000000"/>
              <w:left w:val="single" w:sz="4" w:space="0" w:color="000000"/>
              <w:bottom w:val="single" w:sz="4" w:space="0" w:color="000000"/>
            </w:tcBorders>
            <w:shd w:val="clear" w:color="auto" w:fill="00FFFF"/>
          </w:tcPr>
          <w:p w14:paraId="1BD63A1F" w14:textId="77777777" w:rsidR="00E5700D" w:rsidRPr="00EF4827" w:rsidRDefault="00E5700D">
            <w:pPr>
              <w:snapToGrid w:val="0"/>
              <w:jc w:val="center"/>
              <w:rPr>
                <w:sz w:val="18"/>
              </w:rPr>
            </w:pPr>
            <w:r w:rsidRPr="00EF4827">
              <w:rPr>
                <w:sz w:val="18"/>
              </w:rPr>
              <w:t>Lunghezza valore</w:t>
            </w:r>
          </w:p>
        </w:tc>
        <w:tc>
          <w:tcPr>
            <w:tcW w:w="660" w:type="dxa"/>
            <w:tcBorders>
              <w:top w:val="single" w:sz="4" w:space="0" w:color="000000"/>
              <w:left w:val="single" w:sz="4" w:space="0" w:color="000000"/>
              <w:bottom w:val="single" w:sz="4" w:space="0" w:color="000000"/>
            </w:tcBorders>
            <w:shd w:val="clear" w:color="auto" w:fill="00FFFF"/>
          </w:tcPr>
          <w:p w14:paraId="04808378" w14:textId="77777777" w:rsidR="00E5700D" w:rsidRPr="00EF4827" w:rsidRDefault="00E5700D">
            <w:pPr>
              <w:snapToGrid w:val="0"/>
              <w:jc w:val="center"/>
              <w:rPr>
                <w:sz w:val="18"/>
              </w:rPr>
            </w:pPr>
            <w:r w:rsidRPr="00EF4827">
              <w:rPr>
                <w:sz w:val="18"/>
              </w:rPr>
              <w:t>Valorizzazione</w:t>
            </w:r>
          </w:p>
        </w:tc>
        <w:tc>
          <w:tcPr>
            <w:tcW w:w="885" w:type="dxa"/>
            <w:tcBorders>
              <w:top w:val="single" w:sz="4" w:space="0" w:color="000000"/>
              <w:left w:val="single" w:sz="4" w:space="0" w:color="000000"/>
              <w:bottom w:val="single" w:sz="4" w:space="0" w:color="000000"/>
            </w:tcBorders>
            <w:shd w:val="clear" w:color="auto" w:fill="00FFFF"/>
          </w:tcPr>
          <w:p w14:paraId="51403BA7" w14:textId="77777777" w:rsidR="00E5700D" w:rsidRPr="00EF4827" w:rsidRDefault="00E5700D">
            <w:pPr>
              <w:snapToGrid w:val="0"/>
              <w:jc w:val="center"/>
              <w:rPr>
                <w:sz w:val="18"/>
              </w:rPr>
            </w:pPr>
            <w:r w:rsidRPr="00EF4827">
              <w:rPr>
                <w:sz w:val="18"/>
              </w:rPr>
              <w:t>Tipo Controllo</w:t>
            </w:r>
          </w:p>
        </w:tc>
        <w:tc>
          <w:tcPr>
            <w:tcW w:w="2115" w:type="dxa"/>
            <w:tcBorders>
              <w:top w:val="single" w:sz="4" w:space="0" w:color="000000"/>
              <w:left w:val="single" w:sz="4" w:space="0" w:color="000000"/>
              <w:bottom w:val="single" w:sz="4" w:space="0" w:color="000000"/>
              <w:right w:val="single" w:sz="4" w:space="0" w:color="000000"/>
            </w:tcBorders>
            <w:shd w:val="clear" w:color="auto" w:fill="00FFFF"/>
          </w:tcPr>
          <w:p w14:paraId="283D6430" w14:textId="77777777" w:rsidR="00E5700D" w:rsidRPr="00EF4827" w:rsidRDefault="00E5700D">
            <w:pPr>
              <w:snapToGrid w:val="0"/>
              <w:jc w:val="center"/>
              <w:rPr>
                <w:sz w:val="18"/>
              </w:rPr>
            </w:pPr>
            <w:r w:rsidRPr="00EF4827">
              <w:rPr>
                <w:sz w:val="18"/>
              </w:rPr>
              <w:t>Norme di codifica</w:t>
            </w:r>
          </w:p>
        </w:tc>
      </w:tr>
      <w:tr w:rsidR="00EF4827" w:rsidRPr="00EF4827" w14:paraId="6251E15E" w14:textId="77777777" w:rsidTr="00A3403A">
        <w:trPr>
          <w:trHeight w:val="262"/>
        </w:trPr>
        <w:tc>
          <w:tcPr>
            <w:tcW w:w="681" w:type="dxa"/>
            <w:tcBorders>
              <w:top w:val="single" w:sz="4" w:space="0" w:color="000000"/>
              <w:left w:val="single" w:sz="4" w:space="0" w:color="000000"/>
              <w:bottom w:val="single" w:sz="4" w:space="0" w:color="000000"/>
            </w:tcBorders>
          </w:tcPr>
          <w:p w14:paraId="71931DC4" w14:textId="77777777" w:rsidR="00DB5CBE" w:rsidRPr="00EF4827" w:rsidRDefault="00DB5CBE" w:rsidP="00DB5CBE">
            <w:pPr>
              <w:snapToGrid w:val="0"/>
              <w:jc w:val="center"/>
              <w:rPr>
                <w:sz w:val="18"/>
              </w:rPr>
            </w:pPr>
            <w:r w:rsidRPr="00EF4827">
              <w:rPr>
                <w:sz w:val="18"/>
              </w:rPr>
              <w:t>01.0</w:t>
            </w:r>
          </w:p>
        </w:tc>
        <w:tc>
          <w:tcPr>
            <w:tcW w:w="1989" w:type="dxa"/>
            <w:tcBorders>
              <w:top w:val="single" w:sz="4" w:space="0" w:color="000000"/>
              <w:left w:val="single" w:sz="4" w:space="0" w:color="000000"/>
              <w:bottom w:val="single" w:sz="4" w:space="0" w:color="000000"/>
            </w:tcBorders>
          </w:tcPr>
          <w:p w14:paraId="33E9D11B" w14:textId="77777777" w:rsidR="00DB5CBE" w:rsidRPr="00EF4827" w:rsidRDefault="00DB5CBE" w:rsidP="00DB5CBE">
            <w:pPr>
              <w:snapToGrid w:val="0"/>
              <w:rPr>
                <w:sz w:val="18"/>
              </w:rPr>
            </w:pPr>
            <w:proofErr w:type="spellStart"/>
            <w:r w:rsidRPr="00EF4827">
              <w:rPr>
                <w:sz w:val="18"/>
              </w:rPr>
              <w:t>aziendaInviante</w:t>
            </w:r>
            <w:proofErr w:type="spellEnd"/>
          </w:p>
        </w:tc>
        <w:tc>
          <w:tcPr>
            <w:tcW w:w="2250" w:type="dxa"/>
            <w:tcBorders>
              <w:top w:val="single" w:sz="4" w:space="0" w:color="000000"/>
              <w:left w:val="single" w:sz="4" w:space="0" w:color="000000"/>
              <w:bottom w:val="single" w:sz="4" w:space="0" w:color="000000"/>
            </w:tcBorders>
          </w:tcPr>
          <w:p w14:paraId="2C07B7AD" w14:textId="77777777" w:rsidR="00DB5CBE" w:rsidRPr="00EF4827" w:rsidRDefault="00DB5CBE" w:rsidP="00DB5CBE">
            <w:pPr>
              <w:snapToGrid w:val="0"/>
              <w:rPr>
                <w:sz w:val="18"/>
              </w:rPr>
            </w:pPr>
            <w:r w:rsidRPr="00EF4827">
              <w:rPr>
                <w:sz w:val="18"/>
              </w:rPr>
              <w:t>Azienda Inviante</w:t>
            </w:r>
          </w:p>
        </w:tc>
        <w:tc>
          <w:tcPr>
            <w:tcW w:w="735" w:type="dxa"/>
            <w:tcBorders>
              <w:top w:val="single" w:sz="4" w:space="0" w:color="000000"/>
              <w:left w:val="single" w:sz="4" w:space="0" w:color="000000"/>
              <w:bottom w:val="single" w:sz="4" w:space="0" w:color="000000"/>
            </w:tcBorders>
          </w:tcPr>
          <w:p w14:paraId="3F1E2A89" w14:textId="77777777" w:rsidR="00DB5CBE" w:rsidRPr="00EF4827" w:rsidRDefault="00DB5CBE" w:rsidP="00DB5CBE">
            <w:pPr>
              <w:snapToGrid w:val="0"/>
              <w:jc w:val="center"/>
              <w:rPr>
                <w:sz w:val="18"/>
                <w:lang w:val="fr-FR"/>
              </w:rPr>
            </w:pPr>
            <w:r w:rsidRPr="00EF4827">
              <w:rPr>
                <w:sz w:val="18"/>
                <w:lang w:val="fr-FR"/>
              </w:rPr>
              <w:t>3</w:t>
            </w:r>
          </w:p>
        </w:tc>
        <w:tc>
          <w:tcPr>
            <w:tcW w:w="660" w:type="dxa"/>
            <w:tcBorders>
              <w:top w:val="single" w:sz="4" w:space="0" w:color="000000"/>
              <w:left w:val="single" w:sz="4" w:space="0" w:color="000000"/>
              <w:bottom w:val="single" w:sz="4" w:space="0" w:color="000000"/>
            </w:tcBorders>
          </w:tcPr>
          <w:p w14:paraId="03529693" w14:textId="77777777" w:rsidR="00DB5CBE" w:rsidRPr="00EF4827" w:rsidRDefault="00DB5CBE" w:rsidP="00DB5CBE">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12673FD9" w14:textId="77777777" w:rsidR="00DB5CBE" w:rsidRPr="00EF4827" w:rsidRDefault="00DB5CBE" w:rsidP="00DB5CBE">
            <w:pPr>
              <w:snapToGrid w:val="0"/>
              <w:jc w:val="center"/>
              <w:rPr>
                <w:sz w:val="18"/>
                <w:lang w:val="fr-FR"/>
              </w:rPr>
            </w:pPr>
            <w:r w:rsidRPr="00EF4827">
              <w:rPr>
                <w:sz w:val="18"/>
                <w:lang w:val="fr-FR"/>
              </w:rPr>
              <w:t>VF01</w:t>
            </w:r>
          </w:p>
        </w:tc>
        <w:tc>
          <w:tcPr>
            <w:tcW w:w="2115" w:type="dxa"/>
            <w:tcBorders>
              <w:top w:val="single" w:sz="4" w:space="0" w:color="000000"/>
              <w:left w:val="single" w:sz="4" w:space="0" w:color="000000"/>
              <w:bottom w:val="single" w:sz="4" w:space="0" w:color="000000"/>
              <w:right w:val="single" w:sz="4" w:space="0" w:color="000000"/>
            </w:tcBorders>
          </w:tcPr>
          <w:p w14:paraId="1E093563" w14:textId="77777777" w:rsidR="00DB5CBE" w:rsidRPr="00EF4827" w:rsidRDefault="00DB5CBE" w:rsidP="00DB5CBE">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r w:rsidR="00EF4827" w:rsidRPr="00EF4827" w14:paraId="44A535E7" w14:textId="77777777" w:rsidTr="00A3403A">
        <w:trPr>
          <w:trHeight w:val="262"/>
        </w:trPr>
        <w:tc>
          <w:tcPr>
            <w:tcW w:w="681" w:type="dxa"/>
            <w:tcBorders>
              <w:top w:val="single" w:sz="4" w:space="0" w:color="000000"/>
              <w:left w:val="single" w:sz="4" w:space="0" w:color="000000"/>
              <w:bottom w:val="single" w:sz="4" w:space="0" w:color="000000"/>
            </w:tcBorders>
          </w:tcPr>
          <w:p w14:paraId="7A3FBB25" w14:textId="77777777" w:rsidR="00E718F2" w:rsidRPr="00EF4827" w:rsidRDefault="00E718F2" w:rsidP="00E718F2">
            <w:pPr>
              <w:snapToGrid w:val="0"/>
              <w:jc w:val="center"/>
              <w:rPr>
                <w:sz w:val="18"/>
              </w:rPr>
            </w:pPr>
            <w:r w:rsidRPr="00EF4827">
              <w:rPr>
                <w:sz w:val="18"/>
              </w:rPr>
              <w:t>02.0</w:t>
            </w:r>
          </w:p>
        </w:tc>
        <w:tc>
          <w:tcPr>
            <w:tcW w:w="1989" w:type="dxa"/>
            <w:tcBorders>
              <w:top w:val="single" w:sz="4" w:space="0" w:color="000000"/>
              <w:left w:val="single" w:sz="4" w:space="0" w:color="000000"/>
              <w:bottom w:val="single" w:sz="4" w:space="0" w:color="000000"/>
            </w:tcBorders>
          </w:tcPr>
          <w:p w14:paraId="79FB7F23" w14:textId="77777777" w:rsidR="00E718F2" w:rsidRPr="00EF4827" w:rsidRDefault="00E718F2" w:rsidP="00E718F2">
            <w:pPr>
              <w:snapToGrid w:val="0"/>
              <w:rPr>
                <w:sz w:val="18"/>
              </w:rPr>
            </w:pPr>
            <w:proofErr w:type="spellStart"/>
            <w:r w:rsidRPr="00EF4827">
              <w:rPr>
                <w:sz w:val="18"/>
              </w:rPr>
              <w:t>tipoFlusso</w:t>
            </w:r>
            <w:proofErr w:type="spellEnd"/>
          </w:p>
        </w:tc>
        <w:tc>
          <w:tcPr>
            <w:tcW w:w="2250" w:type="dxa"/>
            <w:tcBorders>
              <w:top w:val="single" w:sz="4" w:space="0" w:color="000000"/>
              <w:left w:val="single" w:sz="4" w:space="0" w:color="000000"/>
              <w:bottom w:val="single" w:sz="4" w:space="0" w:color="000000"/>
            </w:tcBorders>
          </w:tcPr>
          <w:p w14:paraId="404955EE" w14:textId="77777777" w:rsidR="00E718F2" w:rsidRPr="00EF4827" w:rsidRDefault="00E718F2" w:rsidP="00E718F2">
            <w:pPr>
              <w:snapToGrid w:val="0"/>
              <w:rPr>
                <w:sz w:val="18"/>
              </w:rPr>
            </w:pPr>
            <w:r w:rsidRPr="00EF4827">
              <w:rPr>
                <w:sz w:val="18"/>
              </w:rPr>
              <w:t>Tipo Flusso</w:t>
            </w:r>
          </w:p>
        </w:tc>
        <w:tc>
          <w:tcPr>
            <w:tcW w:w="735" w:type="dxa"/>
            <w:tcBorders>
              <w:top w:val="single" w:sz="4" w:space="0" w:color="000000"/>
              <w:left w:val="single" w:sz="4" w:space="0" w:color="000000"/>
              <w:bottom w:val="single" w:sz="4" w:space="0" w:color="000000"/>
            </w:tcBorders>
          </w:tcPr>
          <w:p w14:paraId="58725ACF" w14:textId="77777777" w:rsidR="00E718F2" w:rsidRPr="00EF4827" w:rsidRDefault="00E718F2" w:rsidP="00E718F2">
            <w:pPr>
              <w:snapToGrid w:val="0"/>
              <w:jc w:val="center"/>
              <w:rPr>
                <w:sz w:val="18"/>
                <w:lang w:val="fr-FR"/>
              </w:rPr>
            </w:pPr>
            <w:r w:rsidRPr="00EF4827">
              <w:rPr>
                <w:sz w:val="18"/>
                <w:lang w:val="fr-FR"/>
              </w:rPr>
              <w:t>2</w:t>
            </w:r>
          </w:p>
        </w:tc>
        <w:tc>
          <w:tcPr>
            <w:tcW w:w="660" w:type="dxa"/>
            <w:tcBorders>
              <w:top w:val="single" w:sz="4" w:space="0" w:color="000000"/>
              <w:left w:val="single" w:sz="4" w:space="0" w:color="000000"/>
              <w:bottom w:val="single" w:sz="4" w:space="0" w:color="000000"/>
            </w:tcBorders>
          </w:tcPr>
          <w:p w14:paraId="36129EC0"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036106A4"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3C4881B8" w14:textId="77777777" w:rsidR="00E718F2" w:rsidRPr="00EF4827" w:rsidRDefault="00E718F2" w:rsidP="00E718F2">
            <w:pPr>
              <w:snapToGrid w:val="0"/>
              <w:rPr>
                <w:sz w:val="18"/>
                <w:lang w:val="fr-FR"/>
              </w:rPr>
            </w:pPr>
            <w:r w:rsidRPr="00EF4827">
              <w:rPr>
                <w:sz w:val="18"/>
                <w:lang w:val="fr-FR"/>
              </w:rPr>
              <w:t>Valori “RE”, “CA”</w:t>
            </w:r>
          </w:p>
        </w:tc>
      </w:tr>
      <w:tr w:rsidR="00EF4827" w:rsidRPr="00EF4827" w14:paraId="3F33C8DB" w14:textId="77777777" w:rsidTr="00E718F2">
        <w:trPr>
          <w:trHeight w:val="262"/>
        </w:trPr>
        <w:tc>
          <w:tcPr>
            <w:tcW w:w="681" w:type="dxa"/>
            <w:tcBorders>
              <w:top w:val="single" w:sz="4" w:space="0" w:color="000000"/>
              <w:left w:val="single" w:sz="4" w:space="0" w:color="000000"/>
              <w:bottom w:val="single" w:sz="4" w:space="0" w:color="000000"/>
            </w:tcBorders>
          </w:tcPr>
          <w:p w14:paraId="1111B264" w14:textId="77777777" w:rsidR="00E718F2" w:rsidRPr="00EF4827" w:rsidRDefault="00E718F2" w:rsidP="00E718F2">
            <w:pPr>
              <w:snapToGrid w:val="0"/>
              <w:jc w:val="center"/>
              <w:rPr>
                <w:sz w:val="18"/>
              </w:rPr>
            </w:pPr>
            <w:r w:rsidRPr="00EF4827">
              <w:rPr>
                <w:sz w:val="18"/>
              </w:rPr>
              <w:t>03.1</w:t>
            </w:r>
          </w:p>
        </w:tc>
        <w:tc>
          <w:tcPr>
            <w:tcW w:w="1989" w:type="dxa"/>
            <w:tcBorders>
              <w:top w:val="single" w:sz="4" w:space="0" w:color="000000"/>
              <w:left w:val="single" w:sz="4" w:space="0" w:color="000000"/>
              <w:bottom w:val="single" w:sz="4" w:space="0" w:color="000000"/>
            </w:tcBorders>
          </w:tcPr>
          <w:p w14:paraId="6EF56723" w14:textId="77777777" w:rsidR="00E718F2" w:rsidRPr="00EF4827" w:rsidRDefault="00E718F2" w:rsidP="00E718F2">
            <w:pPr>
              <w:snapToGrid w:val="0"/>
              <w:rPr>
                <w:sz w:val="18"/>
              </w:rPr>
            </w:pPr>
            <w:proofErr w:type="spellStart"/>
            <w:r w:rsidRPr="00EF4827">
              <w:rPr>
                <w:sz w:val="18"/>
              </w:rPr>
              <w:t>annoCartellaTerritoriale</w:t>
            </w:r>
            <w:proofErr w:type="spellEnd"/>
          </w:p>
        </w:tc>
        <w:tc>
          <w:tcPr>
            <w:tcW w:w="2250" w:type="dxa"/>
            <w:tcBorders>
              <w:top w:val="single" w:sz="4" w:space="0" w:color="000000"/>
              <w:left w:val="single" w:sz="4" w:space="0" w:color="000000"/>
              <w:bottom w:val="single" w:sz="4" w:space="0" w:color="000000"/>
            </w:tcBorders>
          </w:tcPr>
          <w:p w14:paraId="5782AE7D" w14:textId="77777777" w:rsidR="00E718F2" w:rsidRPr="00EF4827" w:rsidRDefault="00E718F2" w:rsidP="00E718F2">
            <w:pPr>
              <w:snapToGrid w:val="0"/>
              <w:rPr>
                <w:sz w:val="18"/>
              </w:rPr>
            </w:pPr>
            <w:r w:rsidRPr="00EF4827">
              <w:rPr>
                <w:sz w:val="18"/>
              </w:rPr>
              <w:t>Anno della Cartella Territoriale</w:t>
            </w:r>
          </w:p>
        </w:tc>
        <w:tc>
          <w:tcPr>
            <w:tcW w:w="735" w:type="dxa"/>
            <w:tcBorders>
              <w:top w:val="single" w:sz="4" w:space="0" w:color="000000"/>
              <w:left w:val="single" w:sz="4" w:space="0" w:color="000000"/>
              <w:bottom w:val="single" w:sz="4" w:space="0" w:color="000000"/>
            </w:tcBorders>
          </w:tcPr>
          <w:p w14:paraId="4B6CC627" w14:textId="77777777" w:rsidR="00E718F2" w:rsidRPr="00EF4827" w:rsidRDefault="00E718F2" w:rsidP="00E718F2">
            <w:pPr>
              <w:snapToGrid w:val="0"/>
              <w:jc w:val="center"/>
              <w:rPr>
                <w:sz w:val="18"/>
                <w:lang w:val="fr-FR"/>
              </w:rPr>
            </w:pPr>
            <w:r w:rsidRPr="00EF4827">
              <w:rPr>
                <w:sz w:val="18"/>
                <w:lang w:val="fr-FR"/>
              </w:rPr>
              <w:t>4</w:t>
            </w:r>
          </w:p>
        </w:tc>
        <w:tc>
          <w:tcPr>
            <w:tcW w:w="660" w:type="dxa"/>
            <w:tcBorders>
              <w:top w:val="single" w:sz="4" w:space="0" w:color="000000"/>
              <w:left w:val="single" w:sz="4" w:space="0" w:color="000000"/>
              <w:bottom w:val="single" w:sz="4" w:space="0" w:color="000000"/>
            </w:tcBorders>
          </w:tcPr>
          <w:p w14:paraId="26FAB0B8"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7A5A418E" w14:textId="77777777" w:rsidR="00E718F2" w:rsidRPr="00EF4827" w:rsidRDefault="00E718F2" w:rsidP="00E718F2">
            <w:pPr>
              <w:snapToGrid w:val="0"/>
              <w:jc w:val="center"/>
              <w:rPr>
                <w:sz w:val="18"/>
                <w:lang w:val="fr-FR"/>
              </w:rPr>
            </w:pPr>
            <w:r w:rsidRPr="00EF4827">
              <w:rPr>
                <w:sz w:val="18"/>
                <w:lang w:val="fr-FR"/>
              </w:rPr>
              <w:t>NUM</w:t>
            </w:r>
          </w:p>
        </w:tc>
        <w:tc>
          <w:tcPr>
            <w:tcW w:w="2115" w:type="dxa"/>
            <w:tcBorders>
              <w:top w:val="single" w:sz="4" w:space="0" w:color="000000"/>
              <w:left w:val="single" w:sz="4" w:space="0" w:color="000000"/>
              <w:bottom w:val="single" w:sz="4" w:space="0" w:color="000000"/>
              <w:right w:val="single" w:sz="4" w:space="0" w:color="000000"/>
            </w:tcBorders>
          </w:tcPr>
          <w:p w14:paraId="7391E60F" w14:textId="77777777" w:rsidR="00E718F2" w:rsidRPr="00EF4827" w:rsidRDefault="00E718F2" w:rsidP="00E718F2">
            <w:pPr>
              <w:snapToGrid w:val="0"/>
              <w:rPr>
                <w:sz w:val="18"/>
                <w:lang w:val="fr-FR"/>
              </w:rPr>
            </w:pPr>
            <w:r w:rsidRPr="00EF4827">
              <w:rPr>
                <w:sz w:val="18"/>
                <w:lang w:val="fr-FR"/>
              </w:rPr>
              <w:t>Valori da 1900 a 2050</w:t>
            </w:r>
          </w:p>
        </w:tc>
      </w:tr>
      <w:tr w:rsidR="00EF4827" w:rsidRPr="00EF4827" w14:paraId="4F093C50" w14:textId="77777777" w:rsidTr="00E718F2">
        <w:trPr>
          <w:trHeight w:val="262"/>
        </w:trPr>
        <w:tc>
          <w:tcPr>
            <w:tcW w:w="681" w:type="dxa"/>
            <w:tcBorders>
              <w:top w:val="single" w:sz="4" w:space="0" w:color="000000"/>
              <w:left w:val="single" w:sz="4" w:space="0" w:color="000000"/>
              <w:bottom w:val="single" w:sz="4" w:space="0" w:color="000000"/>
            </w:tcBorders>
          </w:tcPr>
          <w:p w14:paraId="40AD59B1" w14:textId="77777777" w:rsidR="00E718F2" w:rsidRPr="00EF4827" w:rsidRDefault="00E718F2" w:rsidP="00E718F2">
            <w:pPr>
              <w:snapToGrid w:val="0"/>
              <w:jc w:val="center"/>
              <w:rPr>
                <w:sz w:val="18"/>
              </w:rPr>
            </w:pPr>
            <w:r w:rsidRPr="00EF4827">
              <w:rPr>
                <w:sz w:val="18"/>
              </w:rPr>
              <w:t>03.2</w:t>
            </w:r>
          </w:p>
        </w:tc>
        <w:tc>
          <w:tcPr>
            <w:tcW w:w="1989" w:type="dxa"/>
            <w:tcBorders>
              <w:top w:val="single" w:sz="4" w:space="0" w:color="000000"/>
              <w:left w:val="single" w:sz="4" w:space="0" w:color="000000"/>
              <w:bottom w:val="single" w:sz="4" w:space="0" w:color="000000"/>
            </w:tcBorders>
          </w:tcPr>
          <w:p w14:paraId="5556B6DD" w14:textId="77777777" w:rsidR="00E718F2" w:rsidRPr="00EF4827" w:rsidRDefault="00E718F2" w:rsidP="00E718F2">
            <w:pPr>
              <w:snapToGrid w:val="0"/>
              <w:rPr>
                <w:sz w:val="18"/>
              </w:rPr>
            </w:pPr>
            <w:proofErr w:type="spellStart"/>
            <w:r w:rsidRPr="00EF4827">
              <w:rPr>
                <w:sz w:val="18"/>
              </w:rPr>
              <w:t>progressivoCartellaTerritoriale</w:t>
            </w:r>
            <w:proofErr w:type="spellEnd"/>
          </w:p>
        </w:tc>
        <w:tc>
          <w:tcPr>
            <w:tcW w:w="2250" w:type="dxa"/>
            <w:tcBorders>
              <w:top w:val="single" w:sz="4" w:space="0" w:color="000000"/>
              <w:left w:val="single" w:sz="4" w:space="0" w:color="000000"/>
              <w:bottom w:val="single" w:sz="4" w:space="0" w:color="000000"/>
            </w:tcBorders>
          </w:tcPr>
          <w:p w14:paraId="7AB214C6" w14:textId="77777777" w:rsidR="00E718F2" w:rsidRPr="00EF4827" w:rsidRDefault="00E718F2" w:rsidP="00E718F2">
            <w:pPr>
              <w:snapToGrid w:val="0"/>
              <w:rPr>
                <w:sz w:val="18"/>
              </w:rPr>
            </w:pPr>
            <w:r w:rsidRPr="00EF4827">
              <w:rPr>
                <w:sz w:val="18"/>
              </w:rPr>
              <w:t>Progressivo della Cartella Territoriale</w:t>
            </w:r>
          </w:p>
        </w:tc>
        <w:tc>
          <w:tcPr>
            <w:tcW w:w="735" w:type="dxa"/>
            <w:tcBorders>
              <w:top w:val="single" w:sz="4" w:space="0" w:color="000000"/>
              <w:left w:val="single" w:sz="4" w:space="0" w:color="000000"/>
              <w:bottom w:val="single" w:sz="4" w:space="0" w:color="000000"/>
            </w:tcBorders>
          </w:tcPr>
          <w:p w14:paraId="1CD3DDA1" w14:textId="77777777" w:rsidR="00E718F2" w:rsidRPr="00EF4827" w:rsidRDefault="00E718F2" w:rsidP="00E718F2">
            <w:pPr>
              <w:snapToGrid w:val="0"/>
              <w:jc w:val="center"/>
              <w:rPr>
                <w:sz w:val="18"/>
                <w:lang w:val="fr-FR"/>
              </w:rPr>
            </w:pPr>
            <w:r w:rsidRPr="00EF4827">
              <w:rPr>
                <w:sz w:val="18"/>
                <w:lang w:val="fr-FR"/>
              </w:rPr>
              <w:t>1-8</w:t>
            </w:r>
          </w:p>
        </w:tc>
        <w:tc>
          <w:tcPr>
            <w:tcW w:w="660" w:type="dxa"/>
            <w:tcBorders>
              <w:top w:val="single" w:sz="4" w:space="0" w:color="000000"/>
              <w:left w:val="single" w:sz="4" w:space="0" w:color="000000"/>
              <w:bottom w:val="single" w:sz="4" w:space="0" w:color="000000"/>
            </w:tcBorders>
          </w:tcPr>
          <w:p w14:paraId="06EA19F8"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5DF30693" w14:textId="77777777" w:rsidR="00E718F2" w:rsidRPr="00EF4827" w:rsidRDefault="00E718F2" w:rsidP="00E718F2">
            <w:pPr>
              <w:snapToGrid w:val="0"/>
              <w:jc w:val="center"/>
              <w:rPr>
                <w:sz w:val="18"/>
                <w:lang w:val="fr-FR"/>
              </w:rPr>
            </w:pPr>
            <w:r w:rsidRPr="00EF4827">
              <w:rPr>
                <w:sz w:val="18"/>
                <w:lang w:val="fr-FR"/>
              </w:rPr>
              <w:t>VF01</w:t>
            </w:r>
          </w:p>
        </w:tc>
        <w:tc>
          <w:tcPr>
            <w:tcW w:w="2115" w:type="dxa"/>
            <w:tcBorders>
              <w:top w:val="single" w:sz="4" w:space="0" w:color="000000"/>
              <w:left w:val="single" w:sz="4" w:space="0" w:color="000000"/>
              <w:bottom w:val="single" w:sz="4" w:space="0" w:color="000000"/>
              <w:right w:val="single" w:sz="4" w:space="0" w:color="000000"/>
            </w:tcBorders>
          </w:tcPr>
          <w:p w14:paraId="4F501A2E" w14:textId="77777777" w:rsidR="00E718F2" w:rsidRPr="00EF4827" w:rsidRDefault="00E718F2" w:rsidP="00E718F2">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r w:rsidR="00EF4827" w:rsidRPr="00EF4827" w14:paraId="37107D32" w14:textId="77777777" w:rsidTr="00E718F2">
        <w:trPr>
          <w:trHeight w:val="262"/>
        </w:trPr>
        <w:tc>
          <w:tcPr>
            <w:tcW w:w="681" w:type="dxa"/>
            <w:tcBorders>
              <w:top w:val="single" w:sz="4" w:space="0" w:color="000000"/>
              <w:left w:val="single" w:sz="4" w:space="0" w:color="000000"/>
              <w:bottom w:val="single" w:sz="4" w:space="0" w:color="000000"/>
            </w:tcBorders>
          </w:tcPr>
          <w:p w14:paraId="305BAE97" w14:textId="77777777" w:rsidR="00E718F2" w:rsidRPr="00EF4827" w:rsidRDefault="00E718F2" w:rsidP="00E718F2">
            <w:pPr>
              <w:snapToGrid w:val="0"/>
              <w:jc w:val="center"/>
              <w:rPr>
                <w:sz w:val="18"/>
              </w:rPr>
            </w:pPr>
            <w:r w:rsidRPr="00EF4827">
              <w:rPr>
                <w:sz w:val="18"/>
              </w:rPr>
              <w:t>04.0</w:t>
            </w:r>
          </w:p>
        </w:tc>
        <w:tc>
          <w:tcPr>
            <w:tcW w:w="1989" w:type="dxa"/>
            <w:tcBorders>
              <w:top w:val="single" w:sz="4" w:space="0" w:color="000000"/>
              <w:left w:val="single" w:sz="4" w:space="0" w:color="000000"/>
              <w:bottom w:val="single" w:sz="4" w:space="0" w:color="000000"/>
            </w:tcBorders>
          </w:tcPr>
          <w:p w14:paraId="4845B56A" w14:textId="77777777" w:rsidR="00E718F2" w:rsidRPr="00EF4827" w:rsidRDefault="00E718F2" w:rsidP="00E718F2">
            <w:pPr>
              <w:snapToGrid w:val="0"/>
              <w:rPr>
                <w:sz w:val="18"/>
              </w:rPr>
            </w:pPr>
            <w:proofErr w:type="spellStart"/>
            <w:r w:rsidRPr="00EF4827">
              <w:rPr>
                <w:sz w:val="18"/>
              </w:rPr>
              <w:t>tipoMovimento</w:t>
            </w:r>
            <w:proofErr w:type="spellEnd"/>
          </w:p>
        </w:tc>
        <w:tc>
          <w:tcPr>
            <w:tcW w:w="2250" w:type="dxa"/>
            <w:tcBorders>
              <w:top w:val="single" w:sz="4" w:space="0" w:color="000000"/>
              <w:left w:val="single" w:sz="4" w:space="0" w:color="000000"/>
              <w:bottom w:val="single" w:sz="4" w:space="0" w:color="000000"/>
            </w:tcBorders>
          </w:tcPr>
          <w:p w14:paraId="354D8630" w14:textId="77777777" w:rsidR="00E718F2" w:rsidRPr="00EF4827" w:rsidRDefault="00E718F2" w:rsidP="00E718F2">
            <w:pPr>
              <w:snapToGrid w:val="0"/>
              <w:rPr>
                <w:sz w:val="18"/>
              </w:rPr>
            </w:pPr>
            <w:r w:rsidRPr="00EF4827">
              <w:rPr>
                <w:sz w:val="18"/>
              </w:rPr>
              <w:t>Tipo Movimento</w:t>
            </w:r>
          </w:p>
        </w:tc>
        <w:tc>
          <w:tcPr>
            <w:tcW w:w="735" w:type="dxa"/>
            <w:tcBorders>
              <w:top w:val="single" w:sz="4" w:space="0" w:color="000000"/>
              <w:left w:val="single" w:sz="4" w:space="0" w:color="000000"/>
              <w:bottom w:val="single" w:sz="4" w:space="0" w:color="000000"/>
            </w:tcBorders>
          </w:tcPr>
          <w:p w14:paraId="7A21C1BD"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7C127BD9"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6C262E56"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0FCC98D9" w14:textId="77777777" w:rsidR="00E718F2" w:rsidRPr="00EF4827" w:rsidRDefault="00E718F2" w:rsidP="00E718F2">
            <w:pPr>
              <w:snapToGrid w:val="0"/>
              <w:rPr>
                <w:sz w:val="18"/>
                <w:lang w:val="fr-FR"/>
              </w:rPr>
            </w:pPr>
            <w:r w:rsidRPr="00EF4827">
              <w:rPr>
                <w:sz w:val="18"/>
                <w:lang w:val="fr-FR"/>
              </w:rPr>
              <w:t>Valori “I”, “S”, “C”</w:t>
            </w:r>
          </w:p>
        </w:tc>
      </w:tr>
      <w:tr w:rsidR="00EF4827" w:rsidRPr="00EF4827" w14:paraId="69085334" w14:textId="77777777" w:rsidTr="00E718F2">
        <w:trPr>
          <w:trHeight w:val="262"/>
        </w:trPr>
        <w:tc>
          <w:tcPr>
            <w:tcW w:w="681" w:type="dxa"/>
            <w:tcBorders>
              <w:top w:val="single" w:sz="4" w:space="0" w:color="000000"/>
              <w:left w:val="single" w:sz="4" w:space="0" w:color="000000"/>
              <w:bottom w:val="single" w:sz="4" w:space="0" w:color="000000"/>
            </w:tcBorders>
            <w:shd w:val="clear" w:color="auto" w:fill="D9D9D9"/>
          </w:tcPr>
          <w:p w14:paraId="0E9FC221" w14:textId="77777777" w:rsidR="00E718F2" w:rsidRPr="00EF4827" w:rsidRDefault="00E718F2" w:rsidP="00E718F2">
            <w:pPr>
              <w:snapToGrid w:val="0"/>
              <w:jc w:val="center"/>
              <w:rPr>
                <w:sz w:val="18"/>
              </w:rPr>
            </w:pPr>
          </w:p>
        </w:tc>
        <w:tc>
          <w:tcPr>
            <w:tcW w:w="1989" w:type="dxa"/>
            <w:tcBorders>
              <w:top w:val="single" w:sz="4" w:space="0" w:color="000000"/>
              <w:left w:val="single" w:sz="4" w:space="0" w:color="000000"/>
              <w:bottom w:val="single" w:sz="4" w:space="0" w:color="000000"/>
            </w:tcBorders>
            <w:shd w:val="clear" w:color="auto" w:fill="D9D9D9"/>
          </w:tcPr>
          <w:p w14:paraId="21E73319" w14:textId="77777777" w:rsidR="00E718F2" w:rsidRPr="00EF4827" w:rsidRDefault="00E718F2" w:rsidP="00E718F2">
            <w:pPr>
              <w:snapToGrid w:val="0"/>
              <w:rPr>
                <w:sz w:val="18"/>
              </w:rPr>
            </w:pPr>
            <w:proofErr w:type="spellStart"/>
            <w:r w:rsidRPr="00EF4827">
              <w:rPr>
                <w:sz w:val="18"/>
              </w:rPr>
              <w:t>eventoValutazione</w:t>
            </w:r>
            <w:proofErr w:type="spellEnd"/>
          </w:p>
        </w:tc>
        <w:tc>
          <w:tcPr>
            <w:tcW w:w="2250" w:type="dxa"/>
            <w:tcBorders>
              <w:top w:val="single" w:sz="4" w:space="0" w:color="000000"/>
              <w:left w:val="single" w:sz="4" w:space="0" w:color="000000"/>
              <w:bottom w:val="single" w:sz="4" w:space="0" w:color="000000"/>
            </w:tcBorders>
            <w:shd w:val="clear" w:color="auto" w:fill="D9D9D9"/>
          </w:tcPr>
          <w:p w14:paraId="3DA00805" w14:textId="77777777" w:rsidR="00E718F2" w:rsidRPr="00EF4827" w:rsidRDefault="00E718F2" w:rsidP="00E718F2">
            <w:pPr>
              <w:snapToGrid w:val="0"/>
              <w:rPr>
                <w:sz w:val="18"/>
              </w:rPr>
            </w:pPr>
            <w:r w:rsidRPr="00EF4827">
              <w:rPr>
                <w:sz w:val="18"/>
              </w:rPr>
              <w:t>Sezione contenente i dati dell’evento valutazione</w:t>
            </w:r>
          </w:p>
        </w:tc>
        <w:tc>
          <w:tcPr>
            <w:tcW w:w="735" w:type="dxa"/>
            <w:tcBorders>
              <w:top w:val="single" w:sz="4" w:space="0" w:color="000000"/>
              <w:left w:val="single" w:sz="4" w:space="0" w:color="000000"/>
              <w:bottom w:val="single" w:sz="4" w:space="0" w:color="000000"/>
            </w:tcBorders>
            <w:shd w:val="clear" w:color="auto" w:fill="D9D9D9"/>
          </w:tcPr>
          <w:p w14:paraId="3F607BA9" w14:textId="77777777" w:rsidR="00E718F2" w:rsidRPr="00EF4827" w:rsidRDefault="00E718F2" w:rsidP="00E718F2">
            <w:pPr>
              <w:snapToGrid w:val="0"/>
              <w:jc w:val="center"/>
              <w:rPr>
                <w:sz w:val="18"/>
              </w:rPr>
            </w:pPr>
          </w:p>
        </w:tc>
        <w:tc>
          <w:tcPr>
            <w:tcW w:w="660" w:type="dxa"/>
            <w:tcBorders>
              <w:top w:val="single" w:sz="4" w:space="0" w:color="000000"/>
              <w:left w:val="single" w:sz="4" w:space="0" w:color="000000"/>
              <w:bottom w:val="single" w:sz="4" w:space="0" w:color="000000"/>
            </w:tcBorders>
            <w:shd w:val="clear" w:color="auto" w:fill="D9D9D9"/>
          </w:tcPr>
          <w:p w14:paraId="7374E60C" w14:textId="77777777" w:rsidR="00E718F2" w:rsidRPr="00EF4827" w:rsidRDefault="00E718F2" w:rsidP="00E718F2">
            <w:pPr>
              <w:snapToGrid w:val="0"/>
              <w:jc w:val="center"/>
              <w:rPr>
                <w:sz w:val="18"/>
              </w:rPr>
            </w:pPr>
          </w:p>
        </w:tc>
        <w:tc>
          <w:tcPr>
            <w:tcW w:w="885" w:type="dxa"/>
            <w:tcBorders>
              <w:top w:val="single" w:sz="4" w:space="0" w:color="000000"/>
              <w:left w:val="single" w:sz="4" w:space="0" w:color="000000"/>
              <w:bottom w:val="single" w:sz="4" w:space="0" w:color="000000"/>
            </w:tcBorders>
            <w:shd w:val="clear" w:color="auto" w:fill="D9D9D9"/>
          </w:tcPr>
          <w:p w14:paraId="66AA4A86" w14:textId="77777777" w:rsidR="00E718F2" w:rsidRPr="00EF4827" w:rsidRDefault="00E718F2" w:rsidP="00E718F2">
            <w:pPr>
              <w:snapToGrid w:val="0"/>
              <w:jc w:val="center"/>
              <w:rPr>
                <w:sz w:val="18"/>
              </w:rPr>
            </w:pPr>
          </w:p>
        </w:tc>
        <w:tc>
          <w:tcPr>
            <w:tcW w:w="2115" w:type="dxa"/>
            <w:tcBorders>
              <w:top w:val="single" w:sz="4" w:space="0" w:color="000000"/>
              <w:left w:val="single" w:sz="4" w:space="0" w:color="000000"/>
              <w:bottom w:val="single" w:sz="4" w:space="0" w:color="000000"/>
              <w:right w:val="single" w:sz="4" w:space="0" w:color="000000"/>
            </w:tcBorders>
            <w:shd w:val="clear" w:color="auto" w:fill="D9D9D9"/>
          </w:tcPr>
          <w:p w14:paraId="2DF9F3BD" w14:textId="77777777" w:rsidR="00E718F2" w:rsidRPr="00EF4827" w:rsidRDefault="00E718F2" w:rsidP="00E718F2">
            <w:pPr>
              <w:snapToGrid w:val="0"/>
              <w:rPr>
                <w:sz w:val="18"/>
              </w:rPr>
            </w:pPr>
          </w:p>
        </w:tc>
      </w:tr>
      <w:tr w:rsidR="00EF4827" w:rsidRPr="00EF4827" w14:paraId="51B50ADF" w14:textId="77777777" w:rsidTr="00E718F2">
        <w:trPr>
          <w:trHeight w:val="262"/>
        </w:trPr>
        <w:tc>
          <w:tcPr>
            <w:tcW w:w="681" w:type="dxa"/>
            <w:tcBorders>
              <w:top w:val="single" w:sz="4" w:space="0" w:color="000000"/>
              <w:left w:val="single" w:sz="4" w:space="0" w:color="000000"/>
              <w:bottom w:val="single" w:sz="4" w:space="0" w:color="000000"/>
            </w:tcBorders>
          </w:tcPr>
          <w:p w14:paraId="7F6CDEE8" w14:textId="77777777" w:rsidR="00E718F2" w:rsidRPr="00EF4827" w:rsidRDefault="00E718F2" w:rsidP="00E718F2">
            <w:pPr>
              <w:snapToGrid w:val="0"/>
              <w:jc w:val="center"/>
              <w:rPr>
                <w:sz w:val="18"/>
              </w:rPr>
            </w:pPr>
            <w:r w:rsidRPr="00EF4827">
              <w:rPr>
                <w:sz w:val="18"/>
              </w:rPr>
              <w:t>37.0</w:t>
            </w:r>
          </w:p>
        </w:tc>
        <w:tc>
          <w:tcPr>
            <w:tcW w:w="1989" w:type="dxa"/>
            <w:tcBorders>
              <w:top w:val="single" w:sz="4" w:space="0" w:color="000000"/>
              <w:left w:val="single" w:sz="4" w:space="0" w:color="000000"/>
              <w:bottom w:val="single" w:sz="4" w:space="0" w:color="000000"/>
            </w:tcBorders>
          </w:tcPr>
          <w:p w14:paraId="0EB07580" w14:textId="77777777" w:rsidR="00E718F2" w:rsidRPr="00EF4827" w:rsidRDefault="00E718F2" w:rsidP="00E718F2">
            <w:pPr>
              <w:snapToGrid w:val="0"/>
              <w:rPr>
                <w:sz w:val="18"/>
              </w:rPr>
            </w:pPr>
            <w:proofErr w:type="spellStart"/>
            <w:r w:rsidRPr="00EF4827">
              <w:rPr>
                <w:sz w:val="18"/>
              </w:rPr>
              <w:t>identificativoEventoValutazione</w:t>
            </w:r>
            <w:proofErr w:type="spellEnd"/>
          </w:p>
        </w:tc>
        <w:tc>
          <w:tcPr>
            <w:tcW w:w="2250" w:type="dxa"/>
            <w:tcBorders>
              <w:top w:val="single" w:sz="4" w:space="0" w:color="000000"/>
              <w:left w:val="single" w:sz="4" w:space="0" w:color="000000"/>
              <w:bottom w:val="single" w:sz="4" w:space="0" w:color="000000"/>
            </w:tcBorders>
          </w:tcPr>
          <w:p w14:paraId="229875DC" w14:textId="77777777" w:rsidR="00E718F2" w:rsidRPr="00EF4827" w:rsidRDefault="00E718F2" w:rsidP="00E718F2">
            <w:pPr>
              <w:snapToGrid w:val="0"/>
              <w:rPr>
                <w:sz w:val="18"/>
              </w:rPr>
            </w:pPr>
            <w:r w:rsidRPr="00EF4827">
              <w:rPr>
                <w:sz w:val="18"/>
              </w:rPr>
              <w:t>Identificativo dell’evento Valutazione</w:t>
            </w:r>
          </w:p>
        </w:tc>
        <w:tc>
          <w:tcPr>
            <w:tcW w:w="735" w:type="dxa"/>
            <w:tcBorders>
              <w:top w:val="single" w:sz="4" w:space="0" w:color="000000"/>
              <w:left w:val="single" w:sz="4" w:space="0" w:color="000000"/>
              <w:bottom w:val="single" w:sz="4" w:space="0" w:color="000000"/>
            </w:tcBorders>
          </w:tcPr>
          <w:p w14:paraId="4DEE41E7" w14:textId="77777777" w:rsidR="00E718F2" w:rsidRPr="00EF4827" w:rsidRDefault="00E718F2" w:rsidP="00E718F2">
            <w:pPr>
              <w:snapToGrid w:val="0"/>
              <w:jc w:val="center"/>
              <w:rPr>
                <w:sz w:val="18"/>
                <w:lang w:val="fr-FR"/>
              </w:rPr>
            </w:pPr>
            <w:r w:rsidRPr="00EF4827">
              <w:rPr>
                <w:sz w:val="18"/>
                <w:lang w:val="fr-FR"/>
              </w:rPr>
              <w:t>15</w:t>
            </w:r>
          </w:p>
        </w:tc>
        <w:tc>
          <w:tcPr>
            <w:tcW w:w="660" w:type="dxa"/>
            <w:tcBorders>
              <w:top w:val="single" w:sz="4" w:space="0" w:color="000000"/>
              <w:left w:val="single" w:sz="4" w:space="0" w:color="000000"/>
              <w:bottom w:val="single" w:sz="4" w:space="0" w:color="000000"/>
            </w:tcBorders>
          </w:tcPr>
          <w:p w14:paraId="4863119C"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1BA76D95" w14:textId="77777777" w:rsidR="00E718F2" w:rsidRPr="00EF4827" w:rsidRDefault="00E718F2" w:rsidP="00E718F2">
            <w:pPr>
              <w:snapToGrid w:val="0"/>
              <w:jc w:val="center"/>
              <w:rPr>
                <w:sz w:val="18"/>
                <w:lang w:val="fr-FR"/>
              </w:rPr>
            </w:pPr>
            <w:r w:rsidRPr="00EF4827">
              <w:rPr>
                <w:sz w:val="18"/>
                <w:lang w:val="fr-FR"/>
              </w:rPr>
              <w:t>VFP</w:t>
            </w:r>
          </w:p>
        </w:tc>
        <w:tc>
          <w:tcPr>
            <w:tcW w:w="2115" w:type="dxa"/>
            <w:tcBorders>
              <w:top w:val="single" w:sz="4" w:space="0" w:color="000000"/>
              <w:left w:val="single" w:sz="4" w:space="0" w:color="000000"/>
              <w:bottom w:val="single" w:sz="4" w:space="0" w:color="000000"/>
              <w:right w:val="single" w:sz="4" w:space="0" w:color="000000"/>
            </w:tcBorders>
          </w:tcPr>
          <w:p w14:paraId="0123B3CA" w14:textId="77777777" w:rsidR="00E718F2" w:rsidRPr="00EF4827" w:rsidRDefault="00E718F2" w:rsidP="00E718F2">
            <w:pPr>
              <w:snapToGrid w:val="0"/>
              <w:rPr>
                <w:sz w:val="18"/>
              </w:rPr>
            </w:pPr>
            <w:r w:rsidRPr="00EF4827">
              <w:rPr>
                <w:sz w:val="18"/>
              </w:rPr>
              <w:t>Da pos.1 a pos.3: valori da “201” a “213”</w:t>
            </w:r>
            <w:r w:rsidRPr="00EF4827">
              <w:rPr>
                <w:sz w:val="18"/>
              </w:rPr>
              <w:br/>
              <w:t>Da pos.4 a pos.6: valore “REV” o “CAV”</w:t>
            </w:r>
            <w:r w:rsidRPr="00EF4827">
              <w:rPr>
                <w:sz w:val="18"/>
              </w:rPr>
              <w:br/>
              <w:t>Da pos.7 a pos.15: valori come controllo VF03</w:t>
            </w:r>
          </w:p>
        </w:tc>
      </w:tr>
      <w:tr w:rsidR="00EF4827" w:rsidRPr="00EF4827" w14:paraId="304869E7" w14:textId="77777777" w:rsidTr="00E718F2">
        <w:trPr>
          <w:trHeight w:val="262"/>
        </w:trPr>
        <w:tc>
          <w:tcPr>
            <w:tcW w:w="681" w:type="dxa"/>
            <w:tcBorders>
              <w:top w:val="single" w:sz="4" w:space="0" w:color="000000"/>
              <w:left w:val="single" w:sz="4" w:space="0" w:color="000000"/>
              <w:bottom w:val="single" w:sz="4" w:space="0" w:color="000000"/>
            </w:tcBorders>
          </w:tcPr>
          <w:p w14:paraId="296EF996" w14:textId="77777777" w:rsidR="00E718F2" w:rsidRPr="00EF4827" w:rsidRDefault="00E718F2" w:rsidP="00E718F2">
            <w:pPr>
              <w:snapToGrid w:val="0"/>
              <w:jc w:val="center"/>
              <w:rPr>
                <w:sz w:val="18"/>
              </w:rPr>
            </w:pPr>
            <w:r w:rsidRPr="00EF4827">
              <w:rPr>
                <w:sz w:val="18"/>
              </w:rPr>
              <w:t>38.0</w:t>
            </w:r>
          </w:p>
        </w:tc>
        <w:tc>
          <w:tcPr>
            <w:tcW w:w="1989" w:type="dxa"/>
            <w:tcBorders>
              <w:top w:val="single" w:sz="4" w:space="0" w:color="000000"/>
              <w:left w:val="single" w:sz="4" w:space="0" w:color="000000"/>
              <w:bottom w:val="single" w:sz="4" w:space="0" w:color="000000"/>
            </w:tcBorders>
          </w:tcPr>
          <w:p w14:paraId="2169B600" w14:textId="77777777" w:rsidR="00E718F2" w:rsidRPr="00EF4827" w:rsidRDefault="00E718F2" w:rsidP="00E718F2">
            <w:pPr>
              <w:snapToGrid w:val="0"/>
              <w:rPr>
                <w:sz w:val="18"/>
              </w:rPr>
            </w:pPr>
            <w:proofErr w:type="spellStart"/>
            <w:r w:rsidRPr="00EF4827">
              <w:rPr>
                <w:sz w:val="18"/>
              </w:rPr>
              <w:t>dataValutazione</w:t>
            </w:r>
            <w:proofErr w:type="spellEnd"/>
          </w:p>
        </w:tc>
        <w:tc>
          <w:tcPr>
            <w:tcW w:w="2250" w:type="dxa"/>
            <w:tcBorders>
              <w:top w:val="single" w:sz="4" w:space="0" w:color="000000"/>
              <w:left w:val="single" w:sz="4" w:space="0" w:color="000000"/>
              <w:bottom w:val="single" w:sz="4" w:space="0" w:color="000000"/>
            </w:tcBorders>
          </w:tcPr>
          <w:p w14:paraId="6F77F4EA" w14:textId="77777777" w:rsidR="00E718F2" w:rsidRPr="00EF4827" w:rsidRDefault="00E718F2" w:rsidP="00E718F2">
            <w:pPr>
              <w:snapToGrid w:val="0"/>
              <w:rPr>
                <w:sz w:val="18"/>
              </w:rPr>
            </w:pPr>
            <w:r w:rsidRPr="00EF4827">
              <w:rPr>
                <w:sz w:val="18"/>
              </w:rPr>
              <w:t>Data della Valutazione</w:t>
            </w:r>
          </w:p>
        </w:tc>
        <w:tc>
          <w:tcPr>
            <w:tcW w:w="735" w:type="dxa"/>
            <w:tcBorders>
              <w:top w:val="single" w:sz="4" w:space="0" w:color="000000"/>
              <w:left w:val="single" w:sz="4" w:space="0" w:color="000000"/>
              <w:bottom w:val="single" w:sz="4" w:space="0" w:color="000000"/>
            </w:tcBorders>
          </w:tcPr>
          <w:p w14:paraId="67FBA9D2" w14:textId="77777777" w:rsidR="00E718F2" w:rsidRPr="00EF4827" w:rsidRDefault="00E718F2" w:rsidP="00E718F2">
            <w:pPr>
              <w:snapToGrid w:val="0"/>
              <w:jc w:val="center"/>
              <w:rPr>
                <w:sz w:val="18"/>
                <w:lang w:val="fr-FR"/>
              </w:rPr>
            </w:pPr>
            <w:r w:rsidRPr="00EF4827">
              <w:rPr>
                <w:sz w:val="18"/>
                <w:lang w:val="fr-FR"/>
              </w:rPr>
              <w:t>8</w:t>
            </w:r>
          </w:p>
        </w:tc>
        <w:tc>
          <w:tcPr>
            <w:tcW w:w="660" w:type="dxa"/>
            <w:tcBorders>
              <w:top w:val="single" w:sz="4" w:space="0" w:color="000000"/>
              <w:left w:val="single" w:sz="4" w:space="0" w:color="000000"/>
              <w:bottom w:val="single" w:sz="4" w:space="0" w:color="000000"/>
            </w:tcBorders>
          </w:tcPr>
          <w:p w14:paraId="3CAEBE06"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16BCB2C4" w14:textId="77777777" w:rsidR="00E718F2" w:rsidRPr="00EF4827" w:rsidRDefault="00E718F2" w:rsidP="00E718F2">
            <w:pPr>
              <w:snapToGrid w:val="0"/>
              <w:jc w:val="center"/>
              <w:rPr>
                <w:sz w:val="18"/>
                <w:lang w:val="fr-FR"/>
              </w:rPr>
            </w:pPr>
            <w:r w:rsidRPr="00EF4827">
              <w:rPr>
                <w:sz w:val="18"/>
                <w:lang w:val="fr-FR"/>
              </w:rPr>
              <w:t>VF10</w:t>
            </w:r>
          </w:p>
        </w:tc>
        <w:tc>
          <w:tcPr>
            <w:tcW w:w="2115" w:type="dxa"/>
            <w:tcBorders>
              <w:top w:val="single" w:sz="4" w:space="0" w:color="000000"/>
              <w:left w:val="single" w:sz="4" w:space="0" w:color="000000"/>
              <w:bottom w:val="single" w:sz="4" w:space="0" w:color="000000"/>
              <w:right w:val="single" w:sz="4" w:space="0" w:color="000000"/>
            </w:tcBorders>
          </w:tcPr>
          <w:p w14:paraId="6022C0B9" w14:textId="77777777" w:rsidR="00E718F2" w:rsidRPr="00EF4827" w:rsidRDefault="00E718F2" w:rsidP="00E718F2">
            <w:pPr>
              <w:snapToGrid w:val="0"/>
              <w:rPr>
                <w:sz w:val="18"/>
                <w:lang w:val="fr-FR"/>
              </w:rPr>
            </w:pPr>
            <w:r w:rsidRPr="00EF4827">
              <w:rPr>
                <w:sz w:val="18"/>
                <w:lang w:val="fr-FR"/>
              </w:rPr>
              <w:t>Da 01011900 a 31122099</w:t>
            </w:r>
          </w:p>
        </w:tc>
      </w:tr>
      <w:tr w:rsidR="00EF4827" w:rsidRPr="00EF4827" w14:paraId="2B78A720" w14:textId="77777777" w:rsidTr="00E718F2">
        <w:trPr>
          <w:trHeight w:val="262"/>
        </w:trPr>
        <w:tc>
          <w:tcPr>
            <w:tcW w:w="681" w:type="dxa"/>
            <w:tcBorders>
              <w:top w:val="single" w:sz="4" w:space="0" w:color="000000"/>
              <w:left w:val="single" w:sz="4" w:space="0" w:color="000000"/>
              <w:bottom w:val="single" w:sz="4" w:space="0" w:color="000000"/>
            </w:tcBorders>
          </w:tcPr>
          <w:p w14:paraId="65137D96" w14:textId="77777777" w:rsidR="00E718F2" w:rsidRPr="00EF4827" w:rsidRDefault="00E718F2" w:rsidP="00E718F2">
            <w:pPr>
              <w:snapToGrid w:val="0"/>
              <w:jc w:val="center"/>
              <w:rPr>
                <w:sz w:val="18"/>
              </w:rPr>
            </w:pPr>
            <w:r w:rsidRPr="00EF4827">
              <w:rPr>
                <w:sz w:val="18"/>
              </w:rPr>
              <w:t>39.0</w:t>
            </w:r>
          </w:p>
        </w:tc>
        <w:tc>
          <w:tcPr>
            <w:tcW w:w="1989" w:type="dxa"/>
            <w:tcBorders>
              <w:top w:val="single" w:sz="4" w:space="0" w:color="000000"/>
              <w:left w:val="single" w:sz="4" w:space="0" w:color="000000"/>
              <w:bottom w:val="single" w:sz="4" w:space="0" w:color="000000"/>
            </w:tcBorders>
          </w:tcPr>
          <w:p w14:paraId="37C5C5F3" w14:textId="77777777" w:rsidR="00E718F2" w:rsidRPr="00EF4827" w:rsidRDefault="00E718F2" w:rsidP="00E718F2">
            <w:pPr>
              <w:snapToGrid w:val="0"/>
              <w:rPr>
                <w:sz w:val="18"/>
              </w:rPr>
            </w:pPr>
            <w:proofErr w:type="spellStart"/>
            <w:r w:rsidRPr="00EF4827">
              <w:rPr>
                <w:sz w:val="18"/>
              </w:rPr>
              <w:t>motivoValutazione</w:t>
            </w:r>
            <w:proofErr w:type="spellEnd"/>
          </w:p>
        </w:tc>
        <w:tc>
          <w:tcPr>
            <w:tcW w:w="2250" w:type="dxa"/>
            <w:tcBorders>
              <w:top w:val="single" w:sz="4" w:space="0" w:color="000000"/>
              <w:left w:val="single" w:sz="4" w:space="0" w:color="000000"/>
              <w:bottom w:val="single" w:sz="4" w:space="0" w:color="000000"/>
            </w:tcBorders>
          </w:tcPr>
          <w:p w14:paraId="3947C8AE" w14:textId="77777777" w:rsidR="00E718F2" w:rsidRPr="00EF4827" w:rsidRDefault="00E718F2" w:rsidP="00E718F2">
            <w:pPr>
              <w:snapToGrid w:val="0"/>
              <w:rPr>
                <w:sz w:val="18"/>
              </w:rPr>
            </w:pPr>
            <w:r w:rsidRPr="00EF4827">
              <w:rPr>
                <w:sz w:val="18"/>
              </w:rPr>
              <w:t>Motivo della Valutazione</w:t>
            </w:r>
          </w:p>
        </w:tc>
        <w:tc>
          <w:tcPr>
            <w:tcW w:w="735" w:type="dxa"/>
            <w:tcBorders>
              <w:top w:val="single" w:sz="4" w:space="0" w:color="000000"/>
              <w:left w:val="single" w:sz="4" w:space="0" w:color="000000"/>
              <w:bottom w:val="single" w:sz="4" w:space="0" w:color="000000"/>
            </w:tcBorders>
          </w:tcPr>
          <w:p w14:paraId="11EA870B"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6D4B5D93"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7F51D386"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012CB717" w14:textId="77777777" w:rsidR="00E718F2" w:rsidRPr="00EF4827" w:rsidRDefault="00E718F2" w:rsidP="00E718F2">
            <w:pPr>
              <w:snapToGrid w:val="0"/>
              <w:rPr>
                <w:sz w:val="18"/>
                <w:lang w:val="fr-FR"/>
              </w:rPr>
            </w:pPr>
            <w:r w:rsidRPr="00EF4827">
              <w:rPr>
                <w:sz w:val="18"/>
                <w:lang w:val="fr-FR"/>
              </w:rPr>
              <w:t>Valori “1”, “2”, “3”</w:t>
            </w:r>
          </w:p>
        </w:tc>
      </w:tr>
      <w:tr w:rsidR="00EF4827" w:rsidRPr="00EF4827" w14:paraId="0DD53659" w14:textId="77777777" w:rsidTr="00E718F2">
        <w:trPr>
          <w:trHeight w:val="262"/>
        </w:trPr>
        <w:tc>
          <w:tcPr>
            <w:tcW w:w="681" w:type="dxa"/>
            <w:tcBorders>
              <w:top w:val="single" w:sz="4" w:space="0" w:color="000000"/>
              <w:left w:val="single" w:sz="4" w:space="0" w:color="000000"/>
              <w:bottom w:val="single" w:sz="4" w:space="0" w:color="000000"/>
            </w:tcBorders>
          </w:tcPr>
          <w:p w14:paraId="4EB05230" w14:textId="77777777" w:rsidR="00E718F2" w:rsidRPr="00EF4827" w:rsidRDefault="00E718F2" w:rsidP="00E718F2">
            <w:pPr>
              <w:snapToGrid w:val="0"/>
              <w:jc w:val="center"/>
              <w:rPr>
                <w:sz w:val="18"/>
              </w:rPr>
            </w:pPr>
            <w:r w:rsidRPr="00EF4827">
              <w:rPr>
                <w:sz w:val="18"/>
              </w:rPr>
              <w:t>111.1</w:t>
            </w:r>
          </w:p>
        </w:tc>
        <w:tc>
          <w:tcPr>
            <w:tcW w:w="1989" w:type="dxa"/>
            <w:tcBorders>
              <w:top w:val="single" w:sz="4" w:space="0" w:color="000000"/>
              <w:left w:val="single" w:sz="4" w:space="0" w:color="000000"/>
              <w:bottom w:val="single" w:sz="4" w:space="0" w:color="000000"/>
            </w:tcBorders>
          </w:tcPr>
          <w:p w14:paraId="5D4DDF6E" w14:textId="77777777" w:rsidR="00E718F2" w:rsidRPr="00EF4827" w:rsidRDefault="00E718F2" w:rsidP="00E718F2">
            <w:pPr>
              <w:snapToGrid w:val="0"/>
              <w:rPr>
                <w:sz w:val="18"/>
              </w:rPr>
            </w:pPr>
            <w:proofErr w:type="spellStart"/>
            <w:r w:rsidRPr="00EF4827">
              <w:rPr>
                <w:sz w:val="18"/>
              </w:rPr>
              <w:t>soggettoValutatore</w:t>
            </w:r>
            <w:proofErr w:type="spellEnd"/>
          </w:p>
        </w:tc>
        <w:tc>
          <w:tcPr>
            <w:tcW w:w="2250" w:type="dxa"/>
            <w:tcBorders>
              <w:top w:val="single" w:sz="4" w:space="0" w:color="000000"/>
              <w:left w:val="single" w:sz="4" w:space="0" w:color="000000"/>
              <w:bottom w:val="single" w:sz="4" w:space="0" w:color="000000"/>
            </w:tcBorders>
          </w:tcPr>
          <w:p w14:paraId="0F8154FB" w14:textId="77777777" w:rsidR="00E718F2" w:rsidRPr="00EF4827" w:rsidRDefault="00E718F2" w:rsidP="00E718F2">
            <w:pPr>
              <w:snapToGrid w:val="0"/>
              <w:rPr>
                <w:sz w:val="18"/>
              </w:rPr>
            </w:pPr>
            <w:r w:rsidRPr="00EF4827">
              <w:rPr>
                <w:sz w:val="18"/>
              </w:rPr>
              <w:t>Soggetto Valutatore</w:t>
            </w:r>
          </w:p>
        </w:tc>
        <w:tc>
          <w:tcPr>
            <w:tcW w:w="735" w:type="dxa"/>
            <w:tcBorders>
              <w:top w:val="single" w:sz="4" w:space="0" w:color="000000"/>
              <w:left w:val="single" w:sz="4" w:space="0" w:color="000000"/>
              <w:bottom w:val="single" w:sz="4" w:space="0" w:color="000000"/>
            </w:tcBorders>
          </w:tcPr>
          <w:p w14:paraId="6FA5E8BD"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4ADE8668" w14:textId="77777777" w:rsidR="00E718F2" w:rsidRPr="00EF4827" w:rsidRDefault="00E718F2" w:rsidP="00E718F2">
            <w:pPr>
              <w:snapToGrid w:val="0"/>
              <w:jc w:val="center"/>
              <w:rPr>
                <w:sz w:val="18"/>
                <w:lang w:val="fr-FR"/>
              </w:rPr>
            </w:pPr>
          </w:p>
        </w:tc>
        <w:tc>
          <w:tcPr>
            <w:tcW w:w="885" w:type="dxa"/>
            <w:tcBorders>
              <w:top w:val="single" w:sz="4" w:space="0" w:color="000000"/>
              <w:left w:val="single" w:sz="4" w:space="0" w:color="000000"/>
              <w:bottom w:val="single" w:sz="4" w:space="0" w:color="000000"/>
            </w:tcBorders>
          </w:tcPr>
          <w:p w14:paraId="55D72569"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39C320FC" w14:textId="77777777" w:rsidR="00E718F2" w:rsidRPr="00EF4827" w:rsidRDefault="00E718F2" w:rsidP="00603084">
            <w:pPr>
              <w:snapToGrid w:val="0"/>
              <w:rPr>
                <w:sz w:val="18"/>
                <w:lang w:val="fr-FR"/>
              </w:rPr>
            </w:pPr>
            <w:r w:rsidRPr="00EF4827">
              <w:rPr>
                <w:sz w:val="18"/>
                <w:lang w:val="fr-FR"/>
              </w:rPr>
              <w:t>Valori “1”, “2”, “</w:t>
            </w:r>
            <w:r w:rsidR="00603084" w:rsidRPr="00EF4827">
              <w:rPr>
                <w:sz w:val="18"/>
                <w:lang w:val="fr-FR"/>
              </w:rPr>
              <w:t>4</w:t>
            </w:r>
            <w:r w:rsidRPr="00EF4827">
              <w:rPr>
                <w:sz w:val="18"/>
                <w:lang w:val="fr-FR"/>
              </w:rPr>
              <w:t>”</w:t>
            </w:r>
            <w:r w:rsidR="00603084" w:rsidRPr="00EF4827">
              <w:rPr>
                <w:sz w:val="18"/>
                <w:lang w:val="fr-FR"/>
              </w:rPr>
              <w:t>, “5”</w:t>
            </w:r>
            <w:r w:rsidR="00727031" w:rsidRPr="00EF4827">
              <w:rPr>
                <w:sz w:val="18"/>
                <w:lang w:val="fr-FR"/>
              </w:rPr>
              <w:t>, “6”</w:t>
            </w:r>
          </w:p>
        </w:tc>
      </w:tr>
      <w:tr w:rsidR="00EF4827" w:rsidRPr="00EF4827" w14:paraId="6F4086B0" w14:textId="77777777" w:rsidTr="00E718F2">
        <w:trPr>
          <w:trHeight w:val="262"/>
        </w:trPr>
        <w:tc>
          <w:tcPr>
            <w:tcW w:w="681" w:type="dxa"/>
            <w:tcBorders>
              <w:top w:val="single" w:sz="4" w:space="0" w:color="000000"/>
              <w:left w:val="single" w:sz="4" w:space="0" w:color="000000"/>
              <w:bottom w:val="single" w:sz="4" w:space="0" w:color="000000"/>
            </w:tcBorders>
          </w:tcPr>
          <w:p w14:paraId="47929CCB" w14:textId="77777777" w:rsidR="00E718F2" w:rsidRPr="00EF4827" w:rsidRDefault="00E718F2" w:rsidP="00E718F2">
            <w:pPr>
              <w:snapToGrid w:val="0"/>
              <w:jc w:val="center"/>
              <w:rPr>
                <w:sz w:val="18"/>
              </w:rPr>
            </w:pPr>
            <w:r w:rsidRPr="00EF4827">
              <w:rPr>
                <w:sz w:val="18"/>
              </w:rPr>
              <w:lastRenderedPageBreak/>
              <w:t>41.0</w:t>
            </w:r>
          </w:p>
        </w:tc>
        <w:tc>
          <w:tcPr>
            <w:tcW w:w="1989" w:type="dxa"/>
            <w:tcBorders>
              <w:top w:val="single" w:sz="4" w:space="0" w:color="000000"/>
              <w:left w:val="single" w:sz="4" w:space="0" w:color="000000"/>
              <w:bottom w:val="single" w:sz="4" w:space="0" w:color="000000"/>
            </w:tcBorders>
          </w:tcPr>
          <w:p w14:paraId="5E95F4E1" w14:textId="77777777" w:rsidR="00E718F2" w:rsidRPr="00EF4827" w:rsidRDefault="00E718F2" w:rsidP="00E718F2">
            <w:pPr>
              <w:snapToGrid w:val="0"/>
              <w:rPr>
                <w:sz w:val="18"/>
              </w:rPr>
            </w:pPr>
            <w:proofErr w:type="spellStart"/>
            <w:r w:rsidRPr="00EF4827">
              <w:rPr>
                <w:sz w:val="18"/>
              </w:rPr>
              <w:t>patologiaPrevalente</w:t>
            </w:r>
            <w:proofErr w:type="spellEnd"/>
          </w:p>
        </w:tc>
        <w:tc>
          <w:tcPr>
            <w:tcW w:w="2250" w:type="dxa"/>
            <w:tcBorders>
              <w:top w:val="single" w:sz="4" w:space="0" w:color="000000"/>
              <w:left w:val="single" w:sz="4" w:space="0" w:color="000000"/>
              <w:bottom w:val="single" w:sz="4" w:space="0" w:color="000000"/>
            </w:tcBorders>
          </w:tcPr>
          <w:p w14:paraId="39E05379" w14:textId="77777777" w:rsidR="00E718F2" w:rsidRPr="00EF4827" w:rsidRDefault="00E718F2" w:rsidP="00E718F2">
            <w:pPr>
              <w:snapToGrid w:val="0"/>
              <w:rPr>
                <w:sz w:val="18"/>
              </w:rPr>
            </w:pPr>
            <w:r w:rsidRPr="00EF4827">
              <w:rPr>
                <w:sz w:val="18"/>
              </w:rPr>
              <w:t>Patologia Prevalente</w:t>
            </w:r>
          </w:p>
        </w:tc>
        <w:tc>
          <w:tcPr>
            <w:tcW w:w="735" w:type="dxa"/>
            <w:tcBorders>
              <w:top w:val="single" w:sz="4" w:space="0" w:color="000000"/>
              <w:left w:val="single" w:sz="4" w:space="0" w:color="000000"/>
              <w:bottom w:val="single" w:sz="4" w:space="0" w:color="000000"/>
            </w:tcBorders>
          </w:tcPr>
          <w:p w14:paraId="6DEF2CD5" w14:textId="77777777" w:rsidR="00E718F2" w:rsidRPr="00EF4827" w:rsidRDefault="00E718F2" w:rsidP="00E718F2">
            <w:pPr>
              <w:snapToGrid w:val="0"/>
              <w:jc w:val="center"/>
              <w:rPr>
                <w:sz w:val="18"/>
                <w:lang w:val="fr-FR"/>
              </w:rPr>
            </w:pPr>
            <w:r w:rsidRPr="00EF4827">
              <w:rPr>
                <w:sz w:val="18"/>
                <w:lang w:val="fr-FR"/>
              </w:rPr>
              <w:t>3-5</w:t>
            </w:r>
          </w:p>
        </w:tc>
        <w:tc>
          <w:tcPr>
            <w:tcW w:w="660" w:type="dxa"/>
            <w:tcBorders>
              <w:top w:val="single" w:sz="4" w:space="0" w:color="000000"/>
              <w:left w:val="single" w:sz="4" w:space="0" w:color="000000"/>
              <w:bottom w:val="single" w:sz="4" w:space="0" w:color="000000"/>
            </w:tcBorders>
          </w:tcPr>
          <w:p w14:paraId="0B97EC74"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5E56E865" w14:textId="77777777" w:rsidR="00E718F2" w:rsidRPr="00EF4827" w:rsidRDefault="00E718F2" w:rsidP="00E718F2">
            <w:pPr>
              <w:snapToGrid w:val="0"/>
              <w:jc w:val="center"/>
              <w:rPr>
                <w:sz w:val="18"/>
                <w:lang w:val="fr-FR"/>
              </w:rPr>
            </w:pPr>
            <w:r w:rsidRPr="00EF4827">
              <w:rPr>
                <w:sz w:val="18"/>
                <w:lang w:val="fr-FR"/>
              </w:rPr>
              <w:t>VF03</w:t>
            </w:r>
          </w:p>
        </w:tc>
        <w:tc>
          <w:tcPr>
            <w:tcW w:w="2115" w:type="dxa"/>
            <w:tcBorders>
              <w:top w:val="single" w:sz="4" w:space="0" w:color="000000"/>
              <w:left w:val="single" w:sz="4" w:space="0" w:color="000000"/>
              <w:bottom w:val="single" w:sz="4" w:space="0" w:color="000000"/>
              <w:right w:val="single" w:sz="4" w:space="0" w:color="000000"/>
            </w:tcBorders>
          </w:tcPr>
          <w:p w14:paraId="471E44C1" w14:textId="77777777" w:rsidR="00E718F2" w:rsidRPr="00EF4827" w:rsidRDefault="00E718F2" w:rsidP="00E718F2">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r w:rsidR="00EF4827" w:rsidRPr="00EF4827" w14:paraId="6C01F0A8" w14:textId="77777777" w:rsidTr="00E718F2">
        <w:trPr>
          <w:trHeight w:val="262"/>
        </w:trPr>
        <w:tc>
          <w:tcPr>
            <w:tcW w:w="681" w:type="dxa"/>
            <w:tcBorders>
              <w:top w:val="single" w:sz="4" w:space="0" w:color="000000"/>
              <w:left w:val="single" w:sz="4" w:space="0" w:color="000000"/>
              <w:bottom w:val="single" w:sz="4" w:space="0" w:color="000000"/>
            </w:tcBorders>
          </w:tcPr>
          <w:p w14:paraId="197C0154" w14:textId="77777777" w:rsidR="00E718F2" w:rsidRPr="00EF4827" w:rsidRDefault="00E718F2" w:rsidP="00E718F2">
            <w:pPr>
              <w:snapToGrid w:val="0"/>
              <w:jc w:val="center"/>
              <w:rPr>
                <w:sz w:val="18"/>
              </w:rPr>
            </w:pPr>
            <w:r w:rsidRPr="00EF4827">
              <w:rPr>
                <w:sz w:val="18"/>
              </w:rPr>
              <w:t>42.1</w:t>
            </w:r>
          </w:p>
        </w:tc>
        <w:tc>
          <w:tcPr>
            <w:tcW w:w="1989" w:type="dxa"/>
            <w:tcBorders>
              <w:top w:val="single" w:sz="4" w:space="0" w:color="000000"/>
              <w:left w:val="single" w:sz="4" w:space="0" w:color="000000"/>
              <w:bottom w:val="single" w:sz="4" w:space="0" w:color="000000"/>
            </w:tcBorders>
          </w:tcPr>
          <w:p w14:paraId="454BC2DD" w14:textId="77777777" w:rsidR="00E718F2" w:rsidRPr="00EF4827" w:rsidRDefault="00E718F2" w:rsidP="00E718F2">
            <w:pPr>
              <w:snapToGrid w:val="0"/>
              <w:rPr>
                <w:sz w:val="18"/>
              </w:rPr>
            </w:pPr>
            <w:r w:rsidRPr="00EF4827">
              <w:rPr>
                <w:sz w:val="18"/>
              </w:rPr>
              <w:t>patologiaConcomitante1</w:t>
            </w:r>
          </w:p>
        </w:tc>
        <w:tc>
          <w:tcPr>
            <w:tcW w:w="2250" w:type="dxa"/>
            <w:tcBorders>
              <w:top w:val="single" w:sz="4" w:space="0" w:color="000000"/>
              <w:left w:val="single" w:sz="4" w:space="0" w:color="000000"/>
              <w:bottom w:val="single" w:sz="4" w:space="0" w:color="000000"/>
            </w:tcBorders>
          </w:tcPr>
          <w:p w14:paraId="067F7FD7" w14:textId="77777777" w:rsidR="00E718F2" w:rsidRPr="00EF4827" w:rsidRDefault="00E718F2" w:rsidP="00E718F2">
            <w:pPr>
              <w:snapToGrid w:val="0"/>
              <w:rPr>
                <w:sz w:val="18"/>
              </w:rPr>
            </w:pPr>
            <w:r w:rsidRPr="00EF4827">
              <w:rPr>
                <w:sz w:val="18"/>
              </w:rPr>
              <w:t>Patologia Concomitante 1</w:t>
            </w:r>
          </w:p>
        </w:tc>
        <w:tc>
          <w:tcPr>
            <w:tcW w:w="735" w:type="dxa"/>
            <w:tcBorders>
              <w:top w:val="single" w:sz="4" w:space="0" w:color="000000"/>
              <w:left w:val="single" w:sz="4" w:space="0" w:color="000000"/>
              <w:bottom w:val="single" w:sz="4" w:space="0" w:color="000000"/>
            </w:tcBorders>
          </w:tcPr>
          <w:p w14:paraId="64580FA1" w14:textId="77777777" w:rsidR="00E718F2" w:rsidRPr="00EF4827" w:rsidRDefault="00E718F2" w:rsidP="00E718F2">
            <w:pPr>
              <w:snapToGrid w:val="0"/>
              <w:jc w:val="center"/>
              <w:rPr>
                <w:sz w:val="18"/>
                <w:lang w:val="fr-FR"/>
              </w:rPr>
            </w:pPr>
            <w:r w:rsidRPr="00EF4827">
              <w:rPr>
                <w:sz w:val="18"/>
                <w:lang w:val="fr-FR"/>
              </w:rPr>
              <w:t>3-5</w:t>
            </w:r>
          </w:p>
        </w:tc>
        <w:tc>
          <w:tcPr>
            <w:tcW w:w="660" w:type="dxa"/>
            <w:tcBorders>
              <w:top w:val="single" w:sz="4" w:space="0" w:color="000000"/>
              <w:left w:val="single" w:sz="4" w:space="0" w:color="000000"/>
              <w:bottom w:val="single" w:sz="4" w:space="0" w:color="000000"/>
            </w:tcBorders>
          </w:tcPr>
          <w:p w14:paraId="215C79FE" w14:textId="77777777" w:rsidR="00E718F2" w:rsidRPr="00EF4827" w:rsidRDefault="00E718F2" w:rsidP="00E718F2">
            <w:pPr>
              <w:snapToGrid w:val="0"/>
              <w:jc w:val="center"/>
              <w:rPr>
                <w:sz w:val="18"/>
                <w:lang w:val="fr-FR"/>
              </w:rPr>
            </w:pPr>
          </w:p>
        </w:tc>
        <w:tc>
          <w:tcPr>
            <w:tcW w:w="885" w:type="dxa"/>
            <w:tcBorders>
              <w:top w:val="single" w:sz="4" w:space="0" w:color="000000"/>
              <w:left w:val="single" w:sz="4" w:space="0" w:color="000000"/>
              <w:bottom w:val="single" w:sz="4" w:space="0" w:color="000000"/>
            </w:tcBorders>
          </w:tcPr>
          <w:p w14:paraId="73C0CB54" w14:textId="77777777" w:rsidR="00E718F2" w:rsidRPr="00EF4827" w:rsidRDefault="00E718F2" w:rsidP="00E718F2">
            <w:pPr>
              <w:snapToGrid w:val="0"/>
              <w:jc w:val="center"/>
              <w:rPr>
                <w:sz w:val="18"/>
                <w:lang w:val="fr-FR"/>
              </w:rPr>
            </w:pPr>
            <w:r w:rsidRPr="00EF4827">
              <w:rPr>
                <w:sz w:val="18"/>
                <w:lang w:val="fr-FR"/>
              </w:rPr>
              <w:t>VF03</w:t>
            </w:r>
          </w:p>
        </w:tc>
        <w:tc>
          <w:tcPr>
            <w:tcW w:w="2115" w:type="dxa"/>
            <w:tcBorders>
              <w:top w:val="single" w:sz="4" w:space="0" w:color="000000"/>
              <w:left w:val="single" w:sz="4" w:space="0" w:color="000000"/>
              <w:bottom w:val="single" w:sz="4" w:space="0" w:color="000000"/>
              <w:right w:val="single" w:sz="4" w:space="0" w:color="000000"/>
            </w:tcBorders>
          </w:tcPr>
          <w:p w14:paraId="46454F59" w14:textId="77777777" w:rsidR="00E718F2" w:rsidRPr="00EF4827" w:rsidRDefault="00E718F2" w:rsidP="00E718F2">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r w:rsidR="00EF4827" w:rsidRPr="00EF4827" w14:paraId="65F085C0" w14:textId="77777777" w:rsidTr="00E718F2">
        <w:trPr>
          <w:trHeight w:val="262"/>
        </w:trPr>
        <w:tc>
          <w:tcPr>
            <w:tcW w:w="681" w:type="dxa"/>
            <w:tcBorders>
              <w:top w:val="single" w:sz="4" w:space="0" w:color="000000"/>
              <w:left w:val="single" w:sz="4" w:space="0" w:color="000000"/>
              <w:bottom w:val="single" w:sz="4" w:space="0" w:color="000000"/>
            </w:tcBorders>
          </w:tcPr>
          <w:p w14:paraId="217A4961" w14:textId="77777777" w:rsidR="00E718F2" w:rsidRPr="00EF4827" w:rsidRDefault="00E718F2" w:rsidP="00E718F2">
            <w:pPr>
              <w:snapToGrid w:val="0"/>
              <w:jc w:val="center"/>
              <w:rPr>
                <w:sz w:val="18"/>
              </w:rPr>
            </w:pPr>
            <w:r w:rsidRPr="00EF4827">
              <w:rPr>
                <w:sz w:val="18"/>
              </w:rPr>
              <w:t>42.2</w:t>
            </w:r>
          </w:p>
        </w:tc>
        <w:tc>
          <w:tcPr>
            <w:tcW w:w="1989" w:type="dxa"/>
            <w:tcBorders>
              <w:top w:val="single" w:sz="4" w:space="0" w:color="000000"/>
              <w:left w:val="single" w:sz="4" w:space="0" w:color="000000"/>
              <w:bottom w:val="single" w:sz="4" w:space="0" w:color="000000"/>
            </w:tcBorders>
          </w:tcPr>
          <w:p w14:paraId="6B5DDAE3" w14:textId="77777777" w:rsidR="00E718F2" w:rsidRPr="00EF4827" w:rsidRDefault="00E718F2" w:rsidP="00E718F2">
            <w:pPr>
              <w:snapToGrid w:val="0"/>
              <w:rPr>
                <w:sz w:val="18"/>
              </w:rPr>
            </w:pPr>
            <w:r w:rsidRPr="00EF4827">
              <w:rPr>
                <w:sz w:val="18"/>
              </w:rPr>
              <w:t>patologiaConcomitante2</w:t>
            </w:r>
          </w:p>
        </w:tc>
        <w:tc>
          <w:tcPr>
            <w:tcW w:w="2250" w:type="dxa"/>
            <w:tcBorders>
              <w:top w:val="single" w:sz="4" w:space="0" w:color="000000"/>
              <w:left w:val="single" w:sz="4" w:space="0" w:color="000000"/>
              <w:bottom w:val="single" w:sz="4" w:space="0" w:color="000000"/>
            </w:tcBorders>
          </w:tcPr>
          <w:p w14:paraId="0AA32FB4" w14:textId="77777777" w:rsidR="00E718F2" w:rsidRPr="00EF4827" w:rsidRDefault="00E718F2" w:rsidP="00E718F2">
            <w:pPr>
              <w:snapToGrid w:val="0"/>
              <w:rPr>
                <w:sz w:val="18"/>
              </w:rPr>
            </w:pPr>
            <w:r w:rsidRPr="00EF4827">
              <w:rPr>
                <w:sz w:val="18"/>
              </w:rPr>
              <w:t>Patologia Concomitante 2</w:t>
            </w:r>
          </w:p>
        </w:tc>
        <w:tc>
          <w:tcPr>
            <w:tcW w:w="735" w:type="dxa"/>
            <w:tcBorders>
              <w:top w:val="single" w:sz="4" w:space="0" w:color="000000"/>
              <w:left w:val="single" w:sz="4" w:space="0" w:color="000000"/>
              <w:bottom w:val="single" w:sz="4" w:space="0" w:color="000000"/>
            </w:tcBorders>
          </w:tcPr>
          <w:p w14:paraId="3169BBF9" w14:textId="77777777" w:rsidR="00E718F2" w:rsidRPr="00EF4827" w:rsidRDefault="00E718F2" w:rsidP="00E718F2">
            <w:pPr>
              <w:snapToGrid w:val="0"/>
              <w:jc w:val="center"/>
              <w:rPr>
                <w:sz w:val="18"/>
                <w:lang w:val="fr-FR"/>
              </w:rPr>
            </w:pPr>
            <w:r w:rsidRPr="00EF4827">
              <w:rPr>
                <w:sz w:val="18"/>
                <w:lang w:val="fr-FR"/>
              </w:rPr>
              <w:t>3-5</w:t>
            </w:r>
          </w:p>
        </w:tc>
        <w:tc>
          <w:tcPr>
            <w:tcW w:w="660" w:type="dxa"/>
            <w:tcBorders>
              <w:top w:val="single" w:sz="4" w:space="0" w:color="000000"/>
              <w:left w:val="single" w:sz="4" w:space="0" w:color="000000"/>
              <w:bottom w:val="single" w:sz="4" w:space="0" w:color="000000"/>
            </w:tcBorders>
          </w:tcPr>
          <w:p w14:paraId="405D000C" w14:textId="77777777" w:rsidR="00E718F2" w:rsidRPr="00EF4827" w:rsidRDefault="00E718F2" w:rsidP="00E718F2">
            <w:pPr>
              <w:snapToGrid w:val="0"/>
              <w:jc w:val="center"/>
              <w:rPr>
                <w:sz w:val="18"/>
                <w:lang w:val="fr-FR"/>
              </w:rPr>
            </w:pPr>
          </w:p>
        </w:tc>
        <w:tc>
          <w:tcPr>
            <w:tcW w:w="885" w:type="dxa"/>
            <w:tcBorders>
              <w:top w:val="single" w:sz="4" w:space="0" w:color="000000"/>
              <w:left w:val="single" w:sz="4" w:space="0" w:color="000000"/>
              <w:bottom w:val="single" w:sz="4" w:space="0" w:color="000000"/>
            </w:tcBorders>
          </w:tcPr>
          <w:p w14:paraId="4AD795DD" w14:textId="77777777" w:rsidR="00E718F2" w:rsidRPr="00EF4827" w:rsidRDefault="00E718F2" w:rsidP="00E718F2">
            <w:pPr>
              <w:snapToGrid w:val="0"/>
              <w:jc w:val="center"/>
              <w:rPr>
                <w:sz w:val="18"/>
                <w:lang w:val="fr-FR"/>
              </w:rPr>
            </w:pPr>
            <w:r w:rsidRPr="00EF4827">
              <w:rPr>
                <w:sz w:val="18"/>
                <w:lang w:val="fr-FR"/>
              </w:rPr>
              <w:t>VF03</w:t>
            </w:r>
          </w:p>
        </w:tc>
        <w:tc>
          <w:tcPr>
            <w:tcW w:w="2115" w:type="dxa"/>
            <w:tcBorders>
              <w:top w:val="single" w:sz="4" w:space="0" w:color="000000"/>
              <w:left w:val="single" w:sz="4" w:space="0" w:color="000000"/>
              <w:bottom w:val="single" w:sz="4" w:space="0" w:color="000000"/>
              <w:right w:val="single" w:sz="4" w:space="0" w:color="000000"/>
            </w:tcBorders>
          </w:tcPr>
          <w:p w14:paraId="4B9D2064" w14:textId="77777777" w:rsidR="00E718F2" w:rsidRPr="00EF4827" w:rsidRDefault="00E718F2" w:rsidP="00E718F2">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r w:rsidR="00EF4827" w:rsidRPr="00EF4827" w14:paraId="7C03026F" w14:textId="77777777" w:rsidTr="00E718F2">
        <w:trPr>
          <w:trHeight w:val="262"/>
        </w:trPr>
        <w:tc>
          <w:tcPr>
            <w:tcW w:w="681" w:type="dxa"/>
            <w:tcBorders>
              <w:top w:val="single" w:sz="4" w:space="0" w:color="000000"/>
              <w:left w:val="single" w:sz="4" w:space="0" w:color="000000"/>
              <w:bottom w:val="single" w:sz="4" w:space="0" w:color="000000"/>
            </w:tcBorders>
          </w:tcPr>
          <w:p w14:paraId="57480664" w14:textId="77777777" w:rsidR="00E718F2" w:rsidRPr="00EF4827" w:rsidRDefault="00E718F2" w:rsidP="00E718F2">
            <w:pPr>
              <w:snapToGrid w:val="0"/>
              <w:jc w:val="center"/>
              <w:rPr>
                <w:sz w:val="18"/>
              </w:rPr>
            </w:pPr>
            <w:r w:rsidRPr="00EF4827">
              <w:rPr>
                <w:sz w:val="18"/>
              </w:rPr>
              <w:t>42.3</w:t>
            </w:r>
          </w:p>
        </w:tc>
        <w:tc>
          <w:tcPr>
            <w:tcW w:w="1989" w:type="dxa"/>
            <w:tcBorders>
              <w:top w:val="single" w:sz="4" w:space="0" w:color="000000"/>
              <w:left w:val="single" w:sz="4" w:space="0" w:color="000000"/>
              <w:bottom w:val="single" w:sz="4" w:space="0" w:color="000000"/>
            </w:tcBorders>
          </w:tcPr>
          <w:p w14:paraId="012A1CE6" w14:textId="77777777" w:rsidR="00E718F2" w:rsidRPr="00EF4827" w:rsidRDefault="00E718F2" w:rsidP="00E718F2">
            <w:pPr>
              <w:snapToGrid w:val="0"/>
              <w:rPr>
                <w:sz w:val="18"/>
              </w:rPr>
            </w:pPr>
            <w:r w:rsidRPr="00EF4827">
              <w:rPr>
                <w:sz w:val="18"/>
              </w:rPr>
              <w:t>patologiaConcomitante3</w:t>
            </w:r>
          </w:p>
        </w:tc>
        <w:tc>
          <w:tcPr>
            <w:tcW w:w="2250" w:type="dxa"/>
            <w:tcBorders>
              <w:top w:val="single" w:sz="4" w:space="0" w:color="000000"/>
              <w:left w:val="single" w:sz="4" w:space="0" w:color="000000"/>
              <w:bottom w:val="single" w:sz="4" w:space="0" w:color="000000"/>
            </w:tcBorders>
          </w:tcPr>
          <w:p w14:paraId="47A34C9E" w14:textId="77777777" w:rsidR="00E718F2" w:rsidRPr="00EF4827" w:rsidRDefault="00E718F2" w:rsidP="00E718F2">
            <w:pPr>
              <w:snapToGrid w:val="0"/>
              <w:rPr>
                <w:sz w:val="18"/>
              </w:rPr>
            </w:pPr>
            <w:r w:rsidRPr="00EF4827">
              <w:rPr>
                <w:sz w:val="18"/>
              </w:rPr>
              <w:t>Patologia Concomitante 3</w:t>
            </w:r>
          </w:p>
        </w:tc>
        <w:tc>
          <w:tcPr>
            <w:tcW w:w="735" w:type="dxa"/>
            <w:tcBorders>
              <w:top w:val="single" w:sz="4" w:space="0" w:color="000000"/>
              <w:left w:val="single" w:sz="4" w:space="0" w:color="000000"/>
              <w:bottom w:val="single" w:sz="4" w:space="0" w:color="000000"/>
            </w:tcBorders>
          </w:tcPr>
          <w:p w14:paraId="5EBF118E" w14:textId="77777777" w:rsidR="00E718F2" w:rsidRPr="00EF4827" w:rsidRDefault="00E718F2" w:rsidP="00E718F2">
            <w:pPr>
              <w:snapToGrid w:val="0"/>
              <w:jc w:val="center"/>
              <w:rPr>
                <w:sz w:val="18"/>
                <w:lang w:val="fr-FR"/>
              </w:rPr>
            </w:pPr>
            <w:r w:rsidRPr="00EF4827">
              <w:rPr>
                <w:sz w:val="18"/>
                <w:lang w:val="fr-FR"/>
              </w:rPr>
              <w:t>3-5</w:t>
            </w:r>
          </w:p>
        </w:tc>
        <w:tc>
          <w:tcPr>
            <w:tcW w:w="660" w:type="dxa"/>
            <w:tcBorders>
              <w:top w:val="single" w:sz="4" w:space="0" w:color="000000"/>
              <w:left w:val="single" w:sz="4" w:space="0" w:color="000000"/>
              <w:bottom w:val="single" w:sz="4" w:space="0" w:color="000000"/>
            </w:tcBorders>
          </w:tcPr>
          <w:p w14:paraId="631156D1" w14:textId="77777777" w:rsidR="00E718F2" w:rsidRPr="00EF4827" w:rsidRDefault="00E718F2" w:rsidP="00E718F2">
            <w:pPr>
              <w:snapToGrid w:val="0"/>
              <w:jc w:val="center"/>
              <w:rPr>
                <w:sz w:val="18"/>
                <w:lang w:val="fr-FR"/>
              </w:rPr>
            </w:pPr>
          </w:p>
        </w:tc>
        <w:tc>
          <w:tcPr>
            <w:tcW w:w="885" w:type="dxa"/>
            <w:tcBorders>
              <w:top w:val="single" w:sz="4" w:space="0" w:color="000000"/>
              <w:left w:val="single" w:sz="4" w:space="0" w:color="000000"/>
              <w:bottom w:val="single" w:sz="4" w:space="0" w:color="000000"/>
            </w:tcBorders>
          </w:tcPr>
          <w:p w14:paraId="2B3C6EC9" w14:textId="77777777" w:rsidR="00E718F2" w:rsidRPr="00EF4827" w:rsidRDefault="00E718F2" w:rsidP="00E718F2">
            <w:pPr>
              <w:snapToGrid w:val="0"/>
              <w:jc w:val="center"/>
              <w:rPr>
                <w:sz w:val="18"/>
                <w:lang w:val="fr-FR"/>
              </w:rPr>
            </w:pPr>
            <w:r w:rsidRPr="00EF4827">
              <w:rPr>
                <w:sz w:val="18"/>
                <w:lang w:val="fr-FR"/>
              </w:rPr>
              <w:t>VF03</w:t>
            </w:r>
          </w:p>
        </w:tc>
        <w:tc>
          <w:tcPr>
            <w:tcW w:w="2115" w:type="dxa"/>
            <w:tcBorders>
              <w:top w:val="single" w:sz="4" w:space="0" w:color="000000"/>
              <w:left w:val="single" w:sz="4" w:space="0" w:color="000000"/>
              <w:bottom w:val="single" w:sz="4" w:space="0" w:color="000000"/>
              <w:right w:val="single" w:sz="4" w:space="0" w:color="000000"/>
            </w:tcBorders>
          </w:tcPr>
          <w:p w14:paraId="4872ED36" w14:textId="77777777" w:rsidR="00E718F2" w:rsidRPr="00EF4827" w:rsidRDefault="00E718F2" w:rsidP="00E718F2">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r w:rsidR="00EF4827" w:rsidRPr="00EF4827" w14:paraId="23F95267" w14:textId="77777777" w:rsidTr="00E718F2">
        <w:trPr>
          <w:trHeight w:val="262"/>
        </w:trPr>
        <w:tc>
          <w:tcPr>
            <w:tcW w:w="681" w:type="dxa"/>
            <w:tcBorders>
              <w:top w:val="single" w:sz="4" w:space="0" w:color="000000"/>
              <w:left w:val="single" w:sz="4" w:space="0" w:color="000000"/>
              <w:bottom w:val="single" w:sz="4" w:space="0" w:color="000000"/>
            </w:tcBorders>
          </w:tcPr>
          <w:p w14:paraId="1A816A04" w14:textId="77777777" w:rsidR="00E718F2" w:rsidRPr="00EF4827" w:rsidRDefault="00E718F2" w:rsidP="00E718F2">
            <w:pPr>
              <w:snapToGrid w:val="0"/>
              <w:jc w:val="center"/>
              <w:rPr>
                <w:sz w:val="18"/>
              </w:rPr>
            </w:pPr>
            <w:r w:rsidRPr="00EF4827">
              <w:rPr>
                <w:sz w:val="18"/>
              </w:rPr>
              <w:t>42.4</w:t>
            </w:r>
          </w:p>
        </w:tc>
        <w:tc>
          <w:tcPr>
            <w:tcW w:w="1989" w:type="dxa"/>
            <w:tcBorders>
              <w:top w:val="single" w:sz="4" w:space="0" w:color="000000"/>
              <w:left w:val="single" w:sz="4" w:space="0" w:color="000000"/>
              <w:bottom w:val="single" w:sz="4" w:space="0" w:color="000000"/>
            </w:tcBorders>
          </w:tcPr>
          <w:p w14:paraId="71CCE182" w14:textId="77777777" w:rsidR="00E718F2" w:rsidRPr="00EF4827" w:rsidRDefault="00E718F2" w:rsidP="00E718F2">
            <w:pPr>
              <w:snapToGrid w:val="0"/>
              <w:rPr>
                <w:sz w:val="18"/>
              </w:rPr>
            </w:pPr>
            <w:r w:rsidRPr="00EF4827">
              <w:rPr>
                <w:sz w:val="18"/>
              </w:rPr>
              <w:t>patologiaConcomitante4</w:t>
            </w:r>
          </w:p>
        </w:tc>
        <w:tc>
          <w:tcPr>
            <w:tcW w:w="2250" w:type="dxa"/>
            <w:tcBorders>
              <w:top w:val="single" w:sz="4" w:space="0" w:color="000000"/>
              <w:left w:val="single" w:sz="4" w:space="0" w:color="000000"/>
              <w:bottom w:val="single" w:sz="4" w:space="0" w:color="000000"/>
            </w:tcBorders>
          </w:tcPr>
          <w:p w14:paraId="5BF4320F" w14:textId="77777777" w:rsidR="00E718F2" w:rsidRPr="00EF4827" w:rsidRDefault="00E718F2" w:rsidP="00E718F2">
            <w:pPr>
              <w:snapToGrid w:val="0"/>
              <w:rPr>
                <w:sz w:val="18"/>
              </w:rPr>
            </w:pPr>
            <w:r w:rsidRPr="00EF4827">
              <w:rPr>
                <w:sz w:val="18"/>
              </w:rPr>
              <w:t>Patologia Concomitante 4</w:t>
            </w:r>
          </w:p>
        </w:tc>
        <w:tc>
          <w:tcPr>
            <w:tcW w:w="735" w:type="dxa"/>
            <w:tcBorders>
              <w:top w:val="single" w:sz="4" w:space="0" w:color="000000"/>
              <w:left w:val="single" w:sz="4" w:space="0" w:color="000000"/>
              <w:bottom w:val="single" w:sz="4" w:space="0" w:color="000000"/>
            </w:tcBorders>
          </w:tcPr>
          <w:p w14:paraId="423150C7" w14:textId="77777777" w:rsidR="00E718F2" w:rsidRPr="00EF4827" w:rsidRDefault="00E718F2" w:rsidP="00E718F2">
            <w:pPr>
              <w:snapToGrid w:val="0"/>
              <w:jc w:val="center"/>
              <w:rPr>
                <w:sz w:val="18"/>
                <w:lang w:val="fr-FR"/>
              </w:rPr>
            </w:pPr>
            <w:r w:rsidRPr="00EF4827">
              <w:rPr>
                <w:sz w:val="18"/>
                <w:lang w:val="fr-FR"/>
              </w:rPr>
              <w:t>3-5</w:t>
            </w:r>
          </w:p>
        </w:tc>
        <w:tc>
          <w:tcPr>
            <w:tcW w:w="660" w:type="dxa"/>
            <w:tcBorders>
              <w:top w:val="single" w:sz="4" w:space="0" w:color="000000"/>
              <w:left w:val="single" w:sz="4" w:space="0" w:color="000000"/>
              <w:bottom w:val="single" w:sz="4" w:space="0" w:color="000000"/>
            </w:tcBorders>
          </w:tcPr>
          <w:p w14:paraId="78F4A846" w14:textId="77777777" w:rsidR="00E718F2" w:rsidRPr="00EF4827" w:rsidRDefault="00E718F2" w:rsidP="00E718F2">
            <w:pPr>
              <w:snapToGrid w:val="0"/>
              <w:jc w:val="center"/>
              <w:rPr>
                <w:sz w:val="18"/>
                <w:lang w:val="fr-FR"/>
              </w:rPr>
            </w:pPr>
          </w:p>
        </w:tc>
        <w:tc>
          <w:tcPr>
            <w:tcW w:w="885" w:type="dxa"/>
            <w:tcBorders>
              <w:top w:val="single" w:sz="4" w:space="0" w:color="000000"/>
              <w:left w:val="single" w:sz="4" w:space="0" w:color="000000"/>
              <w:bottom w:val="single" w:sz="4" w:space="0" w:color="000000"/>
            </w:tcBorders>
          </w:tcPr>
          <w:p w14:paraId="5CE8784B" w14:textId="77777777" w:rsidR="00E718F2" w:rsidRPr="00EF4827" w:rsidRDefault="00E718F2" w:rsidP="00E718F2">
            <w:pPr>
              <w:snapToGrid w:val="0"/>
              <w:jc w:val="center"/>
              <w:rPr>
                <w:sz w:val="18"/>
                <w:lang w:val="fr-FR"/>
              </w:rPr>
            </w:pPr>
            <w:r w:rsidRPr="00EF4827">
              <w:rPr>
                <w:sz w:val="18"/>
                <w:lang w:val="fr-FR"/>
              </w:rPr>
              <w:t>VF03</w:t>
            </w:r>
          </w:p>
        </w:tc>
        <w:tc>
          <w:tcPr>
            <w:tcW w:w="2115" w:type="dxa"/>
            <w:tcBorders>
              <w:top w:val="single" w:sz="4" w:space="0" w:color="000000"/>
              <w:left w:val="single" w:sz="4" w:space="0" w:color="000000"/>
              <w:bottom w:val="single" w:sz="4" w:space="0" w:color="000000"/>
              <w:right w:val="single" w:sz="4" w:space="0" w:color="000000"/>
            </w:tcBorders>
          </w:tcPr>
          <w:p w14:paraId="5D5BC09E" w14:textId="77777777" w:rsidR="00E718F2" w:rsidRPr="00EF4827" w:rsidRDefault="00E718F2" w:rsidP="00E718F2">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r w:rsidR="00EF4827" w:rsidRPr="00EF4827" w14:paraId="3732C9BD" w14:textId="77777777" w:rsidTr="00E718F2">
        <w:trPr>
          <w:trHeight w:val="262"/>
        </w:trPr>
        <w:tc>
          <w:tcPr>
            <w:tcW w:w="681" w:type="dxa"/>
            <w:tcBorders>
              <w:top w:val="single" w:sz="4" w:space="0" w:color="000000"/>
              <w:left w:val="single" w:sz="4" w:space="0" w:color="000000"/>
              <w:bottom w:val="single" w:sz="4" w:space="0" w:color="000000"/>
            </w:tcBorders>
          </w:tcPr>
          <w:p w14:paraId="2EDB0D90" w14:textId="77777777" w:rsidR="00E718F2" w:rsidRPr="00EF4827" w:rsidRDefault="00E718F2" w:rsidP="00E718F2">
            <w:pPr>
              <w:snapToGrid w:val="0"/>
              <w:jc w:val="center"/>
              <w:rPr>
                <w:sz w:val="18"/>
              </w:rPr>
            </w:pPr>
            <w:r w:rsidRPr="00EF4827">
              <w:rPr>
                <w:sz w:val="18"/>
              </w:rPr>
              <w:t>42.5</w:t>
            </w:r>
          </w:p>
        </w:tc>
        <w:tc>
          <w:tcPr>
            <w:tcW w:w="1989" w:type="dxa"/>
            <w:tcBorders>
              <w:top w:val="single" w:sz="4" w:space="0" w:color="000000"/>
              <w:left w:val="single" w:sz="4" w:space="0" w:color="000000"/>
              <w:bottom w:val="single" w:sz="4" w:space="0" w:color="000000"/>
            </w:tcBorders>
          </w:tcPr>
          <w:p w14:paraId="24A4267B" w14:textId="77777777" w:rsidR="00E718F2" w:rsidRPr="00EF4827" w:rsidRDefault="00E718F2" w:rsidP="00E718F2">
            <w:pPr>
              <w:snapToGrid w:val="0"/>
              <w:rPr>
                <w:sz w:val="18"/>
              </w:rPr>
            </w:pPr>
            <w:r w:rsidRPr="00EF4827">
              <w:rPr>
                <w:sz w:val="18"/>
              </w:rPr>
              <w:t>patologiaConcomitante5</w:t>
            </w:r>
          </w:p>
        </w:tc>
        <w:tc>
          <w:tcPr>
            <w:tcW w:w="2250" w:type="dxa"/>
            <w:tcBorders>
              <w:top w:val="single" w:sz="4" w:space="0" w:color="000000"/>
              <w:left w:val="single" w:sz="4" w:space="0" w:color="000000"/>
              <w:bottom w:val="single" w:sz="4" w:space="0" w:color="000000"/>
            </w:tcBorders>
          </w:tcPr>
          <w:p w14:paraId="4864F601" w14:textId="77777777" w:rsidR="00E718F2" w:rsidRPr="00EF4827" w:rsidRDefault="00E718F2" w:rsidP="00E718F2">
            <w:pPr>
              <w:snapToGrid w:val="0"/>
              <w:rPr>
                <w:sz w:val="18"/>
              </w:rPr>
            </w:pPr>
            <w:r w:rsidRPr="00EF4827">
              <w:rPr>
                <w:sz w:val="18"/>
              </w:rPr>
              <w:t>Patologia Concomitante 5</w:t>
            </w:r>
          </w:p>
        </w:tc>
        <w:tc>
          <w:tcPr>
            <w:tcW w:w="735" w:type="dxa"/>
            <w:tcBorders>
              <w:top w:val="single" w:sz="4" w:space="0" w:color="000000"/>
              <w:left w:val="single" w:sz="4" w:space="0" w:color="000000"/>
              <w:bottom w:val="single" w:sz="4" w:space="0" w:color="000000"/>
            </w:tcBorders>
          </w:tcPr>
          <w:p w14:paraId="643E5C7A" w14:textId="77777777" w:rsidR="00E718F2" w:rsidRPr="00EF4827" w:rsidRDefault="00E718F2" w:rsidP="00E718F2">
            <w:pPr>
              <w:snapToGrid w:val="0"/>
              <w:jc w:val="center"/>
              <w:rPr>
                <w:sz w:val="18"/>
                <w:lang w:val="fr-FR"/>
              </w:rPr>
            </w:pPr>
            <w:r w:rsidRPr="00EF4827">
              <w:rPr>
                <w:sz w:val="18"/>
                <w:lang w:val="fr-FR"/>
              </w:rPr>
              <w:t>03/05/16</w:t>
            </w:r>
          </w:p>
        </w:tc>
        <w:tc>
          <w:tcPr>
            <w:tcW w:w="660" w:type="dxa"/>
            <w:tcBorders>
              <w:top w:val="single" w:sz="4" w:space="0" w:color="000000"/>
              <w:left w:val="single" w:sz="4" w:space="0" w:color="000000"/>
              <w:bottom w:val="single" w:sz="4" w:space="0" w:color="000000"/>
            </w:tcBorders>
          </w:tcPr>
          <w:p w14:paraId="476EA589" w14:textId="77777777" w:rsidR="00E718F2" w:rsidRPr="00EF4827" w:rsidRDefault="00E718F2" w:rsidP="00E718F2">
            <w:pPr>
              <w:snapToGrid w:val="0"/>
              <w:jc w:val="center"/>
              <w:rPr>
                <w:sz w:val="18"/>
                <w:lang w:val="fr-FR"/>
              </w:rPr>
            </w:pPr>
          </w:p>
        </w:tc>
        <w:tc>
          <w:tcPr>
            <w:tcW w:w="885" w:type="dxa"/>
            <w:tcBorders>
              <w:top w:val="single" w:sz="4" w:space="0" w:color="000000"/>
              <w:left w:val="single" w:sz="4" w:space="0" w:color="000000"/>
              <w:bottom w:val="single" w:sz="4" w:space="0" w:color="000000"/>
            </w:tcBorders>
          </w:tcPr>
          <w:p w14:paraId="7AD16437" w14:textId="77777777" w:rsidR="00E718F2" w:rsidRPr="00EF4827" w:rsidRDefault="00E718F2" w:rsidP="00E718F2">
            <w:pPr>
              <w:snapToGrid w:val="0"/>
              <w:jc w:val="center"/>
              <w:rPr>
                <w:sz w:val="18"/>
                <w:lang w:val="fr-FR"/>
              </w:rPr>
            </w:pPr>
            <w:r w:rsidRPr="00EF4827">
              <w:rPr>
                <w:sz w:val="18"/>
                <w:lang w:val="fr-FR"/>
              </w:rPr>
              <w:t>VF03</w:t>
            </w:r>
          </w:p>
        </w:tc>
        <w:tc>
          <w:tcPr>
            <w:tcW w:w="2115" w:type="dxa"/>
            <w:tcBorders>
              <w:top w:val="single" w:sz="4" w:space="0" w:color="000000"/>
              <w:left w:val="single" w:sz="4" w:space="0" w:color="000000"/>
              <w:bottom w:val="single" w:sz="4" w:space="0" w:color="000000"/>
              <w:right w:val="single" w:sz="4" w:space="0" w:color="000000"/>
            </w:tcBorders>
          </w:tcPr>
          <w:p w14:paraId="4DFE7DF4" w14:textId="77777777" w:rsidR="00E718F2" w:rsidRPr="00EF4827" w:rsidRDefault="00E718F2" w:rsidP="00E718F2">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r w:rsidR="00EF4827" w:rsidRPr="00EF4827" w14:paraId="130ABAF0" w14:textId="77777777" w:rsidTr="00E718F2">
        <w:trPr>
          <w:trHeight w:val="262"/>
        </w:trPr>
        <w:tc>
          <w:tcPr>
            <w:tcW w:w="681" w:type="dxa"/>
            <w:tcBorders>
              <w:top w:val="single" w:sz="4" w:space="0" w:color="000000"/>
              <w:left w:val="single" w:sz="4" w:space="0" w:color="000000"/>
              <w:bottom w:val="single" w:sz="4" w:space="0" w:color="000000"/>
            </w:tcBorders>
          </w:tcPr>
          <w:p w14:paraId="3272382B" w14:textId="77777777" w:rsidR="00E718F2" w:rsidRPr="00EF4827" w:rsidRDefault="00E718F2" w:rsidP="00E718F2">
            <w:pPr>
              <w:snapToGrid w:val="0"/>
              <w:jc w:val="center"/>
              <w:rPr>
                <w:sz w:val="18"/>
              </w:rPr>
            </w:pPr>
            <w:r w:rsidRPr="00EF4827">
              <w:rPr>
                <w:sz w:val="18"/>
              </w:rPr>
              <w:t>115.0</w:t>
            </w:r>
          </w:p>
        </w:tc>
        <w:tc>
          <w:tcPr>
            <w:tcW w:w="1989" w:type="dxa"/>
            <w:tcBorders>
              <w:top w:val="single" w:sz="4" w:space="0" w:color="000000"/>
              <w:left w:val="single" w:sz="4" w:space="0" w:color="000000"/>
              <w:bottom w:val="single" w:sz="4" w:space="0" w:color="000000"/>
            </w:tcBorders>
          </w:tcPr>
          <w:p w14:paraId="62E1A1A9" w14:textId="77777777" w:rsidR="00E718F2" w:rsidRPr="00EF4827" w:rsidRDefault="00E718F2" w:rsidP="00E718F2">
            <w:pPr>
              <w:snapToGrid w:val="0"/>
              <w:rPr>
                <w:sz w:val="18"/>
              </w:rPr>
            </w:pPr>
            <w:proofErr w:type="spellStart"/>
            <w:r w:rsidRPr="00EF4827">
              <w:rPr>
                <w:sz w:val="18"/>
              </w:rPr>
              <w:t>patologiaNeurologica</w:t>
            </w:r>
            <w:proofErr w:type="spellEnd"/>
          </w:p>
        </w:tc>
        <w:tc>
          <w:tcPr>
            <w:tcW w:w="2250" w:type="dxa"/>
            <w:tcBorders>
              <w:top w:val="single" w:sz="4" w:space="0" w:color="000000"/>
              <w:left w:val="single" w:sz="4" w:space="0" w:color="000000"/>
              <w:bottom w:val="single" w:sz="4" w:space="0" w:color="000000"/>
            </w:tcBorders>
          </w:tcPr>
          <w:p w14:paraId="0503BAA6" w14:textId="77777777" w:rsidR="00E718F2" w:rsidRPr="00EF4827" w:rsidRDefault="00E718F2" w:rsidP="00E718F2">
            <w:pPr>
              <w:snapToGrid w:val="0"/>
              <w:rPr>
                <w:sz w:val="18"/>
              </w:rPr>
            </w:pPr>
            <w:r w:rsidRPr="00EF4827">
              <w:rPr>
                <w:sz w:val="18"/>
              </w:rPr>
              <w:t>Patologia neurologica</w:t>
            </w:r>
          </w:p>
        </w:tc>
        <w:tc>
          <w:tcPr>
            <w:tcW w:w="735" w:type="dxa"/>
            <w:tcBorders>
              <w:top w:val="single" w:sz="4" w:space="0" w:color="000000"/>
              <w:left w:val="single" w:sz="4" w:space="0" w:color="000000"/>
              <w:bottom w:val="single" w:sz="4" w:space="0" w:color="000000"/>
            </w:tcBorders>
          </w:tcPr>
          <w:p w14:paraId="7B1C1525" w14:textId="77777777" w:rsidR="00E718F2" w:rsidRPr="00EF4827" w:rsidRDefault="00E718F2" w:rsidP="00E718F2">
            <w:pPr>
              <w:snapToGrid w:val="0"/>
              <w:jc w:val="center"/>
              <w:rPr>
                <w:sz w:val="18"/>
                <w:lang w:val="fr-FR"/>
              </w:rPr>
            </w:pPr>
            <w:r w:rsidRPr="00EF4827">
              <w:rPr>
                <w:sz w:val="18"/>
                <w:lang w:val="fr-FR"/>
              </w:rPr>
              <w:t>1-2</w:t>
            </w:r>
          </w:p>
        </w:tc>
        <w:tc>
          <w:tcPr>
            <w:tcW w:w="660" w:type="dxa"/>
            <w:tcBorders>
              <w:top w:val="single" w:sz="4" w:space="0" w:color="000000"/>
              <w:left w:val="single" w:sz="4" w:space="0" w:color="000000"/>
              <w:bottom w:val="single" w:sz="4" w:space="0" w:color="000000"/>
            </w:tcBorders>
          </w:tcPr>
          <w:p w14:paraId="7F641809" w14:textId="77777777" w:rsidR="00E718F2" w:rsidRPr="00EF4827" w:rsidRDefault="00E718F2" w:rsidP="00E718F2">
            <w:pPr>
              <w:snapToGrid w:val="0"/>
              <w:jc w:val="center"/>
              <w:rPr>
                <w:sz w:val="18"/>
                <w:lang w:val="fr-FR"/>
              </w:rPr>
            </w:pPr>
          </w:p>
        </w:tc>
        <w:tc>
          <w:tcPr>
            <w:tcW w:w="885" w:type="dxa"/>
            <w:tcBorders>
              <w:top w:val="single" w:sz="4" w:space="0" w:color="000000"/>
              <w:left w:val="single" w:sz="4" w:space="0" w:color="000000"/>
              <w:bottom w:val="single" w:sz="4" w:space="0" w:color="000000"/>
            </w:tcBorders>
          </w:tcPr>
          <w:p w14:paraId="3DFB0B2E"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62E8AB91" w14:textId="77777777" w:rsidR="00E718F2" w:rsidRPr="00EF4827" w:rsidRDefault="00E718F2" w:rsidP="00E718F2">
            <w:pPr>
              <w:snapToGrid w:val="0"/>
              <w:rPr>
                <w:sz w:val="18"/>
                <w:lang w:val="fr-FR"/>
              </w:rPr>
            </w:pPr>
            <w:r w:rsidRPr="00EF4827">
              <w:rPr>
                <w:sz w:val="18"/>
                <w:lang w:val="fr-FR"/>
              </w:rPr>
              <w:t>Valori “1”, “2”, “3”</w:t>
            </w:r>
          </w:p>
        </w:tc>
      </w:tr>
      <w:tr w:rsidR="00EF4827" w:rsidRPr="00EF4827" w14:paraId="46A688D5" w14:textId="77777777" w:rsidTr="00E718F2">
        <w:trPr>
          <w:trHeight w:val="262"/>
        </w:trPr>
        <w:tc>
          <w:tcPr>
            <w:tcW w:w="681" w:type="dxa"/>
            <w:tcBorders>
              <w:top w:val="single" w:sz="4" w:space="0" w:color="000000"/>
              <w:left w:val="single" w:sz="4" w:space="0" w:color="000000"/>
              <w:bottom w:val="single" w:sz="4" w:space="0" w:color="000000"/>
            </w:tcBorders>
          </w:tcPr>
          <w:p w14:paraId="1DB233D3" w14:textId="77777777" w:rsidR="00E718F2" w:rsidRPr="00EF4827" w:rsidRDefault="00E718F2" w:rsidP="00E718F2">
            <w:pPr>
              <w:snapToGrid w:val="0"/>
              <w:jc w:val="center"/>
              <w:rPr>
                <w:sz w:val="18"/>
              </w:rPr>
            </w:pPr>
            <w:r w:rsidRPr="00EF4827">
              <w:rPr>
                <w:sz w:val="18"/>
              </w:rPr>
              <w:t>120.00</w:t>
            </w:r>
          </w:p>
        </w:tc>
        <w:tc>
          <w:tcPr>
            <w:tcW w:w="1989" w:type="dxa"/>
            <w:tcBorders>
              <w:top w:val="single" w:sz="4" w:space="0" w:color="000000"/>
              <w:left w:val="single" w:sz="4" w:space="0" w:color="000000"/>
              <w:bottom w:val="single" w:sz="4" w:space="0" w:color="000000"/>
            </w:tcBorders>
          </w:tcPr>
          <w:p w14:paraId="587AE6B0" w14:textId="77777777" w:rsidR="00E718F2" w:rsidRPr="00EF4827" w:rsidRDefault="00E718F2" w:rsidP="00E718F2">
            <w:pPr>
              <w:snapToGrid w:val="0"/>
              <w:rPr>
                <w:sz w:val="18"/>
              </w:rPr>
            </w:pPr>
            <w:proofErr w:type="spellStart"/>
            <w:r w:rsidRPr="00EF4827">
              <w:rPr>
                <w:sz w:val="18"/>
              </w:rPr>
              <w:t>complessitaClinicoAssistenziale</w:t>
            </w:r>
            <w:proofErr w:type="spellEnd"/>
          </w:p>
        </w:tc>
        <w:tc>
          <w:tcPr>
            <w:tcW w:w="2250" w:type="dxa"/>
            <w:tcBorders>
              <w:top w:val="single" w:sz="4" w:space="0" w:color="000000"/>
              <w:left w:val="single" w:sz="4" w:space="0" w:color="000000"/>
              <w:bottom w:val="single" w:sz="4" w:space="0" w:color="000000"/>
            </w:tcBorders>
          </w:tcPr>
          <w:p w14:paraId="7DF0E140" w14:textId="77777777" w:rsidR="00E718F2" w:rsidRPr="00EF4827" w:rsidRDefault="00E718F2" w:rsidP="00E718F2">
            <w:pPr>
              <w:snapToGrid w:val="0"/>
              <w:rPr>
                <w:sz w:val="18"/>
              </w:rPr>
            </w:pPr>
            <w:r w:rsidRPr="00EF4827">
              <w:rPr>
                <w:sz w:val="18"/>
              </w:rPr>
              <w:t>Complessità Clinico Assistenziale</w:t>
            </w:r>
          </w:p>
        </w:tc>
        <w:tc>
          <w:tcPr>
            <w:tcW w:w="735" w:type="dxa"/>
            <w:tcBorders>
              <w:top w:val="single" w:sz="4" w:space="0" w:color="000000"/>
              <w:left w:val="single" w:sz="4" w:space="0" w:color="000000"/>
              <w:bottom w:val="single" w:sz="4" w:space="0" w:color="000000"/>
            </w:tcBorders>
          </w:tcPr>
          <w:p w14:paraId="1CFE42FF" w14:textId="77777777" w:rsidR="00E718F2" w:rsidRPr="00EF4827" w:rsidRDefault="00E718F2" w:rsidP="00E718F2">
            <w:pPr>
              <w:snapToGrid w:val="0"/>
              <w:jc w:val="center"/>
              <w:rPr>
                <w:sz w:val="18"/>
                <w:lang w:val="fr-FR"/>
              </w:rPr>
            </w:pPr>
            <w:r w:rsidRPr="00EF4827">
              <w:rPr>
                <w:sz w:val="18"/>
                <w:lang w:val="fr-FR"/>
              </w:rPr>
              <w:t>1-2</w:t>
            </w:r>
          </w:p>
        </w:tc>
        <w:tc>
          <w:tcPr>
            <w:tcW w:w="660" w:type="dxa"/>
            <w:tcBorders>
              <w:top w:val="single" w:sz="4" w:space="0" w:color="000000"/>
              <w:left w:val="single" w:sz="4" w:space="0" w:color="000000"/>
              <w:bottom w:val="single" w:sz="4" w:space="0" w:color="000000"/>
            </w:tcBorders>
          </w:tcPr>
          <w:p w14:paraId="615CF618"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4659DF2B"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00D35668" w14:textId="77777777" w:rsidR="00E718F2" w:rsidRPr="00EF4827" w:rsidRDefault="00E718F2" w:rsidP="00E718F2">
            <w:pPr>
              <w:snapToGrid w:val="0"/>
              <w:rPr>
                <w:sz w:val="18"/>
                <w:lang w:val="fr-FR"/>
              </w:rPr>
            </w:pPr>
            <w:r w:rsidRPr="00EF4827">
              <w:rPr>
                <w:sz w:val="18"/>
                <w:lang w:val="fr-FR"/>
              </w:rPr>
              <w:t>Valori “1”, “2”</w:t>
            </w:r>
          </w:p>
        </w:tc>
      </w:tr>
      <w:tr w:rsidR="00EF4827" w:rsidRPr="00EF4827" w14:paraId="19EF2F30" w14:textId="77777777" w:rsidTr="00E718F2">
        <w:trPr>
          <w:trHeight w:val="262"/>
        </w:trPr>
        <w:tc>
          <w:tcPr>
            <w:tcW w:w="681" w:type="dxa"/>
            <w:tcBorders>
              <w:top w:val="single" w:sz="4" w:space="0" w:color="000000"/>
              <w:left w:val="single" w:sz="4" w:space="0" w:color="000000"/>
              <w:bottom w:val="single" w:sz="4" w:space="0" w:color="000000"/>
            </w:tcBorders>
          </w:tcPr>
          <w:p w14:paraId="7DDC1DEE" w14:textId="77777777" w:rsidR="00E718F2" w:rsidRPr="00EF4827" w:rsidRDefault="00E718F2" w:rsidP="00E718F2">
            <w:pPr>
              <w:snapToGrid w:val="0"/>
              <w:jc w:val="center"/>
              <w:rPr>
                <w:sz w:val="18"/>
              </w:rPr>
            </w:pPr>
            <w:r w:rsidRPr="00EF4827">
              <w:rPr>
                <w:sz w:val="18"/>
              </w:rPr>
              <w:t>121.00</w:t>
            </w:r>
          </w:p>
        </w:tc>
        <w:tc>
          <w:tcPr>
            <w:tcW w:w="1989" w:type="dxa"/>
            <w:tcBorders>
              <w:top w:val="single" w:sz="4" w:space="0" w:color="000000"/>
              <w:left w:val="single" w:sz="4" w:space="0" w:color="000000"/>
              <w:bottom w:val="single" w:sz="4" w:space="0" w:color="000000"/>
            </w:tcBorders>
          </w:tcPr>
          <w:p w14:paraId="007534DE" w14:textId="77777777" w:rsidR="00E718F2" w:rsidRPr="00EF4827" w:rsidRDefault="00E718F2" w:rsidP="00E718F2">
            <w:pPr>
              <w:snapToGrid w:val="0"/>
              <w:rPr>
                <w:sz w:val="18"/>
              </w:rPr>
            </w:pPr>
            <w:proofErr w:type="spellStart"/>
            <w:r w:rsidRPr="00EF4827">
              <w:rPr>
                <w:sz w:val="18"/>
              </w:rPr>
              <w:t>tipologiaPaziente</w:t>
            </w:r>
            <w:proofErr w:type="spellEnd"/>
          </w:p>
        </w:tc>
        <w:tc>
          <w:tcPr>
            <w:tcW w:w="2250" w:type="dxa"/>
            <w:tcBorders>
              <w:top w:val="single" w:sz="4" w:space="0" w:color="000000"/>
              <w:left w:val="single" w:sz="4" w:space="0" w:color="000000"/>
              <w:bottom w:val="single" w:sz="4" w:space="0" w:color="000000"/>
            </w:tcBorders>
          </w:tcPr>
          <w:p w14:paraId="2B79D070" w14:textId="77777777" w:rsidR="00E718F2" w:rsidRPr="00EF4827" w:rsidRDefault="00E718F2" w:rsidP="00E718F2">
            <w:pPr>
              <w:snapToGrid w:val="0"/>
              <w:rPr>
                <w:sz w:val="18"/>
              </w:rPr>
            </w:pPr>
            <w:r w:rsidRPr="00EF4827">
              <w:rPr>
                <w:sz w:val="18"/>
              </w:rPr>
              <w:t>Tipologia Paziente</w:t>
            </w:r>
          </w:p>
        </w:tc>
        <w:tc>
          <w:tcPr>
            <w:tcW w:w="735" w:type="dxa"/>
            <w:tcBorders>
              <w:top w:val="single" w:sz="4" w:space="0" w:color="000000"/>
              <w:left w:val="single" w:sz="4" w:space="0" w:color="000000"/>
              <w:bottom w:val="single" w:sz="4" w:space="0" w:color="000000"/>
            </w:tcBorders>
          </w:tcPr>
          <w:p w14:paraId="7B3E1D78" w14:textId="77777777" w:rsidR="00E718F2" w:rsidRPr="00EF4827" w:rsidRDefault="00E718F2" w:rsidP="00E718F2">
            <w:pPr>
              <w:snapToGrid w:val="0"/>
              <w:jc w:val="center"/>
              <w:rPr>
                <w:sz w:val="18"/>
                <w:lang w:val="fr-FR"/>
              </w:rPr>
            </w:pPr>
            <w:r w:rsidRPr="00EF4827">
              <w:rPr>
                <w:sz w:val="18"/>
                <w:lang w:val="fr-FR"/>
              </w:rPr>
              <w:t>1-2</w:t>
            </w:r>
          </w:p>
        </w:tc>
        <w:tc>
          <w:tcPr>
            <w:tcW w:w="660" w:type="dxa"/>
            <w:tcBorders>
              <w:top w:val="single" w:sz="4" w:space="0" w:color="000000"/>
              <w:left w:val="single" w:sz="4" w:space="0" w:color="000000"/>
              <w:bottom w:val="single" w:sz="4" w:space="0" w:color="000000"/>
            </w:tcBorders>
          </w:tcPr>
          <w:p w14:paraId="18FD868F"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511FE4DB"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4F9B7548" w14:textId="77777777" w:rsidR="00E718F2" w:rsidRPr="00EF4827" w:rsidRDefault="00E718F2" w:rsidP="00E718F2">
            <w:pPr>
              <w:snapToGrid w:val="0"/>
              <w:rPr>
                <w:sz w:val="18"/>
                <w:lang w:val="fr-FR"/>
              </w:rPr>
            </w:pPr>
            <w:r w:rsidRPr="00EF4827">
              <w:rPr>
                <w:sz w:val="18"/>
                <w:lang w:val="fr-FR"/>
              </w:rPr>
              <w:t>Valori  “1”, “2”, “3”,“4”, “5”, “6”, “7”</w:t>
            </w:r>
          </w:p>
        </w:tc>
      </w:tr>
      <w:tr w:rsidR="00EF4827" w:rsidRPr="00EF4827" w14:paraId="33A9454D" w14:textId="77777777" w:rsidTr="00E718F2">
        <w:trPr>
          <w:trHeight w:val="262"/>
        </w:trPr>
        <w:tc>
          <w:tcPr>
            <w:tcW w:w="681" w:type="dxa"/>
            <w:tcBorders>
              <w:top w:val="single" w:sz="4" w:space="0" w:color="000000"/>
              <w:left w:val="single" w:sz="4" w:space="0" w:color="000000"/>
              <w:bottom w:val="single" w:sz="4" w:space="0" w:color="000000"/>
            </w:tcBorders>
          </w:tcPr>
          <w:p w14:paraId="07F20AB9" w14:textId="77777777" w:rsidR="00E718F2" w:rsidRPr="00EF4827" w:rsidRDefault="00E718F2" w:rsidP="00E718F2">
            <w:pPr>
              <w:snapToGrid w:val="0"/>
              <w:jc w:val="center"/>
              <w:rPr>
                <w:sz w:val="18"/>
              </w:rPr>
            </w:pPr>
            <w:r w:rsidRPr="00EF4827">
              <w:rPr>
                <w:sz w:val="18"/>
              </w:rPr>
              <w:t>90.0</w:t>
            </w:r>
          </w:p>
        </w:tc>
        <w:tc>
          <w:tcPr>
            <w:tcW w:w="1989" w:type="dxa"/>
            <w:tcBorders>
              <w:top w:val="single" w:sz="4" w:space="0" w:color="000000"/>
              <w:left w:val="single" w:sz="4" w:space="0" w:color="000000"/>
              <w:bottom w:val="single" w:sz="4" w:space="0" w:color="000000"/>
            </w:tcBorders>
          </w:tcPr>
          <w:p w14:paraId="6B921D37" w14:textId="77777777" w:rsidR="00E718F2" w:rsidRPr="00EF4827" w:rsidRDefault="00E718F2" w:rsidP="00E718F2">
            <w:pPr>
              <w:snapToGrid w:val="0"/>
              <w:rPr>
                <w:sz w:val="18"/>
              </w:rPr>
            </w:pPr>
            <w:proofErr w:type="spellStart"/>
            <w:r w:rsidRPr="00EF4827">
              <w:rPr>
                <w:sz w:val="18"/>
              </w:rPr>
              <w:t>vitaQuotidiana</w:t>
            </w:r>
            <w:proofErr w:type="spellEnd"/>
          </w:p>
        </w:tc>
        <w:tc>
          <w:tcPr>
            <w:tcW w:w="2250" w:type="dxa"/>
            <w:tcBorders>
              <w:top w:val="single" w:sz="4" w:space="0" w:color="000000"/>
              <w:left w:val="single" w:sz="4" w:space="0" w:color="000000"/>
              <w:bottom w:val="single" w:sz="4" w:space="0" w:color="000000"/>
            </w:tcBorders>
          </w:tcPr>
          <w:p w14:paraId="5F77C828" w14:textId="77777777" w:rsidR="00E718F2" w:rsidRPr="00EF4827" w:rsidRDefault="00E718F2" w:rsidP="00E718F2">
            <w:pPr>
              <w:snapToGrid w:val="0"/>
              <w:rPr>
                <w:sz w:val="18"/>
              </w:rPr>
            </w:pPr>
            <w:r w:rsidRPr="00EF4827">
              <w:rPr>
                <w:sz w:val="18"/>
              </w:rPr>
              <w:t>Vita Quotidiana</w:t>
            </w:r>
          </w:p>
        </w:tc>
        <w:tc>
          <w:tcPr>
            <w:tcW w:w="735" w:type="dxa"/>
            <w:tcBorders>
              <w:top w:val="single" w:sz="4" w:space="0" w:color="000000"/>
              <w:left w:val="single" w:sz="4" w:space="0" w:color="000000"/>
              <w:bottom w:val="single" w:sz="4" w:space="0" w:color="000000"/>
            </w:tcBorders>
          </w:tcPr>
          <w:p w14:paraId="11468611"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5992045B"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51BDEA27"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7DCCC4DD" w14:textId="77777777" w:rsidR="00E718F2" w:rsidRPr="00EF4827" w:rsidRDefault="00E718F2" w:rsidP="00E718F2">
            <w:pPr>
              <w:snapToGrid w:val="0"/>
              <w:rPr>
                <w:sz w:val="18"/>
                <w:lang w:val="fr-FR"/>
              </w:rPr>
            </w:pPr>
            <w:r w:rsidRPr="00EF4827">
              <w:rPr>
                <w:sz w:val="18"/>
                <w:lang w:val="fr-FR"/>
              </w:rPr>
              <w:t>Valori “1”, “2”, “3”</w:t>
            </w:r>
          </w:p>
        </w:tc>
      </w:tr>
      <w:tr w:rsidR="00EF4827" w:rsidRPr="00EF4827" w14:paraId="3594536E" w14:textId="77777777" w:rsidTr="00E718F2">
        <w:trPr>
          <w:trHeight w:val="262"/>
        </w:trPr>
        <w:tc>
          <w:tcPr>
            <w:tcW w:w="681" w:type="dxa"/>
            <w:tcBorders>
              <w:top w:val="single" w:sz="4" w:space="0" w:color="000000"/>
              <w:left w:val="single" w:sz="4" w:space="0" w:color="000000"/>
              <w:bottom w:val="single" w:sz="4" w:space="0" w:color="000000"/>
            </w:tcBorders>
          </w:tcPr>
          <w:p w14:paraId="7FD46DEA" w14:textId="77777777" w:rsidR="00E718F2" w:rsidRPr="00EF4827" w:rsidRDefault="00E718F2" w:rsidP="00E718F2">
            <w:pPr>
              <w:snapToGrid w:val="0"/>
              <w:jc w:val="center"/>
              <w:rPr>
                <w:sz w:val="18"/>
              </w:rPr>
            </w:pPr>
            <w:r w:rsidRPr="00EF4827">
              <w:rPr>
                <w:sz w:val="18"/>
              </w:rPr>
              <w:t>91.0</w:t>
            </w:r>
          </w:p>
        </w:tc>
        <w:tc>
          <w:tcPr>
            <w:tcW w:w="1989" w:type="dxa"/>
            <w:tcBorders>
              <w:top w:val="single" w:sz="4" w:space="0" w:color="000000"/>
              <w:left w:val="single" w:sz="4" w:space="0" w:color="000000"/>
              <w:bottom w:val="single" w:sz="4" w:space="0" w:color="000000"/>
            </w:tcBorders>
          </w:tcPr>
          <w:p w14:paraId="1389AD23" w14:textId="77777777" w:rsidR="00E718F2" w:rsidRPr="00EF4827" w:rsidRDefault="00E718F2" w:rsidP="00E718F2">
            <w:pPr>
              <w:snapToGrid w:val="0"/>
              <w:rPr>
                <w:sz w:val="18"/>
              </w:rPr>
            </w:pPr>
            <w:proofErr w:type="spellStart"/>
            <w:r w:rsidRPr="00EF4827">
              <w:rPr>
                <w:sz w:val="18"/>
              </w:rPr>
              <w:t>gradoMobilita</w:t>
            </w:r>
            <w:proofErr w:type="spellEnd"/>
          </w:p>
        </w:tc>
        <w:tc>
          <w:tcPr>
            <w:tcW w:w="2250" w:type="dxa"/>
            <w:tcBorders>
              <w:top w:val="single" w:sz="4" w:space="0" w:color="000000"/>
              <w:left w:val="single" w:sz="4" w:space="0" w:color="000000"/>
              <w:bottom w:val="single" w:sz="4" w:space="0" w:color="000000"/>
            </w:tcBorders>
          </w:tcPr>
          <w:p w14:paraId="23C3C666" w14:textId="77777777" w:rsidR="00E718F2" w:rsidRPr="00EF4827" w:rsidRDefault="00E718F2" w:rsidP="00E718F2">
            <w:pPr>
              <w:snapToGrid w:val="0"/>
              <w:rPr>
                <w:sz w:val="18"/>
              </w:rPr>
            </w:pPr>
            <w:r w:rsidRPr="00EF4827">
              <w:rPr>
                <w:sz w:val="18"/>
              </w:rPr>
              <w:t>Grado Mobilita</w:t>
            </w:r>
          </w:p>
        </w:tc>
        <w:tc>
          <w:tcPr>
            <w:tcW w:w="735" w:type="dxa"/>
            <w:tcBorders>
              <w:top w:val="single" w:sz="4" w:space="0" w:color="000000"/>
              <w:left w:val="single" w:sz="4" w:space="0" w:color="000000"/>
              <w:bottom w:val="single" w:sz="4" w:space="0" w:color="000000"/>
            </w:tcBorders>
          </w:tcPr>
          <w:p w14:paraId="289EF0C0"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7486CA57"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720D6E94"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08581117" w14:textId="77777777" w:rsidR="00E718F2" w:rsidRPr="00EF4827" w:rsidRDefault="00E718F2" w:rsidP="00E718F2">
            <w:pPr>
              <w:snapToGrid w:val="0"/>
              <w:rPr>
                <w:sz w:val="18"/>
                <w:lang w:val="fr-FR"/>
              </w:rPr>
            </w:pPr>
            <w:r w:rsidRPr="00EF4827">
              <w:rPr>
                <w:sz w:val="18"/>
                <w:lang w:val="fr-FR"/>
              </w:rPr>
              <w:t>Valori “1”, “2”, “3”</w:t>
            </w:r>
          </w:p>
        </w:tc>
      </w:tr>
      <w:tr w:rsidR="00EF4827" w:rsidRPr="00EF4827" w14:paraId="7CB7968B" w14:textId="77777777" w:rsidTr="00E718F2">
        <w:trPr>
          <w:trHeight w:val="262"/>
        </w:trPr>
        <w:tc>
          <w:tcPr>
            <w:tcW w:w="681" w:type="dxa"/>
            <w:tcBorders>
              <w:top w:val="single" w:sz="4" w:space="0" w:color="000000"/>
              <w:left w:val="single" w:sz="4" w:space="0" w:color="000000"/>
              <w:bottom w:val="single" w:sz="4" w:space="0" w:color="000000"/>
            </w:tcBorders>
          </w:tcPr>
          <w:p w14:paraId="16518605" w14:textId="77777777" w:rsidR="00E718F2" w:rsidRPr="00EF4827" w:rsidRDefault="00E718F2" w:rsidP="00E718F2">
            <w:pPr>
              <w:snapToGrid w:val="0"/>
              <w:jc w:val="center"/>
              <w:rPr>
                <w:sz w:val="18"/>
              </w:rPr>
            </w:pPr>
            <w:r w:rsidRPr="00EF4827">
              <w:rPr>
                <w:sz w:val="18"/>
              </w:rPr>
              <w:t>92.0</w:t>
            </w:r>
          </w:p>
        </w:tc>
        <w:tc>
          <w:tcPr>
            <w:tcW w:w="1989" w:type="dxa"/>
            <w:tcBorders>
              <w:top w:val="single" w:sz="4" w:space="0" w:color="000000"/>
              <w:left w:val="single" w:sz="4" w:space="0" w:color="000000"/>
              <w:bottom w:val="single" w:sz="4" w:space="0" w:color="000000"/>
            </w:tcBorders>
          </w:tcPr>
          <w:p w14:paraId="508F263D" w14:textId="77777777" w:rsidR="00E718F2" w:rsidRPr="00EF4827" w:rsidRDefault="00E718F2" w:rsidP="00E718F2">
            <w:pPr>
              <w:snapToGrid w:val="0"/>
              <w:rPr>
                <w:sz w:val="18"/>
              </w:rPr>
            </w:pPr>
            <w:proofErr w:type="spellStart"/>
            <w:r w:rsidRPr="00EF4827">
              <w:rPr>
                <w:sz w:val="18"/>
              </w:rPr>
              <w:t>disturbiCognitivi</w:t>
            </w:r>
            <w:proofErr w:type="spellEnd"/>
          </w:p>
        </w:tc>
        <w:tc>
          <w:tcPr>
            <w:tcW w:w="2250" w:type="dxa"/>
            <w:tcBorders>
              <w:top w:val="single" w:sz="4" w:space="0" w:color="000000"/>
              <w:left w:val="single" w:sz="4" w:space="0" w:color="000000"/>
              <w:bottom w:val="single" w:sz="4" w:space="0" w:color="000000"/>
            </w:tcBorders>
          </w:tcPr>
          <w:p w14:paraId="1EBAC363" w14:textId="77777777" w:rsidR="00E718F2" w:rsidRPr="00EF4827" w:rsidRDefault="00E718F2" w:rsidP="00E718F2">
            <w:pPr>
              <w:snapToGrid w:val="0"/>
              <w:rPr>
                <w:sz w:val="18"/>
              </w:rPr>
            </w:pPr>
            <w:r w:rsidRPr="00EF4827">
              <w:rPr>
                <w:sz w:val="18"/>
              </w:rPr>
              <w:t>Disturbi Cognitivi</w:t>
            </w:r>
          </w:p>
        </w:tc>
        <w:tc>
          <w:tcPr>
            <w:tcW w:w="735" w:type="dxa"/>
            <w:tcBorders>
              <w:top w:val="single" w:sz="4" w:space="0" w:color="000000"/>
              <w:left w:val="single" w:sz="4" w:space="0" w:color="000000"/>
              <w:bottom w:val="single" w:sz="4" w:space="0" w:color="000000"/>
            </w:tcBorders>
          </w:tcPr>
          <w:p w14:paraId="7DE65C8A"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09792774"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07EB3070"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64ADDB01" w14:textId="77777777" w:rsidR="00E718F2" w:rsidRPr="00EF4827" w:rsidRDefault="00E718F2" w:rsidP="00E718F2">
            <w:pPr>
              <w:snapToGrid w:val="0"/>
              <w:rPr>
                <w:sz w:val="18"/>
                <w:lang w:val="fr-FR"/>
              </w:rPr>
            </w:pPr>
            <w:r w:rsidRPr="00EF4827">
              <w:rPr>
                <w:sz w:val="18"/>
                <w:lang w:val="fr-FR"/>
              </w:rPr>
              <w:t>Valori “1”, “2”, “3”</w:t>
            </w:r>
          </w:p>
        </w:tc>
      </w:tr>
      <w:tr w:rsidR="00EF4827" w:rsidRPr="00EF4827" w14:paraId="26F3AC77" w14:textId="77777777" w:rsidTr="00E718F2">
        <w:trPr>
          <w:trHeight w:val="262"/>
        </w:trPr>
        <w:tc>
          <w:tcPr>
            <w:tcW w:w="681" w:type="dxa"/>
            <w:tcBorders>
              <w:top w:val="single" w:sz="4" w:space="0" w:color="000000"/>
              <w:left w:val="single" w:sz="4" w:space="0" w:color="000000"/>
              <w:bottom w:val="single" w:sz="4" w:space="0" w:color="000000"/>
            </w:tcBorders>
          </w:tcPr>
          <w:p w14:paraId="2A1742E4" w14:textId="77777777" w:rsidR="00E718F2" w:rsidRPr="00EF4827" w:rsidRDefault="00E718F2" w:rsidP="00E718F2">
            <w:pPr>
              <w:snapToGrid w:val="0"/>
              <w:jc w:val="center"/>
              <w:rPr>
                <w:sz w:val="18"/>
              </w:rPr>
            </w:pPr>
            <w:r w:rsidRPr="00EF4827">
              <w:rPr>
                <w:sz w:val="18"/>
              </w:rPr>
              <w:t>93.0</w:t>
            </w:r>
          </w:p>
        </w:tc>
        <w:tc>
          <w:tcPr>
            <w:tcW w:w="1989" w:type="dxa"/>
            <w:tcBorders>
              <w:top w:val="single" w:sz="4" w:space="0" w:color="000000"/>
              <w:left w:val="single" w:sz="4" w:space="0" w:color="000000"/>
              <w:bottom w:val="single" w:sz="4" w:space="0" w:color="000000"/>
            </w:tcBorders>
          </w:tcPr>
          <w:p w14:paraId="596DE9FC" w14:textId="77777777" w:rsidR="00E718F2" w:rsidRPr="00EF4827" w:rsidRDefault="00E718F2" w:rsidP="00E718F2">
            <w:pPr>
              <w:snapToGrid w:val="0"/>
              <w:rPr>
                <w:sz w:val="18"/>
              </w:rPr>
            </w:pPr>
            <w:proofErr w:type="spellStart"/>
            <w:r w:rsidRPr="00EF4827">
              <w:rPr>
                <w:sz w:val="18"/>
              </w:rPr>
              <w:t>disturbiComportamentali</w:t>
            </w:r>
            <w:proofErr w:type="spellEnd"/>
          </w:p>
        </w:tc>
        <w:tc>
          <w:tcPr>
            <w:tcW w:w="2250" w:type="dxa"/>
            <w:tcBorders>
              <w:top w:val="single" w:sz="4" w:space="0" w:color="000000"/>
              <w:left w:val="single" w:sz="4" w:space="0" w:color="000000"/>
              <w:bottom w:val="single" w:sz="4" w:space="0" w:color="000000"/>
            </w:tcBorders>
          </w:tcPr>
          <w:p w14:paraId="68B65B7C" w14:textId="77777777" w:rsidR="00E718F2" w:rsidRPr="00EF4827" w:rsidRDefault="00E718F2" w:rsidP="00E718F2">
            <w:pPr>
              <w:snapToGrid w:val="0"/>
              <w:rPr>
                <w:sz w:val="18"/>
              </w:rPr>
            </w:pPr>
            <w:r w:rsidRPr="00EF4827">
              <w:rPr>
                <w:sz w:val="18"/>
              </w:rPr>
              <w:t>Disturbi Comportamentali</w:t>
            </w:r>
          </w:p>
        </w:tc>
        <w:tc>
          <w:tcPr>
            <w:tcW w:w="735" w:type="dxa"/>
            <w:tcBorders>
              <w:top w:val="single" w:sz="4" w:space="0" w:color="000000"/>
              <w:left w:val="single" w:sz="4" w:space="0" w:color="000000"/>
              <w:bottom w:val="single" w:sz="4" w:space="0" w:color="000000"/>
            </w:tcBorders>
          </w:tcPr>
          <w:p w14:paraId="36E09650"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60F354FA"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720FD375"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64302B22" w14:textId="77777777" w:rsidR="00E718F2" w:rsidRPr="00EF4827" w:rsidRDefault="00E718F2" w:rsidP="00E718F2">
            <w:pPr>
              <w:snapToGrid w:val="0"/>
              <w:rPr>
                <w:sz w:val="18"/>
                <w:lang w:val="fr-FR"/>
              </w:rPr>
            </w:pPr>
            <w:r w:rsidRPr="00EF4827">
              <w:rPr>
                <w:sz w:val="18"/>
                <w:lang w:val="fr-FR"/>
              </w:rPr>
              <w:t>Valori “1”, “2”</w:t>
            </w:r>
          </w:p>
        </w:tc>
      </w:tr>
      <w:tr w:rsidR="00EF4827" w:rsidRPr="00EF4827" w14:paraId="45406D8F" w14:textId="77777777" w:rsidTr="00E718F2">
        <w:trPr>
          <w:trHeight w:val="262"/>
        </w:trPr>
        <w:tc>
          <w:tcPr>
            <w:tcW w:w="681" w:type="dxa"/>
            <w:tcBorders>
              <w:top w:val="single" w:sz="4" w:space="0" w:color="000000"/>
              <w:left w:val="single" w:sz="4" w:space="0" w:color="000000"/>
              <w:bottom w:val="single" w:sz="4" w:space="0" w:color="000000"/>
            </w:tcBorders>
          </w:tcPr>
          <w:p w14:paraId="6D2C2765" w14:textId="77777777" w:rsidR="00E718F2" w:rsidRPr="00EF4827" w:rsidRDefault="00E718F2" w:rsidP="00E718F2">
            <w:pPr>
              <w:snapToGrid w:val="0"/>
              <w:jc w:val="center"/>
              <w:rPr>
                <w:sz w:val="18"/>
              </w:rPr>
            </w:pPr>
            <w:r w:rsidRPr="00EF4827">
              <w:rPr>
                <w:sz w:val="18"/>
              </w:rPr>
              <w:t>94.0</w:t>
            </w:r>
          </w:p>
        </w:tc>
        <w:tc>
          <w:tcPr>
            <w:tcW w:w="1989" w:type="dxa"/>
            <w:tcBorders>
              <w:top w:val="single" w:sz="4" w:space="0" w:color="000000"/>
              <w:left w:val="single" w:sz="4" w:space="0" w:color="000000"/>
              <w:bottom w:val="single" w:sz="4" w:space="0" w:color="000000"/>
            </w:tcBorders>
          </w:tcPr>
          <w:p w14:paraId="51F0498C" w14:textId="77777777" w:rsidR="00E718F2" w:rsidRPr="00EF4827" w:rsidRDefault="00E718F2" w:rsidP="00E718F2">
            <w:pPr>
              <w:snapToGrid w:val="0"/>
              <w:rPr>
                <w:sz w:val="18"/>
              </w:rPr>
            </w:pPr>
            <w:proofErr w:type="spellStart"/>
            <w:r w:rsidRPr="00EF4827">
              <w:rPr>
                <w:sz w:val="18"/>
              </w:rPr>
              <w:t>alimentazioneParenterale</w:t>
            </w:r>
            <w:proofErr w:type="spellEnd"/>
          </w:p>
        </w:tc>
        <w:tc>
          <w:tcPr>
            <w:tcW w:w="2250" w:type="dxa"/>
            <w:tcBorders>
              <w:top w:val="single" w:sz="4" w:space="0" w:color="000000"/>
              <w:left w:val="single" w:sz="4" w:space="0" w:color="000000"/>
              <w:bottom w:val="single" w:sz="4" w:space="0" w:color="000000"/>
            </w:tcBorders>
          </w:tcPr>
          <w:p w14:paraId="0A426371" w14:textId="77777777" w:rsidR="00E718F2" w:rsidRPr="00EF4827" w:rsidRDefault="00E718F2" w:rsidP="00E718F2">
            <w:pPr>
              <w:snapToGrid w:val="0"/>
              <w:rPr>
                <w:sz w:val="18"/>
              </w:rPr>
            </w:pPr>
            <w:r w:rsidRPr="00EF4827">
              <w:rPr>
                <w:sz w:val="18"/>
              </w:rPr>
              <w:t>Alimentazione Parenterale</w:t>
            </w:r>
          </w:p>
        </w:tc>
        <w:tc>
          <w:tcPr>
            <w:tcW w:w="735" w:type="dxa"/>
            <w:tcBorders>
              <w:top w:val="single" w:sz="4" w:space="0" w:color="000000"/>
              <w:left w:val="single" w:sz="4" w:space="0" w:color="000000"/>
              <w:bottom w:val="single" w:sz="4" w:space="0" w:color="000000"/>
            </w:tcBorders>
          </w:tcPr>
          <w:p w14:paraId="2FEDA8E3"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4B74E734"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5ED68E74"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6823ECCD" w14:textId="77777777" w:rsidR="00E718F2" w:rsidRPr="00EF4827" w:rsidRDefault="00E718F2" w:rsidP="00E718F2">
            <w:pPr>
              <w:snapToGrid w:val="0"/>
              <w:rPr>
                <w:sz w:val="18"/>
                <w:lang w:val="fr-FR"/>
              </w:rPr>
            </w:pPr>
            <w:r w:rsidRPr="00EF4827">
              <w:rPr>
                <w:sz w:val="18"/>
                <w:lang w:val="fr-FR"/>
              </w:rPr>
              <w:t>Valori “1”, “2”</w:t>
            </w:r>
          </w:p>
        </w:tc>
      </w:tr>
      <w:tr w:rsidR="00EF4827" w:rsidRPr="00EF4827" w14:paraId="56B1D66E" w14:textId="77777777" w:rsidTr="00E718F2">
        <w:trPr>
          <w:trHeight w:val="262"/>
        </w:trPr>
        <w:tc>
          <w:tcPr>
            <w:tcW w:w="681" w:type="dxa"/>
            <w:tcBorders>
              <w:top w:val="single" w:sz="4" w:space="0" w:color="000000"/>
              <w:left w:val="single" w:sz="4" w:space="0" w:color="000000"/>
              <w:bottom w:val="single" w:sz="4" w:space="0" w:color="000000"/>
            </w:tcBorders>
          </w:tcPr>
          <w:p w14:paraId="53B7CECE" w14:textId="77777777" w:rsidR="00E718F2" w:rsidRPr="00EF4827" w:rsidRDefault="00E718F2" w:rsidP="00E718F2">
            <w:pPr>
              <w:snapToGrid w:val="0"/>
              <w:jc w:val="center"/>
              <w:rPr>
                <w:sz w:val="18"/>
              </w:rPr>
            </w:pPr>
            <w:r w:rsidRPr="00EF4827">
              <w:rPr>
                <w:sz w:val="18"/>
              </w:rPr>
              <w:t>95.0</w:t>
            </w:r>
          </w:p>
        </w:tc>
        <w:tc>
          <w:tcPr>
            <w:tcW w:w="1989" w:type="dxa"/>
            <w:tcBorders>
              <w:top w:val="single" w:sz="4" w:space="0" w:color="000000"/>
              <w:left w:val="single" w:sz="4" w:space="0" w:color="000000"/>
              <w:bottom w:val="single" w:sz="4" w:space="0" w:color="000000"/>
            </w:tcBorders>
          </w:tcPr>
          <w:p w14:paraId="4D859618" w14:textId="77777777" w:rsidR="00E718F2" w:rsidRPr="00EF4827" w:rsidRDefault="00E718F2" w:rsidP="00E718F2">
            <w:pPr>
              <w:snapToGrid w:val="0"/>
              <w:rPr>
                <w:sz w:val="18"/>
              </w:rPr>
            </w:pPr>
            <w:r w:rsidRPr="00EF4827">
              <w:rPr>
                <w:sz w:val="18"/>
              </w:rPr>
              <w:t>SNGPEG</w:t>
            </w:r>
          </w:p>
        </w:tc>
        <w:tc>
          <w:tcPr>
            <w:tcW w:w="2250" w:type="dxa"/>
            <w:tcBorders>
              <w:top w:val="single" w:sz="4" w:space="0" w:color="000000"/>
              <w:left w:val="single" w:sz="4" w:space="0" w:color="000000"/>
              <w:bottom w:val="single" w:sz="4" w:space="0" w:color="000000"/>
            </w:tcBorders>
          </w:tcPr>
          <w:p w14:paraId="18DBE7B8" w14:textId="77777777" w:rsidR="00E718F2" w:rsidRPr="00EF4827" w:rsidRDefault="00E718F2" w:rsidP="00E718F2">
            <w:pPr>
              <w:snapToGrid w:val="0"/>
              <w:rPr>
                <w:sz w:val="18"/>
              </w:rPr>
            </w:pPr>
            <w:r w:rsidRPr="00EF4827">
              <w:rPr>
                <w:sz w:val="18"/>
              </w:rPr>
              <w:t>SNGPEG</w:t>
            </w:r>
          </w:p>
        </w:tc>
        <w:tc>
          <w:tcPr>
            <w:tcW w:w="735" w:type="dxa"/>
            <w:tcBorders>
              <w:top w:val="single" w:sz="4" w:space="0" w:color="000000"/>
              <w:left w:val="single" w:sz="4" w:space="0" w:color="000000"/>
              <w:bottom w:val="single" w:sz="4" w:space="0" w:color="000000"/>
            </w:tcBorders>
          </w:tcPr>
          <w:p w14:paraId="47553EE2"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2C5A310E"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1B18AE78"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1CE9F6E8" w14:textId="77777777" w:rsidR="00E718F2" w:rsidRPr="00EF4827" w:rsidRDefault="00E718F2" w:rsidP="00E718F2">
            <w:pPr>
              <w:snapToGrid w:val="0"/>
              <w:rPr>
                <w:sz w:val="18"/>
                <w:lang w:val="fr-FR"/>
              </w:rPr>
            </w:pPr>
            <w:r w:rsidRPr="00EF4827">
              <w:rPr>
                <w:sz w:val="18"/>
                <w:lang w:val="fr-FR"/>
              </w:rPr>
              <w:t>Valori “1”, “2”</w:t>
            </w:r>
          </w:p>
        </w:tc>
      </w:tr>
      <w:tr w:rsidR="00EF4827" w:rsidRPr="00EF4827" w14:paraId="2906E751" w14:textId="77777777" w:rsidTr="00E718F2">
        <w:trPr>
          <w:trHeight w:val="262"/>
        </w:trPr>
        <w:tc>
          <w:tcPr>
            <w:tcW w:w="681" w:type="dxa"/>
            <w:tcBorders>
              <w:top w:val="single" w:sz="4" w:space="0" w:color="000000"/>
              <w:left w:val="single" w:sz="4" w:space="0" w:color="000000"/>
              <w:bottom w:val="single" w:sz="4" w:space="0" w:color="000000"/>
            </w:tcBorders>
          </w:tcPr>
          <w:p w14:paraId="7F7C23FB" w14:textId="77777777" w:rsidR="00E718F2" w:rsidRPr="00EF4827" w:rsidRDefault="00E718F2" w:rsidP="00E718F2">
            <w:pPr>
              <w:snapToGrid w:val="0"/>
              <w:jc w:val="center"/>
              <w:rPr>
                <w:sz w:val="18"/>
              </w:rPr>
            </w:pPr>
            <w:r w:rsidRPr="00EF4827">
              <w:rPr>
                <w:sz w:val="18"/>
              </w:rPr>
              <w:t>96.0</w:t>
            </w:r>
          </w:p>
        </w:tc>
        <w:tc>
          <w:tcPr>
            <w:tcW w:w="1989" w:type="dxa"/>
            <w:tcBorders>
              <w:top w:val="single" w:sz="4" w:space="0" w:color="000000"/>
              <w:left w:val="single" w:sz="4" w:space="0" w:color="000000"/>
              <w:bottom w:val="single" w:sz="4" w:space="0" w:color="000000"/>
            </w:tcBorders>
          </w:tcPr>
          <w:p w14:paraId="587D5535" w14:textId="77777777" w:rsidR="00E718F2" w:rsidRPr="00EF4827" w:rsidRDefault="00E718F2" w:rsidP="00E718F2">
            <w:pPr>
              <w:snapToGrid w:val="0"/>
              <w:rPr>
                <w:sz w:val="18"/>
              </w:rPr>
            </w:pPr>
            <w:r w:rsidRPr="00EF4827">
              <w:rPr>
                <w:sz w:val="18"/>
              </w:rPr>
              <w:t>tracheostomia</w:t>
            </w:r>
          </w:p>
        </w:tc>
        <w:tc>
          <w:tcPr>
            <w:tcW w:w="2250" w:type="dxa"/>
            <w:tcBorders>
              <w:top w:val="single" w:sz="4" w:space="0" w:color="000000"/>
              <w:left w:val="single" w:sz="4" w:space="0" w:color="000000"/>
              <w:bottom w:val="single" w:sz="4" w:space="0" w:color="000000"/>
            </w:tcBorders>
          </w:tcPr>
          <w:p w14:paraId="5B3ACA5D" w14:textId="77777777" w:rsidR="00E718F2" w:rsidRPr="00EF4827" w:rsidRDefault="00E718F2" w:rsidP="00E718F2">
            <w:pPr>
              <w:snapToGrid w:val="0"/>
              <w:rPr>
                <w:sz w:val="18"/>
              </w:rPr>
            </w:pPr>
            <w:r w:rsidRPr="00EF4827">
              <w:rPr>
                <w:sz w:val="18"/>
              </w:rPr>
              <w:t>Tracheostomia</w:t>
            </w:r>
          </w:p>
        </w:tc>
        <w:tc>
          <w:tcPr>
            <w:tcW w:w="735" w:type="dxa"/>
            <w:tcBorders>
              <w:top w:val="single" w:sz="4" w:space="0" w:color="000000"/>
              <w:left w:val="single" w:sz="4" w:space="0" w:color="000000"/>
              <w:bottom w:val="single" w:sz="4" w:space="0" w:color="000000"/>
            </w:tcBorders>
          </w:tcPr>
          <w:p w14:paraId="79723224"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2CFA7F8C"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20FBEA10"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7B4F373C" w14:textId="77777777" w:rsidR="00E718F2" w:rsidRPr="00EF4827" w:rsidRDefault="00E718F2" w:rsidP="00E718F2">
            <w:pPr>
              <w:snapToGrid w:val="0"/>
              <w:rPr>
                <w:sz w:val="18"/>
                <w:lang w:val="fr-FR"/>
              </w:rPr>
            </w:pPr>
            <w:r w:rsidRPr="00EF4827">
              <w:rPr>
                <w:sz w:val="18"/>
                <w:lang w:val="fr-FR"/>
              </w:rPr>
              <w:t>Valori “1”, “2”</w:t>
            </w:r>
          </w:p>
        </w:tc>
      </w:tr>
      <w:tr w:rsidR="00EF4827" w:rsidRPr="00EF4827" w14:paraId="723A7BD2" w14:textId="77777777" w:rsidTr="00E718F2">
        <w:trPr>
          <w:trHeight w:val="262"/>
        </w:trPr>
        <w:tc>
          <w:tcPr>
            <w:tcW w:w="681" w:type="dxa"/>
            <w:tcBorders>
              <w:top w:val="single" w:sz="4" w:space="0" w:color="000000"/>
              <w:left w:val="single" w:sz="4" w:space="0" w:color="000000"/>
              <w:bottom w:val="single" w:sz="4" w:space="0" w:color="000000"/>
            </w:tcBorders>
          </w:tcPr>
          <w:p w14:paraId="08E4E545" w14:textId="77777777" w:rsidR="00E718F2" w:rsidRPr="00EF4827" w:rsidRDefault="00E718F2" w:rsidP="00E718F2">
            <w:pPr>
              <w:snapToGrid w:val="0"/>
              <w:jc w:val="center"/>
              <w:rPr>
                <w:sz w:val="18"/>
              </w:rPr>
            </w:pPr>
            <w:r w:rsidRPr="00EF4827">
              <w:rPr>
                <w:sz w:val="18"/>
              </w:rPr>
              <w:t>97.0</w:t>
            </w:r>
          </w:p>
        </w:tc>
        <w:tc>
          <w:tcPr>
            <w:tcW w:w="1989" w:type="dxa"/>
            <w:tcBorders>
              <w:top w:val="single" w:sz="4" w:space="0" w:color="000000"/>
              <w:left w:val="single" w:sz="4" w:space="0" w:color="000000"/>
              <w:bottom w:val="single" w:sz="4" w:space="0" w:color="000000"/>
            </w:tcBorders>
          </w:tcPr>
          <w:p w14:paraId="503C4F8C" w14:textId="77777777" w:rsidR="00E718F2" w:rsidRPr="00EF4827" w:rsidRDefault="00E718F2" w:rsidP="00E718F2">
            <w:pPr>
              <w:snapToGrid w:val="0"/>
              <w:rPr>
                <w:sz w:val="18"/>
              </w:rPr>
            </w:pPr>
            <w:proofErr w:type="spellStart"/>
            <w:r w:rsidRPr="00EF4827">
              <w:rPr>
                <w:sz w:val="18"/>
              </w:rPr>
              <w:t>ventilazioneAssistita</w:t>
            </w:r>
            <w:proofErr w:type="spellEnd"/>
          </w:p>
        </w:tc>
        <w:tc>
          <w:tcPr>
            <w:tcW w:w="2250" w:type="dxa"/>
            <w:tcBorders>
              <w:top w:val="single" w:sz="4" w:space="0" w:color="000000"/>
              <w:left w:val="single" w:sz="4" w:space="0" w:color="000000"/>
              <w:bottom w:val="single" w:sz="4" w:space="0" w:color="000000"/>
            </w:tcBorders>
          </w:tcPr>
          <w:p w14:paraId="34C492A4" w14:textId="77777777" w:rsidR="00E718F2" w:rsidRPr="00EF4827" w:rsidRDefault="00E718F2" w:rsidP="00E718F2">
            <w:pPr>
              <w:snapToGrid w:val="0"/>
              <w:rPr>
                <w:sz w:val="18"/>
              </w:rPr>
            </w:pPr>
            <w:r w:rsidRPr="00EF4827">
              <w:rPr>
                <w:sz w:val="18"/>
              </w:rPr>
              <w:t>Ventilazione Assistita</w:t>
            </w:r>
          </w:p>
        </w:tc>
        <w:tc>
          <w:tcPr>
            <w:tcW w:w="735" w:type="dxa"/>
            <w:tcBorders>
              <w:top w:val="single" w:sz="4" w:space="0" w:color="000000"/>
              <w:left w:val="single" w:sz="4" w:space="0" w:color="000000"/>
              <w:bottom w:val="single" w:sz="4" w:space="0" w:color="000000"/>
            </w:tcBorders>
          </w:tcPr>
          <w:p w14:paraId="743A5CD1"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7E07A373"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061677C7"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26FDD0A8" w14:textId="77777777" w:rsidR="00E718F2" w:rsidRPr="00EF4827" w:rsidRDefault="00E718F2" w:rsidP="00E718F2">
            <w:pPr>
              <w:snapToGrid w:val="0"/>
              <w:rPr>
                <w:sz w:val="18"/>
                <w:lang w:val="fr-FR"/>
              </w:rPr>
            </w:pPr>
            <w:r w:rsidRPr="00EF4827">
              <w:rPr>
                <w:sz w:val="18"/>
                <w:lang w:val="fr-FR"/>
              </w:rPr>
              <w:t>Valori “1”, “2”</w:t>
            </w:r>
          </w:p>
        </w:tc>
      </w:tr>
      <w:tr w:rsidR="00EF4827" w:rsidRPr="00EF4827" w14:paraId="4C17D216" w14:textId="77777777" w:rsidTr="00E718F2">
        <w:trPr>
          <w:trHeight w:val="262"/>
        </w:trPr>
        <w:tc>
          <w:tcPr>
            <w:tcW w:w="681" w:type="dxa"/>
            <w:tcBorders>
              <w:top w:val="single" w:sz="4" w:space="0" w:color="000000"/>
              <w:left w:val="single" w:sz="4" w:space="0" w:color="000000"/>
              <w:bottom w:val="single" w:sz="4" w:space="0" w:color="000000"/>
            </w:tcBorders>
          </w:tcPr>
          <w:p w14:paraId="48AD095F" w14:textId="77777777" w:rsidR="00E718F2" w:rsidRPr="00EF4827" w:rsidRDefault="00E718F2" w:rsidP="00E718F2">
            <w:pPr>
              <w:snapToGrid w:val="0"/>
              <w:jc w:val="center"/>
              <w:rPr>
                <w:sz w:val="18"/>
              </w:rPr>
            </w:pPr>
            <w:r w:rsidRPr="00EF4827">
              <w:rPr>
                <w:sz w:val="18"/>
              </w:rPr>
              <w:t>98.0</w:t>
            </w:r>
          </w:p>
        </w:tc>
        <w:tc>
          <w:tcPr>
            <w:tcW w:w="1989" w:type="dxa"/>
            <w:tcBorders>
              <w:top w:val="single" w:sz="4" w:space="0" w:color="000000"/>
              <w:left w:val="single" w:sz="4" w:space="0" w:color="000000"/>
              <w:bottom w:val="single" w:sz="4" w:space="0" w:color="000000"/>
            </w:tcBorders>
          </w:tcPr>
          <w:p w14:paraId="314D5283" w14:textId="77777777" w:rsidR="00E718F2" w:rsidRPr="00EF4827" w:rsidRDefault="00E718F2" w:rsidP="00E718F2">
            <w:pPr>
              <w:snapToGrid w:val="0"/>
              <w:rPr>
                <w:sz w:val="18"/>
              </w:rPr>
            </w:pPr>
            <w:r w:rsidRPr="00EF4827">
              <w:rPr>
                <w:sz w:val="18"/>
              </w:rPr>
              <w:t>ossigenoterapia</w:t>
            </w:r>
          </w:p>
        </w:tc>
        <w:tc>
          <w:tcPr>
            <w:tcW w:w="2250" w:type="dxa"/>
            <w:tcBorders>
              <w:top w:val="single" w:sz="4" w:space="0" w:color="000000"/>
              <w:left w:val="single" w:sz="4" w:space="0" w:color="000000"/>
              <w:bottom w:val="single" w:sz="4" w:space="0" w:color="000000"/>
            </w:tcBorders>
          </w:tcPr>
          <w:p w14:paraId="7E632CA0" w14:textId="77777777" w:rsidR="00E718F2" w:rsidRPr="00EF4827" w:rsidRDefault="00E718F2" w:rsidP="00E718F2">
            <w:pPr>
              <w:snapToGrid w:val="0"/>
              <w:rPr>
                <w:sz w:val="18"/>
              </w:rPr>
            </w:pPr>
            <w:r w:rsidRPr="00EF4827">
              <w:rPr>
                <w:sz w:val="18"/>
              </w:rPr>
              <w:t>Ossigenoterapia</w:t>
            </w:r>
          </w:p>
        </w:tc>
        <w:tc>
          <w:tcPr>
            <w:tcW w:w="735" w:type="dxa"/>
            <w:tcBorders>
              <w:top w:val="single" w:sz="4" w:space="0" w:color="000000"/>
              <w:left w:val="single" w:sz="4" w:space="0" w:color="000000"/>
              <w:bottom w:val="single" w:sz="4" w:space="0" w:color="000000"/>
            </w:tcBorders>
          </w:tcPr>
          <w:p w14:paraId="3DB3E971"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3A0F5C82"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7A5CB380"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515F3241" w14:textId="77777777" w:rsidR="00E718F2" w:rsidRPr="00EF4827" w:rsidRDefault="00E718F2" w:rsidP="00E718F2">
            <w:pPr>
              <w:snapToGrid w:val="0"/>
              <w:rPr>
                <w:sz w:val="18"/>
                <w:lang w:val="fr-FR"/>
              </w:rPr>
            </w:pPr>
            <w:r w:rsidRPr="00EF4827">
              <w:rPr>
                <w:sz w:val="18"/>
                <w:lang w:val="fr-FR"/>
              </w:rPr>
              <w:t>Valori “1”, “2”</w:t>
            </w:r>
          </w:p>
        </w:tc>
      </w:tr>
      <w:tr w:rsidR="00EF4827" w:rsidRPr="00EF4827" w14:paraId="421B755E" w14:textId="77777777" w:rsidTr="00E718F2">
        <w:trPr>
          <w:trHeight w:val="262"/>
        </w:trPr>
        <w:tc>
          <w:tcPr>
            <w:tcW w:w="681" w:type="dxa"/>
            <w:tcBorders>
              <w:top w:val="single" w:sz="4" w:space="0" w:color="000000"/>
              <w:left w:val="single" w:sz="4" w:space="0" w:color="000000"/>
              <w:bottom w:val="single" w:sz="4" w:space="0" w:color="000000"/>
            </w:tcBorders>
          </w:tcPr>
          <w:p w14:paraId="48E3741A" w14:textId="77777777" w:rsidR="00E718F2" w:rsidRPr="00EF4827" w:rsidRDefault="00E718F2" w:rsidP="00E718F2">
            <w:pPr>
              <w:snapToGrid w:val="0"/>
              <w:jc w:val="center"/>
              <w:rPr>
                <w:sz w:val="18"/>
              </w:rPr>
            </w:pPr>
            <w:r w:rsidRPr="00EF4827">
              <w:rPr>
                <w:sz w:val="18"/>
              </w:rPr>
              <w:t>99.0</w:t>
            </w:r>
          </w:p>
        </w:tc>
        <w:tc>
          <w:tcPr>
            <w:tcW w:w="1989" w:type="dxa"/>
            <w:tcBorders>
              <w:top w:val="single" w:sz="4" w:space="0" w:color="000000"/>
              <w:left w:val="single" w:sz="4" w:space="0" w:color="000000"/>
              <w:bottom w:val="single" w:sz="4" w:space="0" w:color="000000"/>
            </w:tcBorders>
          </w:tcPr>
          <w:p w14:paraId="58E9E8AE" w14:textId="77777777" w:rsidR="00E718F2" w:rsidRPr="00EF4827" w:rsidRDefault="00E718F2" w:rsidP="00E718F2">
            <w:pPr>
              <w:snapToGrid w:val="0"/>
              <w:rPr>
                <w:sz w:val="18"/>
              </w:rPr>
            </w:pPr>
            <w:r w:rsidRPr="00EF4827">
              <w:rPr>
                <w:sz w:val="18"/>
              </w:rPr>
              <w:t>dialisi</w:t>
            </w:r>
          </w:p>
        </w:tc>
        <w:tc>
          <w:tcPr>
            <w:tcW w:w="2250" w:type="dxa"/>
            <w:tcBorders>
              <w:top w:val="single" w:sz="4" w:space="0" w:color="000000"/>
              <w:left w:val="single" w:sz="4" w:space="0" w:color="000000"/>
              <w:bottom w:val="single" w:sz="4" w:space="0" w:color="000000"/>
            </w:tcBorders>
          </w:tcPr>
          <w:p w14:paraId="20902FE2" w14:textId="77777777" w:rsidR="00E718F2" w:rsidRPr="00EF4827" w:rsidRDefault="00E718F2" w:rsidP="00E718F2">
            <w:pPr>
              <w:snapToGrid w:val="0"/>
              <w:rPr>
                <w:sz w:val="18"/>
              </w:rPr>
            </w:pPr>
            <w:r w:rsidRPr="00EF4827">
              <w:rPr>
                <w:sz w:val="18"/>
              </w:rPr>
              <w:t>Dialisi</w:t>
            </w:r>
          </w:p>
        </w:tc>
        <w:tc>
          <w:tcPr>
            <w:tcW w:w="735" w:type="dxa"/>
            <w:tcBorders>
              <w:top w:val="single" w:sz="4" w:space="0" w:color="000000"/>
              <w:left w:val="single" w:sz="4" w:space="0" w:color="000000"/>
              <w:bottom w:val="single" w:sz="4" w:space="0" w:color="000000"/>
            </w:tcBorders>
          </w:tcPr>
          <w:p w14:paraId="5689AE51"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7AF1429F"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1495CEDE"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522DCCED" w14:textId="77777777" w:rsidR="00E718F2" w:rsidRPr="00EF4827" w:rsidRDefault="00E718F2" w:rsidP="00E718F2">
            <w:pPr>
              <w:snapToGrid w:val="0"/>
              <w:rPr>
                <w:sz w:val="18"/>
                <w:lang w:val="fr-FR"/>
              </w:rPr>
            </w:pPr>
            <w:r w:rsidRPr="00EF4827">
              <w:rPr>
                <w:sz w:val="18"/>
                <w:lang w:val="fr-FR"/>
              </w:rPr>
              <w:t>Valori “1”, “2”</w:t>
            </w:r>
          </w:p>
        </w:tc>
      </w:tr>
      <w:tr w:rsidR="00EF4827" w:rsidRPr="00EF4827" w14:paraId="568232B1" w14:textId="77777777" w:rsidTr="00E718F2">
        <w:trPr>
          <w:trHeight w:val="262"/>
        </w:trPr>
        <w:tc>
          <w:tcPr>
            <w:tcW w:w="681" w:type="dxa"/>
            <w:tcBorders>
              <w:top w:val="single" w:sz="4" w:space="0" w:color="000000"/>
              <w:left w:val="single" w:sz="4" w:space="0" w:color="000000"/>
              <w:bottom w:val="single" w:sz="4" w:space="0" w:color="000000"/>
            </w:tcBorders>
          </w:tcPr>
          <w:p w14:paraId="327265C0" w14:textId="77777777" w:rsidR="00E718F2" w:rsidRPr="00EF4827" w:rsidRDefault="00E718F2" w:rsidP="00E718F2">
            <w:pPr>
              <w:snapToGrid w:val="0"/>
              <w:jc w:val="center"/>
              <w:rPr>
                <w:sz w:val="18"/>
              </w:rPr>
            </w:pPr>
            <w:r w:rsidRPr="00EF4827">
              <w:rPr>
                <w:sz w:val="18"/>
              </w:rPr>
              <w:t>100.0</w:t>
            </w:r>
          </w:p>
        </w:tc>
        <w:tc>
          <w:tcPr>
            <w:tcW w:w="1989" w:type="dxa"/>
            <w:tcBorders>
              <w:top w:val="single" w:sz="4" w:space="0" w:color="000000"/>
              <w:left w:val="single" w:sz="4" w:space="0" w:color="000000"/>
              <w:bottom w:val="single" w:sz="4" w:space="0" w:color="000000"/>
            </w:tcBorders>
          </w:tcPr>
          <w:p w14:paraId="69B63EFB" w14:textId="77777777" w:rsidR="00E718F2" w:rsidRPr="00EF4827" w:rsidRDefault="00E718F2" w:rsidP="00E718F2">
            <w:pPr>
              <w:snapToGrid w:val="0"/>
              <w:rPr>
                <w:sz w:val="18"/>
              </w:rPr>
            </w:pPr>
            <w:proofErr w:type="spellStart"/>
            <w:r w:rsidRPr="00EF4827">
              <w:rPr>
                <w:sz w:val="18"/>
              </w:rPr>
              <w:t>ulcereDaDecubito</w:t>
            </w:r>
            <w:proofErr w:type="spellEnd"/>
          </w:p>
        </w:tc>
        <w:tc>
          <w:tcPr>
            <w:tcW w:w="2250" w:type="dxa"/>
            <w:tcBorders>
              <w:top w:val="single" w:sz="4" w:space="0" w:color="000000"/>
              <w:left w:val="single" w:sz="4" w:space="0" w:color="000000"/>
              <w:bottom w:val="single" w:sz="4" w:space="0" w:color="000000"/>
            </w:tcBorders>
          </w:tcPr>
          <w:p w14:paraId="0F9B00EC" w14:textId="77777777" w:rsidR="00E718F2" w:rsidRPr="00EF4827" w:rsidRDefault="00E718F2" w:rsidP="00E718F2">
            <w:pPr>
              <w:snapToGrid w:val="0"/>
              <w:rPr>
                <w:sz w:val="18"/>
              </w:rPr>
            </w:pPr>
            <w:r w:rsidRPr="00EF4827">
              <w:rPr>
                <w:sz w:val="18"/>
              </w:rPr>
              <w:t>Ulcere da decubito</w:t>
            </w:r>
          </w:p>
        </w:tc>
        <w:tc>
          <w:tcPr>
            <w:tcW w:w="735" w:type="dxa"/>
            <w:tcBorders>
              <w:top w:val="single" w:sz="4" w:space="0" w:color="000000"/>
              <w:left w:val="single" w:sz="4" w:space="0" w:color="000000"/>
              <w:bottom w:val="single" w:sz="4" w:space="0" w:color="000000"/>
            </w:tcBorders>
          </w:tcPr>
          <w:p w14:paraId="487F1A20"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4F1A26E6"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39532743"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461609C9" w14:textId="77777777" w:rsidR="00E718F2" w:rsidRPr="00EF4827" w:rsidRDefault="00E718F2" w:rsidP="00E718F2">
            <w:pPr>
              <w:snapToGrid w:val="0"/>
              <w:rPr>
                <w:sz w:val="18"/>
                <w:lang w:val="fr-FR"/>
              </w:rPr>
            </w:pPr>
            <w:r w:rsidRPr="00EF4827">
              <w:rPr>
                <w:sz w:val="18"/>
                <w:lang w:val="fr-FR"/>
              </w:rPr>
              <w:t>Valori “1”, “2”</w:t>
            </w:r>
          </w:p>
        </w:tc>
      </w:tr>
      <w:tr w:rsidR="00EF4827" w:rsidRPr="00EF4827" w14:paraId="318F8BE9" w14:textId="77777777" w:rsidTr="00E718F2">
        <w:trPr>
          <w:trHeight w:val="262"/>
        </w:trPr>
        <w:tc>
          <w:tcPr>
            <w:tcW w:w="681" w:type="dxa"/>
            <w:tcBorders>
              <w:top w:val="single" w:sz="4" w:space="0" w:color="000000"/>
              <w:left w:val="single" w:sz="4" w:space="0" w:color="000000"/>
              <w:bottom w:val="single" w:sz="4" w:space="0" w:color="000000"/>
            </w:tcBorders>
          </w:tcPr>
          <w:p w14:paraId="5BDFA5DD" w14:textId="77777777" w:rsidR="00E718F2" w:rsidRPr="00EF4827" w:rsidRDefault="00E718F2" w:rsidP="00E718F2">
            <w:pPr>
              <w:snapToGrid w:val="0"/>
              <w:jc w:val="center"/>
              <w:rPr>
                <w:sz w:val="18"/>
              </w:rPr>
            </w:pPr>
            <w:r w:rsidRPr="00EF4827">
              <w:rPr>
                <w:sz w:val="18"/>
              </w:rPr>
              <w:t>116.0</w:t>
            </w:r>
          </w:p>
        </w:tc>
        <w:tc>
          <w:tcPr>
            <w:tcW w:w="1989" w:type="dxa"/>
            <w:tcBorders>
              <w:top w:val="single" w:sz="4" w:space="0" w:color="000000"/>
              <w:left w:val="single" w:sz="4" w:space="0" w:color="000000"/>
              <w:bottom w:val="single" w:sz="4" w:space="0" w:color="000000"/>
            </w:tcBorders>
          </w:tcPr>
          <w:p w14:paraId="2DEAE8E7" w14:textId="77777777" w:rsidR="00E718F2" w:rsidRPr="00EF4827" w:rsidRDefault="00E718F2" w:rsidP="00E718F2">
            <w:pPr>
              <w:snapToGrid w:val="0"/>
              <w:rPr>
                <w:sz w:val="18"/>
              </w:rPr>
            </w:pPr>
            <w:proofErr w:type="spellStart"/>
            <w:r w:rsidRPr="00EF4827">
              <w:rPr>
                <w:sz w:val="18"/>
              </w:rPr>
              <w:t>altrePrestazioni</w:t>
            </w:r>
            <w:proofErr w:type="spellEnd"/>
          </w:p>
        </w:tc>
        <w:tc>
          <w:tcPr>
            <w:tcW w:w="2250" w:type="dxa"/>
            <w:tcBorders>
              <w:top w:val="single" w:sz="4" w:space="0" w:color="000000"/>
              <w:left w:val="single" w:sz="4" w:space="0" w:color="000000"/>
              <w:bottom w:val="single" w:sz="4" w:space="0" w:color="000000"/>
            </w:tcBorders>
          </w:tcPr>
          <w:p w14:paraId="27F5A2B0" w14:textId="77777777" w:rsidR="00E718F2" w:rsidRPr="00EF4827" w:rsidRDefault="00E718F2" w:rsidP="00E718F2">
            <w:pPr>
              <w:snapToGrid w:val="0"/>
              <w:rPr>
                <w:sz w:val="18"/>
              </w:rPr>
            </w:pPr>
            <w:r w:rsidRPr="00EF4827">
              <w:rPr>
                <w:sz w:val="18"/>
              </w:rPr>
              <w:t>Altre Prestazioni</w:t>
            </w:r>
          </w:p>
        </w:tc>
        <w:tc>
          <w:tcPr>
            <w:tcW w:w="735" w:type="dxa"/>
            <w:tcBorders>
              <w:top w:val="single" w:sz="4" w:space="0" w:color="000000"/>
              <w:left w:val="single" w:sz="4" w:space="0" w:color="000000"/>
              <w:bottom w:val="single" w:sz="4" w:space="0" w:color="000000"/>
            </w:tcBorders>
          </w:tcPr>
          <w:p w14:paraId="156EF954"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5D5FD89E"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4105FBB7"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1D967EEA" w14:textId="77777777" w:rsidR="00E718F2" w:rsidRPr="00EF4827" w:rsidRDefault="00E718F2" w:rsidP="00E718F2">
            <w:pPr>
              <w:snapToGrid w:val="0"/>
              <w:rPr>
                <w:sz w:val="18"/>
                <w:lang w:val="fr-FR"/>
              </w:rPr>
            </w:pPr>
            <w:r w:rsidRPr="00EF4827">
              <w:rPr>
                <w:sz w:val="18"/>
                <w:lang w:val="fr-FR"/>
              </w:rPr>
              <w:t>Valori “1”, “2”</w:t>
            </w:r>
          </w:p>
        </w:tc>
      </w:tr>
      <w:tr w:rsidR="00EF4827" w:rsidRPr="00EF4827" w14:paraId="319D02DE" w14:textId="77777777" w:rsidTr="00E718F2">
        <w:trPr>
          <w:trHeight w:val="262"/>
        </w:trPr>
        <w:tc>
          <w:tcPr>
            <w:tcW w:w="681" w:type="dxa"/>
            <w:tcBorders>
              <w:top w:val="single" w:sz="4" w:space="0" w:color="000000"/>
              <w:left w:val="single" w:sz="4" w:space="0" w:color="000000"/>
              <w:bottom w:val="single" w:sz="4" w:space="0" w:color="000000"/>
            </w:tcBorders>
          </w:tcPr>
          <w:p w14:paraId="6AF72642" w14:textId="77777777" w:rsidR="00E718F2" w:rsidRPr="00EF4827" w:rsidRDefault="00E718F2" w:rsidP="00E718F2">
            <w:pPr>
              <w:snapToGrid w:val="0"/>
              <w:jc w:val="center"/>
              <w:rPr>
                <w:sz w:val="18"/>
              </w:rPr>
            </w:pPr>
            <w:r w:rsidRPr="00EF4827">
              <w:rPr>
                <w:sz w:val="18"/>
              </w:rPr>
              <w:t>101.0</w:t>
            </w:r>
          </w:p>
        </w:tc>
        <w:tc>
          <w:tcPr>
            <w:tcW w:w="1989" w:type="dxa"/>
            <w:tcBorders>
              <w:top w:val="single" w:sz="4" w:space="0" w:color="000000"/>
              <w:left w:val="single" w:sz="4" w:space="0" w:color="000000"/>
              <w:bottom w:val="single" w:sz="4" w:space="0" w:color="000000"/>
            </w:tcBorders>
          </w:tcPr>
          <w:p w14:paraId="2683B028" w14:textId="77777777" w:rsidR="00E718F2" w:rsidRPr="00EF4827" w:rsidRDefault="00E718F2" w:rsidP="00E718F2">
            <w:pPr>
              <w:snapToGrid w:val="0"/>
              <w:rPr>
                <w:sz w:val="18"/>
              </w:rPr>
            </w:pPr>
            <w:proofErr w:type="spellStart"/>
            <w:r w:rsidRPr="00EF4827">
              <w:rPr>
                <w:sz w:val="18"/>
              </w:rPr>
              <w:t>areaSociale</w:t>
            </w:r>
            <w:proofErr w:type="spellEnd"/>
          </w:p>
        </w:tc>
        <w:tc>
          <w:tcPr>
            <w:tcW w:w="2250" w:type="dxa"/>
            <w:tcBorders>
              <w:top w:val="single" w:sz="4" w:space="0" w:color="000000"/>
              <w:left w:val="single" w:sz="4" w:space="0" w:color="000000"/>
              <w:bottom w:val="single" w:sz="4" w:space="0" w:color="000000"/>
            </w:tcBorders>
          </w:tcPr>
          <w:p w14:paraId="2509C3E0" w14:textId="77777777" w:rsidR="00E718F2" w:rsidRPr="00EF4827" w:rsidRDefault="00E718F2" w:rsidP="00E718F2">
            <w:pPr>
              <w:snapToGrid w:val="0"/>
              <w:rPr>
                <w:sz w:val="18"/>
              </w:rPr>
            </w:pPr>
            <w:r w:rsidRPr="00EF4827">
              <w:rPr>
                <w:sz w:val="18"/>
              </w:rPr>
              <w:t>Area Sociale</w:t>
            </w:r>
          </w:p>
        </w:tc>
        <w:tc>
          <w:tcPr>
            <w:tcW w:w="735" w:type="dxa"/>
            <w:tcBorders>
              <w:top w:val="single" w:sz="4" w:space="0" w:color="000000"/>
              <w:left w:val="single" w:sz="4" w:space="0" w:color="000000"/>
              <w:bottom w:val="single" w:sz="4" w:space="0" w:color="000000"/>
            </w:tcBorders>
          </w:tcPr>
          <w:p w14:paraId="02AC3DF2"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24D13107"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0852914C"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629CBA1E" w14:textId="77777777" w:rsidR="00E718F2" w:rsidRPr="00EF4827" w:rsidRDefault="00E718F2" w:rsidP="00E718F2">
            <w:pPr>
              <w:snapToGrid w:val="0"/>
              <w:rPr>
                <w:sz w:val="18"/>
                <w:lang w:val="fr-FR"/>
              </w:rPr>
            </w:pPr>
            <w:r w:rsidRPr="00EF4827">
              <w:rPr>
                <w:sz w:val="18"/>
                <w:lang w:val="fr-FR"/>
              </w:rPr>
              <w:t>Valori “1”, “2”, “3”</w:t>
            </w:r>
          </w:p>
        </w:tc>
      </w:tr>
      <w:tr w:rsidR="00EF4827" w:rsidRPr="00EF4827" w14:paraId="73BE2B18" w14:textId="77777777" w:rsidTr="00E718F2">
        <w:trPr>
          <w:trHeight w:val="262"/>
        </w:trPr>
        <w:tc>
          <w:tcPr>
            <w:tcW w:w="681" w:type="dxa"/>
            <w:tcBorders>
              <w:top w:val="single" w:sz="4" w:space="0" w:color="000000"/>
              <w:left w:val="single" w:sz="4" w:space="0" w:color="000000"/>
              <w:bottom w:val="single" w:sz="4" w:space="0" w:color="000000"/>
            </w:tcBorders>
          </w:tcPr>
          <w:p w14:paraId="6F83BCB0" w14:textId="77777777" w:rsidR="00E718F2" w:rsidRPr="00EF4827" w:rsidRDefault="00E718F2" w:rsidP="00E718F2">
            <w:pPr>
              <w:snapToGrid w:val="0"/>
              <w:jc w:val="center"/>
              <w:rPr>
                <w:sz w:val="18"/>
              </w:rPr>
            </w:pPr>
            <w:r w:rsidRPr="00EF4827">
              <w:rPr>
                <w:sz w:val="18"/>
              </w:rPr>
              <w:t>102.0</w:t>
            </w:r>
          </w:p>
        </w:tc>
        <w:tc>
          <w:tcPr>
            <w:tcW w:w="1989" w:type="dxa"/>
            <w:tcBorders>
              <w:top w:val="single" w:sz="4" w:space="0" w:color="000000"/>
              <w:left w:val="single" w:sz="4" w:space="0" w:color="000000"/>
              <w:bottom w:val="single" w:sz="4" w:space="0" w:color="000000"/>
            </w:tcBorders>
          </w:tcPr>
          <w:p w14:paraId="2BEA9510" w14:textId="77777777" w:rsidR="00E718F2" w:rsidRPr="00EF4827" w:rsidRDefault="00E718F2" w:rsidP="00E718F2">
            <w:pPr>
              <w:snapToGrid w:val="0"/>
              <w:rPr>
                <w:sz w:val="18"/>
              </w:rPr>
            </w:pPr>
            <w:proofErr w:type="spellStart"/>
            <w:r w:rsidRPr="00EF4827">
              <w:rPr>
                <w:sz w:val="18"/>
              </w:rPr>
              <w:t>modalitaFinanziamento</w:t>
            </w:r>
            <w:proofErr w:type="spellEnd"/>
          </w:p>
        </w:tc>
        <w:tc>
          <w:tcPr>
            <w:tcW w:w="2250" w:type="dxa"/>
            <w:tcBorders>
              <w:top w:val="single" w:sz="4" w:space="0" w:color="000000"/>
              <w:left w:val="single" w:sz="4" w:space="0" w:color="000000"/>
              <w:bottom w:val="single" w:sz="4" w:space="0" w:color="000000"/>
            </w:tcBorders>
          </w:tcPr>
          <w:p w14:paraId="61655AA8" w14:textId="77777777" w:rsidR="00E718F2" w:rsidRPr="00EF4827" w:rsidRDefault="00E718F2" w:rsidP="00E718F2">
            <w:pPr>
              <w:snapToGrid w:val="0"/>
              <w:rPr>
                <w:sz w:val="18"/>
              </w:rPr>
            </w:pPr>
            <w:r w:rsidRPr="00EF4827">
              <w:rPr>
                <w:sz w:val="18"/>
              </w:rPr>
              <w:t>Modalità finanziamento</w:t>
            </w:r>
          </w:p>
        </w:tc>
        <w:tc>
          <w:tcPr>
            <w:tcW w:w="735" w:type="dxa"/>
            <w:tcBorders>
              <w:top w:val="single" w:sz="4" w:space="0" w:color="000000"/>
              <w:left w:val="single" w:sz="4" w:space="0" w:color="000000"/>
              <w:bottom w:val="single" w:sz="4" w:space="0" w:color="000000"/>
            </w:tcBorders>
          </w:tcPr>
          <w:p w14:paraId="0853C2B1" w14:textId="77777777" w:rsidR="00E718F2" w:rsidRPr="00EF4827" w:rsidRDefault="00E718F2" w:rsidP="00E718F2">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1060A3BF" w14:textId="77777777" w:rsidR="00E718F2" w:rsidRPr="00EF4827" w:rsidRDefault="00E718F2" w:rsidP="00E718F2">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667686A3" w14:textId="77777777" w:rsidR="00E718F2" w:rsidRPr="00EF4827" w:rsidRDefault="00E718F2" w:rsidP="00E718F2">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6C181A84" w14:textId="21E3AE39" w:rsidR="00E718F2" w:rsidRPr="00EF4827" w:rsidRDefault="00E718F2" w:rsidP="00E718F2">
            <w:pPr>
              <w:snapToGrid w:val="0"/>
              <w:rPr>
                <w:sz w:val="18"/>
                <w:lang w:val="fr-FR"/>
              </w:rPr>
            </w:pPr>
            <w:r w:rsidRPr="00EF4827">
              <w:rPr>
                <w:sz w:val="18"/>
                <w:lang w:val="fr-FR"/>
              </w:rPr>
              <w:t>Valori “1”, “2”, “3”</w:t>
            </w:r>
            <w:r w:rsidR="00A75D4E" w:rsidRPr="00EF4827">
              <w:rPr>
                <w:sz w:val="18"/>
                <w:lang w:val="fr-FR"/>
              </w:rPr>
              <w:t>, "4"</w:t>
            </w:r>
          </w:p>
        </w:tc>
      </w:tr>
      <w:tr w:rsidR="00EF4827" w:rsidRPr="00EF4827" w14:paraId="3BA4005E" w14:textId="77777777" w:rsidTr="009C0F91">
        <w:trPr>
          <w:trHeight w:val="262"/>
        </w:trPr>
        <w:tc>
          <w:tcPr>
            <w:tcW w:w="681" w:type="dxa"/>
            <w:tcBorders>
              <w:top w:val="single" w:sz="4" w:space="0" w:color="000000"/>
              <w:left w:val="single" w:sz="4" w:space="0" w:color="000000"/>
              <w:bottom w:val="single" w:sz="4" w:space="0" w:color="000000"/>
            </w:tcBorders>
            <w:shd w:val="clear" w:color="auto" w:fill="D9D9D9" w:themeFill="background1" w:themeFillShade="D9"/>
          </w:tcPr>
          <w:p w14:paraId="61881C59" w14:textId="77777777" w:rsidR="009C0F91" w:rsidRPr="00EF4827" w:rsidRDefault="009C0F91" w:rsidP="009C0F91">
            <w:pPr>
              <w:snapToGrid w:val="0"/>
              <w:jc w:val="center"/>
              <w:rPr>
                <w:sz w:val="18"/>
              </w:rPr>
            </w:pPr>
          </w:p>
        </w:tc>
        <w:tc>
          <w:tcPr>
            <w:tcW w:w="1989" w:type="dxa"/>
            <w:tcBorders>
              <w:top w:val="single" w:sz="4" w:space="0" w:color="000000"/>
              <w:left w:val="single" w:sz="4" w:space="0" w:color="000000"/>
              <w:bottom w:val="single" w:sz="4" w:space="0" w:color="000000"/>
            </w:tcBorders>
            <w:shd w:val="clear" w:color="auto" w:fill="D9D9D9" w:themeFill="background1" w:themeFillShade="D9"/>
          </w:tcPr>
          <w:p w14:paraId="3DB45A13" w14:textId="77777777" w:rsidR="009C0F91" w:rsidRPr="00EF4827" w:rsidRDefault="009C0F91" w:rsidP="009C0F91">
            <w:pPr>
              <w:snapToGrid w:val="0"/>
              <w:rPr>
                <w:sz w:val="18"/>
              </w:rPr>
            </w:pPr>
            <w:proofErr w:type="spellStart"/>
            <w:r w:rsidRPr="00EF4827">
              <w:rPr>
                <w:sz w:val="18"/>
              </w:rPr>
              <w:t>eventoEtichetta</w:t>
            </w:r>
            <w:proofErr w:type="spellEnd"/>
          </w:p>
        </w:tc>
        <w:tc>
          <w:tcPr>
            <w:tcW w:w="2250" w:type="dxa"/>
            <w:tcBorders>
              <w:top w:val="single" w:sz="4" w:space="0" w:color="000000"/>
              <w:left w:val="single" w:sz="4" w:space="0" w:color="000000"/>
              <w:bottom w:val="single" w:sz="4" w:space="0" w:color="000000"/>
            </w:tcBorders>
            <w:shd w:val="clear" w:color="auto" w:fill="D9D9D9" w:themeFill="background1" w:themeFillShade="D9"/>
          </w:tcPr>
          <w:p w14:paraId="4AF05947" w14:textId="77777777" w:rsidR="009C0F91" w:rsidRPr="00EF4827" w:rsidRDefault="009C0F91" w:rsidP="009C0F91">
            <w:pPr>
              <w:snapToGrid w:val="0"/>
              <w:rPr>
                <w:sz w:val="18"/>
              </w:rPr>
            </w:pPr>
            <w:r w:rsidRPr="00EF4827">
              <w:rPr>
                <w:sz w:val="18"/>
              </w:rPr>
              <w:t>Sezione contenente i dati dell’evento Etichetta</w:t>
            </w:r>
          </w:p>
        </w:tc>
        <w:tc>
          <w:tcPr>
            <w:tcW w:w="735" w:type="dxa"/>
            <w:tcBorders>
              <w:top w:val="single" w:sz="4" w:space="0" w:color="000000"/>
              <w:left w:val="single" w:sz="4" w:space="0" w:color="000000"/>
              <w:bottom w:val="single" w:sz="4" w:space="0" w:color="000000"/>
            </w:tcBorders>
            <w:shd w:val="clear" w:color="auto" w:fill="D9D9D9" w:themeFill="background1" w:themeFillShade="D9"/>
          </w:tcPr>
          <w:p w14:paraId="019DD27C" w14:textId="77777777" w:rsidR="009C0F91" w:rsidRPr="00EF4827" w:rsidRDefault="009C0F91" w:rsidP="009C0F91">
            <w:pPr>
              <w:snapToGrid w:val="0"/>
              <w:jc w:val="center"/>
              <w:rPr>
                <w:sz w:val="18"/>
              </w:rPr>
            </w:pPr>
          </w:p>
        </w:tc>
        <w:tc>
          <w:tcPr>
            <w:tcW w:w="660" w:type="dxa"/>
            <w:tcBorders>
              <w:top w:val="single" w:sz="4" w:space="0" w:color="000000"/>
              <w:left w:val="single" w:sz="4" w:space="0" w:color="000000"/>
              <w:bottom w:val="single" w:sz="4" w:space="0" w:color="000000"/>
            </w:tcBorders>
            <w:shd w:val="clear" w:color="auto" w:fill="D9D9D9" w:themeFill="background1" w:themeFillShade="D9"/>
          </w:tcPr>
          <w:p w14:paraId="1EA0A2C9" w14:textId="77777777" w:rsidR="009C0F91" w:rsidRPr="00EF4827" w:rsidRDefault="009C0F91" w:rsidP="009C0F91">
            <w:pPr>
              <w:snapToGrid w:val="0"/>
              <w:jc w:val="center"/>
              <w:rPr>
                <w:sz w:val="18"/>
              </w:rPr>
            </w:pPr>
          </w:p>
        </w:tc>
        <w:tc>
          <w:tcPr>
            <w:tcW w:w="885" w:type="dxa"/>
            <w:tcBorders>
              <w:top w:val="single" w:sz="4" w:space="0" w:color="000000"/>
              <w:left w:val="single" w:sz="4" w:space="0" w:color="000000"/>
              <w:bottom w:val="single" w:sz="4" w:space="0" w:color="000000"/>
            </w:tcBorders>
            <w:shd w:val="clear" w:color="auto" w:fill="D9D9D9" w:themeFill="background1" w:themeFillShade="D9"/>
          </w:tcPr>
          <w:p w14:paraId="1391B44B" w14:textId="77777777" w:rsidR="009C0F91" w:rsidRPr="00EF4827" w:rsidRDefault="009C0F91" w:rsidP="009C0F91">
            <w:pPr>
              <w:snapToGrid w:val="0"/>
              <w:jc w:val="center"/>
              <w:rPr>
                <w:sz w:val="18"/>
              </w:rPr>
            </w:pPr>
          </w:p>
        </w:tc>
        <w:tc>
          <w:tcPr>
            <w:tcW w:w="21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BE53DC" w14:textId="77777777" w:rsidR="009C0F91" w:rsidRPr="00EF4827" w:rsidRDefault="009C0F91" w:rsidP="009C0F91">
            <w:pPr>
              <w:snapToGrid w:val="0"/>
              <w:rPr>
                <w:sz w:val="18"/>
              </w:rPr>
            </w:pPr>
          </w:p>
        </w:tc>
      </w:tr>
      <w:tr w:rsidR="00EF4827" w:rsidRPr="00EF4827" w14:paraId="4DC385C8" w14:textId="77777777" w:rsidTr="00E718F2">
        <w:trPr>
          <w:trHeight w:val="262"/>
        </w:trPr>
        <w:tc>
          <w:tcPr>
            <w:tcW w:w="681" w:type="dxa"/>
            <w:tcBorders>
              <w:top w:val="single" w:sz="4" w:space="0" w:color="000000"/>
              <w:left w:val="single" w:sz="4" w:space="0" w:color="000000"/>
              <w:bottom w:val="single" w:sz="4" w:space="0" w:color="000000"/>
            </w:tcBorders>
          </w:tcPr>
          <w:p w14:paraId="1DAEE56D" w14:textId="77777777" w:rsidR="009C0F91" w:rsidRPr="00EF4827" w:rsidRDefault="009C0F91" w:rsidP="009C0F91">
            <w:pPr>
              <w:snapToGrid w:val="0"/>
              <w:jc w:val="center"/>
              <w:rPr>
                <w:sz w:val="18"/>
              </w:rPr>
            </w:pPr>
            <w:r w:rsidRPr="00EF4827">
              <w:rPr>
                <w:sz w:val="18"/>
              </w:rPr>
              <w:t>136.0</w:t>
            </w:r>
          </w:p>
        </w:tc>
        <w:tc>
          <w:tcPr>
            <w:tcW w:w="1989" w:type="dxa"/>
            <w:tcBorders>
              <w:top w:val="single" w:sz="4" w:space="0" w:color="000000"/>
              <w:left w:val="single" w:sz="4" w:space="0" w:color="000000"/>
              <w:bottom w:val="single" w:sz="4" w:space="0" w:color="000000"/>
            </w:tcBorders>
          </w:tcPr>
          <w:p w14:paraId="59A440D1" w14:textId="77777777" w:rsidR="009C0F91" w:rsidRPr="00EF4827" w:rsidRDefault="009C0F91" w:rsidP="009C0F91">
            <w:pPr>
              <w:snapToGrid w:val="0"/>
              <w:rPr>
                <w:sz w:val="18"/>
              </w:rPr>
            </w:pPr>
            <w:proofErr w:type="spellStart"/>
            <w:r w:rsidRPr="00EF4827">
              <w:rPr>
                <w:sz w:val="18"/>
              </w:rPr>
              <w:t>dataDecorrenzaEtichetta</w:t>
            </w:r>
            <w:proofErr w:type="spellEnd"/>
          </w:p>
        </w:tc>
        <w:tc>
          <w:tcPr>
            <w:tcW w:w="2250" w:type="dxa"/>
            <w:tcBorders>
              <w:top w:val="single" w:sz="4" w:space="0" w:color="000000"/>
              <w:left w:val="single" w:sz="4" w:space="0" w:color="000000"/>
              <w:bottom w:val="single" w:sz="4" w:space="0" w:color="000000"/>
            </w:tcBorders>
          </w:tcPr>
          <w:p w14:paraId="0D5770F0" w14:textId="77777777" w:rsidR="009C0F91" w:rsidRPr="00EF4827" w:rsidRDefault="009C0F91" w:rsidP="009C0F91">
            <w:pPr>
              <w:snapToGrid w:val="0"/>
              <w:rPr>
                <w:sz w:val="18"/>
              </w:rPr>
            </w:pPr>
            <w:r w:rsidRPr="00EF4827">
              <w:rPr>
                <w:sz w:val="18"/>
              </w:rPr>
              <w:t>Data di Decorrenza della Etichetta</w:t>
            </w:r>
          </w:p>
        </w:tc>
        <w:tc>
          <w:tcPr>
            <w:tcW w:w="735" w:type="dxa"/>
            <w:tcBorders>
              <w:top w:val="single" w:sz="4" w:space="0" w:color="000000"/>
              <w:left w:val="single" w:sz="4" w:space="0" w:color="000000"/>
              <w:bottom w:val="single" w:sz="4" w:space="0" w:color="000000"/>
            </w:tcBorders>
          </w:tcPr>
          <w:p w14:paraId="6E9466F3" w14:textId="77777777" w:rsidR="009C0F91" w:rsidRPr="00EF4827" w:rsidRDefault="009C0F91" w:rsidP="009C0F91">
            <w:pPr>
              <w:snapToGrid w:val="0"/>
              <w:jc w:val="center"/>
              <w:rPr>
                <w:sz w:val="18"/>
              </w:rPr>
            </w:pPr>
            <w:r w:rsidRPr="00EF4827">
              <w:rPr>
                <w:sz w:val="18"/>
              </w:rPr>
              <w:t>8</w:t>
            </w:r>
          </w:p>
        </w:tc>
        <w:tc>
          <w:tcPr>
            <w:tcW w:w="660" w:type="dxa"/>
            <w:tcBorders>
              <w:top w:val="single" w:sz="4" w:space="0" w:color="000000"/>
              <w:left w:val="single" w:sz="4" w:space="0" w:color="000000"/>
              <w:bottom w:val="single" w:sz="4" w:space="0" w:color="000000"/>
            </w:tcBorders>
          </w:tcPr>
          <w:p w14:paraId="4E3E6838" w14:textId="77777777" w:rsidR="009C0F91" w:rsidRPr="00EF4827" w:rsidRDefault="009C0F91" w:rsidP="009C0F91">
            <w:pPr>
              <w:snapToGrid w:val="0"/>
              <w:jc w:val="center"/>
              <w:rPr>
                <w:sz w:val="18"/>
              </w:rPr>
            </w:pPr>
            <w:r w:rsidRPr="00EF4827">
              <w:rPr>
                <w:sz w:val="18"/>
              </w:rPr>
              <w:t>OBB</w:t>
            </w:r>
          </w:p>
        </w:tc>
        <w:tc>
          <w:tcPr>
            <w:tcW w:w="885" w:type="dxa"/>
            <w:tcBorders>
              <w:top w:val="single" w:sz="4" w:space="0" w:color="000000"/>
              <w:left w:val="single" w:sz="4" w:space="0" w:color="000000"/>
              <w:bottom w:val="single" w:sz="4" w:space="0" w:color="000000"/>
            </w:tcBorders>
          </w:tcPr>
          <w:p w14:paraId="4B311492" w14:textId="77777777" w:rsidR="009C0F91" w:rsidRPr="00EF4827" w:rsidRDefault="009C0F91" w:rsidP="009C0F91">
            <w:pPr>
              <w:snapToGrid w:val="0"/>
              <w:jc w:val="center"/>
              <w:rPr>
                <w:sz w:val="18"/>
              </w:rPr>
            </w:pPr>
            <w:r w:rsidRPr="00EF4827">
              <w:rPr>
                <w:sz w:val="18"/>
              </w:rPr>
              <w:t>VF10</w:t>
            </w:r>
          </w:p>
        </w:tc>
        <w:tc>
          <w:tcPr>
            <w:tcW w:w="2115" w:type="dxa"/>
            <w:tcBorders>
              <w:top w:val="single" w:sz="4" w:space="0" w:color="000000"/>
              <w:left w:val="single" w:sz="4" w:space="0" w:color="000000"/>
              <w:bottom w:val="single" w:sz="4" w:space="0" w:color="000000"/>
              <w:right w:val="single" w:sz="4" w:space="0" w:color="000000"/>
            </w:tcBorders>
          </w:tcPr>
          <w:p w14:paraId="34EEF1EB" w14:textId="77777777" w:rsidR="009C0F91" w:rsidRPr="00EF4827" w:rsidRDefault="009C0F91" w:rsidP="009C0F91">
            <w:pPr>
              <w:snapToGrid w:val="0"/>
              <w:rPr>
                <w:sz w:val="18"/>
              </w:rPr>
            </w:pPr>
            <w:r w:rsidRPr="00EF4827">
              <w:rPr>
                <w:sz w:val="18"/>
              </w:rPr>
              <w:t>Da 20032020 a 31122099</w:t>
            </w:r>
          </w:p>
        </w:tc>
      </w:tr>
      <w:tr w:rsidR="00EF4827" w:rsidRPr="00EF4827" w14:paraId="7549E107" w14:textId="77777777" w:rsidTr="00E718F2">
        <w:trPr>
          <w:trHeight w:val="262"/>
        </w:trPr>
        <w:tc>
          <w:tcPr>
            <w:tcW w:w="681" w:type="dxa"/>
            <w:tcBorders>
              <w:top w:val="single" w:sz="4" w:space="0" w:color="000000"/>
              <w:left w:val="single" w:sz="4" w:space="0" w:color="000000"/>
              <w:bottom w:val="single" w:sz="4" w:space="0" w:color="000000"/>
            </w:tcBorders>
          </w:tcPr>
          <w:p w14:paraId="60F03973" w14:textId="77777777" w:rsidR="009C0F91" w:rsidRPr="00EF4827" w:rsidRDefault="009C0F91" w:rsidP="009C0F91">
            <w:pPr>
              <w:snapToGrid w:val="0"/>
              <w:jc w:val="center"/>
              <w:rPr>
                <w:sz w:val="18"/>
              </w:rPr>
            </w:pPr>
            <w:r w:rsidRPr="00EF4827">
              <w:rPr>
                <w:sz w:val="18"/>
              </w:rPr>
              <w:t>137.0</w:t>
            </w:r>
          </w:p>
        </w:tc>
        <w:tc>
          <w:tcPr>
            <w:tcW w:w="1989" w:type="dxa"/>
            <w:tcBorders>
              <w:top w:val="single" w:sz="4" w:space="0" w:color="000000"/>
              <w:left w:val="single" w:sz="4" w:space="0" w:color="000000"/>
              <w:bottom w:val="single" w:sz="4" w:space="0" w:color="000000"/>
            </w:tcBorders>
          </w:tcPr>
          <w:p w14:paraId="7AD8CAEA" w14:textId="77777777" w:rsidR="009C0F91" w:rsidRPr="00EF4827" w:rsidRDefault="009C0F91" w:rsidP="009C0F91">
            <w:pPr>
              <w:snapToGrid w:val="0"/>
              <w:rPr>
                <w:sz w:val="18"/>
              </w:rPr>
            </w:pPr>
            <w:proofErr w:type="spellStart"/>
            <w:r w:rsidRPr="00EF4827">
              <w:rPr>
                <w:sz w:val="18"/>
              </w:rPr>
              <w:t>tipoEtichetta</w:t>
            </w:r>
            <w:proofErr w:type="spellEnd"/>
          </w:p>
        </w:tc>
        <w:tc>
          <w:tcPr>
            <w:tcW w:w="2250" w:type="dxa"/>
            <w:tcBorders>
              <w:top w:val="single" w:sz="4" w:space="0" w:color="000000"/>
              <w:left w:val="single" w:sz="4" w:space="0" w:color="000000"/>
              <w:bottom w:val="single" w:sz="4" w:space="0" w:color="000000"/>
            </w:tcBorders>
          </w:tcPr>
          <w:p w14:paraId="69ED608D" w14:textId="77777777" w:rsidR="009C0F91" w:rsidRPr="00EF4827" w:rsidRDefault="009C0F91" w:rsidP="009C0F91">
            <w:pPr>
              <w:snapToGrid w:val="0"/>
              <w:rPr>
                <w:sz w:val="18"/>
              </w:rPr>
            </w:pPr>
            <w:r w:rsidRPr="00EF4827">
              <w:rPr>
                <w:sz w:val="18"/>
              </w:rPr>
              <w:t>Tipo di Etichetta</w:t>
            </w:r>
          </w:p>
        </w:tc>
        <w:tc>
          <w:tcPr>
            <w:tcW w:w="735" w:type="dxa"/>
            <w:tcBorders>
              <w:top w:val="single" w:sz="4" w:space="0" w:color="000000"/>
              <w:left w:val="single" w:sz="4" w:space="0" w:color="000000"/>
              <w:bottom w:val="single" w:sz="4" w:space="0" w:color="000000"/>
            </w:tcBorders>
          </w:tcPr>
          <w:p w14:paraId="529DF0A4" w14:textId="77777777" w:rsidR="009C0F91" w:rsidRPr="00EF4827" w:rsidRDefault="009C0F91" w:rsidP="009C0F91">
            <w:pPr>
              <w:snapToGrid w:val="0"/>
              <w:jc w:val="center"/>
              <w:rPr>
                <w:sz w:val="18"/>
              </w:rPr>
            </w:pPr>
            <w:r w:rsidRPr="00EF4827">
              <w:rPr>
                <w:sz w:val="18"/>
              </w:rPr>
              <w:t>1-2</w:t>
            </w:r>
          </w:p>
        </w:tc>
        <w:tc>
          <w:tcPr>
            <w:tcW w:w="660" w:type="dxa"/>
            <w:tcBorders>
              <w:top w:val="single" w:sz="4" w:space="0" w:color="000000"/>
              <w:left w:val="single" w:sz="4" w:space="0" w:color="000000"/>
              <w:bottom w:val="single" w:sz="4" w:space="0" w:color="000000"/>
            </w:tcBorders>
          </w:tcPr>
          <w:p w14:paraId="1025A13E" w14:textId="77777777" w:rsidR="009C0F91" w:rsidRPr="00EF4827" w:rsidRDefault="009C0F91" w:rsidP="009C0F91">
            <w:pPr>
              <w:snapToGrid w:val="0"/>
              <w:jc w:val="center"/>
              <w:rPr>
                <w:sz w:val="18"/>
              </w:rPr>
            </w:pPr>
            <w:r w:rsidRPr="00EF4827">
              <w:rPr>
                <w:sz w:val="18"/>
              </w:rPr>
              <w:t>OBB</w:t>
            </w:r>
          </w:p>
        </w:tc>
        <w:tc>
          <w:tcPr>
            <w:tcW w:w="885" w:type="dxa"/>
            <w:tcBorders>
              <w:top w:val="single" w:sz="4" w:space="0" w:color="000000"/>
              <w:left w:val="single" w:sz="4" w:space="0" w:color="000000"/>
              <w:bottom w:val="single" w:sz="4" w:space="0" w:color="000000"/>
            </w:tcBorders>
          </w:tcPr>
          <w:p w14:paraId="0EA77CF3" w14:textId="77777777" w:rsidR="009C0F91" w:rsidRPr="00EF4827" w:rsidRDefault="009C0F91" w:rsidP="009C0F91">
            <w:pPr>
              <w:snapToGrid w:val="0"/>
              <w:jc w:val="center"/>
              <w:rPr>
                <w:sz w:val="18"/>
              </w:rPr>
            </w:pPr>
            <w:r w:rsidRPr="00EF4827">
              <w:rPr>
                <w:sz w:val="18"/>
              </w:rPr>
              <w:t>LIS</w:t>
            </w:r>
          </w:p>
        </w:tc>
        <w:tc>
          <w:tcPr>
            <w:tcW w:w="2115" w:type="dxa"/>
            <w:tcBorders>
              <w:top w:val="single" w:sz="4" w:space="0" w:color="000000"/>
              <w:left w:val="single" w:sz="4" w:space="0" w:color="000000"/>
              <w:bottom w:val="single" w:sz="4" w:space="0" w:color="000000"/>
              <w:right w:val="single" w:sz="4" w:space="0" w:color="000000"/>
            </w:tcBorders>
          </w:tcPr>
          <w:p w14:paraId="4A713D4F" w14:textId="2225E0F2" w:rsidR="009C0F91" w:rsidRPr="00DA1AE7" w:rsidRDefault="009C0F91" w:rsidP="009C0F91">
            <w:pPr>
              <w:snapToGrid w:val="0"/>
              <w:rPr>
                <w:color w:val="000000" w:themeColor="text1"/>
                <w:sz w:val="18"/>
              </w:rPr>
            </w:pPr>
            <w:r w:rsidRPr="00DA1AE7">
              <w:rPr>
                <w:color w:val="000000" w:themeColor="text1"/>
                <w:sz w:val="18"/>
              </w:rPr>
              <w:t>Valori “1”</w:t>
            </w:r>
            <w:r w:rsidR="006B6507" w:rsidRPr="00DA1AE7">
              <w:rPr>
                <w:color w:val="000000" w:themeColor="text1"/>
                <w:sz w:val="18"/>
              </w:rPr>
              <w:t>,”2”</w:t>
            </w:r>
          </w:p>
        </w:tc>
      </w:tr>
      <w:tr w:rsidR="00EF4827" w:rsidRPr="00EF4827" w14:paraId="5276484E" w14:textId="77777777" w:rsidTr="00E718F2">
        <w:trPr>
          <w:trHeight w:val="262"/>
        </w:trPr>
        <w:tc>
          <w:tcPr>
            <w:tcW w:w="681" w:type="dxa"/>
            <w:tcBorders>
              <w:top w:val="single" w:sz="4" w:space="0" w:color="000000"/>
              <w:left w:val="single" w:sz="4" w:space="0" w:color="000000"/>
              <w:bottom w:val="single" w:sz="4" w:space="0" w:color="000000"/>
            </w:tcBorders>
          </w:tcPr>
          <w:p w14:paraId="2E4AC7E0" w14:textId="77777777" w:rsidR="009C0F91" w:rsidRPr="00EF4827" w:rsidRDefault="009C0F91" w:rsidP="009C0F91">
            <w:pPr>
              <w:snapToGrid w:val="0"/>
              <w:jc w:val="center"/>
              <w:rPr>
                <w:sz w:val="18"/>
              </w:rPr>
            </w:pPr>
            <w:r w:rsidRPr="00EF4827">
              <w:rPr>
                <w:sz w:val="18"/>
              </w:rPr>
              <w:t>138.0</w:t>
            </w:r>
          </w:p>
        </w:tc>
        <w:tc>
          <w:tcPr>
            <w:tcW w:w="1989" w:type="dxa"/>
            <w:tcBorders>
              <w:top w:val="single" w:sz="4" w:space="0" w:color="000000"/>
              <w:left w:val="single" w:sz="4" w:space="0" w:color="000000"/>
              <w:bottom w:val="single" w:sz="4" w:space="0" w:color="000000"/>
            </w:tcBorders>
          </w:tcPr>
          <w:p w14:paraId="05E29972" w14:textId="77777777" w:rsidR="009C0F91" w:rsidRPr="00EF4827" w:rsidRDefault="009C0F91" w:rsidP="009C0F91">
            <w:pPr>
              <w:snapToGrid w:val="0"/>
              <w:rPr>
                <w:sz w:val="18"/>
              </w:rPr>
            </w:pPr>
            <w:proofErr w:type="spellStart"/>
            <w:r w:rsidRPr="00EF4827">
              <w:rPr>
                <w:sz w:val="18"/>
              </w:rPr>
              <w:t>progressivoEtichetta</w:t>
            </w:r>
            <w:proofErr w:type="spellEnd"/>
          </w:p>
        </w:tc>
        <w:tc>
          <w:tcPr>
            <w:tcW w:w="2250" w:type="dxa"/>
            <w:tcBorders>
              <w:top w:val="single" w:sz="4" w:space="0" w:color="000000"/>
              <w:left w:val="single" w:sz="4" w:space="0" w:color="000000"/>
              <w:bottom w:val="single" w:sz="4" w:space="0" w:color="000000"/>
            </w:tcBorders>
          </w:tcPr>
          <w:p w14:paraId="61255F50" w14:textId="77777777" w:rsidR="009C0F91" w:rsidRPr="00EF4827" w:rsidRDefault="009C0F91" w:rsidP="009C0F91">
            <w:pPr>
              <w:snapToGrid w:val="0"/>
              <w:rPr>
                <w:sz w:val="18"/>
              </w:rPr>
            </w:pPr>
            <w:r w:rsidRPr="00EF4827">
              <w:rPr>
                <w:sz w:val="18"/>
              </w:rPr>
              <w:t>Progressivo della etichetta</w:t>
            </w:r>
          </w:p>
        </w:tc>
        <w:tc>
          <w:tcPr>
            <w:tcW w:w="735" w:type="dxa"/>
            <w:tcBorders>
              <w:top w:val="single" w:sz="4" w:space="0" w:color="000000"/>
              <w:left w:val="single" w:sz="4" w:space="0" w:color="000000"/>
              <w:bottom w:val="single" w:sz="4" w:space="0" w:color="000000"/>
            </w:tcBorders>
          </w:tcPr>
          <w:p w14:paraId="71C6630A" w14:textId="77777777" w:rsidR="009C0F91" w:rsidRPr="00EF4827" w:rsidRDefault="009C0F91" w:rsidP="009C0F91">
            <w:pPr>
              <w:snapToGrid w:val="0"/>
              <w:jc w:val="center"/>
              <w:rPr>
                <w:sz w:val="18"/>
              </w:rPr>
            </w:pPr>
            <w:r w:rsidRPr="00EF4827">
              <w:rPr>
                <w:sz w:val="18"/>
              </w:rPr>
              <w:t>1</w:t>
            </w:r>
          </w:p>
        </w:tc>
        <w:tc>
          <w:tcPr>
            <w:tcW w:w="660" w:type="dxa"/>
            <w:tcBorders>
              <w:top w:val="single" w:sz="4" w:space="0" w:color="000000"/>
              <w:left w:val="single" w:sz="4" w:space="0" w:color="000000"/>
              <w:bottom w:val="single" w:sz="4" w:space="0" w:color="000000"/>
            </w:tcBorders>
          </w:tcPr>
          <w:p w14:paraId="62D274CF" w14:textId="77777777" w:rsidR="009C0F91" w:rsidRPr="00EF4827" w:rsidRDefault="009C0F91" w:rsidP="009C0F91">
            <w:pPr>
              <w:snapToGrid w:val="0"/>
              <w:jc w:val="center"/>
              <w:rPr>
                <w:sz w:val="18"/>
              </w:rPr>
            </w:pPr>
            <w:r w:rsidRPr="00EF4827">
              <w:rPr>
                <w:sz w:val="18"/>
              </w:rPr>
              <w:t>OBB</w:t>
            </w:r>
          </w:p>
        </w:tc>
        <w:tc>
          <w:tcPr>
            <w:tcW w:w="885" w:type="dxa"/>
            <w:tcBorders>
              <w:top w:val="single" w:sz="4" w:space="0" w:color="000000"/>
              <w:left w:val="single" w:sz="4" w:space="0" w:color="000000"/>
              <w:bottom w:val="single" w:sz="4" w:space="0" w:color="000000"/>
            </w:tcBorders>
          </w:tcPr>
          <w:p w14:paraId="3ED824E8" w14:textId="77777777" w:rsidR="009C0F91" w:rsidRPr="00EF4827" w:rsidRDefault="009C0F91" w:rsidP="009C0F91">
            <w:pPr>
              <w:snapToGrid w:val="0"/>
              <w:jc w:val="center"/>
              <w:rPr>
                <w:sz w:val="18"/>
              </w:rPr>
            </w:pPr>
            <w:r w:rsidRPr="00EF4827">
              <w:rPr>
                <w:sz w:val="18"/>
              </w:rPr>
              <w:t>LIS</w:t>
            </w:r>
          </w:p>
        </w:tc>
        <w:tc>
          <w:tcPr>
            <w:tcW w:w="2115" w:type="dxa"/>
            <w:tcBorders>
              <w:top w:val="single" w:sz="4" w:space="0" w:color="000000"/>
              <w:left w:val="single" w:sz="4" w:space="0" w:color="000000"/>
              <w:bottom w:val="single" w:sz="4" w:space="0" w:color="000000"/>
              <w:right w:val="single" w:sz="4" w:space="0" w:color="000000"/>
            </w:tcBorders>
          </w:tcPr>
          <w:p w14:paraId="050CADDA" w14:textId="77777777" w:rsidR="009C0F91" w:rsidRPr="00DA1AE7" w:rsidRDefault="009C0F91" w:rsidP="009C0F91">
            <w:pPr>
              <w:snapToGrid w:val="0"/>
              <w:rPr>
                <w:color w:val="000000" w:themeColor="text1"/>
                <w:sz w:val="18"/>
              </w:rPr>
            </w:pPr>
            <w:r w:rsidRPr="00DA1AE7">
              <w:rPr>
                <w:color w:val="000000" w:themeColor="text1"/>
                <w:sz w:val="18"/>
              </w:rPr>
              <w:t>Valori “1”</w:t>
            </w:r>
          </w:p>
        </w:tc>
      </w:tr>
      <w:tr w:rsidR="00EF4827" w:rsidRPr="00EF4827" w14:paraId="58B82EDD" w14:textId="77777777" w:rsidTr="00E718F2">
        <w:trPr>
          <w:trHeight w:val="262"/>
        </w:trPr>
        <w:tc>
          <w:tcPr>
            <w:tcW w:w="681" w:type="dxa"/>
            <w:tcBorders>
              <w:top w:val="single" w:sz="4" w:space="0" w:color="000000"/>
              <w:left w:val="single" w:sz="4" w:space="0" w:color="000000"/>
              <w:bottom w:val="single" w:sz="4" w:space="0" w:color="000000"/>
            </w:tcBorders>
          </w:tcPr>
          <w:p w14:paraId="1EC0B673" w14:textId="77777777" w:rsidR="006D23A1" w:rsidRPr="00EF4827" w:rsidRDefault="006D23A1" w:rsidP="006D23A1">
            <w:pPr>
              <w:snapToGrid w:val="0"/>
              <w:jc w:val="center"/>
              <w:rPr>
                <w:sz w:val="18"/>
              </w:rPr>
            </w:pPr>
            <w:r w:rsidRPr="00EF4827">
              <w:rPr>
                <w:sz w:val="18"/>
              </w:rPr>
              <w:t>139.0</w:t>
            </w:r>
          </w:p>
        </w:tc>
        <w:tc>
          <w:tcPr>
            <w:tcW w:w="1989" w:type="dxa"/>
            <w:tcBorders>
              <w:top w:val="single" w:sz="4" w:space="0" w:color="000000"/>
              <w:left w:val="single" w:sz="4" w:space="0" w:color="000000"/>
              <w:bottom w:val="single" w:sz="4" w:space="0" w:color="000000"/>
            </w:tcBorders>
          </w:tcPr>
          <w:p w14:paraId="622412A5" w14:textId="77777777" w:rsidR="006D23A1" w:rsidRPr="00EF4827" w:rsidRDefault="006D23A1" w:rsidP="006D23A1">
            <w:pPr>
              <w:snapToGrid w:val="0"/>
              <w:rPr>
                <w:sz w:val="18"/>
              </w:rPr>
            </w:pPr>
            <w:proofErr w:type="spellStart"/>
            <w:r w:rsidRPr="00EF4827">
              <w:rPr>
                <w:sz w:val="18"/>
              </w:rPr>
              <w:t>contenutoEtichetta</w:t>
            </w:r>
            <w:proofErr w:type="spellEnd"/>
          </w:p>
        </w:tc>
        <w:tc>
          <w:tcPr>
            <w:tcW w:w="2250" w:type="dxa"/>
            <w:tcBorders>
              <w:top w:val="single" w:sz="4" w:space="0" w:color="000000"/>
              <w:left w:val="single" w:sz="4" w:space="0" w:color="000000"/>
              <w:bottom w:val="single" w:sz="4" w:space="0" w:color="000000"/>
            </w:tcBorders>
          </w:tcPr>
          <w:p w14:paraId="1CEC3EFA" w14:textId="77777777" w:rsidR="006D23A1" w:rsidRPr="00EF4827" w:rsidRDefault="006D23A1" w:rsidP="006D23A1">
            <w:pPr>
              <w:snapToGrid w:val="0"/>
              <w:rPr>
                <w:sz w:val="18"/>
              </w:rPr>
            </w:pPr>
            <w:r w:rsidRPr="00EF4827">
              <w:rPr>
                <w:sz w:val="18"/>
              </w:rPr>
              <w:t>Contenuto della etichetta</w:t>
            </w:r>
          </w:p>
        </w:tc>
        <w:tc>
          <w:tcPr>
            <w:tcW w:w="735" w:type="dxa"/>
            <w:tcBorders>
              <w:top w:val="single" w:sz="4" w:space="0" w:color="000000"/>
              <w:left w:val="single" w:sz="4" w:space="0" w:color="000000"/>
              <w:bottom w:val="single" w:sz="4" w:space="0" w:color="000000"/>
            </w:tcBorders>
          </w:tcPr>
          <w:p w14:paraId="2E38BA0A" w14:textId="77777777" w:rsidR="006D23A1" w:rsidRPr="00EF4827" w:rsidRDefault="006D23A1" w:rsidP="006D23A1">
            <w:pPr>
              <w:snapToGrid w:val="0"/>
              <w:jc w:val="center"/>
              <w:rPr>
                <w:sz w:val="18"/>
              </w:rPr>
            </w:pPr>
            <w:r w:rsidRPr="00EF4827">
              <w:rPr>
                <w:sz w:val="18"/>
              </w:rPr>
              <w:t>1</w:t>
            </w:r>
          </w:p>
        </w:tc>
        <w:tc>
          <w:tcPr>
            <w:tcW w:w="660" w:type="dxa"/>
            <w:tcBorders>
              <w:top w:val="single" w:sz="4" w:space="0" w:color="000000"/>
              <w:left w:val="single" w:sz="4" w:space="0" w:color="000000"/>
              <w:bottom w:val="single" w:sz="4" w:space="0" w:color="000000"/>
            </w:tcBorders>
          </w:tcPr>
          <w:p w14:paraId="5145D478" w14:textId="77777777" w:rsidR="006D23A1" w:rsidRPr="00EF4827" w:rsidRDefault="006D23A1" w:rsidP="006D23A1">
            <w:pPr>
              <w:snapToGrid w:val="0"/>
              <w:jc w:val="center"/>
              <w:rPr>
                <w:sz w:val="18"/>
              </w:rPr>
            </w:pPr>
            <w:r w:rsidRPr="00EF4827">
              <w:rPr>
                <w:sz w:val="18"/>
              </w:rPr>
              <w:t>OBB</w:t>
            </w:r>
          </w:p>
        </w:tc>
        <w:tc>
          <w:tcPr>
            <w:tcW w:w="885" w:type="dxa"/>
            <w:tcBorders>
              <w:top w:val="single" w:sz="4" w:space="0" w:color="000000"/>
              <w:left w:val="single" w:sz="4" w:space="0" w:color="000000"/>
              <w:bottom w:val="single" w:sz="4" w:space="0" w:color="000000"/>
            </w:tcBorders>
          </w:tcPr>
          <w:p w14:paraId="7EF4DA54" w14:textId="77777777" w:rsidR="006D23A1" w:rsidRPr="00EF4827" w:rsidRDefault="006D23A1" w:rsidP="006D23A1">
            <w:pPr>
              <w:snapToGrid w:val="0"/>
              <w:jc w:val="center"/>
              <w:rPr>
                <w:sz w:val="18"/>
              </w:rPr>
            </w:pPr>
            <w:r w:rsidRPr="00EF4827">
              <w:rPr>
                <w:sz w:val="18"/>
              </w:rPr>
              <w:t>LIS</w:t>
            </w:r>
          </w:p>
        </w:tc>
        <w:tc>
          <w:tcPr>
            <w:tcW w:w="2115" w:type="dxa"/>
            <w:tcBorders>
              <w:top w:val="single" w:sz="4" w:space="0" w:color="000000"/>
              <w:left w:val="single" w:sz="4" w:space="0" w:color="000000"/>
              <w:bottom w:val="single" w:sz="4" w:space="0" w:color="000000"/>
              <w:right w:val="single" w:sz="4" w:space="0" w:color="000000"/>
            </w:tcBorders>
          </w:tcPr>
          <w:p w14:paraId="1268C773" w14:textId="36D038EC" w:rsidR="006D23A1" w:rsidRPr="00DA1AE7" w:rsidRDefault="006D23A1" w:rsidP="006D23A1">
            <w:pPr>
              <w:snapToGrid w:val="0"/>
              <w:rPr>
                <w:color w:val="000000" w:themeColor="text1"/>
                <w:sz w:val="18"/>
              </w:rPr>
            </w:pPr>
            <w:r w:rsidRPr="00DA1AE7">
              <w:rPr>
                <w:color w:val="000000" w:themeColor="text1"/>
                <w:sz w:val="18"/>
              </w:rPr>
              <w:t>Valori “1”,”2”</w:t>
            </w:r>
            <w:r w:rsidR="001843F8" w:rsidRPr="00DA1AE7">
              <w:rPr>
                <w:color w:val="000000" w:themeColor="text1"/>
                <w:sz w:val="18"/>
              </w:rPr>
              <w:t>,”3”,”4”</w:t>
            </w:r>
            <w:r w:rsidR="005B1D75" w:rsidRPr="00DA1AE7">
              <w:rPr>
                <w:color w:val="000000" w:themeColor="text1"/>
                <w:sz w:val="18"/>
              </w:rPr>
              <w:t>,”5”</w:t>
            </w:r>
            <w:r w:rsidR="006B6507" w:rsidRPr="00DA1AE7">
              <w:rPr>
                <w:color w:val="000000" w:themeColor="text1"/>
                <w:sz w:val="18"/>
              </w:rPr>
              <w:t>,”6”</w:t>
            </w:r>
          </w:p>
        </w:tc>
      </w:tr>
      <w:tr w:rsidR="00EF4827" w:rsidRPr="00EF4827" w14:paraId="537ECE09" w14:textId="77777777" w:rsidTr="00E718F2">
        <w:trPr>
          <w:trHeight w:val="262"/>
        </w:trPr>
        <w:tc>
          <w:tcPr>
            <w:tcW w:w="681" w:type="dxa"/>
            <w:tcBorders>
              <w:top w:val="single" w:sz="4" w:space="0" w:color="000000"/>
              <w:left w:val="single" w:sz="4" w:space="0" w:color="000000"/>
              <w:bottom w:val="single" w:sz="4" w:space="0" w:color="000000"/>
            </w:tcBorders>
          </w:tcPr>
          <w:p w14:paraId="2CEAB4F2" w14:textId="77777777" w:rsidR="009C0F91" w:rsidRPr="00EF4827" w:rsidRDefault="009C0F91" w:rsidP="009C0F91">
            <w:pPr>
              <w:snapToGrid w:val="0"/>
              <w:jc w:val="center"/>
              <w:rPr>
                <w:sz w:val="18"/>
              </w:rPr>
            </w:pPr>
            <w:r w:rsidRPr="00EF4827">
              <w:rPr>
                <w:sz w:val="18"/>
              </w:rPr>
              <w:t>140.0</w:t>
            </w:r>
          </w:p>
        </w:tc>
        <w:tc>
          <w:tcPr>
            <w:tcW w:w="1989" w:type="dxa"/>
            <w:tcBorders>
              <w:top w:val="single" w:sz="4" w:space="0" w:color="000000"/>
              <w:left w:val="single" w:sz="4" w:space="0" w:color="000000"/>
              <w:bottom w:val="single" w:sz="4" w:space="0" w:color="000000"/>
            </w:tcBorders>
          </w:tcPr>
          <w:p w14:paraId="432C6787" w14:textId="77777777" w:rsidR="009C0F91" w:rsidRPr="00EF4827" w:rsidRDefault="009C0F91" w:rsidP="009C0F91">
            <w:pPr>
              <w:snapToGrid w:val="0"/>
              <w:rPr>
                <w:sz w:val="18"/>
              </w:rPr>
            </w:pPr>
            <w:proofErr w:type="spellStart"/>
            <w:r w:rsidRPr="00EF4827">
              <w:rPr>
                <w:sz w:val="18"/>
              </w:rPr>
              <w:t>dataScadenzaEtichetta</w:t>
            </w:r>
            <w:proofErr w:type="spellEnd"/>
          </w:p>
        </w:tc>
        <w:tc>
          <w:tcPr>
            <w:tcW w:w="2250" w:type="dxa"/>
            <w:tcBorders>
              <w:top w:val="single" w:sz="4" w:space="0" w:color="000000"/>
              <w:left w:val="single" w:sz="4" w:space="0" w:color="000000"/>
              <w:bottom w:val="single" w:sz="4" w:space="0" w:color="000000"/>
            </w:tcBorders>
          </w:tcPr>
          <w:p w14:paraId="198C880D" w14:textId="77777777" w:rsidR="009C0F91" w:rsidRPr="00EF4827" w:rsidRDefault="009C0F91" w:rsidP="009C0F91">
            <w:pPr>
              <w:snapToGrid w:val="0"/>
              <w:rPr>
                <w:sz w:val="18"/>
              </w:rPr>
            </w:pPr>
            <w:r w:rsidRPr="00EF4827">
              <w:rPr>
                <w:sz w:val="18"/>
              </w:rPr>
              <w:t>Data di scadenza della etichetta</w:t>
            </w:r>
          </w:p>
        </w:tc>
        <w:tc>
          <w:tcPr>
            <w:tcW w:w="735" w:type="dxa"/>
            <w:tcBorders>
              <w:top w:val="single" w:sz="4" w:space="0" w:color="000000"/>
              <w:left w:val="single" w:sz="4" w:space="0" w:color="000000"/>
              <w:bottom w:val="single" w:sz="4" w:space="0" w:color="000000"/>
            </w:tcBorders>
          </w:tcPr>
          <w:p w14:paraId="3F4C24AD" w14:textId="77777777" w:rsidR="009C0F91" w:rsidRPr="00EF4827" w:rsidRDefault="009C0F91" w:rsidP="009C0F91">
            <w:pPr>
              <w:snapToGrid w:val="0"/>
              <w:jc w:val="center"/>
              <w:rPr>
                <w:sz w:val="18"/>
              </w:rPr>
            </w:pPr>
            <w:r w:rsidRPr="00EF4827">
              <w:rPr>
                <w:sz w:val="18"/>
              </w:rPr>
              <w:t>8</w:t>
            </w:r>
          </w:p>
        </w:tc>
        <w:tc>
          <w:tcPr>
            <w:tcW w:w="660" w:type="dxa"/>
            <w:tcBorders>
              <w:top w:val="single" w:sz="4" w:space="0" w:color="000000"/>
              <w:left w:val="single" w:sz="4" w:space="0" w:color="000000"/>
              <w:bottom w:val="single" w:sz="4" w:space="0" w:color="000000"/>
            </w:tcBorders>
          </w:tcPr>
          <w:p w14:paraId="6727E566" w14:textId="77777777" w:rsidR="009C0F91" w:rsidRPr="00EF4827" w:rsidRDefault="009C0F91" w:rsidP="009C0F91">
            <w:pPr>
              <w:snapToGrid w:val="0"/>
              <w:jc w:val="center"/>
              <w:rPr>
                <w:sz w:val="18"/>
              </w:rPr>
            </w:pPr>
          </w:p>
        </w:tc>
        <w:tc>
          <w:tcPr>
            <w:tcW w:w="885" w:type="dxa"/>
            <w:tcBorders>
              <w:top w:val="single" w:sz="4" w:space="0" w:color="000000"/>
              <w:left w:val="single" w:sz="4" w:space="0" w:color="000000"/>
              <w:bottom w:val="single" w:sz="4" w:space="0" w:color="000000"/>
            </w:tcBorders>
          </w:tcPr>
          <w:p w14:paraId="0098711F" w14:textId="77777777" w:rsidR="009C0F91" w:rsidRPr="00EF4827" w:rsidRDefault="009C0F91" w:rsidP="009C0F91">
            <w:pPr>
              <w:snapToGrid w:val="0"/>
              <w:jc w:val="center"/>
              <w:rPr>
                <w:sz w:val="18"/>
              </w:rPr>
            </w:pPr>
            <w:r w:rsidRPr="00EF4827">
              <w:rPr>
                <w:sz w:val="18"/>
              </w:rPr>
              <w:t>VF10</w:t>
            </w:r>
          </w:p>
        </w:tc>
        <w:tc>
          <w:tcPr>
            <w:tcW w:w="2115" w:type="dxa"/>
            <w:tcBorders>
              <w:top w:val="single" w:sz="4" w:space="0" w:color="000000"/>
              <w:left w:val="single" w:sz="4" w:space="0" w:color="000000"/>
              <w:bottom w:val="single" w:sz="4" w:space="0" w:color="000000"/>
              <w:right w:val="single" w:sz="4" w:space="0" w:color="000000"/>
            </w:tcBorders>
          </w:tcPr>
          <w:p w14:paraId="7338576C" w14:textId="77777777" w:rsidR="009C0F91" w:rsidRPr="00EF4827" w:rsidRDefault="009C0F91" w:rsidP="009C0F91">
            <w:pPr>
              <w:snapToGrid w:val="0"/>
              <w:rPr>
                <w:sz w:val="18"/>
              </w:rPr>
            </w:pPr>
            <w:r w:rsidRPr="00EF4827">
              <w:rPr>
                <w:sz w:val="18"/>
              </w:rPr>
              <w:t>Da 20032020 a 31122099</w:t>
            </w:r>
          </w:p>
        </w:tc>
      </w:tr>
      <w:tr w:rsidR="00EF4827" w:rsidRPr="00EF4827" w14:paraId="1EE05AAD" w14:textId="77777777" w:rsidTr="00E718F2">
        <w:trPr>
          <w:trHeight w:val="262"/>
        </w:trPr>
        <w:tc>
          <w:tcPr>
            <w:tcW w:w="681" w:type="dxa"/>
            <w:tcBorders>
              <w:top w:val="single" w:sz="4" w:space="0" w:color="000000"/>
              <w:left w:val="single" w:sz="4" w:space="0" w:color="000000"/>
              <w:bottom w:val="single" w:sz="4" w:space="0" w:color="000000"/>
            </w:tcBorders>
            <w:shd w:val="clear" w:color="auto" w:fill="D9D9D9"/>
          </w:tcPr>
          <w:p w14:paraId="42B301C4" w14:textId="77777777" w:rsidR="009C0F91" w:rsidRPr="00EF4827" w:rsidRDefault="009C0F91" w:rsidP="009C0F91">
            <w:pPr>
              <w:snapToGrid w:val="0"/>
              <w:jc w:val="center"/>
              <w:rPr>
                <w:sz w:val="18"/>
              </w:rPr>
            </w:pPr>
          </w:p>
        </w:tc>
        <w:tc>
          <w:tcPr>
            <w:tcW w:w="1989" w:type="dxa"/>
            <w:tcBorders>
              <w:top w:val="single" w:sz="4" w:space="0" w:color="000000"/>
              <w:left w:val="single" w:sz="4" w:space="0" w:color="000000"/>
              <w:bottom w:val="single" w:sz="4" w:space="0" w:color="000000"/>
            </w:tcBorders>
            <w:shd w:val="clear" w:color="auto" w:fill="D9D9D9"/>
          </w:tcPr>
          <w:p w14:paraId="68579584" w14:textId="77777777" w:rsidR="009C0F91" w:rsidRPr="00EF4827" w:rsidRDefault="009C0F91" w:rsidP="009C0F91">
            <w:pPr>
              <w:snapToGrid w:val="0"/>
              <w:rPr>
                <w:sz w:val="18"/>
              </w:rPr>
            </w:pPr>
            <w:proofErr w:type="spellStart"/>
            <w:r w:rsidRPr="00EF4827">
              <w:rPr>
                <w:sz w:val="18"/>
              </w:rPr>
              <w:t>EventoSospensione</w:t>
            </w:r>
            <w:proofErr w:type="spellEnd"/>
          </w:p>
        </w:tc>
        <w:tc>
          <w:tcPr>
            <w:tcW w:w="2250" w:type="dxa"/>
            <w:tcBorders>
              <w:top w:val="single" w:sz="4" w:space="0" w:color="000000"/>
              <w:left w:val="single" w:sz="4" w:space="0" w:color="000000"/>
              <w:bottom w:val="single" w:sz="4" w:space="0" w:color="000000"/>
            </w:tcBorders>
            <w:shd w:val="clear" w:color="auto" w:fill="D9D9D9"/>
          </w:tcPr>
          <w:p w14:paraId="030FD694" w14:textId="77777777" w:rsidR="009C0F91" w:rsidRPr="00EF4827" w:rsidRDefault="009C0F91" w:rsidP="009C0F91">
            <w:pPr>
              <w:snapToGrid w:val="0"/>
              <w:rPr>
                <w:sz w:val="18"/>
              </w:rPr>
            </w:pPr>
            <w:r w:rsidRPr="00EF4827">
              <w:rPr>
                <w:sz w:val="18"/>
              </w:rPr>
              <w:t>Sezione contenente i dati dell’evento Sospensione</w:t>
            </w:r>
          </w:p>
        </w:tc>
        <w:tc>
          <w:tcPr>
            <w:tcW w:w="735" w:type="dxa"/>
            <w:tcBorders>
              <w:top w:val="single" w:sz="4" w:space="0" w:color="000000"/>
              <w:left w:val="single" w:sz="4" w:space="0" w:color="000000"/>
              <w:bottom w:val="single" w:sz="4" w:space="0" w:color="000000"/>
            </w:tcBorders>
            <w:shd w:val="clear" w:color="auto" w:fill="D9D9D9"/>
          </w:tcPr>
          <w:p w14:paraId="11A79547" w14:textId="77777777" w:rsidR="009C0F91" w:rsidRPr="00EF4827" w:rsidRDefault="009C0F91" w:rsidP="009C0F91">
            <w:pPr>
              <w:snapToGrid w:val="0"/>
              <w:jc w:val="center"/>
              <w:rPr>
                <w:sz w:val="18"/>
              </w:rPr>
            </w:pPr>
          </w:p>
        </w:tc>
        <w:tc>
          <w:tcPr>
            <w:tcW w:w="660" w:type="dxa"/>
            <w:tcBorders>
              <w:top w:val="single" w:sz="4" w:space="0" w:color="000000"/>
              <w:left w:val="single" w:sz="4" w:space="0" w:color="000000"/>
              <w:bottom w:val="single" w:sz="4" w:space="0" w:color="000000"/>
            </w:tcBorders>
            <w:shd w:val="clear" w:color="auto" w:fill="D9D9D9"/>
          </w:tcPr>
          <w:p w14:paraId="65169065" w14:textId="77777777" w:rsidR="009C0F91" w:rsidRPr="00EF4827" w:rsidRDefault="009C0F91" w:rsidP="009C0F91">
            <w:pPr>
              <w:snapToGrid w:val="0"/>
              <w:jc w:val="center"/>
              <w:rPr>
                <w:sz w:val="18"/>
              </w:rPr>
            </w:pPr>
          </w:p>
        </w:tc>
        <w:tc>
          <w:tcPr>
            <w:tcW w:w="885" w:type="dxa"/>
            <w:tcBorders>
              <w:top w:val="single" w:sz="4" w:space="0" w:color="000000"/>
              <w:left w:val="single" w:sz="4" w:space="0" w:color="000000"/>
              <w:bottom w:val="single" w:sz="4" w:space="0" w:color="000000"/>
            </w:tcBorders>
            <w:shd w:val="clear" w:color="auto" w:fill="D9D9D9"/>
          </w:tcPr>
          <w:p w14:paraId="2DAE6E1A" w14:textId="77777777" w:rsidR="009C0F91" w:rsidRPr="00EF4827" w:rsidRDefault="009C0F91" w:rsidP="009C0F91">
            <w:pPr>
              <w:snapToGrid w:val="0"/>
              <w:jc w:val="center"/>
              <w:rPr>
                <w:sz w:val="18"/>
              </w:rPr>
            </w:pPr>
          </w:p>
        </w:tc>
        <w:tc>
          <w:tcPr>
            <w:tcW w:w="2115" w:type="dxa"/>
            <w:tcBorders>
              <w:top w:val="single" w:sz="4" w:space="0" w:color="000000"/>
              <w:left w:val="single" w:sz="4" w:space="0" w:color="000000"/>
              <w:bottom w:val="single" w:sz="4" w:space="0" w:color="000000"/>
              <w:right w:val="single" w:sz="4" w:space="0" w:color="000000"/>
            </w:tcBorders>
            <w:shd w:val="clear" w:color="auto" w:fill="D9D9D9"/>
          </w:tcPr>
          <w:p w14:paraId="17C29525" w14:textId="77777777" w:rsidR="009C0F91" w:rsidRPr="00EF4827" w:rsidRDefault="009C0F91" w:rsidP="009C0F91">
            <w:pPr>
              <w:snapToGrid w:val="0"/>
              <w:rPr>
                <w:sz w:val="18"/>
              </w:rPr>
            </w:pPr>
          </w:p>
        </w:tc>
      </w:tr>
      <w:tr w:rsidR="00EF4827" w:rsidRPr="000C6A53" w14:paraId="4E618985" w14:textId="77777777" w:rsidTr="00E718F2">
        <w:trPr>
          <w:trHeight w:val="262"/>
        </w:trPr>
        <w:tc>
          <w:tcPr>
            <w:tcW w:w="681" w:type="dxa"/>
            <w:tcBorders>
              <w:top w:val="single" w:sz="4" w:space="0" w:color="000000"/>
              <w:left w:val="single" w:sz="4" w:space="0" w:color="000000"/>
              <w:bottom w:val="single" w:sz="4" w:space="0" w:color="000000"/>
            </w:tcBorders>
          </w:tcPr>
          <w:p w14:paraId="20035519" w14:textId="77777777" w:rsidR="009C0F91" w:rsidRPr="00EF4827" w:rsidRDefault="009C0F91" w:rsidP="009C0F91">
            <w:pPr>
              <w:snapToGrid w:val="0"/>
              <w:jc w:val="center"/>
              <w:rPr>
                <w:sz w:val="18"/>
              </w:rPr>
            </w:pPr>
            <w:r w:rsidRPr="00EF4827">
              <w:rPr>
                <w:sz w:val="18"/>
              </w:rPr>
              <w:t>103.0</w:t>
            </w:r>
          </w:p>
        </w:tc>
        <w:tc>
          <w:tcPr>
            <w:tcW w:w="1989" w:type="dxa"/>
            <w:tcBorders>
              <w:top w:val="single" w:sz="4" w:space="0" w:color="000000"/>
              <w:left w:val="single" w:sz="4" w:space="0" w:color="000000"/>
              <w:bottom w:val="single" w:sz="4" w:space="0" w:color="000000"/>
            </w:tcBorders>
          </w:tcPr>
          <w:p w14:paraId="3AE4670A" w14:textId="77777777" w:rsidR="009C0F91" w:rsidRPr="00EF4827" w:rsidRDefault="009C0F91" w:rsidP="009C0F91">
            <w:pPr>
              <w:snapToGrid w:val="0"/>
              <w:rPr>
                <w:sz w:val="18"/>
              </w:rPr>
            </w:pPr>
            <w:proofErr w:type="spellStart"/>
            <w:r w:rsidRPr="00EF4827">
              <w:rPr>
                <w:sz w:val="18"/>
              </w:rPr>
              <w:t>identificativoEventoSospensione</w:t>
            </w:r>
            <w:proofErr w:type="spellEnd"/>
          </w:p>
        </w:tc>
        <w:tc>
          <w:tcPr>
            <w:tcW w:w="2250" w:type="dxa"/>
            <w:tcBorders>
              <w:top w:val="single" w:sz="4" w:space="0" w:color="000000"/>
              <w:left w:val="single" w:sz="4" w:space="0" w:color="000000"/>
              <w:bottom w:val="single" w:sz="4" w:space="0" w:color="000000"/>
            </w:tcBorders>
          </w:tcPr>
          <w:p w14:paraId="6751C4FF" w14:textId="77777777" w:rsidR="009C0F91" w:rsidRPr="00EF4827" w:rsidRDefault="009C0F91" w:rsidP="009C0F91">
            <w:pPr>
              <w:snapToGrid w:val="0"/>
              <w:rPr>
                <w:sz w:val="18"/>
              </w:rPr>
            </w:pPr>
            <w:r w:rsidRPr="00EF4827">
              <w:rPr>
                <w:sz w:val="18"/>
              </w:rPr>
              <w:t>Identificativo Evento Sospensione</w:t>
            </w:r>
          </w:p>
        </w:tc>
        <w:tc>
          <w:tcPr>
            <w:tcW w:w="735" w:type="dxa"/>
            <w:tcBorders>
              <w:top w:val="single" w:sz="4" w:space="0" w:color="000000"/>
              <w:left w:val="single" w:sz="4" w:space="0" w:color="000000"/>
              <w:bottom w:val="single" w:sz="4" w:space="0" w:color="000000"/>
            </w:tcBorders>
          </w:tcPr>
          <w:p w14:paraId="46FF46B9" w14:textId="77777777" w:rsidR="009C0F91" w:rsidRPr="00EF4827" w:rsidRDefault="009C0F91" w:rsidP="009C0F91">
            <w:pPr>
              <w:snapToGrid w:val="0"/>
              <w:jc w:val="center"/>
              <w:rPr>
                <w:sz w:val="18"/>
                <w:lang w:val="fr-FR"/>
              </w:rPr>
            </w:pPr>
            <w:r w:rsidRPr="00EF4827">
              <w:rPr>
                <w:sz w:val="18"/>
                <w:lang w:val="fr-FR"/>
              </w:rPr>
              <w:t>15</w:t>
            </w:r>
          </w:p>
        </w:tc>
        <w:tc>
          <w:tcPr>
            <w:tcW w:w="660" w:type="dxa"/>
            <w:tcBorders>
              <w:top w:val="single" w:sz="4" w:space="0" w:color="000000"/>
              <w:left w:val="single" w:sz="4" w:space="0" w:color="000000"/>
              <w:bottom w:val="single" w:sz="4" w:space="0" w:color="000000"/>
            </w:tcBorders>
          </w:tcPr>
          <w:p w14:paraId="4A490A1D"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6F15CB61" w14:textId="77777777" w:rsidR="009C0F91" w:rsidRPr="00EF4827" w:rsidRDefault="009C0F91" w:rsidP="009C0F91">
            <w:pPr>
              <w:snapToGrid w:val="0"/>
              <w:jc w:val="center"/>
              <w:rPr>
                <w:sz w:val="18"/>
                <w:lang w:val="fr-FR"/>
              </w:rPr>
            </w:pPr>
            <w:r w:rsidRPr="00EF4827">
              <w:rPr>
                <w:sz w:val="18"/>
                <w:lang w:val="fr-FR"/>
              </w:rPr>
              <w:t>VFP</w:t>
            </w:r>
          </w:p>
        </w:tc>
        <w:tc>
          <w:tcPr>
            <w:tcW w:w="2115" w:type="dxa"/>
            <w:tcBorders>
              <w:top w:val="single" w:sz="4" w:space="0" w:color="000000"/>
              <w:left w:val="single" w:sz="4" w:space="0" w:color="000000"/>
              <w:bottom w:val="single" w:sz="4" w:space="0" w:color="000000"/>
              <w:right w:val="single" w:sz="4" w:space="0" w:color="000000"/>
            </w:tcBorders>
          </w:tcPr>
          <w:p w14:paraId="32284811" w14:textId="77777777" w:rsidR="009C0F91" w:rsidRPr="00716C4A" w:rsidRDefault="009C0F91" w:rsidP="009C0F91">
            <w:pPr>
              <w:snapToGrid w:val="0"/>
              <w:rPr>
                <w:sz w:val="18"/>
              </w:rPr>
            </w:pPr>
            <w:r w:rsidRPr="00716C4A">
              <w:rPr>
                <w:sz w:val="18"/>
              </w:rPr>
              <w:t>Da pos.1 a pos.3: valori da “201” a “213”</w:t>
            </w:r>
            <w:r w:rsidRPr="00716C4A">
              <w:rPr>
                <w:sz w:val="18"/>
              </w:rPr>
              <w:br/>
              <w:t>Da pos.4 a pos.6: valore “RES” o “CAS”</w:t>
            </w:r>
            <w:r w:rsidRPr="00716C4A">
              <w:rPr>
                <w:sz w:val="18"/>
              </w:rPr>
              <w:br/>
              <w:t>Da pos.7 a pos.15: valori come controllo VF03</w:t>
            </w:r>
          </w:p>
        </w:tc>
      </w:tr>
      <w:tr w:rsidR="00EF4827" w:rsidRPr="00EF4827" w14:paraId="0B636CDB" w14:textId="77777777" w:rsidTr="00E718F2">
        <w:trPr>
          <w:trHeight w:val="262"/>
        </w:trPr>
        <w:tc>
          <w:tcPr>
            <w:tcW w:w="681" w:type="dxa"/>
            <w:tcBorders>
              <w:top w:val="single" w:sz="4" w:space="0" w:color="000000"/>
              <w:left w:val="single" w:sz="4" w:space="0" w:color="000000"/>
              <w:bottom w:val="single" w:sz="4" w:space="0" w:color="000000"/>
            </w:tcBorders>
          </w:tcPr>
          <w:p w14:paraId="0EE588E3" w14:textId="77777777" w:rsidR="009C0F91" w:rsidRPr="00EF4827" w:rsidRDefault="009C0F91" w:rsidP="009C0F91">
            <w:pPr>
              <w:snapToGrid w:val="0"/>
              <w:jc w:val="center"/>
              <w:rPr>
                <w:sz w:val="18"/>
              </w:rPr>
            </w:pPr>
            <w:r w:rsidRPr="00EF4827">
              <w:rPr>
                <w:sz w:val="18"/>
              </w:rPr>
              <w:t>104.0</w:t>
            </w:r>
          </w:p>
        </w:tc>
        <w:tc>
          <w:tcPr>
            <w:tcW w:w="1989" w:type="dxa"/>
            <w:tcBorders>
              <w:top w:val="single" w:sz="4" w:space="0" w:color="000000"/>
              <w:left w:val="single" w:sz="4" w:space="0" w:color="000000"/>
              <w:bottom w:val="single" w:sz="4" w:space="0" w:color="000000"/>
            </w:tcBorders>
          </w:tcPr>
          <w:p w14:paraId="16C13094" w14:textId="77777777" w:rsidR="009C0F91" w:rsidRPr="00EF4827" w:rsidRDefault="009C0F91" w:rsidP="009C0F91">
            <w:pPr>
              <w:snapToGrid w:val="0"/>
              <w:rPr>
                <w:sz w:val="18"/>
              </w:rPr>
            </w:pPr>
            <w:proofErr w:type="spellStart"/>
            <w:r w:rsidRPr="00EF4827">
              <w:rPr>
                <w:sz w:val="18"/>
              </w:rPr>
              <w:t>dataInizioSospensione</w:t>
            </w:r>
            <w:proofErr w:type="spellEnd"/>
          </w:p>
        </w:tc>
        <w:tc>
          <w:tcPr>
            <w:tcW w:w="2250" w:type="dxa"/>
            <w:tcBorders>
              <w:top w:val="single" w:sz="4" w:space="0" w:color="000000"/>
              <w:left w:val="single" w:sz="4" w:space="0" w:color="000000"/>
              <w:bottom w:val="single" w:sz="4" w:space="0" w:color="000000"/>
            </w:tcBorders>
          </w:tcPr>
          <w:p w14:paraId="0C715584" w14:textId="77777777" w:rsidR="009C0F91" w:rsidRPr="00EF4827" w:rsidRDefault="009C0F91" w:rsidP="009C0F91">
            <w:pPr>
              <w:snapToGrid w:val="0"/>
              <w:rPr>
                <w:sz w:val="18"/>
              </w:rPr>
            </w:pPr>
            <w:r w:rsidRPr="00EF4827">
              <w:rPr>
                <w:sz w:val="18"/>
              </w:rPr>
              <w:t>Data Inizio Sospensione</w:t>
            </w:r>
          </w:p>
        </w:tc>
        <w:tc>
          <w:tcPr>
            <w:tcW w:w="735" w:type="dxa"/>
            <w:tcBorders>
              <w:top w:val="single" w:sz="4" w:space="0" w:color="000000"/>
              <w:left w:val="single" w:sz="4" w:space="0" w:color="000000"/>
              <w:bottom w:val="single" w:sz="4" w:space="0" w:color="000000"/>
            </w:tcBorders>
          </w:tcPr>
          <w:p w14:paraId="72EA61D2" w14:textId="77777777" w:rsidR="009C0F91" w:rsidRPr="00EF4827" w:rsidRDefault="009C0F91" w:rsidP="009C0F91">
            <w:pPr>
              <w:snapToGrid w:val="0"/>
              <w:jc w:val="center"/>
              <w:rPr>
                <w:sz w:val="18"/>
                <w:lang w:val="fr-FR"/>
              </w:rPr>
            </w:pPr>
            <w:r w:rsidRPr="00EF4827">
              <w:rPr>
                <w:sz w:val="18"/>
                <w:lang w:val="fr-FR"/>
              </w:rPr>
              <w:t>8</w:t>
            </w:r>
          </w:p>
        </w:tc>
        <w:tc>
          <w:tcPr>
            <w:tcW w:w="660" w:type="dxa"/>
            <w:tcBorders>
              <w:top w:val="single" w:sz="4" w:space="0" w:color="000000"/>
              <w:left w:val="single" w:sz="4" w:space="0" w:color="000000"/>
              <w:bottom w:val="single" w:sz="4" w:space="0" w:color="000000"/>
            </w:tcBorders>
          </w:tcPr>
          <w:p w14:paraId="24B7B053"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35F41D85" w14:textId="77777777" w:rsidR="009C0F91" w:rsidRPr="00EF4827" w:rsidRDefault="009C0F91" w:rsidP="009C0F91">
            <w:pPr>
              <w:snapToGrid w:val="0"/>
              <w:jc w:val="center"/>
              <w:rPr>
                <w:sz w:val="18"/>
                <w:lang w:val="fr-FR"/>
              </w:rPr>
            </w:pPr>
            <w:r w:rsidRPr="00EF4827">
              <w:rPr>
                <w:sz w:val="18"/>
                <w:lang w:val="fr-FR"/>
              </w:rPr>
              <w:t>VF10</w:t>
            </w:r>
          </w:p>
        </w:tc>
        <w:tc>
          <w:tcPr>
            <w:tcW w:w="2115" w:type="dxa"/>
            <w:tcBorders>
              <w:top w:val="single" w:sz="4" w:space="0" w:color="000000"/>
              <w:left w:val="single" w:sz="4" w:space="0" w:color="000000"/>
              <w:bottom w:val="single" w:sz="4" w:space="0" w:color="000000"/>
              <w:right w:val="single" w:sz="4" w:space="0" w:color="000000"/>
            </w:tcBorders>
          </w:tcPr>
          <w:p w14:paraId="711D4816" w14:textId="77777777" w:rsidR="009C0F91" w:rsidRPr="00EF4827" w:rsidRDefault="009C0F91" w:rsidP="009C0F91">
            <w:pPr>
              <w:snapToGrid w:val="0"/>
              <w:rPr>
                <w:sz w:val="18"/>
                <w:lang w:val="fr-FR"/>
              </w:rPr>
            </w:pPr>
            <w:r w:rsidRPr="00EF4827">
              <w:rPr>
                <w:sz w:val="18"/>
                <w:lang w:val="fr-FR"/>
              </w:rPr>
              <w:t>Da 01011900 a 31122099</w:t>
            </w:r>
          </w:p>
        </w:tc>
      </w:tr>
      <w:tr w:rsidR="00EF4827" w:rsidRPr="00EF4827" w14:paraId="65244373" w14:textId="77777777" w:rsidTr="00E718F2">
        <w:trPr>
          <w:trHeight w:val="262"/>
        </w:trPr>
        <w:tc>
          <w:tcPr>
            <w:tcW w:w="681" w:type="dxa"/>
            <w:tcBorders>
              <w:top w:val="single" w:sz="4" w:space="0" w:color="000000"/>
              <w:left w:val="single" w:sz="4" w:space="0" w:color="000000"/>
              <w:bottom w:val="single" w:sz="4" w:space="0" w:color="000000"/>
            </w:tcBorders>
          </w:tcPr>
          <w:p w14:paraId="0053C097" w14:textId="77777777" w:rsidR="009C0F91" w:rsidRPr="00EF4827" w:rsidRDefault="009C0F91" w:rsidP="009C0F91">
            <w:pPr>
              <w:snapToGrid w:val="0"/>
              <w:jc w:val="center"/>
              <w:rPr>
                <w:sz w:val="18"/>
              </w:rPr>
            </w:pPr>
            <w:r w:rsidRPr="00EF4827">
              <w:rPr>
                <w:sz w:val="18"/>
              </w:rPr>
              <w:lastRenderedPageBreak/>
              <w:t>105.0</w:t>
            </w:r>
          </w:p>
        </w:tc>
        <w:tc>
          <w:tcPr>
            <w:tcW w:w="1989" w:type="dxa"/>
            <w:tcBorders>
              <w:top w:val="single" w:sz="4" w:space="0" w:color="000000"/>
              <w:left w:val="single" w:sz="4" w:space="0" w:color="000000"/>
              <w:bottom w:val="single" w:sz="4" w:space="0" w:color="000000"/>
            </w:tcBorders>
          </w:tcPr>
          <w:p w14:paraId="281008B8" w14:textId="77777777" w:rsidR="009C0F91" w:rsidRPr="00EF4827" w:rsidRDefault="009C0F91" w:rsidP="009C0F91">
            <w:pPr>
              <w:snapToGrid w:val="0"/>
              <w:rPr>
                <w:sz w:val="18"/>
              </w:rPr>
            </w:pPr>
            <w:proofErr w:type="spellStart"/>
            <w:r w:rsidRPr="00EF4827">
              <w:rPr>
                <w:sz w:val="18"/>
              </w:rPr>
              <w:t>motivoSospensione</w:t>
            </w:r>
            <w:proofErr w:type="spellEnd"/>
          </w:p>
        </w:tc>
        <w:tc>
          <w:tcPr>
            <w:tcW w:w="2250" w:type="dxa"/>
            <w:tcBorders>
              <w:top w:val="single" w:sz="4" w:space="0" w:color="000000"/>
              <w:left w:val="single" w:sz="4" w:space="0" w:color="000000"/>
              <w:bottom w:val="single" w:sz="4" w:space="0" w:color="000000"/>
            </w:tcBorders>
          </w:tcPr>
          <w:p w14:paraId="0A2B469A" w14:textId="77777777" w:rsidR="009C0F91" w:rsidRPr="00EF4827" w:rsidRDefault="009C0F91" w:rsidP="009C0F91">
            <w:pPr>
              <w:snapToGrid w:val="0"/>
              <w:rPr>
                <w:sz w:val="18"/>
              </w:rPr>
            </w:pPr>
            <w:r w:rsidRPr="00EF4827">
              <w:rPr>
                <w:sz w:val="18"/>
              </w:rPr>
              <w:t>Motivo Sospensione</w:t>
            </w:r>
          </w:p>
        </w:tc>
        <w:tc>
          <w:tcPr>
            <w:tcW w:w="735" w:type="dxa"/>
            <w:tcBorders>
              <w:top w:val="single" w:sz="4" w:space="0" w:color="000000"/>
              <w:left w:val="single" w:sz="4" w:space="0" w:color="000000"/>
              <w:bottom w:val="single" w:sz="4" w:space="0" w:color="000000"/>
            </w:tcBorders>
          </w:tcPr>
          <w:p w14:paraId="394035F2" w14:textId="77777777" w:rsidR="009C0F91" w:rsidRPr="00EF4827" w:rsidRDefault="009C0F91" w:rsidP="009C0F91">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6F626100" w14:textId="77777777" w:rsidR="009C0F91" w:rsidRPr="00EF4827" w:rsidRDefault="009C0F91" w:rsidP="009C0F91">
            <w:pPr>
              <w:snapToGrid w:val="0"/>
              <w:jc w:val="center"/>
              <w:rPr>
                <w:sz w:val="18"/>
                <w:lang w:val="fr-FR"/>
              </w:rPr>
            </w:pPr>
          </w:p>
        </w:tc>
        <w:tc>
          <w:tcPr>
            <w:tcW w:w="885" w:type="dxa"/>
            <w:tcBorders>
              <w:top w:val="single" w:sz="4" w:space="0" w:color="000000"/>
              <w:left w:val="single" w:sz="4" w:space="0" w:color="000000"/>
              <w:bottom w:val="single" w:sz="4" w:space="0" w:color="000000"/>
            </w:tcBorders>
          </w:tcPr>
          <w:p w14:paraId="2C301FE8" w14:textId="77777777" w:rsidR="009C0F91" w:rsidRPr="00EF4827" w:rsidRDefault="009C0F91" w:rsidP="009C0F91">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4D44D821" w14:textId="77777777" w:rsidR="009C0F91" w:rsidRPr="00EF4827" w:rsidRDefault="009C0F91" w:rsidP="009C0F91">
            <w:pPr>
              <w:snapToGrid w:val="0"/>
              <w:rPr>
                <w:sz w:val="18"/>
                <w:lang w:val="fr-FR"/>
              </w:rPr>
            </w:pPr>
            <w:r w:rsidRPr="00EF4827">
              <w:rPr>
                <w:sz w:val="18"/>
                <w:lang w:val="fr-FR"/>
              </w:rPr>
              <w:t>Valori “1”, “2”, “3”</w:t>
            </w:r>
          </w:p>
        </w:tc>
      </w:tr>
      <w:tr w:rsidR="00EF4827" w:rsidRPr="00EF4827" w14:paraId="5ED6DA0F" w14:textId="77777777" w:rsidTr="00E718F2">
        <w:trPr>
          <w:trHeight w:val="262"/>
        </w:trPr>
        <w:tc>
          <w:tcPr>
            <w:tcW w:w="681" w:type="dxa"/>
            <w:tcBorders>
              <w:top w:val="single" w:sz="4" w:space="0" w:color="000000"/>
              <w:left w:val="single" w:sz="4" w:space="0" w:color="000000"/>
              <w:bottom w:val="single" w:sz="4" w:space="0" w:color="000000"/>
            </w:tcBorders>
          </w:tcPr>
          <w:p w14:paraId="3B3C8E56" w14:textId="77777777" w:rsidR="009C0F91" w:rsidRPr="00EF4827" w:rsidRDefault="009C0F91" w:rsidP="009C0F91">
            <w:pPr>
              <w:snapToGrid w:val="0"/>
              <w:jc w:val="center"/>
              <w:rPr>
                <w:sz w:val="18"/>
              </w:rPr>
            </w:pPr>
            <w:r w:rsidRPr="00EF4827">
              <w:rPr>
                <w:sz w:val="18"/>
              </w:rPr>
              <w:t>106.0</w:t>
            </w:r>
          </w:p>
        </w:tc>
        <w:tc>
          <w:tcPr>
            <w:tcW w:w="1989" w:type="dxa"/>
            <w:tcBorders>
              <w:top w:val="single" w:sz="4" w:space="0" w:color="000000"/>
              <w:left w:val="single" w:sz="4" w:space="0" w:color="000000"/>
              <w:bottom w:val="single" w:sz="4" w:space="0" w:color="000000"/>
            </w:tcBorders>
          </w:tcPr>
          <w:p w14:paraId="1D2D40E0" w14:textId="77777777" w:rsidR="009C0F91" w:rsidRPr="00EF4827" w:rsidRDefault="009C0F91" w:rsidP="009C0F91">
            <w:pPr>
              <w:snapToGrid w:val="0"/>
              <w:rPr>
                <w:sz w:val="18"/>
              </w:rPr>
            </w:pPr>
            <w:proofErr w:type="spellStart"/>
            <w:r w:rsidRPr="00EF4827">
              <w:rPr>
                <w:sz w:val="18"/>
              </w:rPr>
              <w:t>dataFineSospensione</w:t>
            </w:r>
            <w:proofErr w:type="spellEnd"/>
          </w:p>
        </w:tc>
        <w:tc>
          <w:tcPr>
            <w:tcW w:w="2250" w:type="dxa"/>
            <w:tcBorders>
              <w:top w:val="single" w:sz="4" w:space="0" w:color="000000"/>
              <w:left w:val="single" w:sz="4" w:space="0" w:color="000000"/>
              <w:bottom w:val="single" w:sz="4" w:space="0" w:color="000000"/>
            </w:tcBorders>
          </w:tcPr>
          <w:p w14:paraId="6C1E9DB9" w14:textId="77777777" w:rsidR="009C0F91" w:rsidRPr="00EF4827" w:rsidRDefault="009C0F91" w:rsidP="009C0F91">
            <w:pPr>
              <w:snapToGrid w:val="0"/>
              <w:rPr>
                <w:sz w:val="18"/>
              </w:rPr>
            </w:pPr>
            <w:r w:rsidRPr="00EF4827">
              <w:rPr>
                <w:sz w:val="18"/>
              </w:rPr>
              <w:t>Data Fine Sospensione</w:t>
            </w:r>
          </w:p>
        </w:tc>
        <w:tc>
          <w:tcPr>
            <w:tcW w:w="735" w:type="dxa"/>
            <w:tcBorders>
              <w:top w:val="single" w:sz="4" w:space="0" w:color="000000"/>
              <w:left w:val="single" w:sz="4" w:space="0" w:color="000000"/>
              <w:bottom w:val="single" w:sz="4" w:space="0" w:color="000000"/>
            </w:tcBorders>
          </w:tcPr>
          <w:p w14:paraId="6D95C5EE" w14:textId="77777777" w:rsidR="009C0F91" w:rsidRPr="00EF4827" w:rsidRDefault="009C0F91" w:rsidP="009C0F91">
            <w:pPr>
              <w:snapToGrid w:val="0"/>
              <w:jc w:val="center"/>
              <w:rPr>
                <w:sz w:val="18"/>
                <w:lang w:val="fr-FR"/>
              </w:rPr>
            </w:pPr>
            <w:r w:rsidRPr="00EF4827">
              <w:rPr>
                <w:sz w:val="18"/>
                <w:lang w:val="fr-FR"/>
              </w:rPr>
              <w:t>8</w:t>
            </w:r>
          </w:p>
        </w:tc>
        <w:tc>
          <w:tcPr>
            <w:tcW w:w="660" w:type="dxa"/>
            <w:tcBorders>
              <w:top w:val="single" w:sz="4" w:space="0" w:color="000000"/>
              <w:left w:val="single" w:sz="4" w:space="0" w:color="000000"/>
              <w:bottom w:val="single" w:sz="4" w:space="0" w:color="000000"/>
            </w:tcBorders>
          </w:tcPr>
          <w:p w14:paraId="25D721E4" w14:textId="77777777" w:rsidR="009C0F91" w:rsidRPr="00EF4827" w:rsidRDefault="009C0F91" w:rsidP="009C0F91">
            <w:pPr>
              <w:snapToGrid w:val="0"/>
              <w:jc w:val="center"/>
              <w:rPr>
                <w:sz w:val="18"/>
                <w:lang w:val="fr-FR"/>
              </w:rPr>
            </w:pPr>
          </w:p>
        </w:tc>
        <w:tc>
          <w:tcPr>
            <w:tcW w:w="885" w:type="dxa"/>
            <w:tcBorders>
              <w:top w:val="single" w:sz="4" w:space="0" w:color="000000"/>
              <w:left w:val="single" w:sz="4" w:space="0" w:color="000000"/>
              <w:bottom w:val="single" w:sz="4" w:space="0" w:color="000000"/>
            </w:tcBorders>
          </w:tcPr>
          <w:p w14:paraId="493BE6FE" w14:textId="77777777" w:rsidR="009C0F91" w:rsidRPr="00EF4827" w:rsidRDefault="009C0F91" w:rsidP="009C0F91">
            <w:pPr>
              <w:snapToGrid w:val="0"/>
              <w:jc w:val="center"/>
              <w:rPr>
                <w:sz w:val="18"/>
                <w:lang w:val="fr-FR"/>
              </w:rPr>
            </w:pPr>
            <w:r w:rsidRPr="00EF4827">
              <w:rPr>
                <w:sz w:val="18"/>
                <w:lang w:val="fr-FR"/>
              </w:rPr>
              <w:t>VF10</w:t>
            </w:r>
          </w:p>
        </w:tc>
        <w:tc>
          <w:tcPr>
            <w:tcW w:w="2115" w:type="dxa"/>
            <w:tcBorders>
              <w:top w:val="single" w:sz="4" w:space="0" w:color="000000"/>
              <w:left w:val="single" w:sz="4" w:space="0" w:color="000000"/>
              <w:bottom w:val="single" w:sz="4" w:space="0" w:color="000000"/>
              <w:right w:val="single" w:sz="4" w:space="0" w:color="000000"/>
            </w:tcBorders>
          </w:tcPr>
          <w:p w14:paraId="1A197CD6" w14:textId="77777777" w:rsidR="009C0F91" w:rsidRPr="00EF4827" w:rsidRDefault="009C0F91" w:rsidP="009C0F91">
            <w:pPr>
              <w:snapToGrid w:val="0"/>
              <w:rPr>
                <w:sz w:val="18"/>
                <w:lang w:val="fr-FR"/>
              </w:rPr>
            </w:pPr>
            <w:r w:rsidRPr="00EF4827">
              <w:rPr>
                <w:sz w:val="18"/>
                <w:lang w:val="fr-FR"/>
              </w:rPr>
              <w:t>Da 01011900 a 31122099</w:t>
            </w:r>
          </w:p>
        </w:tc>
      </w:tr>
      <w:tr w:rsidR="00EF4827" w:rsidRPr="00EF4827" w14:paraId="5B5BC7B1" w14:textId="77777777" w:rsidTr="00A3403A">
        <w:trPr>
          <w:trHeight w:val="262"/>
        </w:trPr>
        <w:tc>
          <w:tcPr>
            <w:tcW w:w="681" w:type="dxa"/>
            <w:tcBorders>
              <w:top w:val="single" w:sz="4" w:space="0" w:color="000000"/>
              <w:left w:val="single" w:sz="4" w:space="0" w:color="000000"/>
              <w:bottom w:val="single" w:sz="4" w:space="0" w:color="000000"/>
            </w:tcBorders>
            <w:shd w:val="clear" w:color="auto" w:fill="D9D9D9"/>
          </w:tcPr>
          <w:p w14:paraId="737853C1" w14:textId="77777777" w:rsidR="009C0F91" w:rsidRPr="00EF4827" w:rsidRDefault="009C0F91" w:rsidP="009C0F91">
            <w:pPr>
              <w:snapToGrid w:val="0"/>
              <w:jc w:val="center"/>
              <w:rPr>
                <w:sz w:val="18"/>
              </w:rPr>
            </w:pPr>
          </w:p>
        </w:tc>
        <w:tc>
          <w:tcPr>
            <w:tcW w:w="1989" w:type="dxa"/>
            <w:tcBorders>
              <w:top w:val="single" w:sz="4" w:space="0" w:color="000000"/>
              <w:left w:val="single" w:sz="4" w:space="0" w:color="000000"/>
              <w:bottom w:val="single" w:sz="4" w:space="0" w:color="000000"/>
            </w:tcBorders>
            <w:shd w:val="clear" w:color="auto" w:fill="D9D9D9"/>
          </w:tcPr>
          <w:p w14:paraId="6A31F8F0" w14:textId="77777777" w:rsidR="009C0F91" w:rsidRPr="00EF4827" w:rsidRDefault="009C0F91" w:rsidP="009C0F91">
            <w:pPr>
              <w:snapToGrid w:val="0"/>
              <w:rPr>
                <w:sz w:val="18"/>
              </w:rPr>
            </w:pPr>
            <w:proofErr w:type="spellStart"/>
            <w:r w:rsidRPr="00EF4827">
              <w:rPr>
                <w:sz w:val="18"/>
              </w:rPr>
              <w:t>eventoTariffa</w:t>
            </w:r>
            <w:proofErr w:type="spellEnd"/>
          </w:p>
        </w:tc>
        <w:tc>
          <w:tcPr>
            <w:tcW w:w="2250" w:type="dxa"/>
            <w:tcBorders>
              <w:top w:val="single" w:sz="4" w:space="0" w:color="000000"/>
              <w:left w:val="single" w:sz="4" w:space="0" w:color="000000"/>
              <w:bottom w:val="single" w:sz="4" w:space="0" w:color="000000"/>
            </w:tcBorders>
            <w:shd w:val="clear" w:color="auto" w:fill="D9D9D9"/>
          </w:tcPr>
          <w:p w14:paraId="1A2809B3" w14:textId="77777777" w:rsidR="009C0F91" w:rsidRPr="00EF4827" w:rsidRDefault="009C0F91" w:rsidP="009C0F91">
            <w:pPr>
              <w:snapToGrid w:val="0"/>
              <w:rPr>
                <w:sz w:val="18"/>
              </w:rPr>
            </w:pPr>
            <w:r w:rsidRPr="00EF4827">
              <w:rPr>
                <w:sz w:val="18"/>
              </w:rPr>
              <w:t>Sezione contenente i dati dell’evento Tariffa</w:t>
            </w:r>
          </w:p>
        </w:tc>
        <w:tc>
          <w:tcPr>
            <w:tcW w:w="735" w:type="dxa"/>
            <w:tcBorders>
              <w:top w:val="single" w:sz="4" w:space="0" w:color="000000"/>
              <w:left w:val="single" w:sz="4" w:space="0" w:color="000000"/>
              <w:bottom w:val="single" w:sz="4" w:space="0" w:color="000000"/>
            </w:tcBorders>
            <w:shd w:val="clear" w:color="auto" w:fill="D9D9D9"/>
          </w:tcPr>
          <w:p w14:paraId="0D08CAD5" w14:textId="77777777" w:rsidR="009C0F91" w:rsidRPr="00EF4827" w:rsidRDefault="009C0F91" w:rsidP="009C0F91">
            <w:pPr>
              <w:snapToGrid w:val="0"/>
              <w:jc w:val="center"/>
              <w:rPr>
                <w:sz w:val="18"/>
              </w:rPr>
            </w:pPr>
          </w:p>
        </w:tc>
        <w:tc>
          <w:tcPr>
            <w:tcW w:w="660" w:type="dxa"/>
            <w:tcBorders>
              <w:top w:val="single" w:sz="4" w:space="0" w:color="000000"/>
              <w:left w:val="single" w:sz="4" w:space="0" w:color="000000"/>
              <w:bottom w:val="single" w:sz="4" w:space="0" w:color="000000"/>
            </w:tcBorders>
            <w:shd w:val="clear" w:color="auto" w:fill="D9D9D9"/>
          </w:tcPr>
          <w:p w14:paraId="255A06B3" w14:textId="77777777" w:rsidR="009C0F91" w:rsidRPr="00EF4827" w:rsidRDefault="009C0F91" w:rsidP="009C0F91">
            <w:pPr>
              <w:snapToGrid w:val="0"/>
              <w:jc w:val="center"/>
              <w:rPr>
                <w:sz w:val="18"/>
              </w:rPr>
            </w:pPr>
          </w:p>
        </w:tc>
        <w:tc>
          <w:tcPr>
            <w:tcW w:w="885" w:type="dxa"/>
            <w:tcBorders>
              <w:top w:val="single" w:sz="4" w:space="0" w:color="000000"/>
              <w:left w:val="single" w:sz="4" w:space="0" w:color="000000"/>
              <w:bottom w:val="single" w:sz="4" w:space="0" w:color="000000"/>
            </w:tcBorders>
            <w:shd w:val="clear" w:color="auto" w:fill="D9D9D9"/>
          </w:tcPr>
          <w:p w14:paraId="09BFD926" w14:textId="77777777" w:rsidR="009C0F91" w:rsidRPr="00EF4827" w:rsidRDefault="009C0F91" w:rsidP="009C0F91">
            <w:pPr>
              <w:snapToGrid w:val="0"/>
              <w:jc w:val="center"/>
              <w:rPr>
                <w:sz w:val="18"/>
              </w:rPr>
            </w:pPr>
          </w:p>
        </w:tc>
        <w:tc>
          <w:tcPr>
            <w:tcW w:w="2115" w:type="dxa"/>
            <w:tcBorders>
              <w:top w:val="single" w:sz="4" w:space="0" w:color="000000"/>
              <w:left w:val="single" w:sz="4" w:space="0" w:color="000000"/>
              <w:bottom w:val="single" w:sz="4" w:space="0" w:color="000000"/>
              <w:right w:val="single" w:sz="4" w:space="0" w:color="000000"/>
            </w:tcBorders>
            <w:shd w:val="clear" w:color="auto" w:fill="D9D9D9"/>
          </w:tcPr>
          <w:p w14:paraId="1FFA2B4C" w14:textId="77777777" w:rsidR="009C0F91" w:rsidRPr="00EF4827" w:rsidRDefault="009C0F91" w:rsidP="009C0F91">
            <w:pPr>
              <w:snapToGrid w:val="0"/>
              <w:rPr>
                <w:sz w:val="18"/>
              </w:rPr>
            </w:pPr>
          </w:p>
        </w:tc>
      </w:tr>
      <w:tr w:rsidR="00EF4827" w:rsidRPr="00EF4827" w14:paraId="1947CAC1" w14:textId="77777777" w:rsidTr="00A3403A">
        <w:trPr>
          <w:trHeight w:val="262"/>
        </w:trPr>
        <w:tc>
          <w:tcPr>
            <w:tcW w:w="681" w:type="dxa"/>
            <w:tcBorders>
              <w:top w:val="single" w:sz="4" w:space="0" w:color="000000"/>
              <w:left w:val="single" w:sz="4" w:space="0" w:color="000000"/>
              <w:bottom w:val="single" w:sz="4" w:space="0" w:color="000000"/>
            </w:tcBorders>
          </w:tcPr>
          <w:p w14:paraId="6B08BD45" w14:textId="77777777" w:rsidR="009C0F91" w:rsidRPr="00EF4827" w:rsidRDefault="009C0F91" w:rsidP="009C0F91">
            <w:pPr>
              <w:snapToGrid w:val="0"/>
              <w:jc w:val="center"/>
              <w:rPr>
                <w:sz w:val="18"/>
              </w:rPr>
            </w:pPr>
            <w:r w:rsidRPr="00EF4827">
              <w:rPr>
                <w:sz w:val="18"/>
              </w:rPr>
              <w:t>124.0</w:t>
            </w:r>
          </w:p>
        </w:tc>
        <w:tc>
          <w:tcPr>
            <w:tcW w:w="1989" w:type="dxa"/>
            <w:tcBorders>
              <w:top w:val="single" w:sz="4" w:space="0" w:color="000000"/>
              <w:left w:val="single" w:sz="4" w:space="0" w:color="000000"/>
              <w:bottom w:val="single" w:sz="4" w:space="0" w:color="000000"/>
            </w:tcBorders>
          </w:tcPr>
          <w:p w14:paraId="4951F674" w14:textId="77777777" w:rsidR="009C0F91" w:rsidRPr="00EF4827" w:rsidRDefault="009C0F91" w:rsidP="009C0F91">
            <w:pPr>
              <w:snapToGrid w:val="0"/>
              <w:rPr>
                <w:sz w:val="18"/>
              </w:rPr>
            </w:pPr>
            <w:proofErr w:type="spellStart"/>
            <w:r w:rsidRPr="00EF4827">
              <w:rPr>
                <w:sz w:val="18"/>
              </w:rPr>
              <w:t>dataInizioTariffa</w:t>
            </w:r>
            <w:proofErr w:type="spellEnd"/>
          </w:p>
        </w:tc>
        <w:tc>
          <w:tcPr>
            <w:tcW w:w="2250" w:type="dxa"/>
            <w:tcBorders>
              <w:top w:val="single" w:sz="4" w:space="0" w:color="000000"/>
              <w:left w:val="single" w:sz="4" w:space="0" w:color="000000"/>
              <w:bottom w:val="single" w:sz="4" w:space="0" w:color="000000"/>
            </w:tcBorders>
          </w:tcPr>
          <w:p w14:paraId="686899AE" w14:textId="77777777" w:rsidR="009C0F91" w:rsidRPr="00EF4827" w:rsidRDefault="009C0F91" w:rsidP="009C0F91">
            <w:pPr>
              <w:snapToGrid w:val="0"/>
              <w:rPr>
                <w:sz w:val="18"/>
              </w:rPr>
            </w:pPr>
            <w:r w:rsidRPr="00EF4827">
              <w:rPr>
                <w:sz w:val="18"/>
              </w:rPr>
              <w:t>Data Inizio Tariffa</w:t>
            </w:r>
          </w:p>
        </w:tc>
        <w:tc>
          <w:tcPr>
            <w:tcW w:w="735" w:type="dxa"/>
            <w:tcBorders>
              <w:top w:val="single" w:sz="4" w:space="0" w:color="000000"/>
              <w:left w:val="single" w:sz="4" w:space="0" w:color="000000"/>
              <w:bottom w:val="single" w:sz="4" w:space="0" w:color="000000"/>
            </w:tcBorders>
          </w:tcPr>
          <w:p w14:paraId="0FDC8460" w14:textId="77777777" w:rsidR="009C0F91" w:rsidRPr="00EF4827" w:rsidRDefault="009C0F91" w:rsidP="009C0F91">
            <w:pPr>
              <w:snapToGrid w:val="0"/>
              <w:jc w:val="center"/>
              <w:rPr>
                <w:sz w:val="18"/>
                <w:lang w:val="fr-FR"/>
              </w:rPr>
            </w:pPr>
            <w:r w:rsidRPr="00EF4827">
              <w:rPr>
                <w:sz w:val="18"/>
                <w:lang w:val="fr-FR"/>
              </w:rPr>
              <w:t>8</w:t>
            </w:r>
          </w:p>
        </w:tc>
        <w:tc>
          <w:tcPr>
            <w:tcW w:w="660" w:type="dxa"/>
            <w:tcBorders>
              <w:top w:val="single" w:sz="4" w:space="0" w:color="000000"/>
              <w:left w:val="single" w:sz="4" w:space="0" w:color="000000"/>
              <w:bottom w:val="single" w:sz="4" w:space="0" w:color="000000"/>
            </w:tcBorders>
          </w:tcPr>
          <w:p w14:paraId="19CF1A63"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393414B1" w14:textId="77777777" w:rsidR="009C0F91" w:rsidRPr="00EF4827" w:rsidRDefault="009C0F91" w:rsidP="009C0F91">
            <w:pPr>
              <w:snapToGrid w:val="0"/>
              <w:jc w:val="center"/>
              <w:rPr>
                <w:sz w:val="18"/>
                <w:lang w:val="fr-FR"/>
              </w:rPr>
            </w:pPr>
            <w:r w:rsidRPr="00EF4827">
              <w:rPr>
                <w:sz w:val="18"/>
                <w:lang w:val="fr-FR"/>
              </w:rPr>
              <w:t>VF10</w:t>
            </w:r>
          </w:p>
        </w:tc>
        <w:tc>
          <w:tcPr>
            <w:tcW w:w="2115" w:type="dxa"/>
            <w:tcBorders>
              <w:top w:val="single" w:sz="4" w:space="0" w:color="000000"/>
              <w:left w:val="single" w:sz="4" w:space="0" w:color="000000"/>
              <w:bottom w:val="single" w:sz="4" w:space="0" w:color="000000"/>
              <w:right w:val="single" w:sz="4" w:space="0" w:color="000000"/>
            </w:tcBorders>
          </w:tcPr>
          <w:p w14:paraId="1E0AA424" w14:textId="77777777" w:rsidR="009C0F91" w:rsidRPr="00EF4827" w:rsidRDefault="009C0F91" w:rsidP="009C0F91">
            <w:pPr>
              <w:snapToGrid w:val="0"/>
              <w:rPr>
                <w:sz w:val="18"/>
                <w:lang w:val="fr-FR"/>
              </w:rPr>
            </w:pPr>
            <w:r w:rsidRPr="00EF4827">
              <w:rPr>
                <w:sz w:val="18"/>
                <w:lang w:val="fr-FR"/>
              </w:rPr>
              <w:t>Da 01011900 a 31122099</w:t>
            </w:r>
          </w:p>
        </w:tc>
      </w:tr>
      <w:tr w:rsidR="00EF4827" w:rsidRPr="00EF4827" w14:paraId="5751DA54" w14:textId="77777777" w:rsidTr="00A3403A">
        <w:trPr>
          <w:trHeight w:val="262"/>
        </w:trPr>
        <w:tc>
          <w:tcPr>
            <w:tcW w:w="681" w:type="dxa"/>
            <w:tcBorders>
              <w:top w:val="single" w:sz="4" w:space="0" w:color="000000"/>
              <w:left w:val="single" w:sz="4" w:space="0" w:color="000000"/>
              <w:bottom w:val="single" w:sz="4" w:space="0" w:color="000000"/>
            </w:tcBorders>
          </w:tcPr>
          <w:p w14:paraId="723A0123" w14:textId="77777777" w:rsidR="009C0F91" w:rsidRPr="00EF4827" w:rsidRDefault="009C0F91" w:rsidP="009C0F91">
            <w:pPr>
              <w:snapToGrid w:val="0"/>
              <w:jc w:val="center"/>
              <w:rPr>
                <w:sz w:val="18"/>
              </w:rPr>
            </w:pPr>
            <w:r w:rsidRPr="00EF4827">
              <w:rPr>
                <w:sz w:val="18"/>
              </w:rPr>
              <w:t>34.1</w:t>
            </w:r>
          </w:p>
        </w:tc>
        <w:tc>
          <w:tcPr>
            <w:tcW w:w="1989" w:type="dxa"/>
            <w:tcBorders>
              <w:top w:val="single" w:sz="4" w:space="0" w:color="000000"/>
              <w:left w:val="single" w:sz="4" w:space="0" w:color="000000"/>
              <w:bottom w:val="single" w:sz="4" w:space="0" w:color="000000"/>
            </w:tcBorders>
          </w:tcPr>
          <w:p w14:paraId="364A904E" w14:textId="77777777" w:rsidR="009C0F91" w:rsidRPr="00EF4827" w:rsidRDefault="009C0F91" w:rsidP="009C0F91">
            <w:pPr>
              <w:snapToGrid w:val="0"/>
              <w:rPr>
                <w:sz w:val="18"/>
              </w:rPr>
            </w:pPr>
            <w:proofErr w:type="spellStart"/>
            <w:r w:rsidRPr="00EF4827">
              <w:rPr>
                <w:sz w:val="18"/>
              </w:rPr>
              <w:t>tariffaQuotaSSR</w:t>
            </w:r>
            <w:proofErr w:type="spellEnd"/>
          </w:p>
        </w:tc>
        <w:tc>
          <w:tcPr>
            <w:tcW w:w="2250" w:type="dxa"/>
            <w:tcBorders>
              <w:top w:val="single" w:sz="4" w:space="0" w:color="000000"/>
              <w:left w:val="single" w:sz="4" w:space="0" w:color="000000"/>
              <w:bottom w:val="single" w:sz="4" w:space="0" w:color="000000"/>
            </w:tcBorders>
          </w:tcPr>
          <w:p w14:paraId="658ECC16" w14:textId="77777777" w:rsidR="009C0F91" w:rsidRPr="00EF4827" w:rsidRDefault="009C0F91" w:rsidP="009C0F91">
            <w:pPr>
              <w:snapToGrid w:val="0"/>
              <w:rPr>
                <w:sz w:val="18"/>
              </w:rPr>
            </w:pPr>
            <w:r w:rsidRPr="00EF4827">
              <w:rPr>
                <w:sz w:val="18"/>
              </w:rPr>
              <w:t>Tariffa Quota SSR</w:t>
            </w:r>
          </w:p>
        </w:tc>
        <w:tc>
          <w:tcPr>
            <w:tcW w:w="735" w:type="dxa"/>
            <w:tcBorders>
              <w:top w:val="single" w:sz="4" w:space="0" w:color="000000"/>
              <w:left w:val="single" w:sz="4" w:space="0" w:color="000000"/>
              <w:bottom w:val="single" w:sz="4" w:space="0" w:color="000000"/>
            </w:tcBorders>
          </w:tcPr>
          <w:p w14:paraId="32385A55" w14:textId="77777777" w:rsidR="009C0F91" w:rsidRPr="00EF4827" w:rsidRDefault="009C0F91" w:rsidP="009C0F91">
            <w:pPr>
              <w:snapToGrid w:val="0"/>
              <w:jc w:val="center"/>
              <w:rPr>
                <w:sz w:val="18"/>
                <w:lang w:val="fr-FR"/>
              </w:rPr>
            </w:pPr>
            <w:r w:rsidRPr="00EF4827">
              <w:rPr>
                <w:sz w:val="18"/>
                <w:lang w:val="fr-FR"/>
              </w:rPr>
              <w:t>9</w:t>
            </w:r>
          </w:p>
        </w:tc>
        <w:tc>
          <w:tcPr>
            <w:tcW w:w="660" w:type="dxa"/>
            <w:tcBorders>
              <w:top w:val="single" w:sz="4" w:space="0" w:color="000000"/>
              <w:left w:val="single" w:sz="4" w:space="0" w:color="000000"/>
              <w:bottom w:val="single" w:sz="4" w:space="0" w:color="000000"/>
            </w:tcBorders>
          </w:tcPr>
          <w:p w14:paraId="36EE4FC3"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6F76C05B" w14:textId="77777777" w:rsidR="009C0F91" w:rsidRPr="00EF4827" w:rsidRDefault="009C0F91" w:rsidP="009C0F91">
            <w:pPr>
              <w:snapToGrid w:val="0"/>
              <w:jc w:val="center"/>
              <w:rPr>
                <w:sz w:val="18"/>
                <w:lang w:val="fr-FR"/>
              </w:rPr>
            </w:pPr>
            <w:r w:rsidRPr="00EF4827">
              <w:rPr>
                <w:sz w:val="18"/>
                <w:lang w:val="fr-FR"/>
              </w:rPr>
              <w:t>NUM</w:t>
            </w:r>
          </w:p>
        </w:tc>
        <w:tc>
          <w:tcPr>
            <w:tcW w:w="2115" w:type="dxa"/>
            <w:tcBorders>
              <w:top w:val="single" w:sz="4" w:space="0" w:color="000000"/>
              <w:left w:val="single" w:sz="4" w:space="0" w:color="000000"/>
              <w:bottom w:val="single" w:sz="4" w:space="0" w:color="000000"/>
              <w:right w:val="single" w:sz="4" w:space="0" w:color="000000"/>
            </w:tcBorders>
          </w:tcPr>
          <w:p w14:paraId="39BE5F11" w14:textId="77777777" w:rsidR="009C0F91" w:rsidRPr="00EF4827" w:rsidRDefault="009C0F91" w:rsidP="009C0F91">
            <w:pPr>
              <w:snapToGrid w:val="0"/>
              <w:rPr>
                <w:sz w:val="18"/>
                <w:lang w:val="fr-FR"/>
              </w:rPr>
            </w:pPr>
            <w:r w:rsidRPr="00EF4827">
              <w:rPr>
                <w:sz w:val="18"/>
                <w:lang w:val="fr-FR"/>
              </w:rPr>
              <w:t>Valori da 0.00 a 999999.99</w:t>
            </w:r>
          </w:p>
        </w:tc>
      </w:tr>
      <w:tr w:rsidR="00EF4827" w:rsidRPr="00EF4827" w14:paraId="14D4027A" w14:textId="77777777" w:rsidTr="00A3403A">
        <w:trPr>
          <w:trHeight w:val="262"/>
        </w:trPr>
        <w:tc>
          <w:tcPr>
            <w:tcW w:w="681" w:type="dxa"/>
            <w:tcBorders>
              <w:top w:val="single" w:sz="4" w:space="0" w:color="000000"/>
              <w:left w:val="single" w:sz="4" w:space="0" w:color="000000"/>
              <w:bottom w:val="single" w:sz="4" w:space="0" w:color="000000"/>
            </w:tcBorders>
          </w:tcPr>
          <w:p w14:paraId="7A31A978" w14:textId="77777777" w:rsidR="009C0F91" w:rsidRPr="00EF4827" w:rsidRDefault="009C0F91" w:rsidP="009C0F91">
            <w:pPr>
              <w:snapToGrid w:val="0"/>
              <w:jc w:val="center"/>
              <w:rPr>
                <w:sz w:val="18"/>
              </w:rPr>
            </w:pPr>
            <w:r w:rsidRPr="00EF4827">
              <w:rPr>
                <w:sz w:val="18"/>
              </w:rPr>
              <w:t>34.2</w:t>
            </w:r>
          </w:p>
        </w:tc>
        <w:tc>
          <w:tcPr>
            <w:tcW w:w="1989" w:type="dxa"/>
            <w:tcBorders>
              <w:top w:val="single" w:sz="4" w:space="0" w:color="000000"/>
              <w:left w:val="single" w:sz="4" w:space="0" w:color="000000"/>
              <w:bottom w:val="single" w:sz="4" w:space="0" w:color="000000"/>
            </w:tcBorders>
          </w:tcPr>
          <w:p w14:paraId="5E3F6271" w14:textId="77777777" w:rsidR="009C0F91" w:rsidRPr="00EF4827" w:rsidRDefault="009C0F91" w:rsidP="009C0F91">
            <w:pPr>
              <w:snapToGrid w:val="0"/>
              <w:rPr>
                <w:sz w:val="18"/>
              </w:rPr>
            </w:pPr>
            <w:proofErr w:type="spellStart"/>
            <w:r w:rsidRPr="00EF4827">
              <w:rPr>
                <w:sz w:val="18"/>
              </w:rPr>
              <w:t>tariffaQuotaUtente</w:t>
            </w:r>
            <w:proofErr w:type="spellEnd"/>
          </w:p>
        </w:tc>
        <w:tc>
          <w:tcPr>
            <w:tcW w:w="2250" w:type="dxa"/>
            <w:tcBorders>
              <w:top w:val="single" w:sz="4" w:space="0" w:color="000000"/>
              <w:left w:val="single" w:sz="4" w:space="0" w:color="000000"/>
              <w:bottom w:val="single" w:sz="4" w:space="0" w:color="000000"/>
            </w:tcBorders>
          </w:tcPr>
          <w:p w14:paraId="40B08103" w14:textId="77777777" w:rsidR="009C0F91" w:rsidRPr="00EF4827" w:rsidRDefault="009C0F91" w:rsidP="009C0F91">
            <w:pPr>
              <w:snapToGrid w:val="0"/>
              <w:rPr>
                <w:sz w:val="18"/>
              </w:rPr>
            </w:pPr>
            <w:r w:rsidRPr="00EF4827">
              <w:rPr>
                <w:sz w:val="18"/>
              </w:rPr>
              <w:t>Tariffa quota Utente</w:t>
            </w:r>
          </w:p>
        </w:tc>
        <w:tc>
          <w:tcPr>
            <w:tcW w:w="735" w:type="dxa"/>
            <w:tcBorders>
              <w:top w:val="single" w:sz="4" w:space="0" w:color="000000"/>
              <w:left w:val="single" w:sz="4" w:space="0" w:color="000000"/>
              <w:bottom w:val="single" w:sz="4" w:space="0" w:color="000000"/>
            </w:tcBorders>
          </w:tcPr>
          <w:p w14:paraId="4E522283" w14:textId="77777777" w:rsidR="009C0F91" w:rsidRPr="00EF4827" w:rsidRDefault="009C0F91" w:rsidP="009C0F91">
            <w:pPr>
              <w:snapToGrid w:val="0"/>
              <w:jc w:val="center"/>
              <w:rPr>
                <w:sz w:val="18"/>
                <w:lang w:val="fr-FR"/>
              </w:rPr>
            </w:pPr>
            <w:r w:rsidRPr="00EF4827">
              <w:rPr>
                <w:sz w:val="18"/>
                <w:lang w:val="fr-FR"/>
              </w:rPr>
              <w:t>9</w:t>
            </w:r>
          </w:p>
        </w:tc>
        <w:tc>
          <w:tcPr>
            <w:tcW w:w="660" w:type="dxa"/>
            <w:tcBorders>
              <w:top w:val="single" w:sz="4" w:space="0" w:color="000000"/>
              <w:left w:val="single" w:sz="4" w:space="0" w:color="000000"/>
              <w:bottom w:val="single" w:sz="4" w:space="0" w:color="000000"/>
            </w:tcBorders>
          </w:tcPr>
          <w:p w14:paraId="4002CDF0"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46A33B91" w14:textId="77777777" w:rsidR="009C0F91" w:rsidRPr="00EF4827" w:rsidRDefault="009C0F91" w:rsidP="009C0F91">
            <w:pPr>
              <w:snapToGrid w:val="0"/>
              <w:jc w:val="center"/>
              <w:rPr>
                <w:sz w:val="18"/>
                <w:lang w:val="fr-FR"/>
              </w:rPr>
            </w:pPr>
            <w:r w:rsidRPr="00EF4827">
              <w:rPr>
                <w:sz w:val="18"/>
                <w:lang w:val="fr-FR"/>
              </w:rPr>
              <w:t>NUM</w:t>
            </w:r>
          </w:p>
        </w:tc>
        <w:tc>
          <w:tcPr>
            <w:tcW w:w="2115" w:type="dxa"/>
            <w:tcBorders>
              <w:top w:val="single" w:sz="4" w:space="0" w:color="000000"/>
              <w:left w:val="single" w:sz="4" w:space="0" w:color="000000"/>
              <w:bottom w:val="single" w:sz="4" w:space="0" w:color="000000"/>
              <w:right w:val="single" w:sz="4" w:space="0" w:color="000000"/>
            </w:tcBorders>
          </w:tcPr>
          <w:p w14:paraId="7F30F92C" w14:textId="77777777" w:rsidR="009C0F91" w:rsidRPr="00EF4827" w:rsidRDefault="009C0F91" w:rsidP="009C0F91">
            <w:pPr>
              <w:snapToGrid w:val="0"/>
              <w:rPr>
                <w:sz w:val="18"/>
                <w:lang w:val="fr-FR"/>
              </w:rPr>
            </w:pPr>
            <w:r w:rsidRPr="00EF4827">
              <w:rPr>
                <w:sz w:val="18"/>
                <w:lang w:val="fr-FR"/>
              </w:rPr>
              <w:t>Valori da 0.00 a 999999.99</w:t>
            </w:r>
          </w:p>
        </w:tc>
      </w:tr>
      <w:tr w:rsidR="00EF4827" w:rsidRPr="00EF4827" w14:paraId="42F409E4" w14:textId="77777777" w:rsidTr="00A3403A">
        <w:trPr>
          <w:trHeight w:val="262"/>
        </w:trPr>
        <w:tc>
          <w:tcPr>
            <w:tcW w:w="681" w:type="dxa"/>
            <w:tcBorders>
              <w:top w:val="single" w:sz="4" w:space="0" w:color="000000"/>
              <w:left w:val="single" w:sz="4" w:space="0" w:color="000000"/>
              <w:bottom w:val="single" w:sz="4" w:space="0" w:color="000000"/>
            </w:tcBorders>
          </w:tcPr>
          <w:p w14:paraId="246FAE9B" w14:textId="77777777" w:rsidR="009C0F91" w:rsidRPr="00EF4827" w:rsidRDefault="009C0F91" w:rsidP="009C0F91">
            <w:pPr>
              <w:snapToGrid w:val="0"/>
              <w:jc w:val="center"/>
              <w:rPr>
                <w:sz w:val="18"/>
              </w:rPr>
            </w:pPr>
            <w:r w:rsidRPr="00EF4827">
              <w:rPr>
                <w:sz w:val="18"/>
              </w:rPr>
              <w:t>34.3</w:t>
            </w:r>
          </w:p>
        </w:tc>
        <w:tc>
          <w:tcPr>
            <w:tcW w:w="1989" w:type="dxa"/>
            <w:tcBorders>
              <w:top w:val="single" w:sz="4" w:space="0" w:color="000000"/>
              <w:left w:val="single" w:sz="4" w:space="0" w:color="000000"/>
              <w:bottom w:val="single" w:sz="4" w:space="0" w:color="000000"/>
            </w:tcBorders>
          </w:tcPr>
          <w:p w14:paraId="6B8A3132" w14:textId="77777777" w:rsidR="009C0F91" w:rsidRPr="00EF4827" w:rsidRDefault="009C0F91" w:rsidP="009C0F91">
            <w:pPr>
              <w:snapToGrid w:val="0"/>
              <w:rPr>
                <w:sz w:val="18"/>
              </w:rPr>
            </w:pPr>
            <w:proofErr w:type="spellStart"/>
            <w:r w:rsidRPr="00EF4827">
              <w:rPr>
                <w:sz w:val="18"/>
              </w:rPr>
              <w:t>quotaComuneEnteGestore</w:t>
            </w:r>
            <w:proofErr w:type="spellEnd"/>
          </w:p>
        </w:tc>
        <w:tc>
          <w:tcPr>
            <w:tcW w:w="2250" w:type="dxa"/>
            <w:tcBorders>
              <w:top w:val="single" w:sz="4" w:space="0" w:color="000000"/>
              <w:left w:val="single" w:sz="4" w:space="0" w:color="000000"/>
              <w:bottom w:val="single" w:sz="4" w:space="0" w:color="000000"/>
            </w:tcBorders>
          </w:tcPr>
          <w:p w14:paraId="2F8E308B" w14:textId="77777777" w:rsidR="009C0F91" w:rsidRPr="00EF4827" w:rsidRDefault="009C0F91" w:rsidP="009C0F91">
            <w:pPr>
              <w:snapToGrid w:val="0"/>
              <w:rPr>
                <w:sz w:val="18"/>
              </w:rPr>
            </w:pPr>
            <w:r w:rsidRPr="00EF4827">
              <w:rPr>
                <w:sz w:val="18"/>
              </w:rPr>
              <w:t>Quota Comune Ente Gestore</w:t>
            </w:r>
          </w:p>
        </w:tc>
        <w:tc>
          <w:tcPr>
            <w:tcW w:w="735" w:type="dxa"/>
            <w:tcBorders>
              <w:top w:val="single" w:sz="4" w:space="0" w:color="000000"/>
              <w:left w:val="single" w:sz="4" w:space="0" w:color="000000"/>
              <w:bottom w:val="single" w:sz="4" w:space="0" w:color="000000"/>
            </w:tcBorders>
          </w:tcPr>
          <w:p w14:paraId="7CE91531" w14:textId="77777777" w:rsidR="009C0F91" w:rsidRPr="00EF4827" w:rsidRDefault="009C0F91" w:rsidP="009C0F91">
            <w:pPr>
              <w:snapToGrid w:val="0"/>
              <w:jc w:val="center"/>
              <w:rPr>
                <w:sz w:val="18"/>
                <w:lang w:val="fr-FR"/>
              </w:rPr>
            </w:pPr>
            <w:r w:rsidRPr="00EF4827">
              <w:rPr>
                <w:sz w:val="18"/>
                <w:lang w:val="fr-FR"/>
              </w:rPr>
              <w:t>9</w:t>
            </w:r>
          </w:p>
        </w:tc>
        <w:tc>
          <w:tcPr>
            <w:tcW w:w="660" w:type="dxa"/>
            <w:tcBorders>
              <w:top w:val="single" w:sz="4" w:space="0" w:color="000000"/>
              <w:left w:val="single" w:sz="4" w:space="0" w:color="000000"/>
              <w:bottom w:val="single" w:sz="4" w:space="0" w:color="000000"/>
            </w:tcBorders>
          </w:tcPr>
          <w:p w14:paraId="14DEEAB2"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46DE65BC" w14:textId="77777777" w:rsidR="009C0F91" w:rsidRPr="00EF4827" w:rsidRDefault="009C0F91" w:rsidP="009C0F91">
            <w:pPr>
              <w:snapToGrid w:val="0"/>
              <w:jc w:val="center"/>
              <w:rPr>
                <w:sz w:val="18"/>
                <w:lang w:val="fr-FR"/>
              </w:rPr>
            </w:pPr>
            <w:r w:rsidRPr="00EF4827">
              <w:rPr>
                <w:sz w:val="18"/>
                <w:lang w:val="fr-FR"/>
              </w:rPr>
              <w:t>NUM</w:t>
            </w:r>
          </w:p>
        </w:tc>
        <w:tc>
          <w:tcPr>
            <w:tcW w:w="2115" w:type="dxa"/>
            <w:tcBorders>
              <w:top w:val="single" w:sz="4" w:space="0" w:color="000000"/>
              <w:left w:val="single" w:sz="4" w:space="0" w:color="000000"/>
              <w:bottom w:val="single" w:sz="4" w:space="0" w:color="000000"/>
              <w:right w:val="single" w:sz="4" w:space="0" w:color="000000"/>
            </w:tcBorders>
          </w:tcPr>
          <w:p w14:paraId="5CF1CA8A" w14:textId="77777777" w:rsidR="009C0F91" w:rsidRPr="00EF4827" w:rsidRDefault="009C0F91" w:rsidP="009C0F91">
            <w:pPr>
              <w:snapToGrid w:val="0"/>
              <w:rPr>
                <w:sz w:val="18"/>
                <w:lang w:val="fr-FR"/>
              </w:rPr>
            </w:pPr>
            <w:r w:rsidRPr="00EF4827">
              <w:rPr>
                <w:sz w:val="18"/>
                <w:lang w:val="fr-FR"/>
              </w:rPr>
              <w:t>Valori da 0.00 a 999999.99</w:t>
            </w:r>
          </w:p>
        </w:tc>
      </w:tr>
      <w:tr w:rsidR="00EF4827" w:rsidRPr="00EF4827" w14:paraId="600267E5" w14:textId="77777777" w:rsidTr="00A3403A">
        <w:trPr>
          <w:trHeight w:val="262"/>
        </w:trPr>
        <w:tc>
          <w:tcPr>
            <w:tcW w:w="681" w:type="dxa"/>
            <w:tcBorders>
              <w:top w:val="single" w:sz="4" w:space="0" w:color="000000"/>
              <w:left w:val="single" w:sz="4" w:space="0" w:color="000000"/>
              <w:bottom w:val="single" w:sz="4" w:space="0" w:color="000000"/>
            </w:tcBorders>
          </w:tcPr>
          <w:p w14:paraId="272C500A" w14:textId="77777777" w:rsidR="009C0F91" w:rsidRPr="00EF4827" w:rsidRDefault="009C0F91" w:rsidP="009C0F91">
            <w:pPr>
              <w:snapToGrid w:val="0"/>
              <w:jc w:val="center"/>
              <w:rPr>
                <w:sz w:val="18"/>
              </w:rPr>
            </w:pPr>
            <w:r w:rsidRPr="00EF4827">
              <w:rPr>
                <w:sz w:val="18"/>
              </w:rPr>
              <w:t>125.0</w:t>
            </w:r>
          </w:p>
        </w:tc>
        <w:tc>
          <w:tcPr>
            <w:tcW w:w="1989" w:type="dxa"/>
            <w:tcBorders>
              <w:top w:val="single" w:sz="4" w:space="0" w:color="000000"/>
              <w:left w:val="single" w:sz="4" w:space="0" w:color="000000"/>
              <w:bottom w:val="single" w:sz="4" w:space="0" w:color="000000"/>
            </w:tcBorders>
          </w:tcPr>
          <w:p w14:paraId="6A074BCC" w14:textId="77777777" w:rsidR="009C0F91" w:rsidRPr="00EF4827" w:rsidRDefault="009C0F91" w:rsidP="009C0F91">
            <w:pPr>
              <w:snapToGrid w:val="0"/>
              <w:rPr>
                <w:sz w:val="18"/>
              </w:rPr>
            </w:pPr>
            <w:proofErr w:type="spellStart"/>
            <w:r w:rsidRPr="00EF4827">
              <w:rPr>
                <w:sz w:val="18"/>
              </w:rPr>
              <w:t>regionePagante</w:t>
            </w:r>
            <w:proofErr w:type="spellEnd"/>
          </w:p>
        </w:tc>
        <w:tc>
          <w:tcPr>
            <w:tcW w:w="2250" w:type="dxa"/>
            <w:tcBorders>
              <w:top w:val="single" w:sz="4" w:space="0" w:color="000000"/>
              <w:left w:val="single" w:sz="4" w:space="0" w:color="000000"/>
              <w:bottom w:val="single" w:sz="4" w:space="0" w:color="000000"/>
            </w:tcBorders>
          </w:tcPr>
          <w:p w14:paraId="34F3CBD8" w14:textId="77777777" w:rsidR="009C0F91" w:rsidRPr="00EF4827" w:rsidRDefault="009C0F91" w:rsidP="009C0F91">
            <w:pPr>
              <w:snapToGrid w:val="0"/>
              <w:rPr>
                <w:sz w:val="18"/>
              </w:rPr>
            </w:pPr>
            <w:r w:rsidRPr="00EF4827">
              <w:rPr>
                <w:sz w:val="18"/>
              </w:rPr>
              <w:t>Regione Pagante</w:t>
            </w:r>
          </w:p>
        </w:tc>
        <w:tc>
          <w:tcPr>
            <w:tcW w:w="735" w:type="dxa"/>
            <w:tcBorders>
              <w:top w:val="single" w:sz="4" w:space="0" w:color="000000"/>
              <w:left w:val="single" w:sz="4" w:space="0" w:color="000000"/>
              <w:bottom w:val="single" w:sz="4" w:space="0" w:color="000000"/>
            </w:tcBorders>
          </w:tcPr>
          <w:p w14:paraId="07DFE52E" w14:textId="77777777" w:rsidR="009C0F91" w:rsidRPr="00EF4827" w:rsidRDefault="009C0F91" w:rsidP="009C0F91">
            <w:pPr>
              <w:snapToGrid w:val="0"/>
              <w:jc w:val="center"/>
              <w:rPr>
                <w:sz w:val="18"/>
                <w:lang w:val="fr-FR"/>
              </w:rPr>
            </w:pPr>
            <w:r w:rsidRPr="00EF4827">
              <w:rPr>
                <w:sz w:val="18"/>
                <w:lang w:val="fr-FR"/>
              </w:rPr>
              <w:t>3</w:t>
            </w:r>
          </w:p>
        </w:tc>
        <w:tc>
          <w:tcPr>
            <w:tcW w:w="660" w:type="dxa"/>
            <w:tcBorders>
              <w:top w:val="single" w:sz="4" w:space="0" w:color="000000"/>
              <w:left w:val="single" w:sz="4" w:space="0" w:color="000000"/>
              <w:bottom w:val="single" w:sz="4" w:space="0" w:color="000000"/>
            </w:tcBorders>
          </w:tcPr>
          <w:p w14:paraId="3367C2AB"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2EA3F35D" w14:textId="77777777" w:rsidR="009C0F91" w:rsidRPr="00EF4827" w:rsidRDefault="009C0F91" w:rsidP="009C0F91">
            <w:pPr>
              <w:snapToGrid w:val="0"/>
              <w:jc w:val="center"/>
              <w:rPr>
                <w:sz w:val="18"/>
                <w:lang w:val="fr-FR"/>
              </w:rPr>
            </w:pPr>
            <w:r w:rsidRPr="00EF4827">
              <w:rPr>
                <w:sz w:val="18"/>
                <w:lang w:val="fr-FR"/>
              </w:rPr>
              <w:t>VF01</w:t>
            </w:r>
          </w:p>
        </w:tc>
        <w:tc>
          <w:tcPr>
            <w:tcW w:w="2115" w:type="dxa"/>
            <w:tcBorders>
              <w:top w:val="single" w:sz="4" w:space="0" w:color="000000"/>
              <w:left w:val="single" w:sz="4" w:space="0" w:color="000000"/>
              <w:bottom w:val="single" w:sz="4" w:space="0" w:color="000000"/>
              <w:right w:val="single" w:sz="4" w:space="0" w:color="000000"/>
            </w:tcBorders>
          </w:tcPr>
          <w:p w14:paraId="62BBF712" w14:textId="77777777" w:rsidR="009C0F91" w:rsidRPr="00EF4827" w:rsidRDefault="009C0F91" w:rsidP="009C0F91">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r w:rsidR="00EF4827" w:rsidRPr="00EF4827" w14:paraId="747769DD" w14:textId="77777777" w:rsidTr="00A3403A">
        <w:trPr>
          <w:trHeight w:val="262"/>
        </w:trPr>
        <w:tc>
          <w:tcPr>
            <w:tcW w:w="681" w:type="dxa"/>
            <w:tcBorders>
              <w:top w:val="single" w:sz="4" w:space="0" w:color="000000"/>
              <w:left w:val="single" w:sz="4" w:space="0" w:color="000000"/>
              <w:bottom w:val="single" w:sz="4" w:space="0" w:color="000000"/>
            </w:tcBorders>
          </w:tcPr>
          <w:p w14:paraId="5758ADC8" w14:textId="77777777" w:rsidR="009C0F91" w:rsidRPr="00EF4827" w:rsidRDefault="009C0F91" w:rsidP="009C0F91">
            <w:pPr>
              <w:snapToGrid w:val="0"/>
              <w:jc w:val="center"/>
              <w:rPr>
                <w:sz w:val="18"/>
              </w:rPr>
            </w:pPr>
            <w:r w:rsidRPr="00EF4827">
              <w:rPr>
                <w:sz w:val="18"/>
              </w:rPr>
              <w:t>126.0</w:t>
            </w:r>
          </w:p>
        </w:tc>
        <w:tc>
          <w:tcPr>
            <w:tcW w:w="1989" w:type="dxa"/>
            <w:tcBorders>
              <w:top w:val="single" w:sz="4" w:space="0" w:color="000000"/>
              <w:left w:val="single" w:sz="4" w:space="0" w:color="000000"/>
              <w:bottom w:val="single" w:sz="4" w:space="0" w:color="000000"/>
            </w:tcBorders>
          </w:tcPr>
          <w:p w14:paraId="000FB996" w14:textId="77777777" w:rsidR="009C0F91" w:rsidRPr="00EF4827" w:rsidRDefault="009C0F91" w:rsidP="009C0F91">
            <w:pPr>
              <w:snapToGrid w:val="0"/>
              <w:rPr>
                <w:sz w:val="18"/>
              </w:rPr>
            </w:pPr>
            <w:proofErr w:type="spellStart"/>
            <w:r w:rsidRPr="00EF4827">
              <w:rPr>
                <w:sz w:val="18"/>
              </w:rPr>
              <w:t>ASLPagante</w:t>
            </w:r>
            <w:proofErr w:type="spellEnd"/>
          </w:p>
        </w:tc>
        <w:tc>
          <w:tcPr>
            <w:tcW w:w="2250" w:type="dxa"/>
            <w:tcBorders>
              <w:top w:val="single" w:sz="4" w:space="0" w:color="000000"/>
              <w:left w:val="single" w:sz="4" w:space="0" w:color="000000"/>
              <w:bottom w:val="single" w:sz="4" w:space="0" w:color="000000"/>
            </w:tcBorders>
          </w:tcPr>
          <w:p w14:paraId="764F607E" w14:textId="77777777" w:rsidR="009C0F91" w:rsidRPr="00EF4827" w:rsidRDefault="009C0F91" w:rsidP="009C0F91">
            <w:pPr>
              <w:snapToGrid w:val="0"/>
              <w:rPr>
                <w:sz w:val="18"/>
              </w:rPr>
            </w:pPr>
            <w:r w:rsidRPr="00EF4827">
              <w:rPr>
                <w:sz w:val="18"/>
              </w:rPr>
              <w:t>ASL Pagante</w:t>
            </w:r>
          </w:p>
        </w:tc>
        <w:tc>
          <w:tcPr>
            <w:tcW w:w="735" w:type="dxa"/>
            <w:tcBorders>
              <w:top w:val="single" w:sz="4" w:space="0" w:color="000000"/>
              <w:left w:val="single" w:sz="4" w:space="0" w:color="000000"/>
              <w:bottom w:val="single" w:sz="4" w:space="0" w:color="000000"/>
            </w:tcBorders>
          </w:tcPr>
          <w:p w14:paraId="5E35BA09" w14:textId="77777777" w:rsidR="009C0F91" w:rsidRPr="00EF4827" w:rsidRDefault="009C0F91" w:rsidP="009C0F91">
            <w:pPr>
              <w:snapToGrid w:val="0"/>
              <w:jc w:val="center"/>
              <w:rPr>
                <w:sz w:val="18"/>
                <w:lang w:val="fr-FR"/>
              </w:rPr>
            </w:pPr>
            <w:r w:rsidRPr="00EF4827">
              <w:rPr>
                <w:sz w:val="18"/>
                <w:lang w:val="fr-FR"/>
              </w:rPr>
              <w:t>3</w:t>
            </w:r>
          </w:p>
        </w:tc>
        <w:tc>
          <w:tcPr>
            <w:tcW w:w="660" w:type="dxa"/>
            <w:tcBorders>
              <w:top w:val="single" w:sz="4" w:space="0" w:color="000000"/>
              <w:left w:val="single" w:sz="4" w:space="0" w:color="000000"/>
              <w:bottom w:val="single" w:sz="4" w:space="0" w:color="000000"/>
            </w:tcBorders>
          </w:tcPr>
          <w:p w14:paraId="4E2EC0E9" w14:textId="77777777" w:rsidR="009C0F91" w:rsidRPr="00EF4827" w:rsidRDefault="009C0F91" w:rsidP="009C0F91">
            <w:pPr>
              <w:snapToGrid w:val="0"/>
              <w:jc w:val="center"/>
              <w:rPr>
                <w:sz w:val="18"/>
                <w:lang w:val="fr-FR"/>
              </w:rPr>
            </w:pPr>
          </w:p>
        </w:tc>
        <w:tc>
          <w:tcPr>
            <w:tcW w:w="885" w:type="dxa"/>
            <w:tcBorders>
              <w:top w:val="single" w:sz="4" w:space="0" w:color="000000"/>
              <w:left w:val="single" w:sz="4" w:space="0" w:color="000000"/>
              <w:bottom w:val="single" w:sz="4" w:space="0" w:color="000000"/>
            </w:tcBorders>
          </w:tcPr>
          <w:p w14:paraId="72AB9C15" w14:textId="77777777" w:rsidR="009C0F91" w:rsidRPr="00EF4827" w:rsidRDefault="009C0F91" w:rsidP="009C0F91">
            <w:pPr>
              <w:snapToGrid w:val="0"/>
              <w:jc w:val="center"/>
              <w:rPr>
                <w:sz w:val="18"/>
                <w:lang w:val="fr-FR"/>
              </w:rPr>
            </w:pPr>
            <w:r w:rsidRPr="00EF4827">
              <w:rPr>
                <w:sz w:val="18"/>
                <w:lang w:val="fr-FR"/>
              </w:rPr>
              <w:t>VF01</w:t>
            </w:r>
          </w:p>
        </w:tc>
        <w:tc>
          <w:tcPr>
            <w:tcW w:w="2115" w:type="dxa"/>
            <w:tcBorders>
              <w:top w:val="single" w:sz="4" w:space="0" w:color="000000"/>
              <w:left w:val="single" w:sz="4" w:space="0" w:color="000000"/>
              <w:bottom w:val="single" w:sz="4" w:space="0" w:color="000000"/>
              <w:right w:val="single" w:sz="4" w:space="0" w:color="000000"/>
            </w:tcBorders>
          </w:tcPr>
          <w:p w14:paraId="3C8FD1FB" w14:textId="77777777" w:rsidR="009C0F91" w:rsidRPr="00EF4827" w:rsidRDefault="009C0F91" w:rsidP="009C0F91">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r w:rsidR="00EF4827" w:rsidRPr="00EF4827" w14:paraId="55ECA04C" w14:textId="77777777" w:rsidTr="00A3403A">
        <w:trPr>
          <w:trHeight w:val="262"/>
        </w:trPr>
        <w:tc>
          <w:tcPr>
            <w:tcW w:w="681" w:type="dxa"/>
            <w:tcBorders>
              <w:top w:val="single" w:sz="4" w:space="0" w:color="000000"/>
              <w:left w:val="single" w:sz="4" w:space="0" w:color="000000"/>
              <w:bottom w:val="single" w:sz="4" w:space="0" w:color="000000"/>
            </w:tcBorders>
            <w:shd w:val="clear" w:color="auto" w:fill="D9D9D9"/>
          </w:tcPr>
          <w:p w14:paraId="242541C4" w14:textId="77777777" w:rsidR="009C0F91" w:rsidRPr="00EF4827" w:rsidRDefault="009C0F91" w:rsidP="009C0F91">
            <w:pPr>
              <w:snapToGrid w:val="0"/>
              <w:jc w:val="center"/>
              <w:rPr>
                <w:sz w:val="18"/>
              </w:rPr>
            </w:pPr>
          </w:p>
        </w:tc>
        <w:tc>
          <w:tcPr>
            <w:tcW w:w="1989" w:type="dxa"/>
            <w:tcBorders>
              <w:top w:val="single" w:sz="4" w:space="0" w:color="000000"/>
              <w:left w:val="single" w:sz="4" w:space="0" w:color="000000"/>
              <w:bottom w:val="single" w:sz="4" w:space="0" w:color="000000"/>
            </w:tcBorders>
            <w:shd w:val="clear" w:color="auto" w:fill="D9D9D9"/>
          </w:tcPr>
          <w:p w14:paraId="4458C70E" w14:textId="77777777" w:rsidR="009C0F91" w:rsidRPr="00EF4827" w:rsidRDefault="009C0F91" w:rsidP="009C0F91">
            <w:pPr>
              <w:snapToGrid w:val="0"/>
              <w:rPr>
                <w:sz w:val="18"/>
              </w:rPr>
            </w:pPr>
            <w:proofErr w:type="spellStart"/>
            <w:r w:rsidRPr="00EF4827">
              <w:rPr>
                <w:sz w:val="18"/>
              </w:rPr>
              <w:t>eventoPrestazioneAmbulatoriale</w:t>
            </w:r>
            <w:proofErr w:type="spellEnd"/>
          </w:p>
        </w:tc>
        <w:tc>
          <w:tcPr>
            <w:tcW w:w="2250" w:type="dxa"/>
            <w:tcBorders>
              <w:top w:val="single" w:sz="4" w:space="0" w:color="000000"/>
              <w:left w:val="single" w:sz="4" w:space="0" w:color="000000"/>
              <w:bottom w:val="single" w:sz="4" w:space="0" w:color="000000"/>
            </w:tcBorders>
            <w:shd w:val="clear" w:color="auto" w:fill="D9D9D9"/>
          </w:tcPr>
          <w:p w14:paraId="1CD94F89" w14:textId="77777777" w:rsidR="009C0F91" w:rsidRPr="00EF4827" w:rsidRDefault="009C0F91" w:rsidP="009C0F91">
            <w:pPr>
              <w:snapToGrid w:val="0"/>
              <w:rPr>
                <w:sz w:val="18"/>
              </w:rPr>
            </w:pPr>
            <w:r w:rsidRPr="00EF4827">
              <w:rPr>
                <w:sz w:val="18"/>
              </w:rPr>
              <w:t>Sezione contenente i dati dell’evento Prestazione Ambulatoriale</w:t>
            </w:r>
          </w:p>
        </w:tc>
        <w:tc>
          <w:tcPr>
            <w:tcW w:w="735" w:type="dxa"/>
            <w:tcBorders>
              <w:top w:val="single" w:sz="4" w:space="0" w:color="000000"/>
              <w:left w:val="single" w:sz="4" w:space="0" w:color="000000"/>
              <w:bottom w:val="single" w:sz="4" w:space="0" w:color="000000"/>
            </w:tcBorders>
            <w:shd w:val="clear" w:color="auto" w:fill="D9D9D9"/>
          </w:tcPr>
          <w:p w14:paraId="57CD0060" w14:textId="77777777" w:rsidR="009C0F91" w:rsidRPr="00EF4827" w:rsidRDefault="009C0F91" w:rsidP="009C0F91">
            <w:pPr>
              <w:snapToGrid w:val="0"/>
              <w:jc w:val="center"/>
              <w:rPr>
                <w:sz w:val="18"/>
              </w:rPr>
            </w:pPr>
          </w:p>
        </w:tc>
        <w:tc>
          <w:tcPr>
            <w:tcW w:w="660" w:type="dxa"/>
            <w:tcBorders>
              <w:top w:val="single" w:sz="4" w:space="0" w:color="000000"/>
              <w:left w:val="single" w:sz="4" w:space="0" w:color="000000"/>
              <w:bottom w:val="single" w:sz="4" w:space="0" w:color="000000"/>
            </w:tcBorders>
            <w:shd w:val="clear" w:color="auto" w:fill="D9D9D9"/>
          </w:tcPr>
          <w:p w14:paraId="6E945942" w14:textId="77777777" w:rsidR="009C0F91" w:rsidRPr="00EF4827" w:rsidRDefault="009C0F91" w:rsidP="009C0F91">
            <w:pPr>
              <w:snapToGrid w:val="0"/>
              <w:jc w:val="center"/>
              <w:rPr>
                <w:sz w:val="18"/>
              </w:rPr>
            </w:pPr>
          </w:p>
        </w:tc>
        <w:tc>
          <w:tcPr>
            <w:tcW w:w="885" w:type="dxa"/>
            <w:tcBorders>
              <w:top w:val="single" w:sz="4" w:space="0" w:color="000000"/>
              <w:left w:val="single" w:sz="4" w:space="0" w:color="000000"/>
              <w:bottom w:val="single" w:sz="4" w:space="0" w:color="000000"/>
            </w:tcBorders>
            <w:shd w:val="clear" w:color="auto" w:fill="D9D9D9"/>
          </w:tcPr>
          <w:p w14:paraId="4C3138E1" w14:textId="77777777" w:rsidR="009C0F91" w:rsidRPr="00EF4827" w:rsidRDefault="009C0F91" w:rsidP="009C0F91">
            <w:pPr>
              <w:snapToGrid w:val="0"/>
              <w:jc w:val="center"/>
              <w:rPr>
                <w:sz w:val="18"/>
              </w:rPr>
            </w:pPr>
          </w:p>
        </w:tc>
        <w:tc>
          <w:tcPr>
            <w:tcW w:w="2115" w:type="dxa"/>
            <w:tcBorders>
              <w:top w:val="single" w:sz="4" w:space="0" w:color="000000"/>
              <w:left w:val="single" w:sz="4" w:space="0" w:color="000000"/>
              <w:bottom w:val="single" w:sz="4" w:space="0" w:color="000000"/>
              <w:right w:val="single" w:sz="4" w:space="0" w:color="000000"/>
            </w:tcBorders>
            <w:shd w:val="clear" w:color="auto" w:fill="D9D9D9"/>
          </w:tcPr>
          <w:p w14:paraId="175FEBFA" w14:textId="77777777" w:rsidR="009C0F91" w:rsidRPr="00EF4827" w:rsidRDefault="009C0F91" w:rsidP="009C0F91">
            <w:pPr>
              <w:snapToGrid w:val="0"/>
              <w:rPr>
                <w:sz w:val="18"/>
              </w:rPr>
            </w:pPr>
          </w:p>
        </w:tc>
      </w:tr>
      <w:tr w:rsidR="00EF4827" w:rsidRPr="00EF4827" w14:paraId="6D3E6379" w14:textId="77777777" w:rsidTr="00A3403A">
        <w:trPr>
          <w:trHeight w:val="262"/>
        </w:trPr>
        <w:tc>
          <w:tcPr>
            <w:tcW w:w="681" w:type="dxa"/>
            <w:tcBorders>
              <w:top w:val="single" w:sz="4" w:space="0" w:color="000000"/>
              <w:left w:val="single" w:sz="4" w:space="0" w:color="000000"/>
              <w:bottom w:val="single" w:sz="4" w:space="0" w:color="000000"/>
            </w:tcBorders>
          </w:tcPr>
          <w:p w14:paraId="71CE7293" w14:textId="77777777" w:rsidR="009C0F91" w:rsidRPr="00EF4827" w:rsidRDefault="009C0F91" w:rsidP="009C0F91">
            <w:pPr>
              <w:snapToGrid w:val="0"/>
              <w:jc w:val="center"/>
              <w:rPr>
                <w:sz w:val="18"/>
              </w:rPr>
            </w:pPr>
            <w:r w:rsidRPr="00EF4827">
              <w:rPr>
                <w:sz w:val="18"/>
              </w:rPr>
              <w:t>130.0</w:t>
            </w:r>
          </w:p>
        </w:tc>
        <w:tc>
          <w:tcPr>
            <w:tcW w:w="1989" w:type="dxa"/>
            <w:tcBorders>
              <w:top w:val="single" w:sz="4" w:space="0" w:color="000000"/>
              <w:left w:val="single" w:sz="4" w:space="0" w:color="000000"/>
              <w:bottom w:val="single" w:sz="4" w:space="0" w:color="000000"/>
            </w:tcBorders>
          </w:tcPr>
          <w:p w14:paraId="180E71FB" w14:textId="77777777" w:rsidR="009C0F91" w:rsidRPr="00EF4827" w:rsidRDefault="009C0F91" w:rsidP="009C0F91">
            <w:pPr>
              <w:snapToGrid w:val="0"/>
              <w:rPr>
                <w:sz w:val="18"/>
              </w:rPr>
            </w:pPr>
            <w:proofErr w:type="spellStart"/>
            <w:r w:rsidRPr="00EF4827">
              <w:rPr>
                <w:sz w:val="18"/>
              </w:rPr>
              <w:t>dataPrestazioneAmbulatoriale</w:t>
            </w:r>
            <w:proofErr w:type="spellEnd"/>
          </w:p>
        </w:tc>
        <w:tc>
          <w:tcPr>
            <w:tcW w:w="2250" w:type="dxa"/>
            <w:tcBorders>
              <w:top w:val="single" w:sz="4" w:space="0" w:color="000000"/>
              <w:left w:val="single" w:sz="4" w:space="0" w:color="000000"/>
              <w:bottom w:val="single" w:sz="4" w:space="0" w:color="000000"/>
            </w:tcBorders>
          </w:tcPr>
          <w:p w14:paraId="7D377855" w14:textId="77777777" w:rsidR="009C0F91" w:rsidRPr="00EF4827" w:rsidRDefault="009C0F91" w:rsidP="009C0F91">
            <w:pPr>
              <w:snapToGrid w:val="0"/>
              <w:rPr>
                <w:sz w:val="18"/>
              </w:rPr>
            </w:pPr>
            <w:r w:rsidRPr="00EF4827">
              <w:rPr>
                <w:sz w:val="18"/>
              </w:rPr>
              <w:t>Data di erogazione della prestazione</w:t>
            </w:r>
          </w:p>
          <w:p w14:paraId="54104007" w14:textId="77777777" w:rsidR="009C0F91" w:rsidRPr="00EF4827" w:rsidRDefault="009C0F91" w:rsidP="009C0F91">
            <w:pPr>
              <w:snapToGrid w:val="0"/>
              <w:rPr>
                <w:sz w:val="18"/>
              </w:rPr>
            </w:pPr>
            <w:r w:rsidRPr="00EF4827">
              <w:rPr>
                <w:sz w:val="18"/>
              </w:rPr>
              <w:t>ambulatoriale</w:t>
            </w:r>
          </w:p>
        </w:tc>
        <w:tc>
          <w:tcPr>
            <w:tcW w:w="735" w:type="dxa"/>
            <w:tcBorders>
              <w:top w:val="single" w:sz="4" w:space="0" w:color="000000"/>
              <w:left w:val="single" w:sz="4" w:space="0" w:color="000000"/>
              <w:bottom w:val="single" w:sz="4" w:space="0" w:color="000000"/>
            </w:tcBorders>
          </w:tcPr>
          <w:p w14:paraId="0E751CCB" w14:textId="77777777" w:rsidR="009C0F91" w:rsidRPr="00EF4827" w:rsidRDefault="009C0F91" w:rsidP="009C0F91">
            <w:pPr>
              <w:snapToGrid w:val="0"/>
              <w:jc w:val="center"/>
              <w:rPr>
                <w:sz w:val="18"/>
                <w:lang w:val="fr-FR"/>
              </w:rPr>
            </w:pPr>
            <w:r w:rsidRPr="00EF4827">
              <w:rPr>
                <w:sz w:val="18"/>
                <w:lang w:val="fr-FR"/>
              </w:rPr>
              <w:t>8</w:t>
            </w:r>
          </w:p>
        </w:tc>
        <w:tc>
          <w:tcPr>
            <w:tcW w:w="660" w:type="dxa"/>
            <w:tcBorders>
              <w:top w:val="single" w:sz="4" w:space="0" w:color="000000"/>
              <w:left w:val="single" w:sz="4" w:space="0" w:color="000000"/>
              <w:bottom w:val="single" w:sz="4" w:space="0" w:color="000000"/>
            </w:tcBorders>
          </w:tcPr>
          <w:p w14:paraId="3DDE5FD4"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170F17D1" w14:textId="77777777" w:rsidR="009C0F91" w:rsidRPr="00EF4827" w:rsidRDefault="009C0F91" w:rsidP="009C0F91">
            <w:pPr>
              <w:snapToGrid w:val="0"/>
              <w:jc w:val="center"/>
              <w:rPr>
                <w:sz w:val="18"/>
                <w:lang w:val="fr-FR"/>
              </w:rPr>
            </w:pPr>
            <w:r w:rsidRPr="00EF4827">
              <w:rPr>
                <w:sz w:val="18"/>
                <w:lang w:val="fr-FR"/>
              </w:rPr>
              <w:t>VF10</w:t>
            </w:r>
          </w:p>
        </w:tc>
        <w:tc>
          <w:tcPr>
            <w:tcW w:w="2115" w:type="dxa"/>
            <w:tcBorders>
              <w:top w:val="single" w:sz="4" w:space="0" w:color="000000"/>
              <w:left w:val="single" w:sz="4" w:space="0" w:color="000000"/>
              <w:bottom w:val="single" w:sz="4" w:space="0" w:color="000000"/>
              <w:right w:val="single" w:sz="4" w:space="0" w:color="000000"/>
            </w:tcBorders>
          </w:tcPr>
          <w:p w14:paraId="39117190" w14:textId="77777777" w:rsidR="009C0F91" w:rsidRPr="00EF4827" w:rsidRDefault="009C0F91" w:rsidP="009C0F91">
            <w:pPr>
              <w:snapToGrid w:val="0"/>
              <w:rPr>
                <w:sz w:val="18"/>
                <w:lang w:val="fr-FR"/>
              </w:rPr>
            </w:pPr>
            <w:r w:rsidRPr="00EF4827">
              <w:rPr>
                <w:sz w:val="18"/>
                <w:lang w:val="fr-FR"/>
              </w:rPr>
              <w:t>Da 01011900 a 31122099</w:t>
            </w:r>
          </w:p>
        </w:tc>
      </w:tr>
      <w:tr w:rsidR="00EF4827" w:rsidRPr="00EF4827" w14:paraId="487B9256" w14:textId="77777777" w:rsidTr="00A3403A">
        <w:trPr>
          <w:trHeight w:val="262"/>
        </w:trPr>
        <w:tc>
          <w:tcPr>
            <w:tcW w:w="681" w:type="dxa"/>
            <w:tcBorders>
              <w:top w:val="single" w:sz="4" w:space="0" w:color="000000"/>
              <w:left w:val="single" w:sz="4" w:space="0" w:color="000000"/>
              <w:bottom w:val="single" w:sz="4" w:space="0" w:color="000000"/>
            </w:tcBorders>
          </w:tcPr>
          <w:p w14:paraId="0D7B01B6" w14:textId="77777777" w:rsidR="009C0F91" w:rsidRPr="00EF4827" w:rsidRDefault="009C0F91" w:rsidP="009C0F91">
            <w:pPr>
              <w:snapToGrid w:val="0"/>
              <w:jc w:val="center"/>
              <w:rPr>
                <w:sz w:val="18"/>
              </w:rPr>
            </w:pPr>
            <w:r w:rsidRPr="00EF4827">
              <w:rPr>
                <w:sz w:val="18"/>
              </w:rPr>
              <w:t>131.0</w:t>
            </w:r>
          </w:p>
        </w:tc>
        <w:tc>
          <w:tcPr>
            <w:tcW w:w="1989" w:type="dxa"/>
            <w:tcBorders>
              <w:top w:val="single" w:sz="4" w:space="0" w:color="000000"/>
              <w:left w:val="single" w:sz="4" w:space="0" w:color="000000"/>
              <w:bottom w:val="single" w:sz="4" w:space="0" w:color="000000"/>
            </w:tcBorders>
          </w:tcPr>
          <w:p w14:paraId="42FD5432" w14:textId="77777777" w:rsidR="009C0F91" w:rsidRPr="00EF4827" w:rsidRDefault="009C0F91" w:rsidP="009C0F91">
            <w:pPr>
              <w:snapToGrid w:val="0"/>
              <w:rPr>
                <w:sz w:val="18"/>
              </w:rPr>
            </w:pPr>
            <w:proofErr w:type="spellStart"/>
            <w:r w:rsidRPr="00EF4827">
              <w:rPr>
                <w:sz w:val="18"/>
              </w:rPr>
              <w:t>codiceStrutturaErogatrice</w:t>
            </w:r>
            <w:proofErr w:type="spellEnd"/>
          </w:p>
        </w:tc>
        <w:tc>
          <w:tcPr>
            <w:tcW w:w="2250" w:type="dxa"/>
            <w:tcBorders>
              <w:top w:val="single" w:sz="4" w:space="0" w:color="000000"/>
              <w:left w:val="single" w:sz="4" w:space="0" w:color="000000"/>
              <w:bottom w:val="single" w:sz="4" w:space="0" w:color="000000"/>
            </w:tcBorders>
          </w:tcPr>
          <w:p w14:paraId="0B93DB08" w14:textId="77777777" w:rsidR="009C0F91" w:rsidRPr="00EF4827" w:rsidRDefault="009C0F91" w:rsidP="009C0F91">
            <w:pPr>
              <w:snapToGrid w:val="0"/>
              <w:rPr>
                <w:sz w:val="18"/>
              </w:rPr>
            </w:pPr>
            <w:r w:rsidRPr="00EF4827">
              <w:rPr>
                <w:sz w:val="18"/>
              </w:rPr>
              <w:t>Codice STS.11 identificativo della</w:t>
            </w:r>
          </w:p>
          <w:p w14:paraId="424685B7" w14:textId="77777777" w:rsidR="009C0F91" w:rsidRPr="00EF4827" w:rsidRDefault="009C0F91" w:rsidP="009C0F91">
            <w:pPr>
              <w:snapToGrid w:val="0"/>
              <w:rPr>
                <w:sz w:val="18"/>
              </w:rPr>
            </w:pPr>
            <w:r w:rsidRPr="00EF4827">
              <w:rPr>
                <w:sz w:val="18"/>
              </w:rPr>
              <w:t>struttura erogatrice della prestazione</w:t>
            </w:r>
          </w:p>
        </w:tc>
        <w:tc>
          <w:tcPr>
            <w:tcW w:w="735" w:type="dxa"/>
            <w:tcBorders>
              <w:top w:val="single" w:sz="4" w:space="0" w:color="000000"/>
              <w:left w:val="single" w:sz="4" w:space="0" w:color="000000"/>
              <w:bottom w:val="single" w:sz="4" w:space="0" w:color="000000"/>
            </w:tcBorders>
          </w:tcPr>
          <w:p w14:paraId="2684A615" w14:textId="77777777" w:rsidR="009C0F91" w:rsidRPr="00EF4827" w:rsidRDefault="009C0F91" w:rsidP="009C0F91">
            <w:pPr>
              <w:snapToGrid w:val="0"/>
              <w:jc w:val="center"/>
              <w:rPr>
                <w:sz w:val="18"/>
                <w:lang w:val="fr-FR"/>
              </w:rPr>
            </w:pPr>
            <w:r w:rsidRPr="00EF4827">
              <w:rPr>
                <w:sz w:val="18"/>
                <w:lang w:val="fr-FR"/>
              </w:rPr>
              <w:t>9</w:t>
            </w:r>
          </w:p>
        </w:tc>
        <w:tc>
          <w:tcPr>
            <w:tcW w:w="660" w:type="dxa"/>
            <w:tcBorders>
              <w:top w:val="single" w:sz="4" w:space="0" w:color="000000"/>
              <w:left w:val="single" w:sz="4" w:space="0" w:color="000000"/>
              <w:bottom w:val="single" w:sz="4" w:space="0" w:color="000000"/>
            </w:tcBorders>
          </w:tcPr>
          <w:p w14:paraId="49E43CFC"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540462B7" w14:textId="77777777" w:rsidR="009C0F91" w:rsidRPr="00EF4827" w:rsidRDefault="009C0F91" w:rsidP="009C0F91">
            <w:pPr>
              <w:snapToGrid w:val="0"/>
              <w:jc w:val="center"/>
              <w:rPr>
                <w:sz w:val="18"/>
                <w:lang w:val="fr-FR"/>
              </w:rPr>
            </w:pPr>
            <w:r w:rsidRPr="00EF4827">
              <w:rPr>
                <w:sz w:val="18"/>
                <w:lang w:val="fr-FR"/>
              </w:rPr>
              <w:t>VF01</w:t>
            </w:r>
          </w:p>
        </w:tc>
        <w:tc>
          <w:tcPr>
            <w:tcW w:w="2115" w:type="dxa"/>
            <w:tcBorders>
              <w:top w:val="single" w:sz="4" w:space="0" w:color="000000"/>
              <w:left w:val="single" w:sz="4" w:space="0" w:color="000000"/>
              <w:bottom w:val="single" w:sz="4" w:space="0" w:color="000000"/>
              <w:right w:val="single" w:sz="4" w:space="0" w:color="000000"/>
            </w:tcBorders>
          </w:tcPr>
          <w:p w14:paraId="474BF826" w14:textId="77777777" w:rsidR="009C0F91" w:rsidRPr="00EF4827" w:rsidRDefault="009C0F91" w:rsidP="009C0F91">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r w:rsidR="00EF4827" w:rsidRPr="00EF4827" w14:paraId="2128B26D" w14:textId="77777777" w:rsidTr="00A3403A">
        <w:trPr>
          <w:trHeight w:val="262"/>
        </w:trPr>
        <w:tc>
          <w:tcPr>
            <w:tcW w:w="681" w:type="dxa"/>
            <w:tcBorders>
              <w:top w:val="single" w:sz="4" w:space="0" w:color="000000"/>
              <w:left w:val="single" w:sz="4" w:space="0" w:color="000000"/>
              <w:bottom w:val="single" w:sz="4" w:space="0" w:color="000000"/>
            </w:tcBorders>
          </w:tcPr>
          <w:p w14:paraId="47A9C07D" w14:textId="77777777" w:rsidR="009C0F91" w:rsidRPr="00EF4827" w:rsidRDefault="009C0F91" w:rsidP="009C0F91">
            <w:pPr>
              <w:snapToGrid w:val="0"/>
              <w:jc w:val="center"/>
              <w:rPr>
                <w:sz w:val="18"/>
              </w:rPr>
            </w:pPr>
            <w:r w:rsidRPr="00EF4827">
              <w:rPr>
                <w:sz w:val="18"/>
              </w:rPr>
              <w:t>132.0</w:t>
            </w:r>
          </w:p>
        </w:tc>
        <w:tc>
          <w:tcPr>
            <w:tcW w:w="1989" w:type="dxa"/>
            <w:tcBorders>
              <w:top w:val="single" w:sz="4" w:space="0" w:color="000000"/>
              <w:left w:val="single" w:sz="4" w:space="0" w:color="000000"/>
              <w:bottom w:val="single" w:sz="4" w:space="0" w:color="000000"/>
            </w:tcBorders>
          </w:tcPr>
          <w:p w14:paraId="564A4DAE" w14:textId="77777777" w:rsidR="009C0F91" w:rsidRPr="00EF4827" w:rsidRDefault="009C0F91" w:rsidP="009C0F91">
            <w:pPr>
              <w:snapToGrid w:val="0"/>
              <w:rPr>
                <w:sz w:val="18"/>
              </w:rPr>
            </w:pPr>
            <w:proofErr w:type="spellStart"/>
            <w:r w:rsidRPr="00EF4827">
              <w:rPr>
                <w:sz w:val="18"/>
              </w:rPr>
              <w:t>codicePrestazioneAmbulatoriale</w:t>
            </w:r>
            <w:proofErr w:type="spellEnd"/>
          </w:p>
        </w:tc>
        <w:tc>
          <w:tcPr>
            <w:tcW w:w="2250" w:type="dxa"/>
            <w:tcBorders>
              <w:top w:val="single" w:sz="4" w:space="0" w:color="000000"/>
              <w:left w:val="single" w:sz="4" w:space="0" w:color="000000"/>
              <w:bottom w:val="single" w:sz="4" w:space="0" w:color="000000"/>
            </w:tcBorders>
          </w:tcPr>
          <w:p w14:paraId="7B92F6FB" w14:textId="77777777" w:rsidR="009C0F91" w:rsidRPr="00EF4827" w:rsidRDefault="009C0F91" w:rsidP="009C0F91">
            <w:pPr>
              <w:snapToGrid w:val="0"/>
              <w:rPr>
                <w:sz w:val="18"/>
              </w:rPr>
            </w:pPr>
            <w:r w:rsidRPr="00EF4827">
              <w:rPr>
                <w:sz w:val="18"/>
              </w:rPr>
              <w:t>Codice prestazione ambulatoriale</w:t>
            </w:r>
          </w:p>
          <w:p w14:paraId="5019F52B" w14:textId="77777777" w:rsidR="009C0F91" w:rsidRPr="00EF4827" w:rsidRDefault="009C0F91" w:rsidP="009C0F91">
            <w:pPr>
              <w:snapToGrid w:val="0"/>
              <w:rPr>
                <w:sz w:val="18"/>
              </w:rPr>
            </w:pPr>
            <w:r w:rsidRPr="00EF4827">
              <w:rPr>
                <w:sz w:val="18"/>
              </w:rPr>
              <w:t>erogata</w:t>
            </w:r>
          </w:p>
        </w:tc>
        <w:tc>
          <w:tcPr>
            <w:tcW w:w="735" w:type="dxa"/>
            <w:tcBorders>
              <w:top w:val="single" w:sz="4" w:space="0" w:color="000000"/>
              <w:left w:val="single" w:sz="4" w:space="0" w:color="000000"/>
              <w:bottom w:val="single" w:sz="4" w:space="0" w:color="000000"/>
            </w:tcBorders>
          </w:tcPr>
          <w:p w14:paraId="0EDF4160" w14:textId="77777777" w:rsidR="009C0F91" w:rsidRPr="00EF4827" w:rsidRDefault="009C0F91" w:rsidP="009C0F91">
            <w:pPr>
              <w:snapToGrid w:val="0"/>
              <w:jc w:val="center"/>
              <w:rPr>
                <w:sz w:val="18"/>
                <w:lang w:val="fr-FR"/>
              </w:rPr>
            </w:pPr>
            <w:r w:rsidRPr="00EF4827">
              <w:rPr>
                <w:sz w:val="18"/>
                <w:lang w:val="fr-FR"/>
              </w:rPr>
              <w:t>9</w:t>
            </w:r>
          </w:p>
        </w:tc>
        <w:tc>
          <w:tcPr>
            <w:tcW w:w="660" w:type="dxa"/>
            <w:tcBorders>
              <w:top w:val="single" w:sz="4" w:space="0" w:color="000000"/>
              <w:left w:val="single" w:sz="4" w:space="0" w:color="000000"/>
              <w:bottom w:val="single" w:sz="4" w:space="0" w:color="000000"/>
            </w:tcBorders>
          </w:tcPr>
          <w:p w14:paraId="25DBAFAE"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77EF7BB3" w14:textId="77777777" w:rsidR="009C0F91" w:rsidRPr="00EF4827" w:rsidRDefault="009C0F91" w:rsidP="009C0F91">
            <w:pPr>
              <w:snapToGrid w:val="0"/>
              <w:jc w:val="center"/>
              <w:rPr>
                <w:sz w:val="18"/>
                <w:lang w:val="fr-FR"/>
              </w:rPr>
            </w:pPr>
            <w:r w:rsidRPr="00EF4827">
              <w:rPr>
                <w:sz w:val="18"/>
                <w:lang w:val="fr-FR"/>
              </w:rPr>
              <w:t>VF04</w:t>
            </w:r>
          </w:p>
        </w:tc>
        <w:tc>
          <w:tcPr>
            <w:tcW w:w="2115" w:type="dxa"/>
            <w:tcBorders>
              <w:top w:val="single" w:sz="4" w:space="0" w:color="000000"/>
              <w:left w:val="single" w:sz="4" w:space="0" w:color="000000"/>
              <w:bottom w:val="single" w:sz="4" w:space="0" w:color="000000"/>
              <w:right w:val="single" w:sz="4" w:space="0" w:color="000000"/>
            </w:tcBorders>
          </w:tcPr>
          <w:p w14:paraId="39698BE5" w14:textId="77777777" w:rsidR="009C0F91" w:rsidRPr="00EF4827" w:rsidRDefault="009C0F91" w:rsidP="009C0F91">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r w:rsidR="00EF4827" w:rsidRPr="00EF4827" w14:paraId="5708473C" w14:textId="77777777" w:rsidTr="00A3403A">
        <w:trPr>
          <w:trHeight w:val="262"/>
        </w:trPr>
        <w:tc>
          <w:tcPr>
            <w:tcW w:w="681" w:type="dxa"/>
            <w:tcBorders>
              <w:top w:val="single" w:sz="4" w:space="0" w:color="000000"/>
              <w:left w:val="single" w:sz="4" w:space="0" w:color="000000"/>
              <w:bottom w:val="single" w:sz="4" w:space="0" w:color="000000"/>
            </w:tcBorders>
          </w:tcPr>
          <w:p w14:paraId="3151B818" w14:textId="77777777" w:rsidR="009C0F91" w:rsidRPr="00EF4827" w:rsidRDefault="009C0F91" w:rsidP="009C0F91">
            <w:pPr>
              <w:snapToGrid w:val="0"/>
              <w:jc w:val="center"/>
              <w:rPr>
                <w:sz w:val="18"/>
              </w:rPr>
            </w:pPr>
            <w:r w:rsidRPr="00EF4827">
              <w:rPr>
                <w:sz w:val="18"/>
              </w:rPr>
              <w:t>133.0</w:t>
            </w:r>
          </w:p>
        </w:tc>
        <w:tc>
          <w:tcPr>
            <w:tcW w:w="1989" w:type="dxa"/>
            <w:tcBorders>
              <w:top w:val="single" w:sz="4" w:space="0" w:color="000000"/>
              <w:left w:val="single" w:sz="4" w:space="0" w:color="000000"/>
              <w:bottom w:val="single" w:sz="4" w:space="0" w:color="000000"/>
            </w:tcBorders>
          </w:tcPr>
          <w:p w14:paraId="271048E9" w14:textId="77777777" w:rsidR="009C0F91" w:rsidRPr="00EF4827" w:rsidRDefault="009C0F91" w:rsidP="009C0F91">
            <w:pPr>
              <w:snapToGrid w:val="0"/>
              <w:rPr>
                <w:sz w:val="18"/>
              </w:rPr>
            </w:pPr>
            <w:proofErr w:type="spellStart"/>
            <w:r w:rsidRPr="00EF4827">
              <w:rPr>
                <w:sz w:val="18"/>
              </w:rPr>
              <w:t>numeroPrestazioni</w:t>
            </w:r>
            <w:proofErr w:type="spellEnd"/>
          </w:p>
        </w:tc>
        <w:tc>
          <w:tcPr>
            <w:tcW w:w="2250" w:type="dxa"/>
            <w:tcBorders>
              <w:top w:val="single" w:sz="4" w:space="0" w:color="000000"/>
              <w:left w:val="single" w:sz="4" w:space="0" w:color="000000"/>
              <w:bottom w:val="single" w:sz="4" w:space="0" w:color="000000"/>
            </w:tcBorders>
          </w:tcPr>
          <w:p w14:paraId="36C9E478" w14:textId="77777777" w:rsidR="009C0F91" w:rsidRPr="00EF4827" w:rsidRDefault="009C0F91" w:rsidP="009C0F91">
            <w:pPr>
              <w:snapToGrid w:val="0"/>
              <w:rPr>
                <w:sz w:val="18"/>
              </w:rPr>
            </w:pPr>
            <w:r w:rsidRPr="00EF4827">
              <w:rPr>
                <w:sz w:val="18"/>
              </w:rPr>
              <w:t>Numero prestazioni dello stesso tipo</w:t>
            </w:r>
          </w:p>
          <w:p w14:paraId="7A4E908E" w14:textId="77777777" w:rsidR="009C0F91" w:rsidRPr="00EF4827" w:rsidRDefault="009C0F91" w:rsidP="009C0F91">
            <w:pPr>
              <w:snapToGrid w:val="0"/>
              <w:rPr>
                <w:sz w:val="18"/>
              </w:rPr>
            </w:pPr>
            <w:r w:rsidRPr="00EF4827">
              <w:rPr>
                <w:sz w:val="18"/>
              </w:rPr>
              <w:t>erogate nella giornata</w:t>
            </w:r>
          </w:p>
        </w:tc>
        <w:tc>
          <w:tcPr>
            <w:tcW w:w="735" w:type="dxa"/>
            <w:tcBorders>
              <w:top w:val="single" w:sz="4" w:space="0" w:color="000000"/>
              <w:left w:val="single" w:sz="4" w:space="0" w:color="000000"/>
              <w:bottom w:val="single" w:sz="4" w:space="0" w:color="000000"/>
            </w:tcBorders>
          </w:tcPr>
          <w:p w14:paraId="330C83EF" w14:textId="77777777" w:rsidR="009C0F91" w:rsidRPr="00EF4827" w:rsidRDefault="009C0F91" w:rsidP="009C0F91">
            <w:pPr>
              <w:snapToGrid w:val="0"/>
              <w:jc w:val="center"/>
              <w:rPr>
                <w:sz w:val="18"/>
                <w:lang w:val="fr-FR"/>
              </w:rPr>
            </w:pPr>
            <w:r w:rsidRPr="00EF4827">
              <w:rPr>
                <w:sz w:val="18"/>
                <w:lang w:val="fr-FR"/>
              </w:rPr>
              <w:t>9</w:t>
            </w:r>
          </w:p>
        </w:tc>
        <w:tc>
          <w:tcPr>
            <w:tcW w:w="660" w:type="dxa"/>
            <w:tcBorders>
              <w:top w:val="single" w:sz="4" w:space="0" w:color="000000"/>
              <w:left w:val="single" w:sz="4" w:space="0" w:color="000000"/>
              <w:bottom w:val="single" w:sz="4" w:space="0" w:color="000000"/>
            </w:tcBorders>
          </w:tcPr>
          <w:p w14:paraId="022E347B"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419FFF31" w14:textId="77777777" w:rsidR="009C0F91" w:rsidRPr="00EF4827" w:rsidRDefault="009C0F91" w:rsidP="009C0F91">
            <w:pPr>
              <w:snapToGrid w:val="0"/>
              <w:jc w:val="center"/>
              <w:rPr>
                <w:sz w:val="18"/>
                <w:lang w:val="fr-FR"/>
              </w:rPr>
            </w:pPr>
            <w:r w:rsidRPr="00EF4827">
              <w:rPr>
                <w:sz w:val="18"/>
                <w:lang w:val="fr-FR"/>
              </w:rPr>
              <w:t>NUM</w:t>
            </w:r>
          </w:p>
        </w:tc>
        <w:tc>
          <w:tcPr>
            <w:tcW w:w="2115" w:type="dxa"/>
            <w:tcBorders>
              <w:top w:val="single" w:sz="4" w:space="0" w:color="000000"/>
              <w:left w:val="single" w:sz="4" w:space="0" w:color="000000"/>
              <w:bottom w:val="single" w:sz="4" w:space="0" w:color="000000"/>
              <w:right w:val="single" w:sz="4" w:space="0" w:color="000000"/>
            </w:tcBorders>
          </w:tcPr>
          <w:p w14:paraId="320DD099" w14:textId="77777777" w:rsidR="009C0F91" w:rsidRPr="00EF4827" w:rsidRDefault="009C0F91" w:rsidP="009C0F91">
            <w:pPr>
              <w:snapToGrid w:val="0"/>
              <w:rPr>
                <w:sz w:val="18"/>
                <w:lang w:val="fr-FR"/>
              </w:rPr>
            </w:pPr>
            <w:r w:rsidRPr="00EF4827">
              <w:rPr>
                <w:sz w:val="18"/>
                <w:lang w:val="fr-FR"/>
              </w:rPr>
              <w:t>Valori da 1 a 99</w:t>
            </w:r>
          </w:p>
        </w:tc>
      </w:tr>
      <w:tr w:rsidR="00EF4827" w:rsidRPr="00EF4827" w14:paraId="395D5DE0" w14:textId="77777777" w:rsidTr="00A3403A">
        <w:trPr>
          <w:trHeight w:val="262"/>
        </w:trPr>
        <w:tc>
          <w:tcPr>
            <w:tcW w:w="681" w:type="dxa"/>
            <w:tcBorders>
              <w:top w:val="single" w:sz="4" w:space="0" w:color="000000"/>
              <w:left w:val="single" w:sz="4" w:space="0" w:color="000000"/>
              <w:bottom w:val="single" w:sz="4" w:space="0" w:color="000000"/>
            </w:tcBorders>
          </w:tcPr>
          <w:p w14:paraId="73A1B7D6" w14:textId="77777777" w:rsidR="009C0F91" w:rsidRPr="00EF4827" w:rsidRDefault="009C0F91" w:rsidP="009C0F91">
            <w:pPr>
              <w:snapToGrid w:val="0"/>
              <w:jc w:val="center"/>
              <w:rPr>
                <w:sz w:val="18"/>
              </w:rPr>
            </w:pPr>
            <w:r w:rsidRPr="00EF4827">
              <w:rPr>
                <w:sz w:val="18"/>
              </w:rPr>
              <w:t>134.0</w:t>
            </w:r>
          </w:p>
        </w:tc>
        <w:tc>
          <w:tcPr>
            <w:tcW w:w="1989" w:type="dxa"/>
            <w:tcBorders>
              <w:top w:val="single" w:sz="4" w:space="0" w:color="000000"/>
              <w:left w:val="single" w:sz="4" w:space="0" w:color="000000"/>
              <w:bottom w:val="single" w:sz="4" w:space="0" w:color="000000"/>
            </w:tcBorders>
          </w:tcPr>
          <w:p w14:paraId="1E16944A" w14:textId="77777777" w:rsidR="009C0F91" w:rsidRPr="00EF4827" w:rsidRDefault="009C0F91" w:rsidP="009C0F91">
            <w:pPr>
              <w:snapToGrid w:val="0"/>
              <w:rPr>
                <w:sz w:val="18"/>
              </w:rPr>
            </w:pPr>
            <w:proofErr w:type="spellStart"/>
            <w:r w:rsidRPr="00EF4827">
              <w:rPr>
                <w:sz w:val="18"/>
              </w:rPr>
              <w:t>dataPrimaRichiesta</w:t>
            </w:r>
            <w:proofErr w:type="spellEnd"/>
          </w:p>
        </w:tc>
        <w:tc>
          <w:tcPr>
            <w:tcW w:w="2250" w:type="dxa"/>
            <w:tcBorders>
              <w:top w:val="single" w:sz="4" w:space="0" w:color="000000"/>
              <w:left w:val="single" w:sz="4" w:space="0" w:color="000000"/>
              <w:bottom w:val="single" w:sz="4" w:space="0" w:color="000000"/>
            </w:tcBorders>
          </w:tcPr>
          <w:p w14:paraId="6343A4FC" w14:textId="77777777" w:rsidR="009C0F91" w:rsidRPr="00EF4827" w:rsidRDefault="009C0F91" w:rsidP="009C0F91">
            <w:pPr>
              <w:snapToGrid w:val="0"/>
              <w:rPr>
                <w:sz w:val="18"/>
              </w:rPr>
            </w:pPr>
            <w:r w:rsidRPr="00EF4827">
              <w:rPr>
                <w:sz w:val="18"/>
              </w:rPr>
              <w:t>Data di prima richiesta della prestazione</w:t>
            </w:r>
          </w:p>
          <w:p w14:paraId="351D4A0A" w14:textId="77777777" w:rsidR="009C0F91" w:rsidRPr="00EF4827" w:rsidRDefault="009C0F91" w:rsidP="009C0F91">
            <w:pPr>
              <w:snapToGrid w:val="0"/>
              <w:rPr>
                <w:sz w:val="18"/>
              </w:rPr>
            </w:pPr>
            <w:r w:rsidRPr="00EF4827">
              <w:rPr>
                <w:sz w:val="18"/>
              </w:rPr>
              <w:t>ambulatoriale</w:t>
            </w:r>
          </w:p>
        </w:tc>
        <w:tc>
          <w:tcPr>
            <w:tcW w:w="735" w:type="dxa"/>
            <w:tcBorders>
              <w:top w:val="single" w:sz="4" w:space="0" w:color="000000"/>
              <w:left w:val="single" w:sz="4" w:space="0" w:color="000000"/>
              <w:bottom w:val="single" w:sz="4" w:space="0" w:color="000000"/>
            </w:tcBorders>
          </w:tcPr>
          <w:p w14:paraId="3FAE2A17" w14:textId="77777777" w:rsidR="009C0F91" w:rsidRPr="00EF4827" w:rsidRDefault="009C0F91" w:rsidP="009C0F91">
            <w:pPr>
              <w:snapToGrid w:val="0"/>
              <w:jc w:val="center"/>
              <w:rPr>
                <w:sz w:val="18"/>
                <w:lang w:val="fr-FR"/>
              </w:rPr>
            </w:pPr>
            <w:r w:rsidRPr="00EF4827">
              <w:rPr>
                <w:sz w:val="18"/>
                <w:lang w:val="fr-FR"/>
              </w:rPr>
              <w:t>3</w:t>
            </w:r>
          </w:p>
        </w:tc>
        <w:tc>
          <w:tcPr>
            <w:tcW w:w="660" w:type="dxa"/>
            <w:tcBorders>
              <w:top w:val="single" w:sz="4" w:space="0" w:color="000000"/>
              <w:left w:val="single" w:sz="4" w:space="0" w:color="000000"/>
              <w:bottom w:val="single" w:sz="4" w:space="0" w:color="000000"/>
            </w:tcBorders>
          </w:tcPr>
          <w:p w14:paraId="179180A3"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44009D3E" w14:textId="77777777" w:rsidR="009C0F91" w:rsidRPr="00EF4827" w:rsidRDefault="009C0F91" w:rsidP="009C0F91">
            <w:pPr>
              <w:snapToGrid w:val="0"/>
              <w:jc w:val="center"/>
              <w:rPr>
                <w:sz w:val="18"/>
                <w:lang w:val="fr-FR"/>
              </w:rPr>
            </w:pPr>
            <w:r w:rsidRPr="00EF4827">
              <w:rPr>
                <w:sz w:val="18"/>
                <w:lang w:val="fr-FR"/>
              </w:rPr>
              <w:t>VF10</w:t>
            </w:r>
          </w:p>
        </w:tc>
        <w:tc>
          <w:tcPr>
            <w:tcW w:w="2115" w:type="dxa"/>
            <w:tcBorders>
              <w:top w:val="single" w:sz="4" w:space="0" w:color="000000"/>
              <w:left w:val="single" w:sz="4" w:space="0" w:color="000000"/>
              <w:bottom w:val="single" w:sz="4" w:space="0" w:color="000000"/>
              <w:right w:val="single" w:sz="4" w:space="0" w:color="000000"/>
            </w:tcBorders>
          </w:tcPr>
          <w:p w14:paraId="669D3DEB" w14:textId="77777777" w:rsidR="009C0F91" w:rsidRPr="00EF4827" w:rsidRDefault="009C0F91" w:rsidP="009C0F91">
            <w:pPr>
              <w:snapToGrid w:val="0"/>
              <w:rPr>
                <w:sz w:val="18"/>
                <w:lang w:val="fr-FR"/>
              </w:rPr>
            </w:pPr>
            <w:r w:rsidRPr="00EF4827">
              <w:rPr>
                <w:sz w:val="18"/>
                <w:lang w:val="fr-FR"/>
              </w:rPr>
              <w:t>Da 01011900 a 31122099</w:t>
            </w:r>
          </w:p>
        </w:tc>
      </w:tr>
      <w:tr w:rsidR="00EF4827" w:rsidRPr="00EF4827" w14:paraId="38112ED1" w14:textId="77777777" w:rsidTr="00A3403A">
        <w:trPr>
          <w:trHeight w:val="262"/>
        </w:trPr>
        <w:tc>
          <w:tcPr>
            <w:tcW w:w="681" w:type="dxa"/>
            <w:tcBorders>
              <w:top w:val="single" w:sz="4" w:space="0" w:color="000000"/>
              <w:left w:val="single" w:sz="4" w:space="0" w:color="000000"/>
              <w:bottom w:val="single" w:sz="4" w:space="0" w:color="000000"/>
            </w:tcBorders>
          </w:tcPr>
          <w:p w14:paraId="4DE73DBB" w14:textId="77777777" w:rsidR="009C0F91" w:rsidRPr="00EF4827" w:rsidRDefault="009C0F91" w:rsidP="009C0F91">
            <w:pPr>
              <w:snapToGrid w:val="0"/>
              <w:jc w:val="center"/>
              <w:rPr>
                <w:sz w:val="18"/>
              </w:rPr>
            </w:pPr>
            <w:r w:rsidRPr="00EF4827">
              <w:rPr>
                <w:sz w:val="18"/>
              </w:rPr>
              <w:t>135.0</w:t>
            </w:r>
          </w:p>
        </w:tc>
        <w:tc>
          <w:tcPr>
            <w:tcW w:w="1989" w:type="dxa"/>
            <w:tcBorders>
              <w:top w:val="single" w:sz="4" w:space="0" w:color="000000"/>
              <w:left w:val="single" w:sz="4" w:space="0" w:color="000000"/>
              <w:bottom w:val="single" w:sz="4" w:space="0" w:color="000000"/>
            </w:tcBorders>
          </w:tcPr>
          <w:p w14:paraId="3B38033B" w14:textId="77777777" w:rsidR="009C0F91" w:rsidRPr="00EF4827" w:rsidRDefault="009C0F91" w:rsidP="009C0F91">
            <w:pPr>
              <w:snapToGrid w:val="0"/>
              <w:rPr>
                <w:sz w:val="18"/>
              </w:rPr>
            </w:pPr>
            <w:proofErr w:type="spellStart"/>
            <w:r w:rsidRPr="00EF4827">
              <w:rPr>
                <w:sz w:val="18"/>
              </w:rPr>
              <w:t>codiceStrutturaPrimaRichiesta</w:t>
            </w:r>
            <w:proofErr w:type="spellEnd"/>
          </w:p>
        </w:tc>
        <w:tc>
          <w:tcPr>
            <w:tcW w:w="2250" w:type="dxa"/>
            <w:tcBorders>
              <w:top w:val="single" w:sz="4" w:space="0" w:color="000000"/>
              <w:left w:val="single" w:sz="4" w:space="0" w:color="000000"/>
              <w:bottom w:val="single" w:sz="4" w:space="0" w:color="000000"/>
            </w:tcBorders>
          </w:tcPr>
          <w:p w14:paraId="6EE0AF2B" w14:textId="77777777" w:rsidR="009C0F91" w:rsidRPr="00EF4827" w:rsidRDefault="009C0F91" w:rsidP="009C0F91">
            <w:pPr>
              <w:snapToGrid w:val="0"/>
              <w:rPr>
                <w:sz w:val="18"/>
              </w:rPr>
            </w:pPr>
            <w:r w:rsidRPr="00EF4827">
              <w:rPr>
                <w:sz w:val="18"/>
              </w:rPr>
              <w:t>Codice STS.11 identificativo della</w:t>
            </w:r>
          </w:p>
          <w:p w14:paraId="3CAD026D" w14:textId="77777777" w:rsidR="009C0F91" w:rsidRPr="00EF4827" w:rsidRDefault="009C0F91" w:rsidP="009C0F91">
            <w:pPr>
              <w:snapToGrid w:val="0"/>
              <w:rPr>
                <w:sz w:val="18"/>
              </w:rPr>
            </w:pPr>
            <w:r w:rsidRPr="00EF4827">
              <w:rPr>
                <w:sz w:val="18"/>
              </w:rPr>
              <w:t>struttura di prima richiesta della</w:t>
            </w:r>
          </w:p>
          <w:p w14:paraId="5442E889" w14:textId="77777777" w:rsidR="009C0F91" w:rsidRPr="00EF4827" w:rsidRDefault="009C0F91" w:rsidP="009C0F91">
            <w:pPr>
              <w:snapToGrid w:val="0"/>
              <w:rPr>
                <w:sz w:val="18"/>
              </w:rPr>
            </w:pPr>
            <w:r w:rsidRPr="00EF4827">
              <w:rPr>
                <w:sz w:val="18"/>
              </w:rPr>
              <w:t>prestazione</w:t>
            </w:r>
          </w:p>
        </w:tc>
        <w:tc>
          <w:tcPr>
            <w:tcW w:w="735" w:type="dxa"/>
            <w:tcBorders>
              <w:top w:val="single" w:sz="4" w:space="0" w:color="000000"/>
              <w:left w:val="single" w:sz="4" w:space="0" w:color="000000"/>
              <w:bottom w:val="single" w:sz="4" w:space="0" w:color="000000"/>
            </w:tcBorders>
          </w:tcPr>
          <w:p w14:paraId="25DFC0EA" w14:textId="77777777" w:rsidR="009C0F91" w:rsidRPr="00EF4827" w:rsidRDefault="009C0F91" w:rsidP="009C0F91">
            <w:pPr>
              <w:snapToGrid w:val="0"/>
              <w:jc w:val="center"/>
              <w:rPr>
                <w:sz w:val="18"/>
                <w:lang w:val="fr-FR"/>
              </w:rPr>
            </w:pPr>
            <w:r w:rsidRPr="00EF4827">
              <w:rPr>
                <w:sz w:val="18"/>
                <w:lang w:val="fr-FR"/>
              </w:rPr>
              <w:t>3</w:t>
            </w:r>
          </w:p>
        </w:tc>
        <w:tc>
          <w:tcPr>
            <w:tcW w:w="660" w:type="dxa"/>
            <w:tcBorders>
              <w:top w:val="single" w:sz="4" w:space="0" w:color="000000"/>
              <w:left w:val="single" w:sz="4" w:space="0" w:color="000000"/>
              <w:bottom w:val="single" w:sz="4" w:space="0" w:color="000000"/>
            </w:tcBorders>
          </w:tcPr>
          <w:p w14:paraId="13F88F20"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4197885B" w14:textId="77777777" w:rsidR="009C0F91" w:rsidRPr="00EF4827" w:rsidRDefault="009C0F91" w:rsidP="009C0F91">
            <w:pPr>
              <w:snapToGrid w:val="0"/>
              <w:jc w:val="center"/>
              <w:rPr>
                <w:sz w:val="18"/>
                <w:lang w:val="fr-FR"/>
              </w:rPr>
            </w:pPr>
            <w:r w:rsidRPr="00EF4827">
              <w:rPr>
                <w:sz w:val="18"/>
                <w:lang w:val="fr-FR"/>
              </w:rPr>
              <w:t>VF01</w:t>
            </w:r>
          </w:p>
        </w:tc>
        <w:tc>
          <w:tcPr>
            <w:tcW w:w="2115" w:type="dxa"/>
            <w:tcBorders>
              <w:top w:val="single" w:sz="4" w:space="0" w:color="000000"/>
              <w:left w:val="single" w:sz="4" w:space="0" w:color="000000"/>
              <w:bottom w:val="single" w:sz="4" w:space="0" w:color="000000"/>
              <w:right w:val="single" w:sz="4" w:space="0" w:color="000000"/>
            </w:tcBorders>
          </w:tcPr>
          <w:p w14:paraId="6D56DAB4" w14:textId="77777777" w:rsidR="009C0F91" w:rsidRPr="00EF4827" w:rsidRDefault="009C0F91" w:rsidP="009C0F91">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r w:rsidR="00EF4827" w:rsidRPr="00EF4827" w14:paraId="5977CC0F" w14:textId="77777777" w:rsidTr="00A3403A">
        <w:trPr>
          <w:trHeight w:val="262"/>
        </w:trPr>
        <w:tc>
          <w:tcPr>
            <w:tcW w:w="681" w:type="dxa"/>
            <w:tcBorders>
              <w:top w:val="single" w:sz="4" w:space="0" w:color="000000"/>
              <w:left w:val="single" w:sz="4" w:space="0" w:color="000000"/>
              <w:bottom w:val="single" w:sz="4" w:space="0" w:color="000000"/>
            </w:tcBorders>
            <w:shd w:val="clear" w:color="auto" w:fill="D9D9D9"/>
          </w:tcPr>
          <w:p w14:paraId="063DD27C" w14:textId="77777777" w:rsidR="009C0F91" w:rsidRPr="00EF4827" w:rsidRDefault="009C0F91" w:rsidP="009C0F91">
            <w:pPr>
              <w:snapToGrid w:val="0"/>
              <w:jc w:val="center"/>
              <w:rPr>
                <w:sz w:val="18"/>
              </w:rPr>
            </w:pPr>
          </w:p>
        </w:tc>
        <w:tc>
          <w:tcPr>
            <w:tcW w:w="1989" w:type="dxa"/>
            <w:tcBorders>
              <w:top w:val="single" w:sz="4" w:space="0" w:color="000000"/>
              <w:left w:val="single" w:sz="4" w:space="0" w:color="000000"/>
              <w:bottom w:val="single" w:sz="4" w:space="0" w:color="000000"/>
            </w:tcBorders>
            <w:shd w:val="clear" w:color="auto" w:fill="D9D9D9"/>
          </w:tcPr>
          <w:p w14:paraId="0CC08843" w14:textId="77777777" w:rsidR="009C0F91" w:rsidRPr="00EF4827" w:rsidRDefault="009C0F91" w:rsidP="009C0F91">
            <w:pPr>
              <w:snapToGrid w:val="0"/>
              <w:rPr>
                <w:sz w:val="18"/>
              </w:rPr>
            </w:pPr>
            <w:proofErr w:type="spellStart"/>
            <w:r w:rsidRPr="00EF4827">
              <w:rPr>
                <w:sz w:val="18"/>
              </w:rPr>
              <w:t>eventoPrestazioneSemiResidenziale</w:t>
            </w:r>
            <w:proofErr w:type="spellEnd"/>
          </w:p>
        </w:tc>
        <w:tc>
          <w:tcPr>
            <w:tcW w:w="2250" w:type="dxa"/>
            <w:tcBorders>
              <w:top w:val="single" w:sz="4" w:space="0" w:color="000000"/>
              <w:left w:val="single" w:sz="4" w:space="0" w:color="000000"/>
              <w:bottom w:val="single" w:sz="4" w:space="0" w:color="000000"/>
            </w:tcBorders>
            <w:shd w:val="clear" w:color="auto" w:fill="D9D9D9"/>
          </w:tcPr>
          <w:p w14:paraId="51382212" w14:textId="77777777" w:rsidR="009C0F91" w:rsidRPr="00EF4827" w:rsidRDefault="009C0F91" w:rsidP="009C0F91">
            <w:pPr>
              <w:snapToGrid w:val="0"/>
              <w:rPr>
                <w:sz w:val="18"/>
              </w:rPr>
            </w:pPr>
            <w:r w:rsidRPr="00EF4827">
              <w:rPr>
                <w:sz w:val="18"/>
              </w:rPr>
              <w:t>Sezione contenente i dati dell’evento Prestazioni Semi Residenziali</w:t>
            </w:r>
          </w:p>
        </w:tc>
        <w:tc>
          <w:tcPr>
            <w:tcW w:w="735" w:type="dxa"/>
            <w:tcBorders>
              <w:top w:val="single" w:sz="4" w:space="0" w:color="000000"/>
              <w:left w:val="single" w:sz="4" w:space="0" w:color="000000"/>
              <w:bottom w:val="single" w:sz="4" w:space="0" w:color="000000"/>
            </w:tcBorders>
            <w:shd w:val="clear" w:color="auto" w:fill="D9D9D9"/>
          </w:tcPr>
          <w:p w14:paraId="717FDB10" w14:textId="77777777" w:rsidR="009C0F91" w:rsidRPr="00EF4827" w:rsidRDefault="009C0F91" w:rsidP="009C0F91">
            <w:pPr>
              <w:snapToGrid w:val="0"/>
              <w:jc w:val="center"/>
              <w:rPr>
                <w:sz w:val="18"/>
              </w:rPr>
            </w:pPr>
          </w:p>
        </w:tc>
        <w:tc>
          <w:tcPr>
            <w:tcW w:w="660" w:type="dxa"/>
            <w:tcBorders>
              <w:top w:val="single" w:sz="4" w:space="0" w:color="000000"/>
              <w:left w:val="single" w:sz="4" w:space="0" w:color="000000"/>
              <w:bottom w:val="single" w:sz="4" w:space="0" w:color="000000"/>
            </w:tcBorders>
            <w:shd w:val="clear" w:color="auto" w:fill="D9D9D9"/>
          </w:tcPr>
          <w:p w14:paraId="5103DC70" w14:textId="77777777" w:rsidR="009C0F91" w:rsidRPr="00EF4827" w:rsidRDefault="009C0F91" w:rsidP="009C0F91">
            <w:pPr>
              <w:snapToGrid w:val="0"/>
              <w:jc w:val="center"/>
              <w:rPr>
                <w:sz w:val="18"/>
              </w:rPr>
            </w:pPr>
          </w:p>
        </w:tc>
        <w:tc>
          <w:tcPr>
            <w:tcW w:w="885" w:type="dxa"/>
            <w:tcBorders>
              <w:top w:val="single" w:sz="4" w:space="0" w:color="000000"/>
              <w:left w:val="single" w:sz="4" w:space="0" w:color="000000"/>
              <w:bottom w:val="single" w:sz="4" w:space="0" w:color="000000"/>
            </w:tcBorders>
            <w:shd w:val="clear" w:color="auto" w:fill="D9D9D9"/>
          </w:tcPr>
          <w:p w14:paraId="1C2C969F" w14:textId="77777777" w:rsidR="009C0F91" w:rsidRPr="00EF4827" w:rsidRDefault="009C0F91" w:rsidP="009C0F91">
            <w:pPr>
              <w:snapToGrid w:val="0"/>
              <w:jc w:val="center"/>
              <w:rPr>
                <w:sz w:val="18"/>
              </w:rPr>
            </w:pPr>
          </w:p>
        </w:tc>
        <w:tc>
          <w:tcPr>
            <w:tcW w:w="2115" w:type="dxa"/>
            <w:tcBorders>
              <w:top w:val="single" w:sz="4" w:space="0" w:color="000000"/>
              <w:left w:val="single" w:sz="4" w:space="0" w:color="000000"/>
              <w:bottom w:val="single" w:sz="4" w:space="0" w:color="000000"/>
              <w:right w:val="single" w:sz="4" w:space="0" w:color="000000"/>
            </w:tcBorders>
            <w:shd w:val="clear" w:color="auto" w:fill="D9D9D9"/>
          </w:tcPr>
          <w:p w14:paraId="759B14BF" w14:textId="77777777" w:rsidR="009C0F91" w:rsidRPr="00EF4827" w:rsidRDefault="009C0F91" w:rsidP="009C0F91">
            <w:pPr>
              <w:snapToGrid w:val="0"/>
              <w:rPr>
                <w:sz w:val="18"/>
              </w:rPr>
            </w:pPr>
          </w:p>
        </w:tc>
      </w:tr>
      <w:tr w:rsidR="00EF4827" w:rsidRPr="00EF4827" w14:paraId="414B35ED" w14:textId="77777777" w:rsidTr="00A3403A">
        <w:trPr>
          <w:trHeight w:val="262"/>
        </w:trPr>
        <w:tc>
          <w:tcPr>
            <w:tcW w:w="681" w:type="dxa"/>
            <w:tcBorders>
              <w:top w:val="single" w:sz="4" w:space="0" w:color="000000"/>
              <w:left w:val="single" w:sz="4" w:space="0" w:color="000000"/>
              <w:bottom w:val="single" w:sz="4" w:space="0" w:color="000000"/>
            </w:tcBorders>
          </w:tcPr>
          <w:p w14:paraId="63DC5235" w14:textId="77777777" w:rsidR="009C0F91" w:rsidRPr="00EF4827" w:rsidRDefault="009C0F91" w:rsidP="009C0F91">
            <w:pPr>
              <w:snapToGrid w:val="0"/>
              <w:jc w:val="center"/>
              <w:rPr>
                <w:sz w:val="18"/>
              </w:rPr>
            </w:pPr>
            <w:r w:rsidRPr="00EF4827">
              <w:rPr>
                <w:sz w:val="18"/>
              </w:rPr>
              <w:t>124.0</w:t>
            </w:r>
          </w:p>
        </w:tc>
        <w:tc>
          <w:tcPr>
            <w:tcW w:w="1989" w:type="dxa"/>
            <w:tcBorders>
              <w:top w:val="single" w:sz="4" w:space="0" w:color="000000"/>
              <w:left w:val="single" w:sz="4" w:space="0" w:color="000000"/>
              <w:bottom w:val="single" w:sz="4" w:space="0" w:color="000000"/>
            </w:tcBorders>
          </w:tcPr>
          <w:p w14:paraId="164AB7A3" w14:textId="77777777" w:rsidR="009C0F91" w:rsidRPr="00EF4827" w:rsidRDefault="009C0F91" w:rsidP="009C0F91">
            <w:pPr>
              <w:snapToGrid w:val="0"/>
              <w:rPr>
                <w:sz w:val="18"/>
              </w:rPr>
            </w:pPr>
            <w:proofErr w:type="spellStart"/>
            <w:r w:rsidRPr="00EF4827">
              <w:rPr>
                <w:sz w:val="18"/>
              </w:rPr>
              <w:t>periodoCompetenza</w:t>
            </w:r>
            <w:proofErr w:type="spellEnd"/>
          </w:p>
        </w:tc>
        <w:tc>
          <w:tcPr>
            <w:tcW w:w="2250" w:type="dxa"/>
            <w:tcBorders>
              <w:top w:val="single" w:sz="4" w:space="0" w:color="000000"/>
              <w:left w:val="single" w:sz="4" w:space="0" w:color="000000"/>
              <w:bottom w:val="single" w:sz="4" w:space="0" w:color="000000"/>
            </w:tcBorders>
          </w:tcPr>
          <w:p w14:paraId="4B73AFC5" w14:textId="77777777" w:rsidR="009C0F91" w:rsidRPr="00EF4827" w:rsidRDefault="009C0F91" w:rsidP="009C0F91">
            <w:pPr>
              <w:snapToGrid w:val="0"/>
              <w:rPr>
                <w:sz w:val="18"/>
              </w:rPr>
            </w:pPr>
            <w:r w:rsidRPr="00EF4827">
              <w:rPr>
                <w:sz w:val="18"/>
              </w:rPr>
              <w:t>Anno e TRIMESTRE di competenza</w:t>
            </w:r>
          </w:p>
          <w:p w14:paraId="302B0451" w14:textId="77777777" w:rsidR="009C0F91" w:rsidRPr="00EF4827" w:rsidRDefault="009C0F91" w:rsidP="009C0F91">
            <w:pPr>
              <w:snapToGrid w:val="0"/>
              <w:rPr>
                <w:sz w:val="18"/>
              </w:rPr>
            </w:pPr>
            <w:r w:rsidRPr="00EF4827">
              <w:rPr>
                <w:sz w:val="18"/>
              </w:rPr>
              <w:t>degli accessi semiresidenziali</w:t>
            </w:r>
          </w:p>
        </w:tc>
        <w:tc>
          <w:tcPr>
            <w:tcW w:w="735" w:type="dxa"/>
            <w:tcBorders>
              <w:top w:val="single" w:sz="4" w:space="0" w:color="000000"/>
              <w:left w:val="single" w:sz="4" w:space="0" w:color="000000"/>
              <w:bottom w:val="single" w:sz="4" w:space="0" w:color="000000"/>
            </w:tcBorders>
          </w:tcPr>
          <w:p w14:paraId="7D51528A" w14:textId="77777777" w:rsidR="009C0F91" w:rsidRPr="00EF4827" w:rsidRDefault="009C0F91" w:rsidP="009C0F91">
            <w:pPr>
              <w:snapToGrid w:val="0"/>
              <w:jc w:val="center"/>
              <w:rPr>
                <w:sz w:val="18"/>
                <w:lang w:val="fr-FR"/>
              </w:rPr>
            </w:pPr>
            <w:r w:rsidRPr="00EF4827">
              <w:rPr>
                <w:sz w:val="18"/>
                <w:lang w:val="fr-FR"/>
              </w:rPr>
              <w:t>7</w:t>
            </w:r>
          </w:p>
        </w:tc>
        <w:tc>
          <w:tcPr>
            <w:tcW w:w="660" w:type="dxa"/>
            <w:tcBorders>
              <w:top w:val="single" w:sz="4" w:space="0" w:color="000000"/>
              <w:left w:val="single" w:sz="4" w:space="0" w:color="000000"/>
              <w:bottom w:val="single" w:sz="4" w:space="0" w:color="000000"/>
            </w:tcBorders>
          </w:tcPr>
          <w:p w14:paraId="33D88466"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145C1818" w14:textId="77777777" w:rsidR="009C0F91" w:rsidRPr="00EF4827" w:rsidRDefault="009C0F91" w:rsidP="009C0F91">
            <w:pPr>
              <w:snapToGrid w:val="0"/>
              <w:jc w:val="center"/>
              <w:rPr>
                <w:sz w:val="18"/>
                <w:lang w:val="fr-FR"/>
              </w:rPr>
            </w:pPr>
            <w:r w:rsidRPr="00EF4827">
              <w:rPr>
                <w:sz w:val="18"/>
                <w:lang w:val="fr-FR"/>
              </w:rPr>
              <w:t>VFP</w:t>
            </w:r>
          </w:p>
        </w:tc>
        <w:tc>
          <w:tcPr>
            <w:tcW w:w="2115" w:type="dxa"/>
            <w:tcBorders>
              <w:top w:val="single" w:sz="4" w:space="0" w:color="000000"/>
              <w:left w:val="single" w:sz="4" w:space="0" w:color="000000"/>
              <w:bottom w:val="single" w:sz="4" w:space="0" w:color="000000"/>
              <w:right w:val="single" w:sz="4" w:space="0" w:color="000000"/>
            </w:tcBorders>
          </w:tcPr>
          <w:p w14:paraId="2C151ECC" w14:textId="77777777" w:rsidR="009C0F91" w:rsidRPr="00EF4827" w:rsidRDefault="009C0F91" w:rsidP="009C0F91">
            <w:pPr>
              <w:snapToGrid w:val="0"/>
              <w:rPr>
                <w:sz w:val="18"/>
              </w:rPr>
            </w:pPr>
            <w:r w:rsidRPr="00EF4827">
              <w:rPr>
                <w:sz w:val="18"/>
              </w:rPr>
              <w:t>VALORI AMMESSI YYYY-MM dal 2018-01 a 2099-04</w:t>
            </w:r>
          </w:p>
        </w:tc>
      </w:tr>
      <w:tr w:rsidR="00EF4827" w:rsidRPr="00EF4827" w14:paraId="3F9CE996" w14:textId="77777777" w:rsidTr="00A3403A">
        <w:trPr>
          <w:trHeight w:val="262"/>
        </w:trPr>
        <w:tc>
          <w:tcPr>
            <w:tcW w:w="681" w:type="dxa"/>
            <w:tcBorders>
              <w:top w:val="single" w:sz="4" w:space="0" w:color="000000"/>
              <w:left w:val="single" w:sz="4" w:space="0" w:color="000000"/>
              <w:bottom w:val="single" w:sz="4" w:space="0" w:color="000000"/>
            </w:tcBorders>
          </w:tcPr>
          <w:p w14:paraId="7D609950" w14:textId="77777777" w:rsidR="009C0F91" w:rsidRPr="00EF4827" w:rsidRDefault="009C0F91" w:rsidP="009C0F91">
            <w:pPr>
              <w:snapToGrid w:val="0"/>
              <w:jc w:val="center"/>
              <w:rPr>
                <w:sz w:val="18"/>
              </w:rPr>
            </w:pPr>
            <w:r w:rsidRPr="00EF4827">
              <w:rPr>
                <w:sz w:val="18"/>
              </w:rPr>
              <w:t>34.1</w:t>
            </w:r>
          </w:p>
        </w:tc>
        <w:tc>
          <w:tcPr>
            <w:tcW w:w="1989" w:type="dxa"/>
            <w:tcBorders>
              <w:top w:val="single" w:sz="4" w:space="0" w:color="000000"/>
              <w:left w:val="single" w:sz="4" w:space="0" w:color="000000"/>
              <w:bottom w:val="single" w:sz="4" w:space="0" w:color="000000"/>
            </w:tcBorders>
          </w:tcPr>
          <w:p w14:paraId="7DE6988E" w14:textId="77777777" w:rsidR="009C0F91" w:rsidRPr="00EF4827" w:rsidRDefault="009C0F91" w:rsidP="009C0F91">
            <w:pPr>
              <w:snapToGrid w:val="0"/>
              <w:rPr>
                <w:sz w:val="18"/>
              </w:rPr>
            </w:pPr>
            <w:proofErr w:type="spellStart"/>
            <w:r w:rsidRPr="00EF4827">
              <w:rPr>
                <w:sz w:val="18"/>
              </w:rPr>
              <w:t>tempoParziale</w:t>
            </w:r>
            <w:proofErr w:type="spellEnd"/>
          </w:p>
        </w:tc>
        <w:tc>
          <w:tcPr>
            <w:tcW w:w="2250" w:type="dxa"/>
            <w:tcBorders>
              <w:top w:val="single" w:sz="4" w:space="0" w:color="000000"/>
              <w:left w:val="single" w:sz="4" w:space="0" w:color="000000"/>
              <w:bottom w:val="single" w:sz="4" w:space="0" w:color="000000"/>
            </w:tcBorders>
          </w:tcPr>
          <w:p w14:paraId="12778197" w14:textId="77777777" w:rsidR="009C0F91" w:rsidRPr="00EF4827" w:rsidRDefault="009C0F91" w:rsidP="009C0F91">
            <w:pPr>
              <w:snapToGrid w:val="0"/>
              <w:rPr>
                <w:sz w:val="18"/>
              </w:rPr>
            </w:pPr>
            <w:r w:rsidRPr="00EF4827">
              <w:rPr>
                <w:sz w:val="18"/>
              </w:rPr>
              <w:t>Numero accessi semiresidenziali a</w:t>
            </w:r>
          </w:p>
          <w:p w14:paraId="0DB33707" w14:textId="77777777" w:rsidR="009C0F91" w:rsidRPr="00EF4827" w:rsidRDefault="009C0F91" w:rsidP="009C0F91">
            <w:pPr>
              <w:snapToGrid w:val="0"/>
              <w:rPr>
                <w:sz w:val="18"/>
              </w:rPr>
            </w:pPr>
            <w:r w:rsidRPr="00EF4827">
              <w:rPr>
                <w:sz w:val="18"/>
              </w:rPr>
              <w:t>tempo parziale</w:t>
            </w:r>
          </w:p>
        </w:tc>
        <w:tc>
          <w:tcPr>
            <w:tcW w:w="735" w:type="dxa"/>
            <w:tcBorders>
              <w:top w:val="single" w:sz="4" w:space="0" w:color="000000"/>
              <w:left w:val="single" w:sz="4" w:space="0" w:color="000000"/>
              <w:bottom w:val="single" w:sz="4" w:space="0" w:color="000000"/>
            </w:tcBorders>
          </w:tcPr>
          <w:p w14:paraId="2F52D1B9" w14:textId="77777777" w:rsidR="009C0F91" w:rsidRPr="00EF4827" w:rsidRDefault="009C0F91" w:rsidP="009C0F91">
            <w:pPr>
              <w:snapToGrid w:val="0"/>
              <w:jc w:val="center"/>
              <w:rPr>
                <w:sz w:val="18"/>
                <w:lang w:val="fr-FR"/>
              </w:rPr>
            </w:pPr>
            <w:r w:rsidRPr="00EF4827">
              <w:rPr>
                <w:sz w:val="18"/>
                <w:lang w:val="fr-FR"/>
              </w:rPr>
              <w:t>2</w:t>
            </w:r>
          </w:p>
        </w:tc>
        <w:tc>
          <w:tcPr>
            <w:tcW w:w="660" w:type="dxa"/>
            <w:tcBorders>
              <w:top w:val="single" w:sz="4" w:space="0" w:color="000000"/>
              <w:left w:val="single" w:sz="4" w:space="0" w:color="000000"/>
              <w:bottom w:val="single" w:sz="4" w:space="0" w:color="000000"/>
            </w:tcBorders>
          </w:tcPr>
          <w:p w14:paraId="1744794E"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38EE69AC" w14:textId="77777777" w:rsidR="009C0F91" w:rsidRPr="00EF4827" w:rsidRDefault="009C0F91" w:rsidP="009C0F91">
            <w:pPr>
              <w:snapToGrid w:val="0"/>
              <w:jc w:val="center"/>
              <w:rPr>
                <w:sz w:val="18"/>
                <w:lang w:val="fr-FR"/>
              </w:rPr>
            </w:pPr>
            <w:r w:rsidRPr="00EF4827">
              <w:rPr>
                <w:sz w:val="18"/>
                <w:lang w:val="fr-FR"/>
              </w:rPr>
              <w:t>NUM</w:t>
            </w:r>
          </w:p>
        </w:tc>
        <w:tc>
          <w:tcPr>
            <w:tcW w:w="2115" w:type="dxa"/>
            <w:tcBorders>
              <w:top w:val="single" w:sz="4" w:space="0" w:color="000000"/>
              <w:left w:val="single" w:sz="4" w:space="0" w:color="000000"/>
              <w:bottom w:val="single" w:sz="4" w:space="0" w:color="000000"/>
              <w:right w:val="single" w:sz="4" w:space="0" w:color="000000"/>
            </w:tcBorders>
          </w:tcPr>
          <w:p w14:paraId="2D58B823" w14:textId="77777777" w:rsidR="009C0F91" w:rsidRPr="00EF4827" w:rsidRDefault="009C0F91" w:rsidP="009C0F91">
            <w:pPr>
              <w:snapToGrid w:val="0"/>
              <w:rPr>
                <w:sz w:val="18"/>
                <w:lang w:val="fr-FR"/>
              </w:rPr>
            </w:pPr>
            <w:r w:rsidRPr="00EF4827">
              <w:rPr>
                <w:sz w:val="18"/>
                <w:lang w:val="fr-FR"/>
              </w:rPr>
              <w:t>Valori da 0 a 99</w:t>
            </w:r>
          </w:p>
        </w:tc>
      </w:tr>
      <w:tr w:rsidR="00EF4827" w:rsidRPr="00EF4827" w14:paraId="16F70E14" w14:textId="77777777" w:rsidTr="00A3403A">
        <w:trPr>
          <w:trHeight w:val="262"/>
        </w:trPr>
        <w:tc>
          <w:tcPr>
            <w:tcW w:w="681" w:type="dxa"/>
            <w:tcBorders>
              <w:top w:val="single" w:sz="4" w:space="0" w:color="000000"/>
              <w:left w:val="single" w:sz="4" w:space="0" w:color="000000"/>
              <w:bottom w:val="single" w:sz="4" w:space="0" w:color="000000"/>
            </w:tcBorders>
          </w:tcPr>
          <w:p w14:paraId="01B9F54A" w14:textId="77777777" w:rsidR="009C0F91" w:rsidRPr="00EF4827" w:rsidRDefault="009C0F91" w:rsidP="009C0F91">
            <w:pPr>
              <w:snapToGrid w:val="0"/>
              <w:jc w:val="center"/>
              <w:rPr>
                <w:sz w:val="18"/>
              </w:rPr>
            </w:pPr>
            <w:r w:rsidRPr="00EF4827">
              <w:rPr>
                <w:sz w:val="18"/>
              </w:rPr>
              <w:t>34.2</w:t>
            </w:r>
          </w:p>
        </w:tc>
        <w:tc>
          <w:tcPr>
            <w:tcW w:w="1989" w:type="dxa"/>
            <w:tcBorders>
              <w:top w:val="single" w:sz="4" w:space="0" w:color="000000"/>
              <w:left w:val="single" w:sz="4" w:space="0" w:color="000000"/>
              <w:bottom w:val="single" w:sz="4" w:space="0" w:color="000000"/>
            </w:tcBorders>
          </w:tcPr>
          <w:p w14:paraId="5603CA89" w14:textId="77777777" w:rsidR="009C0F91" w:rsidRPr="00EF4827" w:rsidRDefault="009C0F91" w:rsidP="009C0F91">
            <w:pPr>
              <w:snapToGrid w:val="0"/>
              <w:rPr>
                <w:sz w:val="18"/>
              </w:rPr>
            </w:pPr>
            <w:proofErr w:type="spellStart"/>
            <w:r w:rsidRPr="00EF4827">
              <w:rPr>
                <w:sz w:val="18"/>
              </w:rPr>
              <w:t>tempoPieno</w:t>
            </w:r>
            <w:proofErr w:type="spellEnd"/>
          </w:p>
        </w:tc>
        <w:tc>
          <w:tcPr>
            <w:tcW w:w="2250" w:type="dxa"/>
            <w:tcBorders>
              <w:top w:val="single" w:sz="4" w:space="0" w:color="000000"/>
              <w:left w:val="single" w:sz="4" w:space="0" w:color="000000"/>
              <w:bottom w:val="single" w:sz="4" w:space="0" w:color="000000"/>
            </w:tcBorders>
          </w:tcPr>
          <w:p w14:paraId="6A7DBB84" w14:textId="77777777" w:rsidR="009C0F91" w:rsidRPr="00EF4827" w:rsidRDefault="009C0F91" w:rsidP="009C0F91">
            <w:pPr>
              <w:snapToGrid w:val="0"/>
              <w:rPr>
                <w:sz w:val="18"/>
              </w:rPr>
            </w:pPr>
            <w:r w:rsidRPr="00EF4827">
              <w:rPr>
                <w:sz w:val="18"/>
              </w:rPr>
              <w:t>Numero accessi semiresidenziali a</w:t>
            </w:r>
          </w:p>
          <w:p w14:paraId="748FAE50" w14:textId="77777777" w:rsidR="009C0F91" w:rsidRPr="00EF4827" w:rsidRDefault="009C0F91" w:rsidP="009C0F91">
            <w:pPr>
              <w:snapToGrid w:val="0"/>
              <w:rPr>
                <w:sz w:val="18"/>
              </w:rPr>
            </w:pPr>
            <w:r w:rsidRPr="00EF4827">
              <w:rPr>
                <w:sz w:val="18"/>
              </w:rPr>
              <w:t>tempo pieno</w:t>
            </w:r>
          </w:p>
        </w:tc>
        <w:tc>
          <w:tcPr>
            <w:tcW w:w="735" w:type="dxa"/>
            <w:tcBorders>
              <w:top w:val="single" w:sz="4" w:space="0" w:color="000000"/>
              <w:left w:val="single" w:sz="4" w:space="0" w:color="000000"/>
              <w:bottom w:val="single" w:sz="4" w:space="0" w:color="000000"/>
            </w:tcBorders>
          </w:tcPr>
          <w:p w14:paraId="471F1A77" w14:textId="77777777" w:rsidR="009C0F91" w:rsidRPr="00EF4827" w:rsidRDefault="009C0F91" w:rsidP="009C0F91">
            <w:pPr>
              <w:snapToGrid w:val="0"/>
              <w:jc w:val="center"/>
              <w:rPr>
                <w:sz w:val="18"/>
                <w:lang w:val="fr-FR"/>
              </w:rPr>
            </w:pPr>
            <w:r w:rsidRPr="00EF4827">
              <w:rPr>
                <w:sz w:val="18"/>
                <w:lang w:val="fr-FR"/>
              </w:rPr>
              <w:t>2</w:t>
            </w:r>
          </w:p>
        </w:tc>
        <w:tc>
          <w:tcPr>
            <w:tcW w:w="660" w:type="dxa"/>
            <w:tcBorders>
              <w:top w:val="single" w:sz="4" w:space="0" w:color="000000"/>
              <w:left w:val="single" w:sz="4" w:space="0" w:color="000000"/>
              <w:bottom w:val="single" w:sz="4" w:space="0" w:color="000000"/>
            </w:tcBorders>
          </w:tcPr>
          <w:p w14:paraId="0F47142F"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34DE1775" w14:textId="77777777" w:rsidR="009C0F91" w:rsidRPr="00EF4827" w:rsidRDefault="009C0F91" w:rsidP="009C0F91">
            <w:pPr>
              <w:snapToGrid w:val="0"/>
              <w:jc w:val="center"/>
              <w:rPr>
                <w:sz w:val="18"/>
                <w:lang w:val="fr-FR"/>
              </w:rPr>
            </w:pPr>
            <w:r w:rsidRPr="00EF4827">
              <w:rPr>
                <w:sz w:val="18"/>
                <w:lang w:val="fr-FR"/>
              </w:rPr>
              <w:t>NUM</w:t>
            </w:r>
          </w:p>
        </w:tc>
        <w:tc>
          <w:tcPr>
            <w:tcW w:w="2115" w:type="dxa"/>
            <w:tcBorders>
              <w:top w:val="single" w:sz="4" w:space="0" w:color="000000"/>
              <w:left w:val="single" w:sz="4" w:space="0" w:color="000000"/>
              <w:bottom w:val="single" w:sz="4" w:space="0" w:color="000000"/>
              <w:right w:val="single" w:sz="4" w:space="0" w:color="000000"/>
            </w:tcBorders>
          </w:tcPr>
          <w:p w14:paraId="4736A8D0" w14:textId="77777777" w:rsidR="009C0F91" w:rsidRPr="00EF4827" w:rsidRDefault="009C0F91" w:rsidP="009C0F91">
            <w:pPr>
              <w:snapToGrid w:val="0"/>
              <w:rPr>
                <w:sz w:val="18"/>
                <w:lang w:val="fr-FR"/>
              </w:rPr>
            </w:pPr>
            <w:r w:rsidRPr="00EF4827">
              <w:rPr>
                <w:sz w:val="18"/>
                <w:lang w:val="fr-FR"/>
              </w:rPr>
              <w:t>Valori da 0 a 99</w:t>
            </w:r>
          </w:p>
        </w:tc>
      </w:tr>
      <w:tr w:rsidR="00EF4827" w:rsidRPr="00EF4827" w14:paraId="4FCC2E62" w14:textId="77777777" w:rsidTr="00E718F2">
        <w:trPr>
          <w:trHeight w:val="262"/>
        </w:trPr>
        <w:tc>
          <w:tcPr>
            <w:tcW w:w="681" w:type="dxa"/>
            <w:tcBorders>
              <w:top w:val="single" w:sz="4" w:space="0" w:color="000000"/>
              <w:left w:val="single" w:sz="4" w:space="0" w:color="000000"/>
              <w:bottom w:val="single" w:sz="4" w:space="0" w:color="000000"/>
            </w:tcBorders>
            <w:shd w:val="clear" w:color="auto" w:fill="D9D9D9"/>
          </w:tcPr>
          <w:p w14:paraId="1EE3D8EE" w14:textId="77777777" w:rsidR="009C0F91" w:rsidRPr="00EF4827" w:rsidRDefault="009C0F91" w:rsidP="009C0F91">
            <w:pPr>
              <w:snapToGrid w:val="0"/>
              <w:jc w:val="center"/>
              <w:rPr>
                <w:sz w:val="18"/>
              </w:rPr>
            </w:pPr>
          </w:p>
        </w:tc>
        <w:tc>
          <w:tcPr>
            <w:tcW w:w="1989" w:type="dxa"/>
            <w:tcBorders>
              <w:top w:val="single" w:sz="4" w:space="0" w:color="000000"/>
              <w:left w:val="single" w:sz="4" w:space="0" w:color="000000"/>
              <w:bottom w:val="single" w:sz="4" w:space="0" w:color="000000"/>
            </w:tcBorders>
            <w:shd w:val="clear" w:color="auto" w:fill="D9D9D9"/>
          </w:tcPr>
          <w:p w14:paraId="2605D6C3" w14:textId="77777777" w:rsidR="009C0F91" w:rsidRPr="00EF4827" w:rsidRDefault="009C0F91" w:rsidP="009C0F91">
            <w:pPr>
              <w:snapToGrid w:val="0"/>
              <w:rPr>
                <w:sz w:val="18"/>
              </w:rPr>
            </w:pPr>
            <w:proofErr w:type="spellStart"/>
            <w:r w:rsidRPr="00EF4827">
              <w:rPr>
                <w:sz w:val="18"/>
              </w:rPr>
              <w:t>eventoConclusione</w:t>
            </w:r>
            <w:proofErr w:type="spellEnd"/>
          </w:p>
        </w:tc>
        <w:tc>
          <w:tcPr>
            <w:tcW w:w="2250" w:type="dxa"/>
            <w:tcBorders>
              <w:top w:val="single" w:sz="4" w:space="0" w:color="000000"/>
              <w:left w:val="single" w:sz="4" w:space="0" w:color="000000"/>
              <w:bottom w:val="single" w:sz="4" w:space="0" w:color="000000"/>
            </w:tcBorders>
            <w:shd w:val="clear" w:color="auto" w:fill="D9D9D9"/>
          </w:tcPr>
          <w:p w14:paraId="490CC870" w14:textId="77777777" w:rsidR="009C0F91" w:rsidRPr="00EF4827" w:rsidRDefault="009C0F91" w:rsidP="009C0F91">
            <w:pPr>
              <w:snapToGrid w:val="0"/>
              <w:rPr>
                <w:sz w:val="18"/>
              </w:rPr>
            </w:pPr>
            <w:r w:rsidRPr="00EF4827">
              <w:rPr>
                <w:sz w:val="18"/>
              </w:rPr>
              <w:t>Sezione contenente i dati dell’evento Conclusione</w:t>
            </w:r>
          </w:p>
        </w:tc>
        <w:tc>
          <w:tcPr>
            <w:tcW w:w="735" w:type="dxa"/>
            <w:tcBorders>
              <w:top w:val="single" w:sz="4" w:space="0" w:color="000000"/>
              <w:left w:val="single" w:sz="4" w:space="0" w:color="000000"/>
              <w:bottom w:val="single" w:sz="4" w:space="0" w:color="000000"/>
            </w:tcBorders>
            <w:shd w:val="clear" w:color="auto" w:fill="D9D9D9"/>
          </w:tcPr>
          <w:p w14:paraId="0A72431D" w14:textId="77777777" w:rsidR="009C0F91" w:rsidRPr="00EF4827" w:rsidRDefault="009C0F91" w:rsidP="009C0F91">
            <w:pPr>
              <w:snapToGrid w:val="0"/>
              <w:jc w:val="center"/>
              <w:rPr>
                <w:sz w:val="18"/>
              </w:rPr>
            </w:pPr>
          </w:p>
        </w:tc>
        <w:tc>
          <w:tcPr>
            <w:tcW w:w="660" w:type="dxa"/>
            <w:tcBorders>
              <w:top w:val="single" w:sz="4" w:space="0" w:color="000000"/>
              <w:left w:val="single" w:sz="4" w:space="0" w:color="000000"/>
              <w:bottom w:val="single" w:sz="4" w:space="0" w:color="000000"/>
            </w:tcBorders>
            <w:shd w:val="clear" w:color="auto" w:fill="D9D9D9"/>
          </w:tcPr>
          <w:p w14:paraId="5C855B84" w14:textId="77777777" w:rsidR="009C0F91" w:rsidRPr="00EF4827" w:rsidRDefault="009C0F91" w:rsidP="009C0F91">
            <w:pPr>
              <w:snapToGrid w:val="0"/>
              <w:jc w:val="center"/>
              <w:rPr>
                <w:sz w:val="18"/>
              </w:rPr>
            </w:pPr>
          </w:p>
        </w:tc>
        <w:tc>
          <w:tcPr>
            <w:tcW w:w="885" w:type="dxa"/>
            <w:tcBorders>
              <w:top w:val="single" w:sz="4" w:space="0" w:color="000000"/>
              <w:left w:val="single" w:sz="4" w:space="0" w:color="000000"/>
              <w:bottom w:val="single" w:sz="4" w:space="0" w:color="000000"/>
            </w:tcBorders>
            <w:shd w:val="clear" w:color="auto" w:fill="D9D9D9"/>
          </w:tcPr>
          <w:p w14:paraId="0314C8B3" w14:textId="77777777" w:rsidR="009C0F91" w:rsidRPr="00EF4827" w:rsidRDefault="009C0F91" w:rsidP="009C0F91">
            <w:pPr>
              <w:snapToGrid w:val="0"/>
              <w:jc w:val="center"/>
              <w:rPr>
                <w:sz w:val="18"/>
              </w:rPr>
            </w:pPr>
          </w:p>
        </w:tc>
        <w:tc>
          <w:tcPr>
            <w:tcW w:w="2115" w:type="dxa"/>
            <w:tcBorders>
              <w:top w:val="single" w:sz="4" w:space="0" w:color="000000"/>
              <w:left w:val="single" w:sz="4" w:space="0" w:color="000000"/>
              <w:bottom w:val="single" w:sz="4" w:space="0" w:color="000000"/>
              <w:right w:val="single" w:sz="4" w:space="0" w:color="000000"/>
            </w:tcBorders>
            <w:shd w:val="clear" w:color="auto" w:fill="D9D9D9"/>
          </w:tcPr>
          <w:p w14:paraId="4F64242A" w14:textId="77777777" w:rsidR="009C0F91" w:rsidRPr="00EF4827" w:rsidRDefault="009C0F91" w:rsidP="009C0F91">
            <w:pPr>
              <w:snapToGrid w:val="0"/>
              <w:rPr>
                <w:sz w:val="18"/>
              </w:rPr>
            </w:pPr>
          </w:p>
        </w:tc>
      </w:tr>
      <w:tr w:rsidR="00EF4827" w:rsidRPr="000C6A53" w14:paraId="3640C773" w14:textId="77777777" w:rsidTr="00E718F2">
        <w:trPr>
          <w:trHeight w:val="262"/>
        </w:trPr>
        <w:tc>
          <w:tcPr>
            <w:tcW w:w="681" w:type="dxa"/>
            <w:tcBorders>
              <w:top w:val="single" w:sz="4" w:space="0" w:color="000000"/>
              <w:left w:val="single" w:sz="4" w:space="0" w:color="000000"/>
              <w:bottom w:val="single" w:sz="4" w:space="0" w:color="000000"/>
            </w:tcBorders>
          </w:tcPr>
          <w:p w14:paraId="671C4F40" w14:textId="77777777" w:rsidR="009C0F91" w:rsidRPr="00EF4827" w:rsidRDefault="009C0F91" w:rsidP="009C0F91">
            <w:pPr>
              <w:snapToGrid w:val="0"/>
              <w:jc w:val="center"/>
              <w:rPr>
                <w:sz w:val="18"/>
              </w:rPr>
            </w:pPr>
            <w:r w:rsidRPr="00EF4827">
              <w:rPr>
                <w:sz w:val="18"/>
              </w:rPr>
              <w:t>107.0</w:t>
            </w:r>
          </w:p>
        </w:tc>
        <w:tc>
          <w:tcPr>
            <w:tcW w:w="1989" w:type="dxa"/>
            <w:tcBorders>
              <w:top w:val="single" w:sz="4" w:space="0" w:color="000000"/>
              <w:left w:val="single" w:sz="4" w:space="0" w:color="000000"/>
              <w:bottom w:val="single" w:sz="4" w:space="0" w:color="000000"/>
            </w:tcBorders>
          </w:tcPr>
          <w:p w14:paraId="4419286F" w14:textId="77777777" w:rsidR="009C0F91" w:rsidRPr="00EF4827" w:rsidRDefault="009C0F91" w:rsidP="009C0F91">
            <w:pPr>
              <w:snapToGrid w:val="0"/>
              <w:rPr>
                <w:sz w:val="18"/>
              </w:rPr>
            </w:pPr>
            <w:proofErr w:type="spellStart"/>
            <w:r w:rsidRPr="00EF4827">
              <w:rPr>
                <w:sz w:val="18"/>
              </w:rPr>
              <w:t>identificativoEventoConclusione</w:t>
            </w:r>
            <w:proofErr w:type="spellEnd"/>
          </w:p>
        </w:tc>
        <w:tc>
          <w:tcPr>
            <w:tcW w:w="2250" w:type="dxa"/>
            <w:tcBorders>
              <w:top w:val="single" w:sz="4" w:space="0" w:color="000000"/>
              <w:left w:val="single" w:sz="4" w:space="0" w:color="000000"/>
              <w:bottom w:val="single" w:sz="4" w:space="0" w:color="000000"/>
            </w:tcBorders>
          </w:tcPr>
          <w:p w14:paraId="14311088" w14:textId="77777777" w:rsidR="009C0F91" w:rsidRPr="00EF4827" w:rsidRDefault="009C0F91" w:rsidP="009C0F91">
            <w:pPr>
              <w:snapToGrid w:val="0"/>
              <w:rPr>
                <w:sz w:val="18"/>
              </w:rPr>
            </w:pPr>
            <w:r w:rsidRPr="00EF4827">
              <w:rPr>
                <w:sz w:val="18"/>
              </w:rPr>
              <w:t>Identificativo Evento Conclusione</w:t>
            </w:r>
          </w:p>
        </w:tc>
        <w:tc>
          <w:tcPr>
            <w:tcW w:w="735" w:type="dxa"/>
            <w:tcBorders>
              <w:top w:val="single" w:sz="4" w:space="0" w:color="000000"/>
              <w:left w:val="single" w:sz="4" w:space="0" w:color="000000"/>
              <w:bottom w:val="single" w:sz="4" w:space="0" w:color="000000"/>
            </w:tcBorders>
          </w:tcPr>
          <w:p w14:paraId="3953DB97" w14:textId="77777777" w:rsidR="009C0F91" w:rsidRPr="00EF4827" w:rsidRDefault="009C0F91" w:rsidP="009C0F91">
            <w:pPr>
              <w:snapToGrid w:val="0"/>
              <w:jc w:val="center"/>
              <w:rPr>
                <w:sz w:val="18"/>
                <w:lang w:val="fr-FR"/>
              </w:rPr>
            </w:pPr>
            <w:r w:rsidRPr="00EF4827">
              <w:rPr>
                <w:sz w:val="18"/>
                <w:lang w:val="fr-FR"/>
              </w:rPr>
              <w:t>15</w:t>
            </w:r>
          </w:p>
        </w:tc>
        <w:tc>
          <w:tcPr>
            <w:tcW w:w="660" w:type="dxa"/>
            <w:tcBorders>
              <w:top w:val="single" w:sz="4" w:space="0" w:color="000000"/>
              <w:left w:val="single" w:sz="4" w:space="0" w:color="000000"/>
              <w:bottom w:val="single" w:sz="4" w:space="0" w:color="000000"/>
            </w:tcBorders>
          </w:tcPr>
          <w:p w14:paraId="611C13CF"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0D30D1E1" w14:textId="77777777" w:rsidR="009C0F91" w:rsidRPr="00EF4827" w:rsidRDefault="009C0F91" w:rsidP="009C0F91">
            <w:pPr>
              <w:snapToGrid w:val="0"/>
              <w:jc w:val="center"/>
              <w:rPr>
                <w:sz w:val="18"/>
                <w:lang w:val="fr-FR"/>
              </w:rPr>
            </w:pPr>
            <w:r w:rsidRPr="00EF4827">
              <w:rPr>
                <w:sz w:val="18"/>
                <w:lang w:val="fr-FR"/>
              </w:rPr>
              <w:t>VFP</w:t>
            </w:r>
          </w:p>
        </w:tc>
        <w:tc>
          <w:tcPr>
            <w:tcW w:w="2115" w:type="dxa"/>
            <w:tcBorders>
              <w:top w:val="single" w:sz="4" w:space="0" w:color="000000"/>
              <w:left w:val="single" w:sz="4" w:space="0" w:color="000000"/>
              <w:bottom w:val="single" w:sz="4" w:space="0" w:color="000000"/>
              <w:right w:val="single" w:sz="4" w:space="0" w:color="000000"/>
            </w:tcBorders>
          </w:tcPr>
          <w:p w14:paraId="24F06AE0" w14:textId="77777777" w:rsidR="009C0F91" w:rsidRPr="00716C4A" w:rsidRDefault="009C0F91" w:rsidP="009C0F91">
            <w:pPr>
              <w:snapToGrid w:val="0"/>
              <w:rPr>
                <w:sz w:val="18"/>
              </w:rPr>
            </w:pPr>
            <w:r w:rsidRPr="00716C4A">
              <w:rPr>
                <w:sz w:val="18"/>
              </w:rPr>
              <w:t>Da pos.1 a pos.3: valori da “201” a “213”</w:t>
            </w:r>
            <w:r w:rsidRPr="00716C4A">
              <w:rPr>
                <w:sz w:val="18"/>
              </w:rPr>
              <w:br/>
              <w:t>Da pos.4 a pos.6: valore “REC” o “CAC”</w:t>
            </w:r>
            <w:r w:rsidRPr="00716C4A">
              <w:rPr>
                <w:sz w:val="18"/>
              </w:rPr>
              <w:br/>
              <w:t>Da pos.7 a pos.15: valori come controllo VF03</w:t>
            </w:r>
          </w:p>
        </w:tc>
      </w:tr>
      <w:tr w:rsidR="00EF4827" w:rsidRPr="00EF4827" w14:paraId="47A734E4" w14:textId="77777777" w:rsidTr="00E718F2">
        <w:trPr>
          <w:trHeight w:val="262"/>
        </w:trPr>
        <w:tc>
          <w:tcPr>
            <w:tcW w:w="681" w:type="dxa"/>
            <w:tcBorders>
              <w:top w:val="single" w:sz="4" w:space="0" w:color="000000"/>
              <w:left w:val="single" w:sz="4" w:space="0" w:color="000000"/>
              <w:bottom w:val="single" w:sz="4" w:space="0" w:color="000000"/>
            </w:tcBorders>
          </w:tcPr>
          <w:p w14:paraId="6E3069D4" w14:textId="77777777" w:rsidR="009C0F91" w:rsidRPr="00EF4827" w:rsidRDefault="009C0F91" w:rsidP="009C0F91">
            <w:pPr>
              <w:snapToGrid w:val="0"/>
              <w:jc w:val="center"/>
              <w:rPr>
                <w:sz w:val="18"/>
              </w:rPr>
            </w:pPr>
            <w:r w:rsidRPr="00EF4827">
              <w:rPr>
                <w:sz w:val="18"/>
              </w:rPr>
              <w:t>108.0</w:t>
            </w:r>
          </w:p>
        </w:tc>
        <w:tc>
          <w:tcPr>
            <w:tcW w:w="1989" w:type="dxa"/>
            <w:tcBorders>
              <w:top w:val="single" w:sz="4" w:space="0" w:color="000000"/>
              <w:left w:val="single" w:sz="4" w:space="0" w:color="000000"/>
              <w:bottom w:val="single" w:sz="4" w:space="0" w:color="000000"/>
            </w:tcBorders>
          </w:tcPr>
          <w:p w14:paraId="5258EF2A" w14:textId="77777777" w:rsidR="009C0F91" w:rsidRPr="00EF4827" w:rsidRDefault="009C0F91" w:rsidP="009C0F91">
            <w:pPr>
              <w:snapToGrid w:val="0"/>
              <w:rPr>
                <w:sz w:val="18"/>
              </w:rPr>
            </w:pPr>
            <w:proofErr w:type="spellStart"/>
            <w:r w:rsidRPr="00EF4827">
              <w:rPr>
                <w:sz w:val="18"/>
              </w:rPr>
              <w:t>dataConclusione</w:t>
            </w:r>
            <w:proofErr w:type="spellEnd"/>
          </w:p>
        </w:tc>
        <w:tc>
          <w:tcPr>
            <w:tcW w:w="2250" w:type="dxa"/>
            <w:tcBorders>
              <w:top w:val="single" w:sz="4" w:space="0" w:color="000000"/>
              <w:left w:val="single" w:sz="4" w:space="0" w:color="000000"/>
              <w:bottom w:val="single" w:sz="4" w:space="0" w:color="000000"/>
            </w:tcBorders>
          </w:tcPr>
          <w:p w14:paraId="38DBEF8E" w14:textId="77777777" w:rsidR="009C0F91" w:rsidRPr="00EF4827" w:rsidRDefault="009C0F91" w:rsidP="009C0F91">
            <w:pPr>
              <w:snapToGrid w:val="0"/>
              <w:rPr>
                <w:sz w:val="18"/>
              </w:rPr>
            </w:pPr>
            <w:r w:rsidRPr="00EF4827">
              <w:rPr>
                <w:sz w:val="18"/>
              </w:rPr>
              <w:t>Data Conclusione</w:t>
            </w:r>
          </w:p>
        </w:tc>
        <w:tc>
          <w:tcPr>
            <w:tcW w:w="735" w:type="dxa"/>
            <w:tcBorders>
              <w:top w:val="single" w:sz="4" w:space="0" w:color="000000"/>
              <w:left w:val="single" w:sz="4" w:space="0" w:color="000000"/>
              <w:bottom w:val="single" w:sz="4" w:space="0" w:color="000000"/>
            </w:tcBorders>
          </w:tcPr>
          <w:p w14:paraId="6881F77F" w14:textId="77777777" w:rsidR="009C0F91" w:rsidRPr="00EF4827" w:rsidRDefault="009C0F91" w:rsidP="009C0F91">
            <w:pPr>
              <w:snapToGrid w:val="0"/>
              <w:jc w:val="center"/>
              <w:rPr>
                <w:sz w:val="18"/>
                <w:lang w:val="fr-FR"/>
              </w:rPr>
            </w:pPr>
            <w:r w:rsidRPr="00EF4827">
              <w:rPr>
                <w:sz w:val="18"/>
                <w:lang w:val="fr-FR"/>
              </w:rPr>
              <w:t>8</w:t>
            </w:r>
          </w:p>
        </w:tc>
        <w:tc>
          <w:tcPr>
            <w:tcW w:w="660" w:type="dxa"/>
            <w:tcBorders>
              <w:top w:val="single" w:sz="4" w:space="0" w:color="000000"/>
              <w:left w:val="single" w:sz="4" w:space="0" w:color="000000"/>
              <w:bottom w:val="single" w:sz="4" w:space="0" w:color="000000"/>
            </w:tcBorders>
          </w:tcPr>
          <w:p w14:paraId="5D00A5F7"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7CEBE4F8" w14:textId="77777777" w:rsidR="009C0F91" w:rsidRPr="00EF4827" w:rsidRDefault="009C0F91" w:rsidP="009C0F91">
            <w:pPr>
              <w:snapToGrid w:val="0"/>
              <w:jc w:val="center"/>
              <w:rPr>
                <w:sz w:val="18"/>
                <w:lang w:val="fr-FR"/>
              </w:rPr>
            </w:pPr>
            <w:r w:rsidRPr="00EF4827">
              <w:rPr>
                <w:sz w:val="18"/>
                <w:lang w:val="fr-FR"/>
              </w:rPr>
              <w:t>VF10</w:t>
            </w:r>
          </w:p>
        </w:tc>
        <w:tc>
          <w:tcPr>
            <w:tcW w:w="2115" w:type="dxa"/>
            <w:tcBorders>
              <w:top w:val="single" w:sz="4" w:space="0" w:color="000000"/>
              <w:left w:val="single" w:sz="4" w:space="0" w:color="000000"/>
              <w:bottom w:val="single" w:sz="4" w:space="0" w:color="000000"/>
              <w:right w:val="single" w:sz="4" w:space="0" w:color="000000"/>
            </w:tcBorders>
          </w:tcPr>
          <w:p w14:paraId="00BC020C" w14:textId="77777777" w:rsidR="009C0F91" w:rsidRPr="00EF4827" w:rsidRDefault="009C0F91" w:rsidP="009C0F91">
            <w:pPr>
              <w:snapToGrid w:val="0"/>
              <w:rPr>
                <w:sz w:val="18"/>
                <w:lang w:val="fr-FR"/>
              </w:rPr>
            </w:pPr>
            <w:r w:rsidRPr="00EF4827">
              <w:rPr>
                <w:sz w:val="18"/>
                <w:lang w:val="fr-FR"/>
              </w:rPr>
              <w:t>Da 01011900 a 31122099</w:t>
            </w:r>
          </w:p>
        </w:tc>
      </w:tr>
      <w:tr w:rsidR="00EF4827" w:rsidRPr="00EF4827" w14:paraId="6A800439" w14:textId="77777777" w:rsidTr="00E718F2">
        <w:trPr>
          <w:trHeight w:val="262"/>
        </w:trPr>
        <w:tc>
          <w:tcPr>
            <w:tcW w:w="681" w:type="dxa"/>
            <w:tcBorders>
              <w:top w:val="single" w:sz="4" w:space="0" w:color="000000"/>
              <w:left w:val="single" w:sz="4" w:space="0" w:color="000000"/>
              <w:bottom w:val="single" w:sz="4" w:space="0" w:color="000000"/>
            </w:tcBorders>
          </w:tcPr>
          <w:p w14:paraId="74A4E0F3" w14:textId="77777777" w:rsidR="009C0F91" w:rsidRPr="00EF4827" w:rsidRDefault="009C0F91" w:rsidP="009C0F91">
            <w:pPr>
              <w:snapToGrid w:val="0"/>
              <w:jc w:val="center"/>
              <w:rPr>
                <w:sz w:val="18"/>
              </w:rPr>
            </w:pPr>
            <w:r w:rsidRPr="00EF4827">
              <w:rPr>
                <w:sz w:val="18"/>
              </w:rPr>
              <w:t>109.0</w:t>
            </w:r>
          </w:p>
        </w:tc>
        <w:tc>
          <w:tcPr>
            <w:tcW w:w="1989" w:type="dxa"/>
            <w:tcBorders>
              <w:top w:val="single" w:sz="4" w:space="0" w:color="000000"/>
              <w:left w:val="single" w:sz="4" w:space="0" w:color="000000"/>
              <w:bottom w:val="single" w:sz="4" w:space="0" w:color="000000"/>
            </w:tcBorders>
          </w:tcPr>
          <w:p w14:paraId="7456B293" w14:textId="77777777" w:rsidR="009C0F91" w:rsidRPr="00EF4827" w:rsidRDefault="009C0F91" w:rsidP="009C0F91">
            <w:pPr>
              <w:snapToGrid w:val="0"/>
              <w:rPr>
                <w:sz w:val="18"/>
              </w:rPr>
            </w:pPr>
            <w:proofErr w:type="spellStart"/>
            <w:r w:rsidRPr="00EF4827">
              <w:rPr>
                <w:sz w:val="18"/>
              </w:rPr>
              <w:t>motivoConclusione</w:t>
            </w:r>
            <w:proofErr w:type="spellEnd"/>
          </w:p>
        </w:tc>
        <w:tc>
          <w:tcPr>
            <w:tcW w:w="2250" w:type="dxa"/>
            <w:tcBorders>
              <w:top w:val="single" w:sz="4" w:space="0" w:color="000000"/>
              <w:left w:val="single" w:sz="4" w:space="0" w:color="000000"/>
              <w:bottom w:val="single" w:sz="4" w:space="0" w:color="000000"/>
            </w:tcBorders>
          </w:tcPr>
          <w:p w14:paraId="3D0DAB9C" w14:textId="77777777" w:rsidR="009C0F91" w:rsidRPr="00EF4827" w:rsidRDefault="009C0F91" w:rsidP="009C0F91">
            <w:pPr>
              <w:snapToGrid w:val="0"/>
              <w:rPr>
                <w:sz w:val="18"/>
              </w:rPr>
            </w:pPr>
            <w:r w:rsidRPr="00EF4827">
              <w:rPr>
                <w:sz w:val="18"/>
              </w:rPr>
              <w:t>Motivo Conclusione</w:t>
            </w:r>
          </w:p>
        </w:tc>
        <w:tc>
          <w:tcPr>
            <w:tcW w:w="735" w:type="dxa"/>
            <w:tcBorders>
              <w:top w:val="single" w:sz="4" w:space="0" w:color="000000"/>
              <w:left w:val="single" w:sz="4" w:space="0" w:color="000000"/>
              <w:bottom w:val="single" w:sz="4" w:space="0" w:color="000000"/>
            </w:tcBorders>
          </w:tcPr>
          <w:p w14:paraId="507D6367" w14:textId="77777777" w:rsidR="009C0F91" w:rsidRPr="00EF4827" w:rsidRDefault="009C0F91" w:rsidP="009C0F91">
            <w:pPr>
              <w:snapToGrid w:val="0"/>
              <w:jc w:val="center"/>
              <w:rPr>
                <w:sz w:val="18"/>
                <w:lang w:val="fr-FR"/>
              </w:rPr>
            </w:pPr>
            <w:r w:rsidRPr="00EF4827">
              <w:rPr>
                <w:sz w:val="18"/>
                <w:lang w:val="fr-FR"/>
              </w:rPr>
              <w:t>1</w:t>
            </w:r>
          </w:p>
        </w:tc>
        <w:tc>
          <w:tcPr>
            <w:tcW w:w="660" w:type="dxa"/>
            <w:tcBorders>
              <w:top w:val="single" w:sz="4" w:space="0" w:color="000000"/>
              <w:left w:val="single" w:sz="4" w:space="0" w:color="000000"/>
              <w:bottom w:val="single" w:sz="4" w:space="0" w:color="000000"/>
            </w:tcBorders>
          </w:tcPr>
          <w:p w14:paraId="755B3730" w14:textId="77777777" w:rsidR="009C0F91" w:rsidRPr="00EF4827" w:rsidRDefault="009C0F91" w:rsidP="009C0F91">
            <w:pPr>
              <w:snapToGrid w:val="0"/>
              <w:jc w:val="center"/>
              <w:rPr>
                <w:sz w:val="18"/>
                <w:lang w:val="fr-FR"/>
              </w:rPr>
            </w:pPr>
            <w:r w:rsidRPr="00EF4827">
              <w:rPr>
                <w:sz w:val="18"/>
                <w:lang w:val="fr-FR"/>
              </w:rPr>
              <w:t>OBB</w:t>
            </w:r>
          </w:p>
        </w:tc>
        <w:tc>
          <w:tcPr>
            <w:tcW w:w="885" w:type="dxa"/>
            <w:tcBorders>
              <w:top w:val="single" w:sz="4" w:space="0" w:color="000000"/>
              <w:left w:val="single" w:sz="4" w:space="0" w:color="000000"/>
              <w:bottom w:val="single" w:sz="4" w:space="0" w:color="000000"/>
            </w:tcBorders>
          </w:tcPr>
          <w:p w14:paraId="4761254C" w14:textId="77777777" w:rsidR="009C0F91" w:rsidRPr="00EF4827" w:rsidRDefault="009C0F91" w:rsidP="009C0F91">
            <w:pPr>
              <w:snapToGrid w:val="0"/>
              <w:jc w:val="center"/>
              <w:rPr>
                <w:sz w:val="18"/>
                <w:lang w:val="fr-FR"/>
              </w:rPr>
            </w:pPr>
            <w:r w:rsidRPr="00EF4827">
              <w:rPr>
                <w:sz w:val="18"/>
                <w:lang w:val="fr-FR"/>
              </w:rPr>
              <w:t>LIS</w:t>
            </w:r>
          </w:p>
        </w:tc>
        <w:tc>
          <w:tcPr>
            <w:tcW w:w="2115" w:type="dxa"/>
            <w:tcBorders>
              <w:top w:val="single" w:sz="4" w:space="0" w:color="000000"/>
              <w:left w:val="single" w:sz="4" w:space="0" w:color="000000"/>
              <w:bottom w:val="single" w:sz="4" w:space="0" w:color="000000"/>
              <w:right w:val="single" w:sz="4" w:space="0" w:color="000000"/>
            </w:tcBorders>
          </w:tcPr>
          <w:p w14:paraId="74E0ADFF" w14:textId="77777777" w:rsidR="009C0F91" w:rsidRPr="00EF4827" w:rsidRDefault="009C0F91" w:rsidP="009C0F91">
            <w:pPr>
              <w:snapToGrid w:val="0"/>
              <w:rPr>
                <w:sz w:val="18"/>
                <w:lang w:val="fr-FR"/>
              </w:rPr>
            </w:pPr>
            <w:r w:rsidRPr="00EF4827">
              <w:rPr>
                <w:sz w:val="18"/>
                <w:lang w:val="fr-FR"/>
              </w:rPr>
              <w:t>Valori  “1”, “2”, “3”,“4”, “5”, “6”, “8”, “9”, “10”, “11”, “18”</w:t>
            </w:r>
            <w:r w:rsidR="00727031" w:rsidRPr="00EF4827">
              <w:rPr>
                <w:sz w:val="18"/>
                <w:lang w:val="fr-FR"/>
              </w:rPr>
              <w:t>, “19”, “20”, “21”, “22”</w:t>
            </w:r>
            <w:r w:rsidRPr="00EF4827">
              <w:rPr>
                <w:sz w:val="18"/>
                <w:lang w:val="fr-FR"/>
              </w:rPr>
              <w:t>, “98”</w:t>
            </w:r>
          </w:p>
        </w:tc>
      </w:tr>
      <w:tr w:rsidR="009C0F91" w:rsidRPr="00EF4827" w14:paraId="4071FFFA" w14:textId="77777777" w:rsidTr="00E718F2">
        <w:trPr>
          <w:trHeight w:val="262"/>
        </w:trPr>
        <w:tc>
          <w:tcPr>
            <w:tcW w:w="681" w:type="dxa"/>
            <w:tcBorders>
              <w:top w:val="single" w:sz="4" w:space="0" w:color="000000"/>
              <w:left w:val="single" w:sz="4" w:space="0" w:color="000000"/>
              <w:bottom w:val="single" w:sz="4" w:space="0" w:color="000000"/>
            </w:tcBorders>
          </w:tcPr>
          <w:p w14:paraId="4C2EF0D3" w14:textId="77777777" w:rsidR="009C0F91" w:rsidRPr="00EF4827" w:rsidRDefault="009C0F91" w:rsidP="009C0F91">
            <w:pPr>
              <w:snapToGrid w:val="0"/>
              <w:jc w:val="center"/>
              <w:rPr>
                <w:sz w:val="18"/>
              </w:rPr>
            </w:pPr>
            <w:r w:rsidRPr="00EF4827">
              <w:rPr>
                <w:sz w:val="18"/>
              </w:rPr>
              <w:t>119.00</w:t>
            </w:r>
          </w:p>
        </w:tc>
        <w:tc>
          <w:tcPr>
            <w:tcW w:w="1989" w:type="dxa"/>
            <w:tcBorders>
              <w:top w:val="single" w:sz="4" w:space="0" w:color="000000"/>
              <w:left w:val="single" w:sz="4" w:space="0" w:color="000000"/>
              <w:bottom w:val="single" w:sz="4" w:space="0" w:color="000000"/>
            </w:tcBorders>
          </w:tcPr>
          <w:p w14:paraId="3FD99AA1" w14:textId="77777777" w:rsidR="009C0F91" w:rsidRPr="00EF4827" w:rsidRDefault="009C0F91" w:rsidP="009C0F91">
            <w:pPr>
              <w:snapToGrid w:val="0"/>
              <w:rPr>
                <w:sz w:val="18"/>
              </w:rPr>
            </w:pPr>
            <w:proofErr w:type="spellStart"/>
            <w:r w:rsidRPr="00EF4827">
              <w:rPr>
                <w:sz w:val="18"/>
              </w:rPr>
              <w:t>strutturaDiDestinazione</w:t>
            </w:r>
            <w:proofErr w:type="spellEnd"/>
          </w:p>
        </w:tc>
        <w:tc>
          <w:tcPr>
            <w:tcW w:w="2250" w:type="dxa"/>
            <w:tcBorders>
              <w:top w:val="single" w:sz="4" w:space="0" w:color="000000"/>
              <w:left w:val="single" w:sz="4" w:space="0" w:color="000000"/>
              <w:bottom w:val="single" w:sz="4" w:space="0" w:color="000000"/>
            </w:tcBorders>
          </w:tcPr>
          <w:p w14:paraId="1A0DF360" w14:textId="77777777" w:rsidR="009C0F91" w:rsidRPr="00EF4827" w:rsidRDefault="009C0F91" w:rsidP="009C0F91">
            <w:pPr>
              <w:snapToGrid w:val="0"/>
              <w:rPr>
                <w:sz w:val="18"/>
              </w:rPr>
            </w:pPr>
            <w:r w:rsidRPr="00EF4827">
              <w:rPr>
                <w:sz w:val="18"/>
              </w:rPr>
              <w:t xml:space="preserve">Struttura Di Destinazione </w:t>
            </w:r>
          </w:p>
        </w:tc>
        <w:tc>
          <w:tcPr>
            <w:tcW w:w="735" w:type="dxa"/>
            <w:tcBorders>
              <w:top w:val="single" w:sz="4" w:space="0" w:color="000000"/>
              <w:left w:val="single" w:sz="4" w:space="0" w:color="000000"/>
              <w:bottom w:val="single" w:sz="4" w:space="0" w:color="000000"/>
            </w:tcBorders>
          </w:tcPr>
          <w:p w14:paraId="243E5808" w14:textId="77777777" w:rsidR="009C0F91" w:rsidRPr="00EF4827" w:rsidRDefault="009C0F91" w:rsidP="009C0F91">
            <w:pPr>
              <w:snapToGrid w:val="0"/>
              <w:jc w:val="center"/>
              <w:rPr>
                <w:sz w:val="18"/>
                <w:lang w:val="fr-FR"/>
              </w:rPr>
            </w:pPr>
            <w:r w:rsidRPr="00EF4827">
              <w:rPr>
                <w:sz w:val="18"/>
                <w:lang w:val="fr-FR"/>
              </w:rPr>
              <w:t>.6-8</w:t>
            </w:r>
          </w:p>
        </w:tc>
        <w:tc>
          <w:tcPr>
            <w:tcW w:w="660" w:type="dxa"/>
            <w:tcBorders>
              <w:top w:val="single" w:sz="4" w:space="0" w:color="000000"/>
              <w:left w:val="single" w:sz="4" w:space="0" w:color="000000"/>
              <w:bottom w:val="single" w:sz="4" w:space="0" w:color="000000"/>
            </w:tcBorders>
          </w:tcPr>
          <w:p w14:paraId="06C4008E" w14:textId="77777777" w:rsidR="009C0F91" w:rsidRPr="00EF4827" w:rsidRDefault="009C0F91" w:rsidP="009C0F91">
            <w:pPr>
              <w:snapToGrid w:val="0"/>
              <w:jc w:val="center"/>
              <w:rPr>
                <w:sz w:val="18"/>
                <w:lang w:val="fr-FR"/>
              </w:rPr>
            </w:pPr>
          </w:p>
        </w:tc>
        <w:tc>
          <w:tcPr>
            <w:tcW w:w="885" w:type="dxa"/>
            <w:tcBorders>
              <w:top w:val="single" w:sz="4" w:space="0" w:color="000000"/>
              <w:left w:val="single" w:sz="4" w:space="0" w:color="000000"/>
              <w:bottom w:val="single" w:sz="4" w:space="0" w:color="000000"/>
            </w:tcBorders>
          </w:tcPr>
          <w:p w14:paraId="2855EC4D" w14:textId="77777777" w:rsidR="009C0F91" w:rsidRPr="00EF4827" w:rsidRDefault="009C0F91" w:rsidP="009C0F91">
            <w:pPr>
              <w:snapToGrid w:val="0"/>
              <w:jc w:val="center"/>
              <w:rPr>
                <w:sz w:val="18"/>
                <w:lang w:val="fr-FR"/>
              </w:rPr>
            </w:pPr>
            <w:r w:rsidRPr="00EF4827">
              <w:rPr>
                <w:sz w:val="18"/>
                <w:lang w:val="fr-FR"/>
              </w:rPr>
              <w:t>VF03</w:t>
            </w:r>
          </w:p>
        </w:tc>
        <w:tc>
          <w:tcPr>
            <w:tcW w:w="2115" w:type="dxa"/>
            <w:tcBorders>
              <w:top w:val="single" w:sz="4" w:space="0" w:color="000000"/>
              <w:left w:val="single" w:sz="4" w:space="0" w:color="000000"/>
              <w:bottom w:val="single" w:sz="4" w:space="0" w:color="000000"/>
              <w:right w:val="single" w:sz="4" w:space="0" w:color="000000"/>
            </w:tcBorders>
          </w:tcPr>
          <w:p w14:paraId="03571FF7" w14:textId="77777777" w:rsidR="009C0F91" w:rsidRPr="00EF4827" w:rsidRDefault="009C0F91" w:rsidP="009C0F91">
            <w:pPr>
              <w:snapToGrid w:val="0"/>
              <w:rPr>
                <w:sz w:val="18"/>
                <w:lang w:val="fr-FR"/>
              </w:rPr>
            </w:pPr>
            <w:r w:rsidRPr="00EF4827">
              <w:rPr>
                <w:sz w:val="18"/>
                <w:lang w:val="fr-FR"/>
              </w:rPr>
              <w:t xml:space="preserve">Come da </w:t>
            </w:r>
            <w:proofErr w:type="spellStart"/>
            <w:r w:rsidRPr="00EF4827">
              <w:rPr>
                <w:sz w:val="18"/>
                <w:lang w:val="fr-FR"/>
              </w:rPr>
              <w:t>controllo</w:t>
            </w:r>
            <w:proofErr w:type="spellEnd"/>
          </w:p>
        </w:tc>
      </w:tr>
    </w:tbl>
    <w:p w14:paraId="7075EAF7" w14:textId="77777777" w:rsidR="00E5700D" w:rsidRPr="00EF4827" w:rsidRDefault="00E5700D">
      <w:pPr>
        <w:pageBreakBefore/>
        <w:rPr>
          <w:lang w:val="fr-FR"/>
        </w:rPr>
      </w:pPr>
    </w:p>
    <w:p w14:paraId="76C3FB11" w14:textId="77777777" w:rsidR="00E5700D" w:rsidRPr="00EF4827" w:rsidRDefault="00E5700D">
      <w:pPr>
        <w:pStyle w:val="Titolo2"/>
      </w:pPr>
      <w:bookmarkStart w:id="106" w:name="__RefHeading__103_299485111"/>
      <w:bookmarkStart w:id="107" w:name="_Toc64901456"/>
      <w:bookmarkEnd w:id="106"/>
      <w:r w:rsidRPr="00EF4827">
        <w:t xml:space="preserve">Schemi </w:t>
      </w:r>
      <w:r w:rsidR="00935571" w:rsidRPr="00EF4827">
        <w:t>XML</w:t>
      </w:r>
      <w:r w:rsidRPr="00EF4827">
        <w:t xml:space="preserve"> e XSD di Invio</w:t>
      </w:r>
      <w:bookmarkEnd w:id="107"/>
      <w:r w:rsidRPr="00EF4827">
        <w:t xml:space="preserve"> </w:t>
      </w:r>
    </w:p>
    <w:p w14:paraId="5783A666" w14:textId="77777777" w:rsidR="00E5700D" w:rsidRPr="00EF4827" w:rsidRDefault="00E5700D"/>
    <w:p w14:paraId="70936E32" w14:textId="77777777" w:rsidR="00E5700D" w:rsidRPr="00EF4827" w:rsidRDefault="00E5700D">
      <w:pPr>
        <w:pStyle w:val="Titolo3"/>
      </w:pPr>
      <w:bookmarkStart w:id="108" w:name="__RefHeading__105_299485111"/>
      <w:bookmarkStart w:id="109" w:name="_Toc64901457"/>
      <w:bookmarkEnd w:id="108"/>
      <w:r w:rsidRPr="00EF4827">
        <w:t>Tracciato XML Sezione “Dati Eventi”  (ster_b100</w:t>
      </w:r>
      <w:r w:rsidR="00B2358E" w:rsidRPr="00EF4827">
        <w:t>3</w:t>
      </w:r>
      <w:r w:rsidRPr="00EF4827">
        <w:t>_01.xml)</w:t>
      </w:r>
      <w:bookmarkEnd w:id="109"/>
    </w:p>
    <w:p w14:paraId="62F75784" w14:textId="77777777" w:rsidR="00E5700D" w:rsidRPr="00EF4827" w:rsidRDefault="00E5700D">
      <w:pPr>
        <w:pStyle w:val="Corpodeltesto31"/>
      </w:pPr>
      <w:r w:rsidRPr="00EF4827">
        <w:t>N.B. I TAG ripetibili sono evidenziati in grassetto e sottolineati.</w:t>
      </w:r>
    </w:p>
    <w:p w14:paraId="45E55DC3" w14:textId="77777777" w:rsidR="00E5700D" w:rsidRPr="00EF4827" w:rsidRDefault="00E5700D"/>
    <w:p w14:paraId="0B4AD085" w14:textId="77777777" w:rsidR="00E718F2" w:rsidRPr="00716C4A" w:rsidRDefault="00E718F2" w:rsidP="00E718F2">
      <w:r w:rsidRPr="00716C4A">
        <w:t xml:space="preserve">&lt;?xml </w:t>
      </w:r>
      <w:proofErr w:type="spellStart"/>
      <w:r w:rsidRPr="00716C4A">
        <w:t>version</w:t>
      </w:r>
      <w:proofErr w:type="spellEnd"/>
      <w:r w:rsidRPr="00716C4A">
        <w:t xml:space="preserve">="1.0" </w:t>
      </w:r>
      <w:proofErr w:type="spellStart"/>
      <w:r w:rsidRPr="00716C4A">
        <w:t>encoding</w:t>
      </w:r>
      <w:proofErr w:type="spellEnd"/>
      <w:r w:rsidRPr="00716C4A">
        <w:t>="utf-8"?&gt;</w:t>
      </w:r>
    </w:p>
    <w:p w14:paraId="502E2727" w14:textId="77777777" w:rsidR="00E718F2" w:rsidRPr="00716C4A" w:rsidRDefault="00E718F2" w:rsidP="00E718F2">
      <w:r w:rsidRPr="00716C4A">
        <w:t>&lt;ster_b100</w:t>
      </w:r>
      <w:r w:rsidR="00B2358E" w:rsidRPr="00716C4A">
        <w:t>3</w:t>
      </w:r>
      <w:r w:rsidRPr="00716C4A">
        <w:t>_01&gt;</w:t>
      </w:r>
    </w:p>
    <w:p w14:paraId="15A0DCC9" w14:textId="77777777" w:rsidR="00E718F2" w:rsidRPr="00EF4827" w:rsidRDefault="00E718F2" w:rsidP="00E718F2">
      <w:pPr>
        <w:rPr>
          <w:b/>
          <w:u w:val="single"/>
        </w:rPr>
      </w:pPr>
      <w:r w:rsidRPr="00716C4A">
        <w:t xml:space="preserve">  </w:t>
      </w:r>
      <w:r w:rsidRPr="00EF4827">
        <w:rPr>
          <w:b/>
          <w:u w:val="single"/>
        </w:rPr>
        <w:t>&lt;scheda&gt;</w:t>
      </w:r>
    </w:p>
    <w:p w14:paraId="5742C7C9" w14:textId="77777777" w:rsidR="00E718F2" w:rsidRPr="00EF4827" w:rsidRDefault="00E718F2" w:rsidP="00E718F2">
      <w:r w:rsidRPr="00EF4827">
        <w:t xml:space="preserve">  </w:t>
      </w:r>
      <w:r w:rsidRPr="00EF4827">
        <w:tab/>
        <w:t>&lt;</w:t>
      </w:r>
      <w:proofErr w:type="spellStart"/>
      <w:r w:rsidRPr="00EF4827">
        <w:t>aziendaInviante</w:t>
      </w:r>
      <w:proofErr w:type="spellEnd"/>
      <w:r w:rsidRPr="00EF4827">
        <w:t xml:space="preserve"> /&gt;</w:t>
      </w:r>
    </w:p>
    <w:p w14:paraId="37F74FC6" w14:textId="77777777" w:rsidR="00E718F2" w:rsidRPr="00EF4827" w:rsidRDefault="00E718F2" w:rsidP="00E718F2">
      <w:r w:rsidRPr="00EF4827">
        <w:t xml:space="preserve">  </w:t>
      </w:r>
      <w:r w:rsidRPr="00EF4827">
        <w:tab/>
        <w:t>&lt;</w:t>
      </w:r>
      <w:proofErr w:type="spellStart"/>
      <w:r w:rsidRPr="00EF4827">
        <w:t>tipoFlusso</w:t>
      </w:r>
      <w:proofErr w:type="spellEnd"/>
      <w:r w:rsidRPr="00EF4827">
        <w:t xml:space="preserve"> /&gt;</w:t>
      </w:r>
    </w:p>
    <w:p w14:paraId="25BC2C08" w14:textId="77777777" w:rsidR="00E718F2" w:rsidRPr="00EF4827" w:rsidRDefault="00E718F2" w:rsidP="00E718F2">
      <w:r w:rsidRPr="00EF4827">
        <w:t xml:space="preserve">  </w:t>
      </w:r>
      <w:r w:rsidRPr="00EF4827">
        <w:tab/>
        <w:t>&lt;</w:t>
      </w:r>
      <w:proofErr w:type="spellStart"/>
      <w:r w:rsidRPr="00EF4827">
        <w:t>annoCartellaTerritoriale</w:t>
      </w:r>
      <w:proofErr w:type="spellEnd"/>
      <w:r w:rsidRPr="00EF4827">
        <w:t xml:space="preserve"> /&gt;</w:t>
      </w:r>
    </w:p>
    <w:p w14:paraId="3EF20539" w14:textId="77777777" w:rsidR="00E718F2" w:rsidRPr="00EF4827" w:rsidRDefault="00E718F2" w:rsidP="00E718F2">
      <w:r w:rsidRPr="00EF4827">
        <w:t xml:space="preserve">  </w:t>
      </w:r>
      <w:r w:rsidRPr="00EF4827">
        <w:tab/>
        <w:t>&lt;</w:t>
      </w:r>
      <w:proofErr w:type="spellStart"/>
      <w:r w:rsidRPr="00EF4827">
        <w:t>progressivoCartellaTerritoriale</w:t>
      </w:r>
      <w:proofErr w:type="spellEnd"/>
      <w:r w:rsidRPr="00EF4827">
        <w:t xml:space="preserve"> /&gt;</w:t>
      </w:r>
    </w:p>
    <w:p w14:paraId="65BF3F23" w14:textId="77777777" w:rsidR="00E718F2" w:rsidRPr="00EF4827" w:rsidRDefault="00E718F2" w:rsidP="00E718F2">
      <w:r w:rsidRPr="00EF4827">
        <w:t xml:space="preserve">  </w:t>
      </w:r>
      <w:r w:rsidRPr="00EF4827">
        <w:tab/>
        <w:t>&lt;</w:t>
      </w:r>
      <w:proofErr w:type="spellStart"/>
      <w:r w:rsidRPr="00EF4827">
        <w:t>tipoMovimento</w:t>
      </w:r>
      <w:proofErr w:type="spellEnd"/>
      <w:r w:rsidRPr="00EF4827">
        <w:t xml:space="preserve"> /&gt;</w:t>
      </w:r>
    </w:p>
    <w:p w14:paraId="74E5FCF9" w14:textId="77777777" w:rsidR="00E718F2" w:rsidRPr="00EF4827" w:rsidRDefault="00E718F2" w:rsidP="00E718F2">
      <w:pPr>
        <w:rPr>
          <w:b/>
          <w:u w:val="single"/>
        </w:rPr>
      </w:pPr>
      <w:r w:rsidRPr="00EF4827">
        <w:t xml:space="preserve">  </w:t>
      </w:r>
      <w:r w:rsidRPr="00EF4827">
        <w:tab/>
      </w:r>
      <w:r w:rsidRPr="00EF4827">
        <w:rPr>
          <w:b/>
          <w:u w:val="single"/>
        </w:rPr>
        <w:t>&lt;</w:t>
      </w:r>
      <w:proofErr w:type="spellStart"/>
      <w:r w:rsidRPr="00EF4827">
        <w:rPr>
          <w:b/>
          <w:u w:val="single"/>
        </w:rPr>
        <w:t>eventoValutazione</w:t>
      </w:r>
      <w:proofErr w:type="spellEnd"/>
      <w:r w:rsidRPr="00EF4827">
        <w:rPr>
          <w:b/>
          <w:u w:val="single"/>
        </w:rPr>
        <w:t>&gt;</w:t>
      </w:r>
    </w:p>
    <w:p w14:paraId="3626E5CD" w14:textId="77777777" w:rsidR="00E718F2" w:rsidRPr="00EF4827" w:rsidRDefault="00E718F2" w:rsidP="00E718F2">
      <w:r w:rsidRPr="00EF4827">
        <w:t xml:space="preserve">  </w:t>
      </w:r>
      <w:r w:rsidRPr="00EF4827">
        <w:tab/>
      </w:r>
      <w:r w:rsidRPr="00EF4827">
        <w:tab/>
        <w:t>&lt;</w:t>
      </w:r>
      <w:proofErr w:type="spellStart"/>
      <w:r w:rsidRPr="00EF4827">
        <w:t>identificativoEventoValutazione</w:t>
      </w:r>
      <w:proofErr w:type="spellEnd"/>
      <w:r w:rsidRPr="00EF4827">
        <w:t xml:space="preserve"> /&gt;</w:t>
      </w:r>
    </w:p>
    <w:p w14:paraId="0D4AC15E" w14:textId="77777777" w:rsidR="00E718F2" w:rsidRPr="00EF4827" w:rsidRDefault="00E718F2" w:rsidP="00E718F2">
      <w:r w:rsidRPr="00EF4827">
        <w:t xml:space="preserve">  </w:t>
      </w:r>
      <w:r w:rsidRPr="00EF4827">
        <w:tab/>
      </w:r>
      <w:r w:rsidRPr="00EF4827">
        <w:tab/>
        <w:t>&lt;</w:t>
      </w:r>
      <w:proofErr w:type="spellStart"/>
      <w:r w:rsidRPr="00EF4827">
        <w:t>dataValutazione</w:t>
      </w:r>
      <w:proofErr w:type="spellEnd"/>
      <w:r w:rsidRPr="00EF4827">
        <w:t xml:space="preserve"> /&gt;</w:t>
      </w:r>
    </w:p>
    <w:p w14:paraId="07E8E91A" w14:textId="77777777" w:rsidR="00E718F2" w:rsidRPr="00EF4827" w:rsidRDefault="00E718F2" w:rsidP="00E718F2">
      <w:r w:rsidRPr="00EF4827">
        <w:t xml:space="preserve">  </w:t>
      </w:r>
      <w:r w:rsidRPr="00EF4827">
        <w:tab/>
      </w:r>
      <w:r w:rsidRPr="00EF4827">
        <w:tab/>
        <w:t>&lt;</w:t>
      </w:r>
      <w:proofErr w:type="spellStart"/>
      <w:r w:rsidRPr="00EF4827">
        <w:t>motivoValutazione</w:t>
      </w:r>
      <w:proofErr w:type="spellEnd"/>
      <w:r w:rsidRPr="00EF4827">
        <w:t xml:space="preserve"> /&gt;</w:t>
      </w:r>
    </w:p>
    <w:p w14:paraId="0D433588" w14:textId="77777777" w:rsidR="00E718F2" w:rsidRPr="00EF4827" w:rsidRDefault="00E718F2" w:rsidP="00E718F2">
      <w:r w:rsidRPr="00EF4827">
        <w:t xml:space="preserve">  </w:t>
      </w:r>
      <w:r w:rsidRPr="00EF4827">
        <w:tab/>
      </w:r>
      <w:r w:rsidRPr="00EF4827">
        <w:tab/>
        <w:t>&lt;</w:t>
      </w:r>
      <w:proofErr w:type="spellStart"/>
      <w:r w:rsidRPr="00EF4827">
        <w:t>soggettoValutatore</w:t>
      </w:r>
      <w:proofErr w:type="spellEnd"/>
      <w:r w:rsidRPr="00EF4827">
        <w:t xml:space="preserve"> /&gt;</w:t>
      </w:r>
    </w:p>
    <w:p w14:paraId="666966E4" w14:textId="77777777" w:rsidR="00E718F2" w:rsidRPr="00EF4827" w:rsidRDefault="00E718F2" w:rsidP="00E718F2">
      <w:r w:rsidRPr="00EF4827">
        <w:t xml:space="preserve">  </w:t>
      </w:r>
      <w:r w:rsidRPr="00EF4827">
        <w:tab/>
      </w:r>
      <w:r w:rsidRPr="00EF4827">
        <w:tab/>
        <w:t>&lt;</w:t>
      </w:r>
      <w:proofErr w:type="spellStart"/>
      <w:r w:rsidRPr="00EF4827">
        <w:t>patologiaPrevalente</w:t>
      </w:r>
      <w:proofErr w:type="spellEnd"/>
      <w:r w:rsidRPr="00EF4827">
        <w:t xml:space="preserve"> /&gt;</w:t>
      </w:r>
    </w:p>
    <w:p w14:paraId="749D136A" w14:textId="77777777" w:rsidR="00E718F2" w:rsidRPr="00EF4827" w:rsidRDefault="00E718F2" w:rsidP="00E718F2">
      <w:r w:rsidRPr="00EF4827">
        <w:t xml:space="preserve">  </w:t>
      </w:r>
      <w:r w:rsidRPr="00EF4827">
        <w:tab/>
      </w:r>
      <w:r w:rsidRPr="00EF4827">
        <w:tab/>
        <w:t>&lt;patologiaConcomitante1 /&gt;</w:t>
      </w:r>
    </w:p>
    <w:p w14:paraId="48FEBA80" w14:textId="77777777" w:rsidR="00E718F2" w:rsidRPr="00EF4827" w:rsidRDefault="00E718F2" w:rsidP="00E718F2">
      <w:r w:rsidRPr="00EF4827">
        <w:t xml:space="preserve">  </w:t>
      </w:r>
      <w:r w:rsidRPr="00EF4827">
        <w:tab/>
      </w:r>
      <w:r w:rsidRPr="00EF4827">
        <w:tab/>
        <w:t>&lt;patologiaConcomitante2 /&gt;</w:t>
      </w:r>
    </w:p>
    <w:p w14:paraId="6F45970A" w14:textId="77777777" w:rsidR="00E718F2" w:rsidRPr="00EF4827" w:rsidRDefault="00E718F2" w:rsidP="00E718F2">
      <w:r w:rsidRPr="00EF4827">
        <w:t xml:space="preserve">  </w:t>
      </w:r>
      <w:r w:rsidRPr="00EF4827">
        <w:tab/>
      </w:r>
      <w:r w:rsidRPr="00EF4827">
        <w:tab/>
        <w:t>&lt;patologiaConcomitante3 /&gt;</w:t>
      </w:r>
    </w:p>
    <w:p w14:paraId="5BC052F7" w14:textId="77777777" w:rsidR="00E718F2" w:rsidRPr="00EF4827" w:rsidRDefault="00E718F2" w:rsidP="00E718F2">
      <w:r w:rsidRPr="00EF4827">
        <w:t xml:space="preserve">  </w:t>
      </w:r>
      <w:r w:rsidRPr="00EF4827">
        <w:tab/>
      </w:r>
      <w:r w:rsidRPr="00EF4827">
        <w:tab/>
        <w:t>&lt;patologiaConcomitante4 /&gt;</w:t>
      </w:r>
    </w:p>
    <w:p w14:paraId="7C3BC324" w14:textId="77777777" w:rsidR="00E718F2" w:rsidRPr="00EF4827" w:rsidRDefault="00E718F2" w:rsidP="00E718F2">
      <w:r w:rsidRPr="00EF4827">
        <w:t xml:space="preserve">  </w:t>
      </w:r>
      <w:r w:rsidRPr="00EF4827">
        <w:tab/>
      </w:r>
      <w:r w:rsidRPr="00EF4827">
        <w:tab/>
        <w:t>&lt;patologiaConcomitante5 /&gt;</w:t>
      </w:r>
    </w:p>
    <w:p w14:paraId="1BBA2E1F" w14:textId="77777777" w:rsidR="00E718F2" w:rsidRPr="00EF4827" w:rsidRDefault="00E718F2" w:rsidP="00E718F2">
      <w:r w:rsidRPr="00EF4827">
        <w:t xml:space="preserve">  </w:t>
      </w:r>
      <w:r w:rsidRPr="00EF4827">
        <w:tab/>
      </w:r>
      <w:r w:rsidRPr="00EF4827">
        <w:tab/>
        <w:t>&lt;</w:t>
      </w:r>
      <w:proofErr w:type="spellStart"/>
      <w:r w:rsidRPr="00EF4827">
        <w:t>patologiaNeurologica</w:t>
      </w:r>
      <w:proofErr w:type="spellEnd"/>
      <w:r w:rsidRPr="00EF4827">
        <w:t xml:space="preserve"> /&gt;</w:t>
      </w:r>
    </w:p>
    <w:p w14:paraId="5088206B" w14:textId="77777777" w:rsidR="00E718F2" w:rsidRPr="00EF4827" w:rsidRDefault="00E718F2" w:rsidP="00E718F2">
      <w:r w:rsidRPr="00EF4827">
        <w:t xml:space="preserve">      </w:t>
      </w:r>
      <w:r w:rsidRPr="00EF4827">
        <w:tab/>
      </w:r>
      <w:r w:rsidRPr="00EF4827">
        <w:tab/>
        <w:t>&lt;</w:t>
      </w:r>
      <w:proofErr w:type="spellStart"/>
      <w:r w:rsidRPr="00EF4827">
        <w:t>complessitaClinicoAssistenziale</w:t>
      </w:r>
      <w:proofErr w:type="spellEnd"/>
      <w:r w:rsidRPr="00EF4827">
        <w:t xml:space="preserve"> /&gt;</w:t>
      </w:r>
    </w:p>
    <w:p w14:paraId="11509BD0" w14:textId="77777777" w:rsidR="00E718F2" w:rsidRPr="00EF4827" w:rsidRDefault="00E718F2" w:rsidP="00E718F2">
      <w:r w:rsidRPr="00EF4827">
        <w:t xml:space="preserve">     </w:t>
      </w:r>
      <w:r w:rsidRPr="00EF4827">
        <w:tab/>
      </w:r>
      <w:r w:rsidRPr="00EF4827">
        <w:tab/>
        <w:t>&lt;</w:t>
      </w:r>
      <w:proofErr w:type="spellStart"/>
      <w:r w:rsidRPr="00EF4827">
        <w:t>tipologiaPaziente</w:t>
      </w:r>
      <w:proofErr w:type="spellEnd"/>
      <w:r w:rsidRPr="00EF4827">
        <w:t xml:space="preserve"> /&gt;</w:t>
      </w:r>
    </w:p>
    <w:p w14:paraId="5C764677" w14:textId="77777777" w:rsidR="00E718F2" w:rsidRPr="00EF4827" w:rsidRDefault="00E718F2" w:rsidP="00E718F2">
      <w:r w:rsidRPr="00EF4827">
        <w:t xml:space="preserve">  </w:t>
      </w:r>
      <w:r w:rsidRPr="00EF4827">
        <w:tab/>
      </w:r>
      <w:r w:rsidRPr="00EF4827">
        <w:tab/>
        <w:t>&lt;</w:t>
      </w:r>
      <w:proofErr w:type="spellStart"/>
      <w:r w:rsidRPr="00EF4827">
        <w:t>vitaQuotidiana</w:t>
      </w:r>
      <w:proofErr w:type="spellEnd"/>
      <w:r w:rsidRPr="00EF4827">
        <w:t xml:space="preserve"> /&gt;</w:t>
      </w:r>
    </w:p>
    <w:p w14:paraId="407A1D25" w14:textId="77777777" w:rsidR="00E718F2" w:rsidRPr="00EF4827" w:rsidRDefault="00E718F2" w:rsidP="00E718F2">
      <w:r w:rsidRPr="00EF4827">
        <w:t xml:space="preserve">  </w:t>
      </w:r>
      <w:r w:rsidRPr="00EF4827">
        <w:tab/>
      </w:r>
      <w:r w:rsidRPr="00EF4827">
        <w:tab/>
        <w:t>&lt;</w:t>
      </w:r>
      <w:proofErr w:type="spellStart"/>
      <w:r w:rsidRPr="00EF4827">
        <w:t>gradoMobilita</w:t>
      </w:r>
      <w:proofErr w:type="spellEnd"/>
      <w:r w:rsidRPr="00EF4827">
        <w:t xml:space="preserve"> /&gt;</w:t>
      </w:r>
    </w:p>
    <w:p w14:paraId="27BCED15" w14:textId="77777777" w:rsidR="00E718F2" w:rsidRPr="00EF4827" w:rsidRDefault="00E718F2" w:rsidP="00E718F2">
      <w:r w:rsidRPr="00EF4827">
        <w:t xml:space="preserve">  </w:t>
      </w:r>
      <w:r w:rsidRPr="00EF4827">
        <w:tab/>
      </w:r>
      <w:r w:rsidRPr="00EF4827">
        <w:tab/>
        <w:t>&lt;</w:t>
      </w:r>
      <w:proofErr w:type="spellStart"/>
      <w:r w:rsidRPr="00EF4827">
        <w:t>disturbiCognitivi</w:t>
      </w:r>
      <w:proofErr w:type="spellEnd"/>
      <w:r w:rsidRPr="00EF4827">
        <w:t xml:space="preserve"> /&gt;</w:t>
      </w:r>
    </w:p>
    <w:p w14:paraId="15E013E6" w14:textId="77777777" w:rsidR="00E718F2" w:rsidRPr="00EF4827" w:rsidRDefault="00E718F2" w:rsidP="00E718F2">
      <w:r w:rsidRPr="00EF4827">
        <w:t xml:space="preserve">  </w:t>
      </w:r>
      <w:r w:rsidRPr="00EF4827">
        <w:tab/>
      </w:r>
      <w:r w:rsidRPr="00EF4827">
        <w:tab/>
        <w:t>&lt;</w:t>
      </w:r>
      <w:proofErr w:type="spellStart"/>
      <w:r w:rsidRPr="00EF4827">
        <w:t>disturbiComportamentali</w:t>
      </w:r>
      <w:proofErr w:type="spellEnd"/>
      <w:r w:rsidRPr="00EF4827">
        <w:t xml:space="preserve"> /&gt;</w:t>
      </w:r>
    </w:p>
    <w:p w14:paraId="50682D27" w14:textId="77777777" w:rsidR="00E718F2" w:rsidRPr="00EF4827" w:rsidRDefault="00E718F2" w:rsidP="00E718F2">
      <w:r w:rsidRPr="00EF4827">
        <w:t xml:space="preserve">  </w:t>
      </w:r>
      <w:r w:rsidRPr="00EF4827">
        <w:tab/>
      </w:r>
      <w:r w:rsidRPr="00EF4827">
        <w:tab/>
        <w:t>&lt;</w:t>
      </w:r>
      <w:proofErr w:type="spellStart"/>
      <w:r w:rsidRPr="00EF4827">
        <w:t>alimentazioneParenterale</w:t>
      </w:r>
      <w:proofErr w:type="spellEnd"/>
      <w:r w:rsidRPr="00EF4827">
        <w:t xml:space="preserve"> /&gt;</w:t>
      </w:r>
    </w:p>
    <w:p w14:paraId="47991FC3" w14:textId="77777777" w:rsidR="00E718F2" w:rsidRPr="00EF4827" w:rsidRDefault="00E718F2" w:rsidP="00E718F2">
      <w:r w:rsidRPr="00EF4827">
        <w:t xml:space="preserve">  </w:t>
      </w:r>
      <w:r w:rsidRPr="00EF4827">
        <w:tab/>
      </w:r>
      <w:r w:rsidRPr="00EF4827">
        <w:tab/>
        <w:t>&lt;SNGPEG /&gt;</w:t>
      </w:r>
    </w:p>
    <w:p w14:paraId="58645993" w14:textId="77777777" w:rsidR="00E718F2" w:rsidRPr="00EF4827" w:rsidRDefault="00E718F2" w:rsidP="00E718F2">
      <w:r w:rsidRPr="00EF4827">
        <w:t xml:space="preserve">  </w:t>
      </w:r>
      <w:r w:rsidRPr="00EF4827">
        <w:tab/>
      </w:r>
      <w:r w:rsidRPr="00EF4827">
        <w:tab/>
        <w:t>&lt;tracheostomia /&gt;</w:t>
      </w:r>
    </w:p>
    <w:p w14:paraId="1CCD3F29" w14:textId="77777777" w:rsidR="00E718F2" w:rsidRPr="00EF4827" w:rsidRDefault="00E718F2" w:rsidP="00E718F2">
      <w:r w:rsidRPr="00EF4827">
        <w:t xml:space="preserve">  </w:t>
      </w:r>
      <w:r w:rsidRPr="00EF4827">
        <w:tab/>
      </w:r>
      <w:r w:rsidRPr="00EF4827">
        <w:tab/>
        <w:t>&lt;</w:t>
      </w:r>
      <w:proofErr w:type="spellStart"/>
      <w:r w:rsidRPr="00EF4827">
        <w:t>ventilazioneAssistita</w:t>
      </w:r>
      <w:proofErr w:type="spellEnd"/>
      <w:r w:rsidRPr="00EF4827">
        <w:t xml:space="preserve"> /&gt;</w:t>
      </w:r>
    </w:p>
    <w:p w14:paraId="08FCCACF" w14:textId="77777777" w:rsidR="00E718F2" w:rsidRPr="00EF4827" w:rsidRDefault="00E718F2" w:rsidP="00E718F2">
      <w:r w:rsidRPr="00EF4827">
        <w:t xml:space="preserve">  </w:t>
      </w:r>
      <w:r w:rsidRPr="00EF4827">
        <w:tab/>
      </w:r>
      <w:r w:rsidRPr="00EF4827">
        <w:tab/>
        <w:t>&lt;ossigenoterapia /&gt;</w:t>
      </w:r>
    </w:p>
    <w:p w14:paraId="64FD228A" w14:textId="77777777" w:rsidR="00E718F2" w:rsidRPr="00EF4827" w:rsidRDefault="00E718F2" w:rsidP="00E718F2">
      <w:r w:rsidRPr="00EF4827">
        <w:t xml:space="preserve">  </w:t>
      </w:r>
      <w:r w:rsidRPr="00EF4827">
        <w:tab/>
      </w:r>
      <w:r w:rsidRPr="00EF4827">
        <w:tab/>
        <w:t>&lt;dialisi /&gt;</w:t>
      </w:r>
    </w:p>
    <w:p w14:paraId="5E2302F0" w14:textId="77777777" w:rsidR="00E718F2" w:rsidRPr="00EF4827" w:rsidRDefault="00E718F2" w:rsidP="00E718F2">
      <w:r w:rsidRPr="00EF4827">
        <w:t xml:space="preserve">  </w:t>
      </w:r>
      <w:r w:rsidRPr="00EF4827">
        <w:tab/>
      </w:r>
      <w:r w:rsidRPr="00EF4827">
        <w:tab/>
        <w:t>&lt;</w:t>
      </w:r>
      <w:proofErr w:type="spellStart"/>
      <w:r w:rsidRPr="00EF4827">
        <w:t>ulcereDaDecubito</w:t>
      </w:r>
      <w:proofErr w:type="spellEnd"/>
      <w:r w:rsidRPr="00EF4827">
        <w:t xml:space="preserve"> /&gt;</w:t>
      </w:r>
    </w:p>
    <w:p w14:paraId="0034A63B" w14:textId="77777777" w:rsidR="00E718F2" w:rsidRPr="00EF4827" w:rsidRDefault="00E718F2" w:rsidP="00E718F2">
      <w:r w:rsidRPr="00EF4827">
        <w:t xml:space="preserve">  </w:t>
      </w:r>
      <w:r w:rsidRPr="00EF4827">
        <w:tab/>
      </w:r>
      <w:r w:rsidRPr="00EF4827">
        <w:tab/>
        <w:t>&lt;</w:t>
      </w:r>
      <w:proofErr w:type="spellStart"/>
      <w:r w:rsidRPr="00EF4827">
        <w:t>altrePrestazioni</w:t>
      </w:r>
      <w:proofErr w:type="spellEnd"/>
      <w:r w:rsidRPr="00EF4827">
        <w:t xml:space="preserve"> /&gt;</w:t>
      </w:r>
    </w:p>
    <w:p w14:paraId="7ED9CE44" w14:textId="77777777" w:rsidR="00E718F2" w:rsidRPr="00EF4827" w:rsidRDefault="00E718F2" w:rsidP="00E718F2">
      <w:r w:rsidRPr="00EF4827">
        <w:t xml:space="preserve">  </w:t>
      </w:r>
      <w:r w:rsidRPr="00EF4827">
        <w:tab/>
      </w:r>
      <w:r w:rsidRPr="00EF4827">
        <w:tab/>
        <w:t>&lt;</w:t>
      </w:r>
      <w:proofErr w:type="spellStart"/>
      <w:r w:rsidRPr="00EF4827">
        <w:t>areaSociale</w:t>
      </w:r>
      <w:proofErr w:type="spellEnd"/>
      <w:r w:rsidRPr="00EF4827">
        <w:t xml:space="preserve"> /&gt;</w:t>
      </w:r>
    </w:p>
    <w:p w14:paraId="04CB06B0" w14:textId="77777777" w:rsidR="00E718F2" w:rsidRPr="00EF4827" w:rsidRDefault="00E718F2" w:rsidP="00E718F2">
      <w:r w:rsidRPr="00EF4827">
        <w:t xml:space="preserve">  </w:t>
      </w:r>
      <w:r w:rsidRPr="00EF4827">
        <w:tab/>
      </w:r>
      <w:r w:rsidRPr="00EF4827">
        <w:tab/>
        <w:t>&lt;</w:t>
      </w:r>
      <w:proofErr w:type="spellStart"/>
      <w:r w:rsidRPr="00EF4827">
        <w:t>modalitaFinanziamento</w:t>
      </w:r>
      <w:proofErr w:type="spellEnd"/>
      <w:r w:rsidRPr="00EF4827">
        <w:t xml:space="preserve"> /&gt;</w:t>
      </w:r>
    </w:p>
    <w:p w14:paraId="7BCC32B9" w14:textId="77777777" w:rsidR="00E718F2" w:rsidRPr="00EF4827" w:rsidRDefault="00E718F2" w:rsidP="00E718F2">
      <w:r w:rsidRPr="00EF4827">
        <w:t xml:space="preserve">  </w:t>
      </w:r>
      <w:r w:rsidRPr="00EF4827">
        <w:tab/>
        <w:t>&lt;/</w:t>
      </w:r>
      <w:proofErr w:type="spellStart"/>
      <w:r w:rsidRPr="00EF4827">
        <w:t>eventoValutazione</w:t>
      </w:r>
      <w:proofErr w:type="spellEnd"/>
      <w:r w:rsidRPr="00EF4827">
        <w:t>&gt;</w:t>
      </w:r>
    </w:p>
    <w:p w14:paraId="63C2EA87" w14:textId="77777777" w:rsidR="00745CC7" w:rsidRPr="00EF4827" w:rsidRDefault="00745CC7" w:rsidP="00745CC7">
      <w:pPr>
        <w:rPr>
          <w:b/>
          <w:u w:val="single"/>
        </w:rPr>
      </w:pPr>
      <w:r w:rsidRPr="00EF4827">
        <w:t xml:space="preserve">  </w:t>
      </w:r>
      <w:r w:rsidRPr="00EF4827">
        <w:tab/>
      </w:r>
      <w:r w:rsidRPr="00EF4827">
        <w:rPr>
          <w:b/>
          <w:u w:val="single"/>
        </w:rPr>
        <w:t>&lt;</w:t>
      </w:r>
      <w:proofErr w:type="spellStart"/>
      <w:r w:rsidRPr="00EF4827">
        <w:rPr>
          <w:b/>
          <w:u w:val="single"/>
        </w:rPr>
        <w:t>eventoEtichetta</w:t>
      </w:r>
      <w:proofErr w:type="spellEnd"/>
      <w:r w:rsidRPr="00EF4827">
        <w:rPr>
          <w:b/>
          <w:u w:val="single"/>
        </w:rPr>
        <w:t>&gt;</w:t>
      </w:r>
    </w:p>
    <w:p w14:paraId="47AC18AE" w14:textId="77777777" w:rsidR="00745CC7" w:rsidRPr="00EF4827" w:rsidRDefault="00745CC7" w:rsidP="00745CC7">
      <w:r w:rsidRPr="00EF4827">
        <w:t xml:space="preserve">  </w:t>
      </w:r>
      <w:r w:rsidRPr="00EF4827">
        <w:tab/>
      </w:r>
      <w:r w:rsidRPr="00EF4827">
        <w:tab/>
        <w:t>&lt;</w:t>
      </w:r>
      <w:proofErr w:type="spellStart"/>
      <w:r w:rsidRPr="00EF4827">
        <w:t>dataDecorrenzaEtichetta</w:t>
      </w:r>
      <w:proofErr w:type="spellEnd"/>
      <w:r w:rsidRPr="00EF4827">
        <w:t xml:space="preserve"> /&gt;</w:t>
      </w:r>
    </w:p>
    <w:p w14:paraId="303BAAAC" w14:textId="77777777" w:rsidR="00745CC7" w:rsidRPr="00EF4827" w:rsidRDefault="00745CC7" w:rsidP="00745CC7">
      <w:r w:rsidRPr="00EF4827">
        <w:t xml:space="preserve">  </w:t>
      </w:r>
      <w:r w:rsidRPr="00EF4827">
        <w:tab/>
      </w:r>
      <w:r w:rsidRPr="00EF4827">
        <w:tab/>
        <w:t>&lt;</w:t>
      </w:r>
      <w:proofErr w:type="spellStart"/>
      <w:r w:rsidRPr="00EF4827">
        <w:t>tipoEtichetta</w:t>
      </w:r>
      <w:proofErr w:type="spellEnd"/>
      <w:r w:rsidRPr="00EF4827">
        <w:t xml:space="preserve"> /&gt;</w:t>
      </w:r>
    </w:p>
    <w:p w14:paraId="7C0F4BB1" w14:textId="77777777" w:rsidR="00745CC7" w:rsidRPr="00EF4827" w:rsidRDefault="00745CC7" w:rsidP="00745CC7">
      <w:r w:rsidRPr="00EF4827">
        <w:t xml:space="preserve">  </w:t>
      </w:r>
      <w:r w:rsidRPr="00EF4827">
        <w:tab/>
      </w:r>
      <w:r w:rsidRPr="00EF4827">
        <w:tab/>
        <w:t>&lt;</w:t>
      </w:r>
      <w:proofErr w:type="spellStart"/>
      <w:r w:rsidRPr="00EF4827">
        <w:t>progressivoEtichetta</w:t>
      </w:r>
      <w:proofErr w:type="spellEnd"/>
      <w:r w:rsidRPr="00EF4827">
        <w:t xml:space="preserve"> /&gt;</w:t>
      </w:r>
    </w:p>
    <w:p w14:paraId="71D7C2E1" w14:textId="77777777" w:rsidR="00745CC7" w:rsidRPr="00EF4827" w:rsidRDefault="00745CC7" w:rsidP="00745CC7">
      <w:r w:rsidRPr="00EF4827">
        <w:t xml:space="preserve">  </w:t>
      </w:r>
      <w:r w:rsidRPr="00EF4827">
        <w:tab/>
      </w:r>
      <w:r w:rsidRPr="00EF4827">
        <w:tab/>
        <w:t>&lt;</w:t>
      </w:r>
      <w:proofErr w:type="spellStart"/>
      <w:r w:rsidRPr="00EF4827">
        <w:t>contenutoEtichetta</w:t>
      </w:r>
      <w:proofErr w:type="spellEnd"/>
      <w:r w:rsidRPr="00EF4827">
        <w:t xml:space="preserve"> /&gt;</w:t>
      </w:r>
    </w:p>
    <w:p w14:paraId="7D5C1C0F" w14:textId="77777777" w:rsidR="00745CC7" w:rsidRPr="00EF4827" w:rsidRDefault="00745CC7" w:rsidP="00745CC7">
      <w:r w:rsidRPr="00EF4827">
        <w:lastRenderedPageBreak/>
        <w:t xml:space="preserve">  </w:t>
      </w:r>
      <w:r w:rsidRPr="00EF4827">
        <w:tab/>
      </w:r>
      <w:r w:rsidRPr="00EF4827">
        <w:tab/>
        <w:t>&lt;</w:t>
      </w:r>
      <w:proofErr w:type="spellStart"/>
      <w:r w:rsidRPr="00EF4827">
        <w:t>dataScadenzaEtichetta</w:t>
      </w:r>
      <w:proofErr w:type="spellEnd"/>
      <w:r w:rsidRPr="00EF4827">
        <w:t xml:space="preserve"> /&gt;</w:t>
      </w:r>
    </w:p>
    <w:p w14:paraId="51AD620F" w14:textId="77777777" w:rsidR="00745CC7" w:rsidRPr="00EF4827" w:rsidRDefault="00745CC7" w:rsidP="00E718F2">
      <w:r w:rsidRPr="00EF4827">
        <w:t xml:space="preserve">  </w:t>
      </w:r>
      <w:r w:rsidRPr="00EF4827">
        <w:tab/>
        <w:t>&lt;/</w:t>
      </w:r>
      <w:proofErr w:type="spellStart"/>
      <w:r w:rsidRPr="00EF4827">
        <w:t>eventoEtichetta</w:t>
      </w:r>
      <w:proofErr w:type="spellEnd"/>
      <w:r w:rsidRPr="00EF4827">
        <w:t>&gt;</w:t>
      </w:r>
    </w:p>
    <w:p w14:paraId="0397C7F9" w14:textId="77777777" w:rsidR="00335F88" w:rsidRPr="00EF4827" w:rsidRDefault="00335F88" w:rsidP="00335F88">
      <w:pPr>
        <w:rPr>
          <w:b/>
          <w:u w:val="single"/>
        </w:rPr>
      </w:pPr>
      <w:r w:rsidRPr="00EF4827">
        <w:tab/>
      </w:r>
      <w:r w:rsidRPr="00EF4827">
        <w:rPr>
          <w:b/>
          <w:u w:val="single"/>
        </w:rPr>
        <w:t>&lt;</w:t>
      </w:r>
      <w:proofErr w:type="spellStart"/>
      <w:r w:rsidRPr="00EF4827">
        <w:rPr>
          <w:b/>
          <w:u w:val="single"/>
        </w:rPr>
        <w:t>eventoEtichetta</w:t>
      </w:r>
      <w:proofErr w:type="spellEnd"/>
      <w:r w:rsidRPr="00EF4827">
        <w:rPr>
          <w:b/>
          <w:u w:val="single"/>
        </w:rPr>
        <w:t>&gt;</w:t>
      </w:r>
    </w:p>
    <w:p w14:paraId="70DF4BDC" w14:textId="77777777" w:rsidR="00335F88" w:rsidRPr="00EF4827" w:rsidRDefault="00335F88" w:rsidP="00335F88">
      <w:r w:rsidRPr="00EF4827">
        <w:tab/>
      </w:r>
      <w:r w:rsidRPr="00EF4827">
        <w:tab/>
        <w:t>&lt;</w:t>
      </w:r>
      <w:proofErr w:type="spellStart"/>
      <w:r w:rsidRPr="00EF4827">
        <w:t>dataDecorrenzaEtichetta</w:t>
      </w:r>
      <w:proofErr w:type="spellEnd"/>
      <w:r w:rsidRPr="00EF4827">
        <w:t xml:space="preserve"> /&gt;</w:t>
      </w:r>
    </w:p>
    <w:p w14:paraId="416E1DCC" w14:textId="77777777" w:rsidR="00335F88" w:rsidRPr="00EF4827" w:rsidRDefault="00335F88" w:rsidP="00335F88">
      <w:r w:rsidRPr="00EF4827">
        <w:tab/>
      </w:r>
      <w:r w:rsidRPr="00EF4827">
        <w:tab/>
        <w:t>&lt;</w:t>
      </w:r>
      <w:proofErr w:type="spellStart"/>
      <w:r w:rsidRPr="00EF4827">
        <w:t>tipoEtichetta</w:t>
      </w:r>
      <w:proofErr w:type="spellEnd"/>
      <w:r w:rsidRPr="00EF4827">
        <w:t xml:space="preserve"> /&gt;</w:t>
      </w:r>
    </w:p>
    <w:p w14:paraId="387A0416" w14:textId="77777777" w:rsidR="00335F88" w:rsidRPr="00EF4827" w:rsidRDefault="00335F88" w:rsidP="00335F88">
      <w:r w:rsidRPr="00EF4827">
        <w:tab/>
      </w:r>
      <w:r w:rsidRPr="00EF4827">
        <w:tab/>
        <w:t>&lt;</w:t>
      </w:r>
      <w:proofErr w:type="spellStart"/>
      <w:r w:rsidRPr="00EF4827">
        <w:t>progressivoEtichetta</w:t>
      </w:r>
      <w:proofErr w:type="spellEnd"/>
      <w:r w:rsidRPr="00EF4827">
        <w:t xml:space="preserve"> /&gt;</w:t>
      </w:r>
    </w:p>
    <w:p w14:paraId="3BFB85D3" w14:textId="77777777" w:rsidR="00335F88" w:rsidRPr="00EF4827" w:rsidRDefault="00335F88" w:rsidP="00335F88">
      <w:r w:rsidRPr="00EF4827">
        <w:tab/>
      </w:r>
      <w:r w:rsidRPr="00EF4827">
        <w:tab/>
        <w:t>&lt;</w:t>
      </w:r>
      <w:proofErr w:type="spellStart"/>
      <w:r w:rsidRPr="00EF4827">
        <w:t>contenutoEtichetta</w:t>
      </w:r>
      <w:proofErr w:type="spellEnd"/>
      <w:r w:rsidRPr="00EF4827">
        <w:t xml:space="preserve"> /&gt;</w:t>
      </w:r>
    </w:p>
    <w:p w14:paraId="3B49D495" w14:textId="77777777" w:rsidR="00335F88" w:rsidRPr="00EF4827" w:rsidRDefault="00335F88" w:rsidP="00335F88">
      <w:r w:rsidRPr="00EF4827">
        <w:tab/>
      </w:r>
      <w:r w:rsidRPr="00EF4827">
        <w:tab/>
        <w:t>&lt;</w:t>
      </w:r>
      <w:proofErr w:type="spellStart"/>
      <w:r w:rsidRPr="00EF4827">
        <w:t>dataScadenzaEtichetta</w:t>
      </w:r>
      <w:proofErr w:type="spellEnd"/>
      <w:r w:rsidRPr="00EF4827">
        <w:t xml:space="preserve"> /&gt;</w:t>
      </w:r>
    </w:p>
    <w:p w14:paraId="1A6D254F" w14:textId="77777777" w:rsidR="00335F88" w:rsidRPr="00EF4827" w:rsidRDefault="00335F88" w:rsidP="00335F88">
      <w:r w:rsidRPr="00EF4827">
        <w:tab/>
        <w:t>&lt;/</w:t>
      </w:r>
      <w:proofErr w:type="spellStart"/>
      <w:r w:rsidRPr="00EF4827">
        <w:t>eventoEtichetta</w:t>
      </w:r>
      <w:proofErr w:type="spellEnd"/>
      <w:r w:rsidRPr="00EF4827">
        <w:t>&gt;</w:t>
      </w:r>
    </w:p>
    <w:p w14:paraId="683CFE9F" w14:textId="77777777" w:rsidR="00830523" w:rsidRPr="00EF4827" w:rsidRDefault="00830523" w:rsidP="00830523">
      <w:pPr>
        <w:rPr>
          <w:b/>
          <w:u w:val="single"/>
        </w:rPr>
      </w:pPr>
      <w:r w:rsidRPr="00EF4827">
        <w:t xml:space="preserve">  </w:t>
      </w:r>
      <w:r w:rsidRPr="00EF4827">
        <w:tab/>
      </w:r>
      <w:r w:rsidRPr="00EF4827">
        <w:rPr>
          <w:b/>
          <w:u w:val="single"/>
        </w:rPr>
        <w:t>&lt;</w:t>
      </w:r>
      <w:r w:rsidRPr="00EF4827">
        <w:rPr>
          <w:u w:val="single"/>
        </w:rPr>
        <w:t xml:space="preserve"> </w:t>
      </w:r>
      <w:proofErr w:type="spellStart"/>
      <w:r w:rsidRPr="00EF4827">
        <w:rPr>
          <w:b/>
          <w:u w:val="single"/>
        </w:rPr>
        <w:t>eventoSospensione</w:t>
      </w:r>
      <w:proofErr w:type="spellEnd"/>
      <w:r w:rsidRPr="00EF4827">
        <w:rPr>
          <w:b/>
          <w:u w:val="single"/>
        </w:rPr>
        <w:t xml:space="preserve"> &gt;</w:t>
      </w:r>
    </w:p>
    <w:p w14:paraId="0700F913" w14:textId="77777777" w:rsidR="00830523" w:rsidRPr="00EF4827" w:rsidRDefault="00830523" w:rsidP="00830523">
      <w:r w:rsidRPr="00EF4827">
        <w:t xml:space="preserve">  </w:t>
      </w:r>
      <w:r w:rsidRPr="00EF4827">
        <w:tab/>
      </w:r>
      <w:r w:rsidRPr="00EF4827">
        <w:tab/>
        <w:t>&lt;</w:t>
      </w:r>
      <w:proofErr w:type="spellStart"/>
      <w:r w:rsidRPr="00EF4827">
        <w:t>identificativoEventoSospensione</w:t>
      </w:r>
      <w:proofErr w:type="spellEnd"/>
      <w:r w:rsidRPr="00EF4827">
        <w:t xml:space="preserve"> /&gt;</w:t>
      </w:r>
    </w:p>
    <w:p w14:paraId="4B60032D" w14:textId="77777777" w:rsidR="00830523" w:rsidRPr="00EF4827" w:rsidRDefault="00830523" w:rsidP="00830523">
      <w:r w:rsidRPr="00EF4827">
        <w:t xml:space="preserve">  </w:t>
      </w:r>
      <w:r w:rsidRPr="00EF4827">
        <w:tab/>
      </w:r>
      <w:r w:rsidRPr="00EF4827">
        <w:tab/>
        <w:t>&lt;</w:t>
      </w:r>
      <w:proofErr w:type="spellStart"/>
      <w:r w:rsidRPr="00EF4827">
        <w:t>dataInizioSospensione</w:t>
      </w:r>
      <w:proofErr w:type="spellEnd"/>
      <w:r w:rsidRPr="00EF4827">
        <w:t xml:space="preserve"> /&gt;</w:t>
      </w:r>
    </w:p>
    <w:p w14:paraId="3D66B4CF" w14:textId="77777777" w:rsidR="00830523" w:rsidRPr="00EF4827" w:rsidRDefault="00830523" w:rsidP="00830523">
      <w:r w:rsidRPr="00EF4827">
        <w:t xml:space="preserve">  </w:t>
      </w:r>
      <w:r w:rsidRPr="00EF4827">
        <w:tab/>
      </w:r>
      <w:r w:rsidRPr="00EF4827">
        <w:tab/>
        <w:t>&lt;</w:t>
      </w:r>
      <w:proofErr w:type="spellStart"/>
      <w:r w:rsidRPr="00EF4827">
        <w:t>motivoSospensione</w:t>
      </w:r>
      <w:proofErr w:type="spellEnd"/>
      <w:r w:rsidRPr="00EF4827">
        <w:t xml:space="preserve"> /&gt;</w:t>
      </w:r>
    </w:p>
    <w:p w14:paraId="28332C69" w14:textId="77777777" w:rsidR="00830523" w:rsidRPr="00EF4827" w:rsidRDefault="00830523" w:rsidP="00830523">
      <w:r w:rsidRPr="00EF4827">
        <w:t xml:space="preserve">  </w:t>
      </w:r>
      <w:r w:rsidRPr="00EF4827">
        <w:tab/>
      </w:r>
      <w:r w:rsidRPr="00EF4827">
        <w:tab/>
        <w:t>&lt;</w:t>
      </w:r>
      <w:proofErr w:type="spellStart"/>
      <w:r w:rsidRPr="00EF4827">
        <w:t>dataFineSospensione</w:t>
      </w:r>
      <w:proofErr w:type="spellEnd"/>
      <w:r w:rsidRPr="00EF4827">
        <w:t xml:space="preserve"> /&gt;</w:t>
      </w:r>
    </w:p>
    <w:p w14:paraId="4E3B8F5C" w14:textId="77777777" w:rsidR="00830523" w:rsidRPr="00EF4827" w:rsidRDefault="00745CC7" w:rsidP="00E718F2">
      <w:r w:rsidRPr="00EF4827">
        <w:t xml:space="preserve">  </w:t>
      </w:r>
      <w:r w:rsidRPr="00EF4827">
        <w:tab/>
        <w:t xml:space="preserve">&lt;/ </w:t>
      </w:r>
      <w:proofErr w:type="spellStart"/>
      <w:r w:rsidRPr="00EF4827">
        <w:t>eventoSospensione</w:t>
      </w:r>
      <w:proofErr w:type="spellEnd"/>
      <w:r w:rsidRPr="00EF4827">
        <w:t xml:space="preserve"> &gt;</w:t>
      </w:r>
    </w:p>
    <w:p w14:paraId="5DF7A6BE" w14:textId="77777777" w:rsidR="00E718F2" w:rsidRPr="00EF4827" w:rsidRDefault="00E718F2" w:rsidP="00E718F2">
      <w:pPr>
        <w:rPr>
          <w:b/>
          <w:u w:val="single"/>
        </w:rPr>
      </w:pPr>
      <w:r w:rsidRPr="00EF4827">
        <w:t xml:space="preserve">  </w:t>
      </w:r>
      <w:r w:rsidRPr="00EF4827">
        <w:tab/>
      </w:r>
      <w:r w:rsidRPr="00EF4827">
        <w:rPr>
          <w:b/>
          <w:u w:val="single"/>
        </w:rPr>
        <w:t>&lt;</w:t>
      </w:r>
      <w:proofErr w:type="spellStart"/>
      <w:r w:rsidRPr="00EF4827">
        <w:rPr>
          <w:b/>
          <w:u w:val="single"/>
        </w:rPr>
        <w:t>evento</w:t>
      </w:r>
      <w:r w:rsidR="00830523" w:rsidRPr="00EF4827">
        <w:rPr>
          <w:b/>
          <w:u w:val="single"/>
        </w:rPr>
        <w:t>Tariffa</w:t>
      </w:r>
      <w:proofErr w:type="spellEnd"/>
      <w:r w:rsidRPr="00EF4827">
        <w:rPr>
          <w:b/>
          <w:u w:val="single"/>
        </w:rPr>
        <w:t>&gt;</w:t>
      </w:r>
    </w:p>
    <w:p w14:paraId="00C4BD90" w14:textId="77777777" w:rsidR="00E718F2" w:rsidRPr="00EF4827" w:rsidRDefault="00E718F2" w:rsidP="00E718F2">
      <w:r w:rsidRPr="00EF4827">
        <w:t xml:space="preserve">  </w:t>
      </w:r>
      <w:r w:rsidRPr="00EF4827">
        <w:tab/>
      </w:r>
      <w:r w:rsidRPr="00EF4827">
        <w:tab/>
        <w:t>&lt;</w:t>
      </w:r>
      <w:proofErr w:type="spellStart"/>
      <w:r w:rsidR="00B2358E" w:rsidRPr="00EF4827">
        <w:t>dataInizioTariffa</w:t>
      </w:r>
      <w:proofErr w:type="spellEnd"/>
      <w:r w:rsidRPr="00EF4827">
        <w:t>/&gt;</w:t>
      </w:r>
    </w:p>
    <w:p w14:paraId="16A8FE6E" w14:textId="77777777" w:rsidR="00E718F2" w:rsidRPr="00EF4827" w:rsidRDefault="00E718F2" w:rsidP="00E718F2">
      <w:r w:rsidRPr="00EF4827">
        <w:t xml:space="preserve">  </w:t>
      </w:r>
      <w:r w:rsidRPr="00EF4827">
        <w:tab/>
      </w:r>
      <w:r w:rsidRPr="00EF4827">
        <w:tab/>
        <w:t>&lt;</w:t>
      </w:r>
      <w:proofErr w:type="spellStart"/>
      <w:r w:rsidR="00B2358E" w:rsidRPr="00EF4827">
        <w:t>tariffaQuotaSSR</w:t>
      </w:r>
      <w:proofErr w:type="spellEnd"/>
      <w:r w:rsidRPr="00EF4827">
        <w:t>/&gt;</w:t>
      </w:r>
    </w:p>
    <w:p w14:paraId="6C356F84" w14:textId="77777777" w:rsidR="00E718F2" w:rsidRPr="00EF4827" w:rsidRDefault="00E718F2" w:rsidP="00E718F2">
      <w:r w:rsidRPr="00EF4827">
        <w:t xml:space="preserve">  </w:t>
      </w:r>
      <w:r w:rsidRPr="00EF4827">
        <w:tab/>
      </w:r>
      <w:r w:rsidRPr="00EF4827">
        <w:tab/>
        <w:t>&lt;</w:t>
      </w:r>
      <w:proofErr w:type="spellStart"/>
      <w:r w:rsidR="00B2358E" w:rsidRPr="00EF4827">
        <w:t>tariffaQuotaUtente</w:t>
      </w:r>
      <w:proofErr w:type="spellEnd"/>
      <w:r w:rsidRPr="00EF4827">
        <w:t>/&gt;</w:t>
      </w:r>
    </w:p>
    <w:p w14:paraId="59041114" w14:textId="77777777" w:rsidR="00E718F2" w:rsidRPr="00EF4827" w:rsidRDefault="00E718F2" w:rsidP="00E718F2">
      <w:r w:rsidRPr="00EF4827">
        <w:t xml:space="preserve">  </w:t>
      </w:r>
      <w:r w:rsidRPr="00EF4827">
        <w:tab/>
      </w:r>
      <w:r w:rsidRPr="00EF4827">
        <w:tab/>
        <w:t>&lt;</w:t>
      </w:r>
      <w:proofErr w:type="spellStart"/>
      <w:r w:rsidR="00B2358E" w:rsidRPr="00EF4827">
        <w:t>quotaComuneEnteGestore</w:t>
      </w:r>
      <w:proofErr w:type="spellEnd"/>
      <w:r w:rsidRPr="00EF4827">
        <w:t>/&gt;</w:t>
      </w:r>
    </w:p>
    <w:p w14:paraId="0C1000B7" w14:textId="77777777" w:rsidR="00B2358E" w:rsidRPr="00EF4827" w:rsidRDefault="00B2358E" w:rsidP="00B2358E">
      <w:pPr>
        <w:ind w:left="720" w:firstLine="720"/>
      </w:pPr>
      <w:r w:rsidRPr="00EF4827">
        <w:t>&lt;</w:t>
      </w:r>
      <w:proofErr w:type="spellStart"/>
      <w:r w:rsidRPr="00EF4827">
        <w:t>regionePagante</w:t>
      </w:r>
      <w:proofErr w:type="spellEnd"/>
      <w:r w:rsidRPr="00EF4827">
        <w:t>/&gt;</w:t>
      </w:r>
    </w:p>
    <w:p w14:paraId="5CF814CA" w14:textId="77777777" w:rsidR="00B2358E" w:rsidRPr="00EF4827" w:rsidRDefault="00B2358E" w:rsidP="00B2358E">
      <w:pPr>
        <w:ind w:left="720" w:firstLine="720"/>
      </w:pPr>
      <w:r w:rsidRPr="00EF4827">
        <w:t>&lt;</w:t>
      </w:r>
      <w:proofErr w:type="spellStart"/>
      <w:r w:rsidRPr="00EF4827">
        <w:t>ASLPagante</w:t>
      </w:r>
      <w:proofErr w:type="spellEnd"/>
      <w:r w:rsidRPr="00EF4827">
        <w:t>/&gt;</w:t>
      </w:r>
    </w:p>
    <w:p w14:paraId="34427EF2" w14:textId="77777777" w:rsidR="00E718F2" w:rsidRPr="00EF4827" w:rsidRDefault="00E718F2" w:rsidP="00E718F2">
      <w:r w:rsidRPr="00EF4827">
        <w:t xml:space="preserve">  </w:t>
      </w:r>
      <w:r w:rsidRPr="00EF4827">
        <w:tab/>
        <w:t>&lt;/</w:t>
      </w:r>
      <w:bookmarkStart w:id="110" w:name="_Hlk3964330"/>
      <w:proofErr w:type="spellStart"/>
      <w:r w:rsidRPr="00EF4827">
        <w:t>evento</w:t>
      </w:r>
      <w:bookmarkEnd w:id="110"/>
      <w:r w:rsidR="00830523" w:rsidRPr="00EF4827">
        <w:t>Tariffa</w:t>
      </w:r>
      <w:proofErr w:type="spellEnd"/>
      <w:r w:rsidRPr="00EF4827">
        <w:t>&gt;</w:t>
      </w:r>
    </w:p>
    <w:p w14:paraId="760CE386" w14:textId="77777777" w:rsidR="00830523" w:rsidRPr="00EF4827" w:rsidRDefault="00830523" w:rsidP="00830523">
      <w:pPr>
        <w:rPr>
          <w:b/>
          <w:u w:val="single"/>
        </w:rPr>
      </w:pPr>
      <w:r w:rsidRPr="00EF4827">
        <w:t xml:space="preserve">  </w:t>
      </w:r>
      <w:r w:rsidRPr="00EF4827">
        <w:tab/>
      </w:r>
      <w:r w:rsidRPr="00EF4827">
        <w:rPr>
          <w:b/>
          <w:u w:val="single"/>
        </w:rPr>
        <w:t>&lt;</w:t>
      </w:r>
      <w:proofErr w:type="spellStart"/>
      <w:r w:rsidRPr="00EF4827">
        <w:rPr>
          <w:b/>
          <w:u w:val="single"/>
        </w:rPr>
        <w:t>eventoPrestazioneAmbulatoriale</w:t>
      </w:r>
      <w:proofErr w:type="spellEnd"/>
      <w:r w:rsidRPr="00EF4827">
        <w:rPr>
          <w:b/>
          <w:u w:val="single"/>
        </w:rPr>
        <w:t>&gt;</w:t>
      </w:r>
    </w:p>
    <w:p w14:paraId="6781952C" w14:textId="77777777" w:rsidR="00830523" w:rsidRPr="00EF4827" w:rsidRDefault="00830523" w:rsidP="00830523">
      <w:r w:rsidRPr="00EF4827">
        <w:t xml:space="preserve">  </w:t>
      </w:r>
      <w:r w:rsidRPr="00EF4827">
        <w:tab/>
      </w:r>
      <w:r w:rsidRPr="00EF4827">
        <w:tab/>
        <w:t>&lt;</w:t>
      </w:r>
      <w:proofErr w:type="spellStart"/>
      <w:r w:rsidRPr="00EF4827">
        <w:t>dataPrestazioneAmbulatoriale</w:t>
      </w:r>
      <w:proofErr w:type="spellEnd"/>
      <w:r w:rsidRPr="00EF4827">
        <w:t>/&gt;</w:t>
      </w:r>
    </w:p>
    <w:p w14:paraId="71449ECF" w14:textId="77777777" w:rsidR="00830523" w:rsidRPr="00EF4827" w:rsidRDefault="00830523" w:rsidP="00830523">
      <w:r w:rsidRPr="00EF4827">
        <w:t xml:space="preserve">  </w:t>
      </w:r>
      <w:r w:rsidRPr="00EF4827">
        <w:tab/>
      </w:r>
      <w:r w:rsidRPr="00EF4827">
        <w:tab/>
        <w:t>&lt;</w:t>
      </w:r>
      <w:proofErr w:type="spellStart"/>
      <w:r w:rsidRPr="00EF4827">
        <w:t>codiceStrutturaErogatrice</w:t>
      </w:r>
      <w:proofErr w:type="spellEnd"/>
      <w:r w:rsidRPr="00EF4827">
        <w:t>/&gt;</w:t>
      </w:r>
    </w:p>
    <w:p w14:paraId="708D65A1" w14:textId="77777777" w:rsidR="00830523" w:rsidRPr="00EF4827" w:rsidRDefault="00830523" w:rsidP="00830523">
      <w:r w:rsidRPr="00EF4827">
        <w:t xml:space="preserve">  </w:t>
      </w:r>
      <w:r w:rsidRPr="00EF4827">
        <w:tab/>
      </w:r>
      <w:r w:rsidRPr="00EF4827">
        <w:tab/>
        <w:t>&lt;</w:t>
      </w:r>
      <w:proofErr w:type="spellStart"/>
      <w:r w:rsidRPr="00EF4827">
        <w:t>codicePrestazioneAmbulatoriale</w:t>
      </w:r>
      <w:proofErr w:type="spellEnd"/>
      <w:r w:rsidRPr="00EF4827">
        <w:t>/&gt;</w:t>
      </w:r>
    </w:p>
    <w:p w14:paraId="7B80CA32" w14:textId="77777777" w:rsidR="00830523" w:rsidRPr="00EF4827" w:rsidRDefault="00830523" w:rsidP="00830523">
      <w:r w:rsidRPr="00EF4827">
        <w:t xml:space="preserve">  </w:t>
      </w:r>
      <w:r w:rsidRPr="00EF4827">
        <w:tab/>
      </w:r>
      <w:r w:rsidRPr="00EF4827">
        <w:tab/>
        <w:t>&lt;</w:t>
      </w:r>
      <w:proofErr w:type="spellStart"/>
      <w:r w:rsidRPr="00EF4827">
        <w:t>numeroPrestazioni</w:t>
      </w:r>
      <w:proofErr w:type="spellEnd"/>
      <w:r w:rsidRPr="00EF4827">
        <w:t>/&gt;</w:t>
      </w:r>
    </w:p>
    <w:p w14:paraId="16D9D1FC" w14:textId="77777777" w:rsidR="00830523" w:rsidRPr="00EF4827" w:rsidRDefault="00830523" w:rsidP="00830523">
      <w:pPr>
        <w:ind w:left="720" w:firstLine="720"/>
      </w:pPr>
      <w:r w:rsidRPr="00EF4827">
        <w:t>&lt;</w:t>
      </w:r>
      <w:proofErr w:type="spellStart"/>
      <w:r w:rsidRPr="00EF4827">
        <w:t>dataPrimaRichiesta</w:t>
      </w:r>
      <w:proofErr w:type="spellEnd"/>
      <w:r w:rsidRPr="00EF4827">
        <w:t>/&gt;</w:t>
      </w:r>
    </w:p>
    <w:p w14:paraId="3D5960BA" w14:textId="77777777" w:rsidR="00830523" w:rsidRPr="00EF4827" w:rsidRDefault="00830523" w:rsidP="00830523">
      <w:pPr>
        <w:ind w:left="720" w:firstLine="720"/>
      </w:pPr>
      <w:r w:rsidRPr="00EF4827">
        <w:t>&lt;</w:t>
      </w:r>
      <w:proofErr w:type="spellStart"/>
      <w:r w:rsidRPr="00EF4827">
        <w:t>codiceStrutturaPrimaRichiesta</w:t>
      </w:r>
      <w:proofErr w:type="spellEnd"/>
      <w:r w:rsidRPr="00EF4827">
        <w:t>/&gt;</w:t>
      </w:r>
    </w:p>
    <w:p w14:paraId="28E0918B" w14:textId="77777777" w:rsidR="00830523" w:rsidRPr="00EF4827" w:rsidRDefault="00830523" w:rsidP="00830523">
      <w:r w:rsidRPr="00EF4827">
        <w:t xml:space="preserve">  </w:t>
      </w:r>
      <w:r w:rsidRPr="00EF4827">
        <w:tab/>
        <w:t>&lt;/</w:t>
      </w:r>
      <w:proofErr w:type="spellStart"/>
      <w:r w:rsidRPr="00EF4827">
        <w:t>eventoPrestazioneAmbulatoriale</w:t>
      </w:r>
      <w:proofErr w:type="spellEnd"/>
      <w:r w:rsidRPr="00EF4827">
        <w:t>&gt;</w:t>
      </w:r>
    </w:p>
    <w:p w14:paraId="4A3C5065" w14:textId="77777777" w:rsidR="00830523" w:rsidRPr="00EF4827" w:rsidRDefault="00830523" w:rsidP="00830523">
      <w:pPr>
        <w:rPr>
          <w:b/>
          <w:u w:val="single"/>
        </w:rPr>
      </w:pPr>
      <w:r w:rsidRPr="00EF4827">
        <w:t xml:space="preserve">  </w:t>
      </w:r>
      <w:r w:rsidRPr="00EF4827">
        <w:tab/>
      </w:r>
      <w:r w:rsidRPr="00EF4827">
        <w:rPr>
          <w:b/>
          <w:u w:val="single"/>
        </w:rPr>
        <w:t>&lt;</w:t>
      </w:r>
      <w:proofErr w:type="spellStart"/>
      <w:r w:rsidRPr="00EF4827">
        <w:rPr>
          <w:b/>
          <w:u w:val="single"/>
        </w:rPr>
        <w:t>eventoPrestazioneSemiResidenziale</w:t>
      </w:r>
      <w:proofErr w:type="spellEnd"/>
      <w:r w:rsidRPr="00EF4827">
        <w:rPr>
          <w:b/>
          <w:u w:val="single"/>
        </w:rPr>
        <w:t>&gt;</w:t>
      </w:r>
    </w:p>
    <w:p w14:paraId="06E516CD" w14:textId="77777777" w:rsidR="00830523" w:rsidRPr="00EF4827" w:rsidRDefault="00830523" w:rsidP="00830523">
      <w:r w:rsidRPr="00EF4827">
        <w:t xml:space="preserve">  </w:t>
      </w:r>
      <w:r w:rsidRPr="00EF4827">
        <w:tab/>
      </w:r>
      <w:r w:rsidRPr="00EF4827">
        <w:tab/>
        <w:t>&lt;</w:t>
      </w:r>
      <w:proofErr w:type="spellStart"/>
      <w:r w:rsidRPr="00EF4827">
        <w:t>periodoCompetenza</w:t>
      </w:r>
      <w:proofErr w:type="spellEnd"/>
      <w:r w:rsidRPr="00EF4827">
        <w:t>/&gt;</w:t>
      </w:r>
    </w:p>
    <w:p w14:paraId="1DA85D5D" w14:textId="77777777" w:rsidR="00830523" w:rsidRPr="00EF4827" w:rsidRDefault="00830523" w:rsidP="00830523">
      <w:r w:rsidRPr="00EF4827">
        <w:t xml:space="preserve">  </w:t>
      </w:r>
      <w:r w:rsidRPr="00EF4827">
        <w:tab/>
      </w:r>
      <w:r w:rsidRPr="00EF4827">
        <w:tab/>
        <w:t>&lt;</w:t>
      </w:r>
      <w:proofErr w:type="spellStart"/>
      <w:r w:rsidRPr="00EF4827">
        <w:t>tempoParziale</w:t>
      </w:r>
      <w:proofErr w:type="spellEnd"/>
      <w:r w:rsidRPr="00EF4827">
        <w:t>/&gt;</w:t>
      </w:r>
    </w:p>
    <w:p w14:paraId="5F1276AD" w14:textId="77777777" w:rsidR="00830523" w:rsidRPr="00EF4827" w:rsidRDefault="00830523" w:rsidP="00830523">
      <w:r w:rsidRPr="00EF4827">
        <w:t xml:space="preserve">  </w:t>
      </w:r>
      <w:r w:rsidRPr="00EF4827">
        <w:tab/>
      </w:r>
      <w:r w:rsidRPr="00EF4827">
        <w:tab/>
        <w:t>&lt;</w:t>
      </w:r>
      <w:proofErr w:type="spellStart"/>
      <w:r w:rsidRPr="00EF4827">
        <w:t>tempoPieno</w:t>
      </w:r>
      <w:proofErr w:type="spellEnd"/>
      <w:r w:rsidRPr="00EF4827">
        <w:t>/&gt;</w:t>
      </w:r>
    </w:p>
    <w:p w14:paraId="625FA609" w14:textId="77777777" w:rsidR="00830523" w:rsidRPr="00EF4827" w:rsidRDefault="00830523" w:rsidP="00830523">
      <w:r w:rsidRPr="00EF4827">
        <w:t xml:space="preserve">  </w:t>
      </w:r>
      <w:r w:rsidRPr="00EF4827">
        <w:tab/>
        <w:t>&lt;/</w:t>
      </w:r>
      <w:proofErr w:type="spellStart"/>
      <w:r w:rsidRPr="00EF4827">
        <w:t>eventoPrestazioneSemiResidenziale</w:t>
      </w:r>
      <w:proofErr w:type="spellEnd"/>
      <w:r w:rsidRPr="00EF4827">
        <w:t>&gt;</w:t>
      </w:r>
    </w:p>
    <w:p w14:paraId="0A718349" w14:textId="77777777" w:rsidR="00E718F2" w:rsidRPr="00EF4827" w:rsidRDefault="00E718F2" w:rsidP="00E718F2">
      <w:pPr>
        <w:rPr>
          <w:b/>
          <w:u w:val="single"/>
        </w:rPr>
      </w:pPr>
      <w:r w:rsidRPr="00EF4827">
        <w:t xml:space="preserve">  </w:t>
      </w:r>
      <w:r w:rsidRPr="00EF4827">
        <w:tab/>
      </w:r>
      <w:r w:rsidRPr="00EF4827">
        <w:rPr>
          <w:b/>
          <w:u w:val="single"/>
        </w:rPr>
        <w:t>&lt;</w:t>
      </w:r>
      <w:proofErr w:type="spellStart"/>
      <w:r w:rsidRPr="00EF4827">
        <w:rPr>
          <w:b/>
          <w:u w:val="single"/>
        </w:rPr>
        <w:t>eventoConclusione</w:t>
      </w:r>
      <w:proofErr w:type="spellEnd"/>
      <w:r w:rsidRPr="00EF4827">
        <w:rPr>
          <w:b/>
          <w:u w:val="single"/>
        </w:rPr>
        <w:t>&gt;</w:t>
      </w:r>
    </w:p>
    <w:p w14:paraId="3FC63D18" w14:textId="77777777" w:rsidR="00E718F2" w:rsidRPr="00EF4827" w:rsidRDefault="00E718F2" w:rsidP="00E718F2">
      <w:r w:rsidRPr="00EF4827">
        <w:t xml:space="preserve">  </w:t>
      </w:r>
      <w:r w:rsidRPr="00EF4827">
        <w:tab/>
      </w:r>
      <w:r w:rsidRPr="00EF4827">
        <w:tab/>
        <w:t>&lt;</w:t>
      </w:r>
      <w:proofErr w:type="spellStart"/>
      <w:r w:rsidRPr="00EF4827">
        <w:t>identificativoEventoConclusione</w:t>
      </w:r>
      <w:proofErr w:type="spellEnd"/>
      <w:r w:rsidRPr="00EF4827">
        <w:t xml:space="preserve"> /&gt;</w:t>
      </w:r>
    </w:p>
    <w:p w14:paraId="332296B0" w14:textId="77777777" w:rsidR="00E718F2" w:rsidRPr="00EF4827" w:rsidRDefault="00E718F2" w:rsidP="00E718F2">
      <w:r w:rsidRPr="00EF4827">
        <w:t xml:space="preserve">  </w:t>
      </w:r>
      <w:r w:rsidRPr="00EF4827">
        <w:tab/>
      </w:r>
      <w:r w:rsidRPr="00EF4827">
        <w:tab/>
        <w:t>&lt;</w:t>
      </w:r>
      <w:proofErr w:type="spellStart"/>
      <w:r w:rsidRPr="00EF4827">
        <w:t>dataConclusione</w:t>
      </w:r>
      <w:proofErr w:type="spellEnd"/>
      <w:r w:rsidRPr="00EF4827">
        <w:t xml:space="preserve"> /&gt;</w:t>
      </w:r>
    </w:p>
    <w:p w14:paraId="50FBB707" w14:textId="77777777" w:rsidR="00E718F2" w:rsidRPr="00EF4827" w:rsidRDefault="00E718F2" w:rsidP="00E718F2">
      <w:r w:rsidRPr="00EF4827">
        <w:t xml:space="preserve">  </w:t>
      </w:r>
      <w:r w:rsidRPr="00EF4827">
        <w:tab/>
      </w:r>
      <w:r w:rsidRPr="00EF4827">
        <w:tab/>
        <w:t>&lt;</w:t>
      </w:r>
      <w:proofErr w:type="spellStart"/>
      <w:r w:rsidRPr="00EF4827">
        <w:t>motivoConclusione</w:t>
      </w:r>
      <w:proofErr w:type="spellEnd"/>
      <w:r w:rsidRPr="00EF4827">
        <w:t xml:space="preserve"> /&gt;</w:t>
      </w:r>
    </w:p>
    <w:p w14:paraId="63A96042" w14:textId="77777777" w:rsidR="00E718F2" w:rsidRPr="00EF4827" w:rsidRDefault="00E718F2" w:rsidP="00E718F2">
      <w:r w:rsidRPr="00EF4827">
        <w:tab/>
      </w:r>
      <w:r w:rsidRPr="00EF4827">
        <w:tab/>
        <w:t>&lt;</w:t>
      </w:r>
      <w:proofErr w:type="spellStart"/>
      <w:r w:rsidRPr="00EF4827">
        <w:t>strutturaDiDestinazione</w:t>
      </w:r>
      <w:proofErr w:type="spellEnd"/>
      <w:r w:rsidRPr="00EF4827">
        <w:t xml:space="preserve"> /&gt;</w:t>
      </w:r>
    </w:p>
    <w:p w14:paraId="73DEA036" w14:textId="77777777" w:rsidR="00E718F2" w:rsidRPr="00EF4827" w:rsidRDefault="00E718F2" w:rsidP="00E718F2">
      <w:r w:rsidRPr="00EF4827">
        <w:t xml:space="preserve">  </w:t>
      </w:r>
      <w:r w:rsidRPr="00EF4827">
        <w:tab/>
        <w:t>&lt;/</w:t>
      </w:r>
      <w:proofErr w:type="spellStart"/>
      <w:r w:rsidRPr="00EF4827">
        <w:t>eventoConclusione</w:t>
      </w:r>
      <w:proofErr w:type="spellEnd"/>
      <w:r w:rsidRPr="00EF4827">
        <w:t>&gt;</w:t>
      </w:r>
    </w:p>
    <w:p w14:paraId="3EB52876" w14:textId="77777777" w:rsidR="00E718F2" w:rsidRPr="00EF4827" w:rsidRDefault="00E718F2" w:rsidP="00E718F2">
      <w:r w:rsidRPr="00EF4827">
        <w:t xml:space="preserve">  &lt;/scheda&gt;</w:t>
      </w:r>
    </w:p>
    <w:p w14:paraId="46DDFF9F" w14:textId="77777777" w:rsidR="00E5700D" w:rsidRPr="00EF4827" w:rsidRDefault="00E718F2" w:rsidP="00E718F2">
      <w:r w:rsidRPr="00EF4827">
        <w:t>&lt;/ster_b100</w:t>
      </w:r>
      <w:r w:rsidR="00830523" w:rsidRPr="00EF4827">
        <w:t>3</w:t>
      </w:r>
      <w:r w:rsidRPr="00EF4827">
        <w:t>_01&gt;</w:t>
      </w:r>
    </w:p>
    <w:p w14:paraId="4DA45EE9" w14:textId="77777777" w:rsidR="00E5700D" w:rsidRPr="00EF4827" w:rsidRDefault="00E5700D">
      <w:pPr>
        <w:pageBreakBefore/>
      </w:pPr>
    </w:p>
    <w:p w14:paraId="35D9FCEB" w14:textId="47B80F54" w:rsidR="00E5700D" w:rsidRPr="00EF4827" w:rsidRDefault="00E5700D">
      <w:pPr>
        <w:pStyle w:val="Titolo3"/>
      </w:pPr>
      <w:bookmarkStart w:id="111" w:name="__RefHeading__107_299485111"/>
      <w:bookmarkStart w:id="112" w:name="_Toc64901458"/>
      <w:bookmarkEnd w:id="111"/>
      <w:r w:rsidRPr="00EF4827">
        <w:t>Tracciato XSD Sezione “Dati Eventi” (ster_b100</w:t>
      </w:r>
      <w:r w:rsidR="00C8503B" w:rsidRPr="00EF4827">
        <w:t>3</w:t>
      </w:r>
      <w:r w:rsidRPr="00EF4827">
        <w:t>_01_</w:t>
      </w:r>
      <w:r w:rsidR="00EC1F2B" w:rsidRPr="00EF3393">
        <w:rPr>
          <w:color w:val="FF0000"/>
          <w:highlight w:val="yellow"/>
        </w:rPr>
        <w:t>0</w:t>
      </w:r>
      <w:r w:rsidR="00EF3393" w:rsidRPr="00EF3393">
        <w:rPr>
          <w:color w:val="FF0000"/>
          <w:highlight w:val="yellow"/>
        </w:rPr>
        <w:t>8</w:t>
      </w:r>
      <w:r w:rsidRPr="00EF4827">
        <w:t>.xsd)</w:t>
      </w:r>
      <w:bookmarkEnd w:id="112"/>
    </w:p>
    <w:p w14:paraId="74E5F87D" w14:textId="77777777" w:rsidR="006B66B8" w:rsidRPr="00716C4A" w:rsidRDefault="006B66B8" w:rsidP="006B66B8">
      <w:r w:rsidRPr="00716C4A">
        <w:t xml:space="preserve">&lt;?xml </w:t>
      </w:r>
      <w:proofErr w:type="spellStart"/>
      <w:r w:rsidRPr="00716C4A">
        <w:t>version</w:t>
      </w:r>
      <w:proofErr w:type="spellEnd"/>
      <w:r w:rsidRPr="00716C4A">
        <w:t xml:space="preserve">="1.0" </w:t>
      </w:r>
      <w:proofErr w:type="spellStart"/>
      <w:r w:rsidRPr="00716C4A">
        <w:t>encoding</w:t>
      </w:r>
      <w:proofErr w:type="spellEnd"/>
      <w:r w:rsidRPr="00716C4A">
        <w:t>="UTF-8"?&gt;</w:t>
      </w:r>
    </w:p>
    <w:p w14:paraId="357AB831" w14:textId="77777777" w:rsidR="006B66B8" w:rsidRPr="00716C4A" w:rsidRDefault="006B66B8" w:rsidP="006B66B8">
      <w:r w:rsidRPr="00716C4A">
        <w:t>&lt;</w:t>
      </w:r>
      <w:proofErr w:type="spellStart"/>
      <w:r w:rsidRPr="00716C4A">
        <w:t>xs:schema</w:t>
      </w:r>
      <w:proofErr w:type="spellEnd"/>
      <w:r w:rsidRPr="00716C4A">
        <w:t xml:space="preserve"> </w:t>
      </w:r>
      <w:proofErr w:type="spellStart"/>
      <w:r w:rsidRPr="00716C4A">
        <w:t>elementFormDefault</w:t>
      </w:r>
      <w:proofErr w:type="spellEnd"/>
      <w:r w:rsidRPr="00716C4A">
        <w:t>="</w:t>
      </w:r>
      <w:proofErr w:type="spellStart"/>
      <w:r w:rsidRPr="00716C4A">
        <w:t>qualified</w:t>
      </w:r>
      <w:proofErr w:type="spellEnd"/>
      <w:r w:rsidRPr="00716C4A">
        <w:t xml:space="preserve">" </w:t>
      </w:r>
      <w:proofErr w:type="spellStart"/>
      <w:r w:rsidRPr="00716C4A">
        <w:t>attributeFormDefault</w:t>
      </w:r>
      <w:proofErr w:type="spellEnd"/>
      <w:r w:rsidRPr="00716C4A">
        <w:t>="</w:t>
      </w:r>
      <w:proofErr w:type="spellStart"/>
      <w:r w:rsidRPr="00716C4A">
        <w:t>unqualified</w:t>
      </w:r>
      <w:proofErr w:type="spellEnd"/>
      <w:r w:rsidRPr="00716C4A">
        <w:t xml:space="preserve">" </w:t>
      </w:r>
      <w:proofErr w:type="spellStart"/>
      <w:r w:rsidRPr="00716C4A">
        <w:t>xmlns:xs</w:t>
      </w:r>
      <w:proofErr w:type="spellEnd"/>
      <w:r w:rsidRPr="00716C4A">
        <w:t>="http://www.w3.org/2001/</w:t>
      </w:r>
      <w:proofErr w:type="spellStart"/>
      <w:r w:rsidRPr="00716C4A">
        <w:t>XMLSchema</w:t>
      </w:r>
      <w:proofErr w:type="spellEnd"/>
      <w:r w:rsidRPr="00716C4A">
        <w:t>"&gt;</w:t>
      </w:r>
    </w:p>
    <w:p w14:paraId="3FF8EF1E" w14:textId="77777777" w:rsidR="006B66B8" w:rsidRPr="00EF4827" w:rsidRDefault="006B66B8" w:rsidP="006B66B8">
      <w:pPr>
        <w:rPr>
          <w:lang w:val="en-GB"/>
        </w:rPr>
      </w:pPr>
      <w:r w:rsidRPr="00716C4A">
        <w:t xml:space="preserve">  </w:t>
      </w:r>
      <w:r w:rsidRPr="00EF4827">
        <w:rPr>
          <w:lang w:val="en-GB"/>
        </w:rPr>
        <w:t>&lt;</w:t>
      </w:r>
      <w:proofErr w:type="spellStart"/>
      <w:r w:rsidRPr="00EF4827">
        <w:rPr>
          <w:lang w:val="en-GB"/>
        </w:rPr>
        <w:t>xs:element</w:t>
      </w:r>
      <w:proofErr w:type="spellEnd"/>
      <w:r w:rsidRPr="00EF4827">
        <w:rPr>
          <w:lang w:val="en-GB"/>
        </w:rPr>
        <w:t xml:space="preserve"> name="ster_b1003_01"&gt;</w:t>
      </w:r>
    </w:p>
    <w:p w14:paraId="4BFA1808" w14:textId="77777777" w:rsidR="006B66B8" w:rsidRPr="00EF4827" w:rsidRDefault="006B66B8" w:rsidP="006B66B8">
      <w:pPr>
        <w:rPr>
          <w:lang w:val="en-GB"/>
        </w:rPr>
      </w:pPr>
      <w:r w:rsidRPr="00EF4827">
        <w:rPr>
          <w:lang w:val="en-GB"/>
        </w:rPr>
        <w:t xml:space="preserve">    &lt;</w:t>
      </w:r>
      <w:proofErr w:type="spellStart"/>
      <w:r w:rsidRPr="00EF4827">
        <w:rPr>
          <w:lang w:val="en-GB"/>
        </w:rPr>
        <w:t>xs:complexType</w:t>
      </w:r>
      <w:proofErr w:type="spellEnd"/>
      <w:r w:rsidRPr="00EF4827">
        <w:rPr>
          <w:lang w:val="en-GB"/>
        </w:rPr>
        <w:t>&gt;</w:t>
      </w:r>
    </w:p>
    <w:p w14:paraId="5478C558" w14:textId="77777777" w:rsidR="006B66B8" w:rsidRPr="00EF4827" w:rsidRDefault="006B66B8" w:rsidP="006B66B8">
      <w:pPr>
        <w:rPr>
          <w:lang w:val="en-GB"/>
        </w:rPr>
      </w:pPr>
      <w:r w:rsidRPr="00EF4827">
        <w:rPr>
          <w:lang w:val="en-GB"/>
        </w:rPr>
        <w:t xml:space="preserve">      &lt;</w:t>
      </w:r>
      <w:proofErr w:type="spellStart"/>
      <w:r w:rsidRPr="00EF4827">
        <w:rPr>
          <w:lang w:val="en-GB"/>
        </w:rPr>
        <w:t>xs:sequence</w:t>
      </w:r>
      <w:proofErr w:type="spellEnd"/>
      <w:r w:rsidRPr="00EF4827">
        <w:rPr>
          <w:lang w:val="en-GB"/>
        </w:rPr>
        <w:t>&gt;</w:t>
      </w:r>
    </w:p>
    <w:p w14:paraId="3837A406"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ref="</w:t>
      </w:r>
      <w:proofErr w:type="spellStart"/>
      <w:r w:rsidRPr="00EF4827">
        <w:rPr>
          <w:lang w:val="en-GB"/>
        </w:rPr>
        <w:t>scheda</w:t>
      </w:r>
      <w:proofErr w:type="spellEnd"/>
      <w:r w:rsidRPr="00EF4827">
        <w:rPr>
          <w:lang w:val="en-GB"/>
        </w:rPr>
        <w:t xml:space="preserve">" minOccurs="1" </w:t>
      </w:r>
      <w:proofErr w:type="spellStart"/>
      <w:r w:rsidRPr="00EF4827">
        <w:rPr>
          <w:lang w:val="en-GB"/>
        </w:rPr>
        <w:t>maxOccurs</w:t>
      </w:r>
      <w:proofErr w:type="spellEnd"/>
      <w:r w:rsidRPr="00EF4827">
        <w:rPr>
          <w:lang w:val="en-GB"/>
        </w:rPr>
        <w:t>="unbounded"/&gt;</w:t>
      </w:r>
    </w:p>
    <w:p w14:paraId="499C58F7" w14:textId="77777777" w:rsidR="006B66B8" w:rsidRPr="00EF4827" w:rsidRDefault="006B66B8" w:rsidP="006B66B8">
      <w:pPr>
        <w:rPr>
          <w:lang w:val="en-GB"/>
        </w:rPr>
      </w:pPr>
      <w:r w:rsidRPr="00EF4827">
        <w:rPr>
          <w:lang w:val="en-GB"/>
        </w:rPr>
        <w:t xml:space="preserve">      &lt;/</w:t>
      </w:r>
      <w:proofErr w:type="spellStart"/>
      <w:r w:rsidRPr="00EF4827">
        <w:rPr>
          <w:lang w:val="en-GB"/>
        </w:rPr>
        <w:t>xs:sequence</w:t>
      </w:r>
      <w:proofErr w:type="spellEnd"/>
      <w:r w:rsidRPr="00EF4827">
        <w:rPr>
          <w:lang w:val="en-GB"/>
        </w:rPr>
        <w:t>&gt;</w:t>
      </w:r>
    </w:p>
    <w:p w14:paraId="0E0DCCF5" w14:textId="77777777" w:rsidR="006B66B8" w:rsidRPr="00EF4827" w:rsidRDefault="006B66B8" w:rsidP="006B66B8">
      <w:pPr>
        <w:rPr>
          <w:lang w:val="en-GB"/>
        </w:rPr>
      </w:pPr>
      <w:r w:rsidRPr="00EF4827">
        <w:rPr>
          <w:lang w:val="en-GB"/>
        </w:rPr>
        <w:t xml:space="preserve">    &lt;/</w:t>
      </w:r>
      <w:proofErr w:type="spellStart"/>
      <w:r w:rsidRPr="00EF4827">
        <w:rPr>
          <w:lang w:val="en-GB"/>
        </w:rPr>
        <w:t>xs:complexType</w:t>
      </w:r>
      <w:proofErr w:type="spellEnd"/>
      <w:r w:rsidRPr="00EF4827">
        <w:rPr>
          <w:lang w:val="en-GB"/>
        </w:rPr>
        <w:t>&gt;</w:t>
      </w:r>
    </w:p>
    <w:p w14:paraId="427C8295"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3DAA7515"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scheda</w:t>
      </w:r>
      <w:proofErr w:type="spellEnd"/>
      <w:r w:rsidRPr="00EF4827">
        <w:rPr>
          <w:lang w:val="en-GB"/>
        </w:rPr>
        <w:t>"&gt;</w:t>
      </w:r>
    </w:p>
    <w:p w14:paraId="4F5A7022" w14:textId="77777777" w:rsidR="006B66B8" w:rsidRPr="00EF4827" w:rsidRDefault="006B66B8" w:rsidP="006B66B8">
      <w:pPr>
        <w:rPr>
          <w:lang w:val="fr-FR"/>
        </w:rPr>
      </w:pPr>
      <w:r w:rsidRPr="00EF4827">
        <w:rPr>
          <w:lang w:val="en-GB"/>
        </w:rPr>
        <w:t xml:space="preserve">    </w:t>
      </w:r>
      <w:r w:rsidRPr="00EF4827">
        <w:rPr>
          <w:lang w:val="fr-FR"/>
        </w:rPr>
        <w:t>&lt;</w:t>
      </w:r>
      <w:proofErr w:type="spellStart"/>
      <w:r w:rsidRPr="00EF4827">
        <w:rPr>
          <w:lang w:val="fr-FR"/>
        </w:rPr>
        <w:t>xs:complexType</w:t>
      </w:r>
      <w:proofErr w:type="spellEnd"/>
      <w:r w:rsidRPr="00EF4827">
        <w:rPr>
          <w:lang w:val="fr-FR"/>
        </w:rPr>
        <w:t>&gt;</w:t>
      </w:r>
    </w:p>
    <w:p w14:paraId="5B8CA975" w14:textId="77777777" w:rsidR="006B66B8" w:rsidRPr="00EF4827" w:rsidRDefault="006B66B8" w:rsidP="006B66B8">
      <w:pPr>
        <w:rPr>
          <w:lang w:val="fr-FR"/>
        </w:rPr>
      </w:pPr>
      <w:r w:rsidRPr="00EF4827">
        <w:rPr>
          <w:lang w:val="fr-FR"/>
        </w:rPr>
        <w:t xml:space="preserve">      &lt;</w:t>
      </w:r>
      <w:proofErr w:type="spellStart"/>
      <w:r w:rsidRPr="00EF4827">
        <w:rPr>
          <w:lang w:val="fr-FR"/>
        </w:rPr>
        <w:t>xs:sequence</w:t>
      </w:r>
      <w:proofErr w:type="spellEnd"/>
      <w:r w:rsidRPr="00EF4827">
        <w:rPr>
          <w:lang w:val="fr-FR"/>
        </w:rPr>
        <w:t>&gt;</w:t>
      </w:r>
    </w:p>
    <w:p w14:paraId="3E4DD6EE"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ref</w:t>
      </w:r>
      <w:proofErr w:type="spellEnd"/>
      <w:r w:rsidRPr="00EF4827">
        <w:rPr>
          <w:lang w:val="fr-FR"/>
        </w:rPr>
        <w:t>="</w:t>
      </w:r>
      <w:proofErr w:type="spellStart"/>
      <w:r w:rsidRPr="00EF4827">
        <w:rPr>
          <w:lang w:val="fr-FR"/>
        </w:rPr>
        <w:t>aziendaInviante</w:t>
      </w:r>
      <w:proofErr w:type="spellEnd"/>
      <w:r w:rsidRPr="00EF4827">
        <w:rPr>
          <w:lang w:val="fr-FR"/>
        </w:rPr>
        <w:t>"/&gt;</w:t>
      </w:r>
    </w:p>
    <w:p w14:paraId="4B3B31BE"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ref</w:t>
      </w:r>
      <w:proofErr w:type="spellEnd"/>
      <w:r w:rsidRPr="00EF4827">
        <w:rPr>
          <w:lang w:val="fr-FR"/>
        </w:rPr>
        <w:t>="</w:t>
      </w:r>
      <w:proofErr w:type="spellStart"/>
      <w:r w:rsidRPr="00EF4827">
        <w:rPr>
          <w:lang w:val="fr-FR"/>
        </w:rPr>
        <w:t>tipoFlusso</w:t>
      </w:r>
      <w:proofErr w:type="spellEnd"/>
      <w:r w:rsidRPr="00EF4827">
        <w:rPr>
          <w:lang w:val="fr-FR"/>
        </w:rPr>
        <w:t>"/&gt;</w:t>
      </w:r>
    </w:p>
    <w:p w14:paraId="38F0123A"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ref</w:t>
      </w:r>
      <w:proofErr w:type="spellEnd"/>
      <w:r w:rsidRPr="00EF4827">
        <w:rPr>
          <w:lang w:val="fr-FR"/>
        </w:rPr>
        <w:t>="</w:t>
      </w:r>
      <w:proofErr w:type="spellStart"/>
      <w:r w:rsidRPr="00EF4827">
        <w:rPr>
          <w:lang w:val="fr-FR"/>
        </w:rPr>
        <w:t>annoCartellaTerritoriale</w:t>
      </w:r>
      <w:proofErr w:type="spellEnd"/>
      <w:r w:rsidRPr="00EF4827">
        <w:rPr>
          <w:lang w:val="fr-FR"/>
        </w:rPr>
        <w:t>"/&gt;</w:t>
      </w:r>
    </w:p>
    <w:p w14:paraId="6CF80A7E"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ref</w:t>
      </w:r>
      <w:proofErr w:type="spellEnd"/>
      <w:r w:rsidRPr="00EF4827">
        <w:rPr>
          <w:lang w:val="fr-FR"/>
        </w:rPr>
        <w:t>="</w:t>
      </w:r>
      <w:proofErr w:type="spellStart"/>
      <w:r w:rsidRPr="00EF4827">
        <w:rPr>
          <w:lang w:val="fr-FR"/>
        </w:rPr>
        <w:t>progressivoCartellaTerritoriale</w:t>
      </w:r>
      <w:proofErr w:type="spellEnd"/>
      <w:r w:rsidRPr="00EF4827">
        <w:rPr>
          <w:lang w:val="fr-FR"/>
        </w:rPr>
        <w:t>"/&gt;</w:t>
      </w:r>
    </w:p>
    <w:p w14:paraId="02B7724C"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ref</w:t>
      </w:r>
      <w:proofErr w:type="spellEnd"/>
      <w:r w:rsidRPr="00EF4827">
        <w:rPr>
          <w:lang w:val="fr-FR"/>
        </w:rPr>
        <w:t>="</w:t>
      </w:r>
      <w:proofErr w:type="spellStart"/>
      <w:r w:rsidRPr="00EF4827">
        <w:rPr>
          <w:lang w:val="fr-FR"/>
        </w:rPr>
        <w:t>tipoMovimento</w:t>
      </w:r>
      <w:proofErr w:type="spellEnd"/>
      <w:r w:rsidRPr="00EF4827">
        <w:rPr>
          <w:lang w:val="fr-FR"/>
        </w:rPr>
        <w:t>"/&gt;</w:t>
      </w:r>
    </w:p>
    <w:p w14:paraId="52A87E16" w14:textId="77777777" w:rsidR="006B66B8" w:rsidRPr="00EF4827" w:rsidRDefault="006B66B8" w:rsidP="006B66B8">
      <w:pPr>
        <w:rPr>
          <w:lang w:val="fr-FR"/>
        </w:rPr>
      </w:pPr>
      <w:r w:rsidRPr="00EF4827">
        <w:rPr>
          <w:lang w:val="fr-FR"/>
        </w:rPr>
        <w:t xml:space="preserve">        &lt;</w:t>
      </w:r>
      <w:proofErr w:type="spellStart"/>
      <w:r w:rsidRPr="00EF4827">
        <w:rPr>
          <w:lang w:val="fr-FR"/>
        </w:rPr>
        <w:t>xs:sequence</w:t>
      </w:r>
      <w:proofErr w:type="spellEnd"/>
      <w:r w:rsidRPr="00EF4827">
        <w:rPr>
          <w:lang w:val="fr-FR"/>
        </w:rPr>
        <w:t xml:space="preserve"> </w:t>
      </w:r>
      <w:proofErr w:type="spellStart"/>
      <w:r w:rsidRPr="00EF4827">
        <w:rPr>
          <w:lang w:val="fr-FR"/>
        </w:rPr>
        <w:t>maxOccurs</w:t>
      </w:r>
      <w:proofErr w:type="spellEnd"/>
      <w:r w:rsidRPr="00EF4827">
        <w:rPr>
          <w:lang w:val="fr-FR"/>
        </w:rPr>
        <w:t>="</w:t>
      </w:r>
      <w:proofErr w:type="spellStart"/>
      <w:r w:rsidRPr="00EF4827">
        <w:rPr>
          <w:lang w:val="fr-FR"/>
        </w:rPr>
        <w:t>unbounded</w:t>
      </w:r>
      <w:proofErr w:type="spellEnd"/>
      <w:r w:rsidRPr="00EF4827">
        <w:rPr>
          <w:lang w:val="fr-FR"/>
        </w:rPr>
        <w:t>"&gt;</w:t>
      </w:r>
    </w:p>
    <w:p w14:paraId="24F9FFD7" w14:textId="77777777" w:rsidR="006B66B8" w:rsidRPr="00EF4827" w:rsidRDefault="006B66B8" w:rsidP="006B66B8">
      <w:pPr>
        <w:rPr>
          <w:lang w:val="fr-FR"/>
        </w:rPr>
      </w:pPr>
      <w:r w:rsidRPr="00EF4827">
        <w:rPr>
          <w:lang w:val="fr-FR"/>
        </w:rPr>
        <w:t xml:space="preserve">          &lt;</w:t>
      </w:r>
      <w:proofErr w:type="spellStart"/>
      <w:r w:rsidRPr="00EF4827">
        <w:rPr>
          <w:lang w:val="fr-FR"/>
        </w:rPr>
        <w:t>xs:choice</w:t>
      </w:r>
      <w:proofErr w:type="spellEnd"/>
      <w:r w:rsidRPr="00EF4827">
        <w:rPr>
          <w:lang w:val="fr-FR"/>
        </w:rPr>
        <w:t>&gt;</w:t>
      </w:r>
    </w:p>
    <w:p w14:paraId="25D8B087"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ref</w:t>
      </w:r>
      <w:proofErr w:type="spellEnd"/>
      <w:r w:rsidRPr="00EF4827">
        <w:rPr>
          <w:lang w:val="fr-FR"/>
        </w:rPr>
        <w:t>="</w:t>
      </w:r>
      <w:proofErr w:type="spellStart"/>
      <w:r w:rsidRPr="00EF4827">
        <w:rPr>
          <w:lang w:val="fr-FR"/>
        </w:rPr>
        <w:t>eventoValutazione</w:t>
      </w:r>
      <w:proofErr w:type="spellEnd"/>
      <w:r w:rsidRPr="00EF4827">
        <w:rPr>
          <w:lang w:val="fr-FR"/>
        </w:rPr>
        <w:t xml:space="preserve">" </w:t>
      </w:r>
      <w:proofErr w:type="spellStart"/>
      <w:r w:rsidRPr="00EF4827">
        <w:rPr>
          <w:lang w:val="fr-FR"/>
        </w:rPr>
        <w:t>minOccurs</w:t>
      </w:r>
      <w:proofErr w:type="spellEnd"/>
      <w:r w:rsidRPr="00EF4827">
        <w:rPr>
          <w:lang w:val="fr-FR"/>
        </w:rPr>
        <w:t xml:space="preserve">="1" </w:t>
      </w:r>
      <w:proofErr w:type="spellStart"/>
      <w:r w:rsidRPr="00EF4827">
        <w:rPr>
          <w:lang w:val="fr-FR"/>
        </w:rPr>
        <w:t>maxOccurs</w:t>
      </w:r>
      <w:proofErr w:type="spellEnd"/>
      <w:r w:rsidRPr="00EF4827">
        <w:rPr>
          <w:lang w:val="fr-FR"/>
        </w:rPr>
        <w:t xml:space="preserve">="1"/&gt; </w:t>
      </w:r>
    </w:p>
    <w:p w14:paraId="04F8E138"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ref</w:t>
      </w:r>
      <w:proofErr w:type="spellEnd"/>
      <w:r w:rsidRPr="00EF4827">
        <w:rPr>
          <w:lang w:val="fr-FR"/>
        </w:rPr>
        <w:t>="</w:t>
      </w:r>
      <w:proofErr w:type="spellStart"/>
      <w:r w:rsidRPr="00EF4827">
        <w:rPr>
          <w:lang w:val="fr-FR"/>
        </w:rPr>
        <w:t>eventoEtichetta</w:t>
      </w:r>
      <w:proofErr w:type="spellEnd"/>
      <w:r w:rsidRPr="00EF4827">
        <w:rPr>
          <w:lang w:val="fr-FR"/>
        </w:rPr>
        <w:t xml:space="preserve">" </w:t>
      </w:r>
      <w:proofErr w:type="spellStart"/>
      <w:r w:rsidRPr="00EF4827">
        <w:rPr>
          <w:lang w:val="fr-FR"/>
        </w:rPr>
        <w:t>minOccurs</w:t>
      </w:r>
      <w:proofErr w:type="spellEnd"/>
      <w:r w:rsidRPr="00EF4827">
        <w:rPr>
          <w:lang w:val="fr-FR"/>
        </w:rPr>
        <w:t xml:space="preserve">="1" </w:t>
      </w:r>
      <w:proofErr w:type="spellStart"/>
      <w:r w:rsidRPr="00EF4827">
        <w:rPr>
          <w:lang w:val="fr-FR"/>
        </w:rPr>
        <w:t>maxOccurs</w:t>
      </w:r>
      <w:proofErr w:type="spellEnd"/>
      <w:r w:rsidRPr="00EF4827">
        <w:rPr>
          <w:lang w:val="fr-FR"/>
        </w:rPr>
        <w:t xml:space="preserve">="1"/&gt;    </w:t>
      </w:r>
    </w:p>
    <w:p w14:paraId="5AE4E155"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ref</w:t>
      </w:r>
      <w:proofErr w:type="spellEnd"/>
      <w:r w:rsidRPr="00EF4827">
        <w:rPr>
          <w:lang w:val="fr-FR"/>
        </w:rPr>
        <w:t>="</w:t>
      </w:r>
      <w:proofErr w:type="spellStart"/>
      <w:r w:rsidRPr="00EF4827">
        <w:rPr>
          <w:lang w:val="fr-FR"/>
        </w:rPr>
        <w:t>eventoSospensione</w:t>
      </w:r>
      <w:proofErr w:type="spellEnd"/>
      <w:r w:rsidRPr="00EF4827">
        <w:rPr>
          <w:lang w:val="fr-FR"/>
        </w:rPr>
        <w:t xml:space="preserve">" </w:t>
      </w:r>
      <w:proofErr w:type="spellStart"/>
      <w:r w:rsidRPr="00EF4827">
        <w:rPr>
          <w:lang w:val="fr-FR"/>
        </w:rPr>
        <w:t>minOccurs</w:t>
      </w:r>
      <w:proofErr w:type="spellEnd"/>
      <w:r w:rsidRPr="00EF4827">
        <w:rPr>
          <w:lang w:val="fr-FR"/>
        </w:rPr>
        <w:t xml:space="preserve">="1" </w:t>
      </w:r>
      <w:proofErr w:type="spellStart"/>
      <w:r w:rsidRPr="00EF4827">
        <w:rPr>
          <w:lang w:val="fr-FR"/>
        </w:rPr>
        <w:t>maxOccurs</w:t>
      </w:r>
      <w:proofErr w:type="spellEnd"/>
      <w:r w:rsidRPr="00EF4827">
        <w:rPr>
          <w:lang w:val="fr-FR"/>
        </w:rPr>
        <w:t>="1"/&gt;</w:t>
      </w:r>
    </w:p>
    <w:p w14:paraId="19A5585E"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ref</w:t>
      </w:r>
      <w:proofErr w:type="spellEnd"/>
      <w:r w:rsidRPr="00EF4827">
        <w:rPr>
          <w:lang w:val="fr-FR"/>
        </w:rPr>
        <w:t>="</w:t>
      </w:r>
      <w:proofErr w:type="spellStart"/>
      <w:r w:rsidRPr="00EF4827">
        <w:rPr>
          <w:lang w:val="fr-FR"/>
        </w:rPr>
        <w:t>eventoTariffa</w:t>
      </w:r>
      <w:proofErr w:type="spellEnd"/>
      <w:r w:rsidRPr="00EF4827">
        <w:rPr>
          <w:lang w:val="fr-FR"/>
        </w:rPr>
        <w:t xml:space="preserve">" </w:t>
      </w:r>
      <w:proofErr w:type="spellStart"/>
      <w:r w:rsidRPr="00EF4827">
        <w:rPr>
          <w:lang w:val="fr-FR"/>
        </w:rPr>
        <w:t>minOccurs</w:t>
      </w:r>
      <w:proofErr w:type="spellEnd"/>
      <w:r w:rsidRPr="00EF4827">
        <w:rPr>
          <w:lang w:val="fr-FR"/>
        </w:rPr>
        <w:t xml:space="preserve">="1" </w:t>
      </w:r>
      <w:proofErr w:type="spellStart"/>
      <w:r w:rsidRPr="00EF4827">
        <w:rPr>
          <w:lang w:val="fr-FR"/>
        </w:rPr>
        <w:t>maxOccurs</w:t>
      </w:r>
      <w:proofErr w:type="spellEnd"/>
      <w:r w:rsidRPr="00EF4827">
        <w:rPr>
          <w:lang w:val="fr-FR"/>
        </w:rPr>
        <w:t>="1"/&gt;</w:t>
      </w:r>
    </w:p>
    <w:p w14:paraId="773BC37F"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ref</w:t>
      </w:r>
      <w:proofErr w:type="spellEnd"/>
      <w:r w:rsidRPr="00EF4827">
        <w:rPr>
          <w:lang w:val="fr-FR"/>
        </w:rPr>
        <w:t>="</w:t>
      </w:r>
      <w:proofErr w:type="spellStart"/>
      <w:r w:rsidRPr="00EF4827">
        <w:rPr>
          <w:lang w:val="fr-FR"/>
        </w:rPr>
        <w:t>eventoPrestazioneAmbulatoriale</w:t>
      </w:r>
      <w:proofErr w:type="spellEnd"/>
      <w:r w:rsidRPr="00EF4827">
        <w:rPr>
          <w:lang w:val="fr-FR"/>
        </w:rPr>
        <w:t xml:space="preserve">" </w:t>
      </w:r>
      <w:proofErr w:type="spellStart"/>
      <w:r w:rsidRPr="00EF4827">
        <w:rPr>
          <w:lang w:val="fr-FR"/>
        </w:rPr>
        <w:t>minOccurs</w:t>
      </w:r>
      <w:proofErr w:type="spellEnd"/>
      <w:r w:rsidRPr="00EF4827">
        <w:rPr>
          <w:lang w:val="fr-FR"/>
        </w:rPr>
        <w:t xml:space="preserve">="1" </w:t>
      </w:r>
      <w:proofErr w:type="spellStart"/>
      <w:r w:rsidRPr="00EF4827">
        <w:rPr>
          <w:lang w:val="fr-FR"/>
        </w:rPr>
        <w:t>maxOccurs</w:t>
      </w:r>
      <w:proofErr w:type="spellEnd"/>
      <w:r w:rsidRPr="00EF4827">
        <w:rPr>
          <w:lang w:val="fr-FR"/>
        </w:rPr>
        <w:t>="1"/&gt;</w:t>
      </w:r>
    </w:p>
    <w:p w14:paraId="4AC7C590"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ref</w:t>
      </w:r>
      <w:proofErr w:type="spellEnd"/>
      <w:r w:rsidRPr="00EF4827">
        <w:rPr>
          <w:lang w:val="fr-FR"/>
        </w:rPr>
        <w:t>="</w:t>
      </w:r>
      <w:proofErr w:type="spellStart"/>
      <w:r w:rsidRPr="00EF4827">
        <w:rPr>
          <w:lang w:val="fr-FR"/>
        </w:rPr>
        <w:t>eventoPrestazioneSemiResidenziale</w:t>
      </w:r>
      <w:proofErr w:type="spellEnd"/>
      <w:r w:rsidRPr="00EF4827">
        <w:rPr>
          <w:lang w:val="fr-FR"/>
        </w:rPr>
        <w:t xml:space="preserve">" </w:t>
      </w:r>
      <w:proofErr w:type="spellStart"/>
      <w:r w:rsidRPr="00EF4827">
        <w:rPr>
          <w:lang w:val="fr-FR"/>
        </w:rPr>
        <w:t>minOccurs</w:t>
      </w:r>
      <w:proofErr w:type="spellEnd"/>
      <w:r w:rsidRPr="00EF4827">
        <w:rPr>
          <w:lang w:val="fr-FR"/>
        </w:rPr>
        <w:t xml:space="preserve">="1" </w:t>
      </w:r>
      <w:proofErr w:type="spellStart"/>
      <w:r w:rsidRPr="00EF4827">
        <w:rPr>
          <w:lang w:val="fr-FR"/>
        </w:rPr>
        <w:t>maxOccurs</w:t>
      </w:r>
      <w:proofErr w:type="spellEnd"/>
      <w:r w:rsidRPr="00EF4827">
        <w:rPr>
          <w:lang w:val="fr-FR"/>
        </w:rPr>
        <w:t>="1"/&gt;</w:t>
      </w:r>
    </w:p>
    <w:p w14:paraId="6CF30AD7"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ref</w:t>
      </w:r>
      <w:proofErr w:type="spellEnd"/>
      <w:r w:rsidRPr="00EF4827">
        <w:rPr>
          <w:lang w:val="fr-FR"/>
        </w:rPr>
        <w:t>="</w:t>
      </w:r>
      <w:proofErr w:type="spellStart"/>
      <w:r w:rsidRPr="00EF4827">
        <w:rPr>
          <w:lang w:val="fr-FR"/>
        </w:rPr>
        <w:t>eventoConclusione</w:t>
      </w:r>
      <w:proofErr w:type="spellEnd"/>
      <w:r w:rsidRPr="00EF4827">
        <w:rPr>
          <w:lang w:val="fr-FR"/>
        </w:rPr>
        <w:t xml:space="preserve">" </w:t>
      </w:r>
      <w:proofErr w:type="spellStart"/>
      <w:r w:rsidRPr="00EF4827">
        <w:rPr>
          <w:lang w:val="fr-FR"/>
        </w:rPr>
        <w:t>minOccurs</w:t>
      </w:r>
      <w:proofErr w:type="spellEnd"/>
      <w:r w:rsidRPr="00EF4827">
        <w:rPr>
          <w:lang w:val="fr-FR"/>
        </w:rPr>
        <w:t xml:space="preserve">="1" </w:t>
      </w:r>
      <w:proofErr w:type="spellStart"/>
      <w:r w:rsidRPr="00EF4827">
        <w:rPr>
          <w:lang w:val="fr-FR"/>
        </w:rPr>
        <w:t>maxOccurs</w:t>
      </w:r>
      <w:proofErr w:type="spellEnd"/>
      <w:r w:rsidRPr="00EF4827">
        <w:rPr>
          <w:lang w:val="fr-FR"/>
        </w:rPr>
        <w:t>="1"/&gt;</w:t>
      </w:r>
    </w:p>
    <w:p w14:paraId="42F3B8AA" w14:textId="77777777" w:rsidR="006B66B8" w:rsidRPr="00EF4827" w:rsidRDefault="006B66B8" w:rsidP="006B66B8">
      <w:pPr>
        <w:rPr>
          <w:lang w:val="fr-FR"/>
        </w:rPr>
      </w:pPr>
      <w:r w:rsidRPr="00EF4827">
        <w:rPr>
          <w:lang w:val="fr-FR"/>
        </w:rPr>
        <w:t xml:space="preserve">          &lt;/</w:t>
      </w:r>
      <w:proofErr w:type="spellStart"/>
      <w:r w:rsidRPr="00EF4827">
        <w:rPr>
          <w:lang w:val="fr-FR"/>
        </w:rPr>
        <w:t>xs:choice</w:t>
      </w:r>
      <w:proofErr w:type="spellEnd"/>
      <w:r w:rsidRPr="00EF4827">
        <w:rPr>
          <w:lang w:val="fr-FR"/>
        </w:rPr>
        <w:t>&gt;</w:t>
      </w:r>
    </w:p>
    <w:p w14:paraId="1B003497" w14:textId="77777777" w:rsidR="006B66B8" w:rsidRPr="00EF4827" w:rsidRDefault="006B66B8" w:rsidP="006B66B8">
      <w:pPr>
        <w:rPr>
          <w:lang w:val="fr-FR"/>
        </w:rPr>
      </w:pPr>
      <w:r w:rsidRPr="00EF4827">
        <w:rPr>
          <w:lang w:val="fr-FR"/>
        </w:rPr>
        <w:t xml:space="preserve">        &lt;/</w:t>
      </w:r>
      <w:proofErr w:type="spellStart"/>
      <w:r w:rsidRPr="00EF4827">
        <w:rPr>
          <w:lang w:val="fr-FR"/>
        </w:rPr>
        <w:t>xs:sequence</w:t>
      </w:r>
      <w:proofErr w:type="spellEnd"/>
      <w:r w:rsidRPr="00EF4827">
        <w:rPr>
          <w:lang w:val="fr-FR"/>
        </w:rPr>
        <w:t>&gt;</w:t>
      </w:r>
    </w:p>
    <w:p w14:paraId="71EE4EBB" w14:textId="77777777" w:rsidR="006B66B8" w:rsidRPr="00EF4827" w:rsidRDefault="006B66B8" w:rsidP="006B66B8">
      <w:pPr>
        <w:rPr>
          <w:lang w:val="fr-FR"/>
        </w:rPr>
      </w:pPr>
      <w:r w:rsidRPr="00EF4827">
        <w:rPr>
          <w:lang w:val="fr-FR"/>
        </w:rPr>
        <w:t xml:space="preserve">      &lt;/</w:t>
      </w:r>
      <w:proofErr w:type="spellStart"/>
      <w:r w:rsidRPr="00EF4827">
        <w:rPr>
          <w:lang w:val="fr-FR"/>
        </w:rPr>
        <w:t>xs:sequence</w:t>
      </w:r>
      <w:proofErr w:type="spellEnd"/>
      <w:r w:rsidRPr="00EF4827">
        <w:rPr>
          <w:lang w:val="fr-FR"/>
        </w:rPr>
        <w:t>&gt;</w:t>
      </w:r>
    </w:p>
    <w:p w14:paraId="5E4F5FE1" w14:textId="77777777" w:rsidR="006B66B8" w:rsidRPr="00EF4827" w:rsidRDefault="006B66B8" w:rsidP="006B66B8">
      <w:pPr>
        <w:rPr>
          <w:lang w:val="fr-FR"/>
        </w:rPr>
      </w:pPr>
      <w:r w:rsidRPr="00EF4827">
        <w:rPr>
          <w:lang w:val="fr-FR"/>
        </w:rPr>
        <w:t xml:space="preserve">    &lt;/</w:t>
      </w:r>
      <w:proofErr w:type="spellStart"/>
      <w:r w:rsidRPr="00EF4827">
        <w:rPr>
          <w:lang w:val="fr-FR"/>
        </w:rPr>
        <w:t>xs:complexType</w:t>
      </w:r>
      <w:proofErr w:type="spellEnd"/>
      <w:r w:rsidRPr="00EF4827">
        <w:rPr>
          <w:lang w:val="fr-FR"/>
        </w:rPr>
        <w:t>&gt;</w:t>
      </w:r>
    </w:p>
    <w:p w14:paraId="261E35FF"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700A49C1"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w:t>
      </w:r>
      <w:proofErr w:type="spellStart"/>
      <w:r w:rsidRPr="00EF4827">
        <w:rPr>
          <w:lang w:val="fr-FR"/>
        </w:rPr>
        <w:t>aziendaInviante</w:t>
      </w:r>
      <w:proofErr w:type="spellEnd"/>
      <w:r w:rsidRPr="00EF4827">
        <w:rPr>
          <w:lang w:val="fr-FR"/>
        </w:rPr>
        <w:t>"&gt;</w:t>
      </w:r>
    </w:p>
    <w:p w14:paraId="55BC7450"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39C6FD00"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xs:string</w:t>
      </w:r>
      <w:proofErr w:type="spellEnd"/>
      <w:r w:rsidRPr="00EF4827">
        <w:rPr>
          <w:lang w:val="fr-FR"/>
        </w:rPr>
        <w:t>"&gt;&lt;!--VALORI AMMESSI--&gt;</w:t>
      </w:r>
    </w:p>
    <w:p w14:paraId="21E4BDF9" w14:textId="77777777" w:rsidR="006B66B8" w:rsidRPr="00EF4827" w:rsidRDefault="006B66B8" w:rsidP="006B66B8">
      <w:pPr>
        <w:rPr>
          <w:lang w:val="fr-FR"/>
        </w:rPr>
      </w:pPr>
      <w:r w:rsidRPr="00EF4827">
        <w:rPr>
          <w:lang w:val="fr-FR"/>
        </w:rPr>
        <w:t xml:space="preserve">        &lt;</w:t>
      </w:r>
      <w:proofErr w:type="spellStart"/>
      <w:r w:rsidRPr="00EF4827">
        <w:rPr>
          <w:lang w:val="fr-FR"/>
        </w:rPr>
        <w:t>xs:pattern</w:t>
      </w:r>
      <w:proofErr w:type="spellEnd"/>
      <w:r w:rsidRPr="00EF4827">
        <w:rPr>
          <w:lang w:val="fr-FR"/>
        </w:rPr>
        <w:t xml:space="preserve"> value="([A-Z0-9]{3})"/&gt;</w:t>
      </w:r>
    </w:p>
    <w:p w14:paraId="5F58AC2F"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&gt;</w:t>
      </w:r>
    </w:p>
    <w:p w14:paraId="67D25FCA"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w:t>
      </w:r>
    </w:p>
    <w:p w14:paraId="0CB1A49F"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1605323E"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w:t>
      </w:r>
      <w:proofErr w:type="spellStart"/>
      <w:r w:rsidRPr="00EF4827">
        <w:rPr>
          <w:lang w:val="fr-FR"/>
        </w:rPr>
        <w:t>tipoFlusso</w:t>
      </w:r>
      <w:proofErr w:type="spellEnd"/>
      <w:r w:rsidRPr="00EF4827">
        <w:rPr>
          <w:lang w:val="fr-FR"/>
        </w:rPr>
        <w:t>"&gt;</w:t>
      </w:r>
    </w:p>
    <w:p w14:paraId="60653D21"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26E6F534"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xs:string</w:t>
      </w:r>
      <w:proofErr w:type="spellEnd"/>
      <w:r w:rsidRPr="00EF4827">
        <w:rPr>
          <w:lang w:val="fr-FR"/>
        </w:rPr>
        <w:t>"&gt;&lt;!--VALORI AMMESSI--&gt;</w:t>
      </w:r>
    </w:p>
    <w:p w14:paraId="05599A0B" w14:textId="77777777" w:rsidR="006B66B8" w:rsidRPr="00EF4827" w:rsidRDefault="006B66B8" w:rsidP="006B66B8">
      <w:pPr>
        <w:rPr>
          <w:lang w:val="fr-FR"/>
        </w:rPr>
      </w:pPr>
      <w:r w:rsidRPr="00EF4827">
        <w:rPr>
          <w:lang w:val="fr-FR"/>
        </w:rPr>
        <w:t xml:space="preserve">        &lt;</w:t>
      </w:r>
      <w:proofErr w:type="spellStart"/>
      <w:r w:rsidRPr="00EF4827">
        <w:rPr>
          <w:lang w:val="fr-FR"/>
        </w:rPr>
        <w:t>xs:enumeration</w:t>
      </w:r>
      <w:proofErr w:type="spellEnd"/>
      <w:r w:rsidRPr="00EF4827">
        <w:rPr>
          <w:lang w:val="fr-FR"/>
        </w:rPr>
        <w:t xml:space="preserve"> value="RE"/&gt;</w:t>
      </w:r>
    </w:p>
    <w:p w14:paraId="59775CC7" w14:textId="77777777" w:rsidR="006B66B8" w:rsidRPr="00EF4827" w:rsidRDefault="006B66B8" w:rsidP="006B66B8">
      <w:pPr>
        <w:rPr>
          <w:lang w:val="fr-FR"/>
        </w:rPr>
      </w:pPr>
      <w:r w:rsidRPr="00EF4827">
        <w:rPr>
          <w:lang w:val="fr-FR"/>
        </w:rPr>
        <w:t xml:space="preserve">        &lt;</w:t>
      </w:r>
      <w:proofErr w:type="spellStart"/>
      <w:r w:rsidRPr="00EF4827">
        <w:rPr>
          <w:lang w:val="fr-FR"/>
        </w:rPr>
        <w:t>xs:enumeration</w:t>
      </w:r>
      <w:proofErr w:type="spellEnd"/>
      <w:r w:rsidRPr="00EF4827">
        <w:rPr>
          <w:lang w:val="fr-FR"/>
        </w:rPr>
        <w:t xml:space="preserve"> value="CA"/&gt;</w:t>
      </w:r>
    </w:p>
    <w:p w14:paraId="532F34C1"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&gt;</w:t>
      </w:r>
    </w:p>
    <w:p w14:paraId="5507B09F"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w:t>
      </w:r>
    </w:p>
    <w:p w14:paraId="230F9BCE"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28D8F1B9" w14:textId="77777777" w:rsidR="006B66B8" w:rsidRPr="00EF4827" w:rsidRDefault="006B66B8" w:rsidP="006B66B8">
      <w:pPr>
        <w:rPr>
          <w:lang w:val="fr-FR"/>
        </w:rPr>
      </w:pPr>
      <w:r w:rsidRPr="00EF4827">
        <w:rPr>
          <w:lang w:val="fr-FR"/>
        </w:rPr>
        <w:lastRenderedPageBreak/>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w:t>
      </w:r>
      <w:proofErr w:type="spellStart"/>
      <w:r w:rsidRPr="00EF4827">
        <w:rPr>
          <w:lang w:val="fr-FR"/>
        </w:rPr>
        <w:t>annoCartellaTerritoriale</w:t>
      </w:r>
      <w:proofErr w:type="spellEnd"/>
      <w:r w:rsidRPr="00EF4827">
        <w:rPr>
          <w:lang w:val="fr-FR"/>
        </w:rPr>
        <w:t>"&gt;</w:t>
      </w:r>
    </w:p>
    <w:p w14:paraId="25BE0F6A"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07621ABF"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xs:integer</w:t>
      </w:r>
      <w:proofErr w:type="spellEnd"/>
      <w:r w:rsidRPr="00EF4827">
        <w:rPr>
          <w:lang w:val="fr-FR"/>
        </w:rPr>
        <w:t>"&gt;&lt;!--VALORI AMMESSI--&gt;</w:t>
      </w:r>
    </w:p>
    <w:p w14:paraId="59A8BE91" w14:textId="77777777" w:rsidR="006B66B8" w:rsidRPr="00EF4827" w:rsidRDefault="006B66B8" w:rsidP="006B66B8">
      <w:pPr>
        <w:rPr>
          <w:lang w:val="fr-FR"/>
        </w:rPr>
      </w:pPr>
      <w:r w:rsidRPr="00EF4827">
        <w:rPr>
          <w:lang w:val="fr-FR"/>
        </w:rPr>
        <w:t xml:space="preserve">        &lt;</w:t>
      </w:r>
      <w:proofErr w:type="spellStart"/>
      <w:r w:rsidRPr="00EF4827">
        <w:rPr>
          <w:lang w:val="fr-FR"/>
        </w:rPr>
        <w:t>xs:minInclusive</w:t>
      </w:r>
      <w:proofErr w:type="spellEnd"/>
      <w:r w:rsidRPr="00EF4827">
        <w:rPr>
          <w:lang w:val="fr-FR"/>
        </w:rPr>
        <w:t xml:space="preserve"> value="1900"/&gt;</w:t>
      </w:r>
    </w:p>
    <w:p w14:paraId="39A3AED2" w14:textId="77777777" w:rsidR="006B66B8" w:rsidRPr="00EF4827" w:rsidRDefault="006B66B8" w:rsidP="006B66B8">
      <w:pPr>
        <w:rPr>
          <w:lang w:val="fr-FR"/>
        </w:rPr>
      </w:pPr>
      <w:r w:rsidRPr="00EF4827">
        <w:rPr>
          <w:lang w:val="fr-FR"/>
        </w:rPr>
        <w:t xml:space="preserve">        &lt;</w:t>
      </w:r>
      <w:proofErr w:type="spellStart"/>
      <w:r w:rsidRPr="00EF4827">
        <w:rPr>
          <w:lang w:val="fr-FR"/>
        </w:rPr>
        <w:t>xs:maxInclusive</w:t>
      </w:r>
      <w:proofErr w:type="spellEnd"/>
      <w:r w:rsidRPr="00EF4827">
        <w:rPr>
          <w:lang w:val="fr-FR"/>
        </w:rPr>
        <w:t xml:space="preserve"> value="2050"/&gt;</w:t>
      </w:r>
    </w:p>
    <w:p w14:paraId="57768894"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&gt;</w:t>
      </w:r>
    </w:p>
    <w:p w14:paraId="79626AE2"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w:t>
      </w:r>
    </w:p>
    <w:p w14:paraId="4FAB4721"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78D48D88"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w:t>
      </w:r>
      <w:proofErr w:type="spellStart"/>
      <w:r w:rsidRPr="00EF4827">
        <w:rPr>
          <w:lang w:val="fr-FR"/>
        </w:rPr>
        <w:t>progressivoCartellaTerritoriale</w:t>
      </w:r>
      <w:proofErr w:type="spellEnd"/>
      <w:r w:rsidRPr="00EF4827">
        <w:rPr>
          <w:lang w:val="fr-FR"/>
        </w:rPr>
        <w:t>"&gt;</w:t>
      </w:r>
    </w:p>
    <w:p w14:paraId="0D46A4BA"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6A2A3308"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xs:string</w:t>
      </w:r>
      <w:proofErr w:type="spellEnd"/>
      <w:r w:rsidRPr="00EF4827">
        <w:rPr>
          <w:lang w:val="fr-FR"/>
        </w:rPr>
        <w:t>"&gt;&lt;!--VALORI AMMESSI--&gt;</w:t>
      </w:r>
    </w:p>
    <w:p w14:paraId="6FF4B456" w14:textId="77777777" w:rsidR="006B66B8" w:rsidRPr="00EF4827" w:rsidRDefault="006B66B8" w:rsidP="006B66B8">
      <w:pPr>
        <w:rPr>
          <w:lang w:val="fr-FR"/>
        </w:rPr>
      </w:pPr>
      <w:r w:rsidRPr="00EF4827">
        <w:rPr>
          <w:lang w:val="fr-FR"/>
        </w:rPr>
        <w:t xml:space="preserve">        &lt;</w:t>
      </w:r>
      <w:proofErr w:type="spellStart"/>
      <w:r w:rsidRPr="00EF4827">
        <w:rPr>
          <w:lang w:val="fr-FR"/>
        </w:rPr>
        <w:t>xs:pattern</w:t>
      </w:r>
      <w:proofErr w:type="spellEnd"/>
      <w:r w:rsidRPr="00EF4827">
        <w:rPr>
          <w:lang w:val="fr-FR"/>
        </w:rPr>
        <w:t xml:space="preserve"> value="[0-9]{1,8}"/&gt;</w:t>
      </w:r>
    </w:p>
    <w:p w14:paraId="19B73FCE"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&gt;</w:t>
      </w:r>
    </w:p>
    <w:p w14:paraId="26177F5B"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w:t>
      </w:r>
    </w:p>
    <w:p w14:paraId="6E7D7E67"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5F672609"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w:t>
      </w:r>
      <w:proofErr w:type="spellStart"/>
      <w:r w:rsidRPr="00EF4827">
        <w:rPr>
          <w:lang w:val="fr-FR"/>
        </w:rPr>
        <w:t>tipoMovimento</w:t>
      </w:r>
      <w:proofErr w:type="spellEnd"/>
      <w:r w:rsidRPr="00EF4827">
        <w:rPr>
          <w:lang w:val="fr-FR"/>
        </w:rPr>
        <w:t>"&gt;</w:t>
      </w:r>
    </w:p>
    <w:p w14:paraId="132B0169"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73E1E053"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xs:string</w:t>
      </w:r>
      <w:proofErr w:type="spellEnd"/>
      <w:r w:rsidRPr="00EF4827">
        <w:rPr>
          <w:lang w:val="fr-FR"/>
        </w:rPr>
        <w:t>"&gt;&lt;!--VALORI AMMESSI--&gt;</w:t>
      </w:r>
    </w:p>
    <w:p w14:paraId="3B67BF6C" w14:textId="77777777" w:rsidR="006B66B8" w:rsidRPr="00716C4A" w:rsidRDefault="006B66B8" w:rsidP="006B66B8">
      <w:pPr>
        <w:rPr>
          <w:lang w:val="fr-FR"/>
        </w:rPr>
      </w:pPr>
      <w:r w:rsidRPr="00EF4827">
        <w:rPr>
          <w:lang w:val="fr-FR"/>
        </w:rPr>
        <w:t xml:space="preserve">        </w:t>
      </w:r>
      <w:r w:rsidRPr="00716C4A">
        <w:rPr>
          <w:lang w:val="fr-FR"/>
        </w:rPr>
        <w:t>&lt;</w:t>
      </w:r>
      <w:proofErr w:type="spellStart"/>
      <w:r w:rsidRPr="00716C4A">
        <w:rPr>
          <w:lang w:val="fr-FR"/>
        </w:rPr>
        <w:t>xs:enumeration</w:t>
      </w:r>
      <w:proofErr w:type="spellEnd"/>
      <w:r w:rsidRPr="00716C4A">
        <w:rPr>
          <w:lang w:val="fr-FR"/>
        </w:rPr>
        <w:t xml:space="preserve"> value="I"/&gt;</w:t>
      </w:r>
    </w:p>
    <w:p w14:paraId="16276209" w14:textId="77777777" w:rsidR="006B66B8" w:rsidRPr="00716C4A" w:rsidRDefault="006B66B8" w:rsidP="006B66B8">
      <w:pPr>
        <w:rPr>
          <w:lang w:val="fr-FR"/>
        </w:rPr>
      </w:pPr>
      <w:r w:rsidRPr="00716C4A">
        <w:rPr>
          <w:lang w:val="fr-FR"/>
        </w:rPr>
        <w:t xml:space="preserve">        &lt;</w:t>
      </w:r>
      <w:proofErr w:type="spellStart"/>
      <w:r w:rsidRPr="00716C4A">
        <w:rPr>
          <w:lang w:val="fr-FR"/>
        </w:rPr>
        <w:t>xs:enumeration</w:t>
      </w:r>
      <w:proofErr w:type="spellEnd"/>
      <w:r w:rsidRPr="00716C4A">
        <w:rPr>
          <w:lang w:val="fr-FR"/>
        </w:rPr>
        <w:t xml:space="preserve"> value="S"/&gt;</w:t>
      </w:r>
    </w:p>
    <w:p w14:paraId="7FE8B7E6" w14:textId="77777777" w:rsidR="006B66B8" w:rsidRPr="00716C4A" w:rsidRDefault="006B66B8" w:rsidP="006B66B8">
      <w:pPr>
        <w:rPr>
          <w:lang w:val="fr-FR"/>
        </w:rPr>
      </w:pPr>
      <w:r w:rsidRPr="00716C4A">
        <w:rPr>
          <w:lang w:val="fr-FR"/>
        </w:rPr>
        <w:t xml:space="preserve">        &lt;</w:t>
      </w:r>
      <w:proofErr w:type="spellStart"/>
      <w:r w:rsidRPr="00716C4A">
        <w:rPr>
          <w:lang w:val="fr-FR"/>
        </w:rPr>
        <w:t>xs:enumeration</w:t>
      </w:r>
      <w:proofErr w:type="spellEnd"/>
      <w:r w:rsidRPr="00716C4A">
        <w:rPr>
          <w:lang w:val="fr-FR"/>
        </w:rPr>
        <w:t xml:space="preserve"> value="C"/&gt;</w:t>
      </w:r>
    </w:p>
    <w:p w14:paraId="1DE40172" w14:textId="77777777" w:rsidR="006B66B8" w:rsidRPr="00716C4A" w:rsidRDefault="006B66B8" w:rsidP="006B66B8">
      <w:pPr>
        <w:rPr>
          <w:lang w:val="fr-FR"/>
        </w:rPr>
      </w:pPr>
      <w:r w:rsidRPr="00716C4A">
        <w:rPr>
          <w:lang w:val="fr-FR"/>
        </w:rPr>
        <w:t xml:space="preserve">      &lt;/</w:t>
      </w:r>
      <w:proofErr w:type="spellStart"/>
      <w:r w:rsidRPr="00716C4A">
        <w:rPr>
          <w:lang w:val="fr-FR"/>
        </w:rPr>
        <w:t>xs:restriction</w:t>
      </w:r>
      <w:proofErr w:type="spellEnd"/>
      <w:r w:rsidRPr="00716C4A">
        <w:rPr>
          <w:lang w:val="fr-FR"/>
        </w:rPr>
        <w:t>&gt;</w:t>
      </w:r>
    </w:p>
    <w:p w14:paraId="4F1834E0" w14:textId="77777777" w:rsidR="006B66B8" w:rsidRPr="00716C4A" w:rsidRDefault="006B66B8" w:rsidP="006B66B8">
      <w:pPr>
        <w:rPr>
          <w:lang w:val="fr-FR"/>
        </w:rPr>
      </w:pPr>
      <w:r w:rsidRPr="00716C4A">
        <w:rPr>
          <w:lang w:val="fr-FR"/>
        </w:rPr>
        <w:t xml:space="preserve">    &lt;/</w:t>
      </w:r>
      <w:proofErr w:type="spellStart"/>
      <w:r w:rsidRPr="00716C4A">
        <w:rPr>
          <w:lang w:val="fr-FR"/>
        </w:rPr>
        <w:t>xs:simpleType</w:t>
      </w:r>
      <w:proofErr w:type="spellEnd"/>
      <w:r w:rsidRPr="00716C4A">
        <w:rPr>
          <w:lang w:val="fr-FR"/>
        </w:rPr>
        <w:t>&gt;</w:t>
      </w:r>
    </w:p>
    <w:p w14:paraId="6EB153A2"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&gt;</w:t>
      </w:r>
    </w:p>
    <w:p w14:paraId="23E25B06"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 xml:space="preserve"> </w:t>
      </w:r>
      <w:proofErr w:type="spellStart"/>
      <w:r w:rsidRPr="00716C4A">
        <w:rPr>
          <w:lang w:val="fr-FR"/>
        </w:rPr>
        <w:t>name</w:t>
      </w:r>
      <w:proofErr w:type="spellEnd"/>
      <w:r w:rsidRPr="00716C4A">
        <w:rPr>
          <w:lang w:val="fr-FR"/>
        </w:rPr>
        <w:t>="</w:t>
      </w:r>
      <w:proofErr w:type="spellStart"/>
      <w:r w:rsidRPr="00716C4A">
        <w:rPr>
          <w:lang w:val="fr-FR"/>
        </w:rPr>
        <w:t>eventoValutazione</w:t>
      </w:r>
      <w:proofErr w:type="spellEnd"/>
      <w:r w:rsidRPr="00716C4A">
        <w:rPr>
          <w:lang w:val="fr-FR"/>
        </w:rPr>
        <w:t>"&gt;</w:t>
      </w:r>
    </w:p>
    <w:p w14:paraId="3DCAC1AF" w14:textId="77777777" w:rsidR="006B66B8" w:rsidRPr="00716C4A" w:rsidRDefault="006B66B8" w:rsidP="006B66B8">
      <w:pPr>
        <w:rPr>
          <w:lang w:val="fr-FR"/>
        </w:rPr>
      </w:pPr>
      <w:r w:rsidRPr="00716C4A">
        <w:rPr>
          <w:lang w:val="fr-FR"/>
        </w:rPr>
        <w:t xml:space="preserve">    &lt;</w:t>
      </w:r>
      <w:proofErr w:type="spellStart"/>
      <w:r w:rsidRPr="00716C4A">
        <w:rPr>
          <w:lang w:val="fr-FR"/>
        </w:rPr>
        <w:t>xs:complexType</w:t>
      </w:r>
      <w:proofErr w:type="spellEnd"/>
      <w:r w:rsidRPr="00716C4A">
        <w:rPr>
          <w:lang w:val="fr-FR"/>
        </w:rPr>
        <w:t>&gt;</w:t>
      </w:r>
    </w:p>
    <w:p w14:paraId="26751B83" w14:textId="77777777" w:rsidR="006B66B8" w:rsidRPr="00716C4A" w:rsidRDefault="006B66B8" w:rsidP="006B66B8">
      <w:pPr>
        <w:rPr>
          <w:lang w:val="fr-FR"/>
        </w:rPr>
      </w:pPr>
      <w:r w:rsidRPr="00716C4A">
        <w:rPr>
          <w:lang w:val="fr-FR"/>
        </w:rPr>
        <w:t xml:space="preserve">      &lt;</w:t>
      </w:r>
      <w:proofErr w:type="spellStart"/>
      <w:r w:rsidRPr="00716C4A">
        <w:rPr>
          <w:lang w:val="fr-FR"/>
        </w:rPr>
        <w:t>xs:sequence</w:t>
      </w:r>
      <w:proofErr w:type="spellEnd"/>
      <w:r w:rsidRPr="00716C4A">
        <w:rPr>
          <w:lang w:val="fr-FR"/>
        </w:rPr>
        <w:t>&gt;</w:t>
      </w:r>
    </w:p>
    <w:p w14:paraId="75AD2842"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 xml:space="preserve"> </w:t>
      </w:r>
      <w:proofErr w:type="spellStart"/>
      <w:r w:rsidRPr="00716C4A">
        <w:rPr>
          <w:lang w:val="fr-FR"/>
        </w:rPr>
        <w:t>ref</w:t>
      </w:r>
      <w:proofErr w:type="spellEnd"/>
      <w:r w:rsidRPr="00716C4A">
        <w:rPr>
          <w:lang w:val="fr-FR"/>
        </w:rPr>
        <w:t>="</w:t>
      </w:r>
      <w:proofErr w:type="spellStart"/>
      <w:r w:rsidRPr="00716C4A">
        <w:rPr>
          <w:lang w:val="fr-FR"/>
        </w:rPr>
        <w:t>identificativoEventoValutazione</w:t>
      </w:r>
      <w:proofErr w:type="spellEnd"/>
      <w:r w:rsidRPr="00716C4A">
        <w:rPr>
          <w:lang w:val="fr-FR"/>
        </w:rPr>
        <w:t>"/&gt;</w:t>
      </w:r>
    </w:p>
    <w:p w14:paraId="0EEE6A9C" w14:textId="77777777" w:rsidR="006B66B8" w:rsidRPr="00EF4827" w:rsidRDefault="006B66B8" w:rsidP="006B66B8">
      <w:r w:rsidRPr="00716C4A">
        <w:rPr>
          <w:lang w:val="fr-FR"/>
        </w:rPr>
        <w:t xml:space="preserve">        </w:t>
      </w:r>
      <w:r w:rsidRPr="00EF4827">
        <w:t>&lt;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dataValutazione</w:t>
      </w:r>
      <w:proofErr w:type="spellEnd"/>
      <w:r w:rsidRPr="00EF4827">
        <w:t>"/&gt;</w:t>
      </w:r>
    </w:p>
    <w:p w14:paraId="6B7C953F"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motivoValutazione</w:t>
      </w:r>
      <w:proofErr w:type="spellEnd"/>
      <w:r w:rsidRPr="00EF4827">
        <w:t>"/&gt;</w:t>
      </w:r>
    </w:p>
    <w:p w14:paraId="25768308"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soggettoValutatore</w:t>
      </w:r>
      <w:proofErr w:type="spellEnd"/>
      <w:r w:rsidRPr="00EF4827">
        <w:t xml:space="preserve">" </w:t>
      </w:r>
      <w:proofErr w:type="spellStart"/>
      <w:r w:rsidRPr="00EF4827">
        <w:t>minOccurs</w:t>
      </w:r>
      <w:proofErr w:type="spellEnd"/>
      <w:r w:rsidRPr="00EF4827">
        <w:t>="0"/&gt;</w:t>
      </w:r>
    </w:p>
    <w:p w14:paraId="4E8D882C"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patologiaPrevalente</w:t>
      </w:r>
      <w:proofErr w:type="spellEnd"/>
      <w:r w:rsidRPr="00EF4827">
        <w:t>"/&gt;</w:t>
      </w:r>
    </w:p>
    <w:p w14:paraId="26ADD7A7"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="patologiaConcomitante1"/&gt;</w:t>
      </w:r>
    </w:p>
    <w:p w14:paraId="7636E912"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="patologiaConcomitante2"/&gt;</w:t>
      </w:r>
    </w:p>
    <w:p w14:paraId="33985BB7"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="patologiaConcomitante3"/&gt;</w:t>
      </w:r>
    </w:p>
    <w:p w14:paraId="77033ED7"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="patologiaConcomitante4"/&gt;</w:t>
      </w:r>
    </w:p>
    <w:p w14:paraId="528EA342"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="patologiaConcomitante5"/&gt;</w:t>
      </w:r>
    </w:p>
    <w:p w14:paraId="4519FD35"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patologiaNeurologica</w:t>
      </w:r>
      <w:proofErr w:type="spellEnd"/>
      <w:r w:rsidRPr="00EF4827">
        <w:t xml:space="preserve">" </w:t>
      </w:r>
      <w:proofErr w:type="spellStart"/>
      <w:r w:rsidRPr="00EF4827">
        <w:t>minOccurs</w:t>
      </w:r>
      <w:proofErr w:type="spellEnd"/>
      <w:r w:rsidRPr="00EF4827">
        <w:t>="0"/&gt;</w:t>
      </w:r>
    </w:p>
    <w:p w14:paraId="1113B91E"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complessitaClinicoAssistenziale</w:t>
      </w:r>
      <w:proofErr w:type="spellEnd"/>
      <w:r w:rsidRPr="00EF4827">
        <w:t xml:space="preserve">" </w:t>
      </w:r>
      <w:proofErr w:type="spellStart"/>
      <w:r w:rsidRPr="00EF4827">
        <w:t>minOccurs</w:t>
      </w:r>
      <w:proofErr w:type="spellEnd"/>
      <w:r w:rsidRPr="00EF4827">
        <w:t>="0"/&gt;</w:t>
      </w:r>
    </w:p>
    <w:p w14:paraId="3CB165BA"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tipologiaPaziente</w:t>
      </w:r>
      <w:proofErr w:type="spellEnd"/>
      <w:r w:rsidRPr="00EF4827">
        <w:t xml:space="preserve">" </w:t>
      </w:r>
      <w:proofErr w:type="spellStart"/>
      <w:r w:rsidRPr="00EF4827">
        <w:t>minOccurs</w:t>
      </w:r>
      <w:proofErr w:type="spellEnd"/>
      <w:r w:rsidRPr="00EF4827">
        <w:t>="0"/&gt;</w:t>
      </w:r>
    </w:p>
    <w:p w14:paraId="7C986263"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vitaQuotidiana</w:t>
      </w:r>
      <w:proofErr w:type="spellEnd"/>
      <w:r w:rsidRPr="00EF4827">
        <w:t>"/&gt;</w:t>
      </w:r>
    </w:p>
    <w:p w14:paraId="7D037DA7"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gradoMobilita</w:t>
      </w:r>
      <w:proofErr w:type="spellEnd"/>
      <w:r w:rsidRPr="00EF4827">
        <w:t>"/&gt;</w:t>
      </w:r>
    </w:p>
    <w:p w14:paraId="09F85C18"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disturbiCognitivi</w:t>
      </w:r>
      <w:proofErr w:type="spellEnd"/>
      <w:r w:rsidRPr="00EF4827">
        <w:t>"/&gt;</w:t>
      </w:r>
    </w:p>
    <w:p w14:paraId="17F1B1E7"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disturbiComportamentali</w:t>
      </w:r>
      <w:proofErr w:type="spellEnd"/>
      <w:r w:rsidRPr="00EF4827">
        <w:t>"/&gt;</w:t>
      </w:r>
    </w:p>
    <w:p w14:paraId="2E42B2B3"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alimentazioneParenterale</w:t>
      </w:r>
      <w:proofErr w:type="spellEnd"/>
      <w:r w:rsidRPr="00EF4827">
        <w:t>"/&gt;</w:t>
      </w:r>
    </w:p>
    <w:p w14:paraId="4FCE5751"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="SNGPEG"/&gt;</w:t>
      </w:r>
    </w:p>
    <w:p w14:paraId="39F8938C"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="tracheostomia"/&gt;</w:t>
      </w:r>
    </w:p>
    <w:p w14:paraId="10412287"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ventilazioneAssistita</w:t>
      </w:r>
      <w:proofErr w:type="spellEnd"/>
      <w:r w:rsidRPr="00EF4827">
        <w:t>"/&gt;</w:t>
      </w:r>
    </w:p>
    <w:p w14:paraId="2DD63F27"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="ossigenoterapia"/&gt;</w:t>
      </w:r>
    </w:p>
    <w:p w14:paraId="0F419828" w14:textId="77777777" w:rsidR="006B66B8" w:rsidRPr="00EF4827" w:rsidRDefault="006B66B8" w:rsidP="006B66B8">
      <w:r w:rsidRPr="00EF4827">
        <w:lastRenderedPageBreak/>
        <w:t xml:space="preserve">        &lt;</w:t>
      </w:r>
      <w:proofErr w:type="spellStart"/>
      <w:r w:rsidRPr="00EF4827">
        <w:t>xs:element</w:t>
      </w:r>
      <w:proofErr w:type="spellEnd"/>
      <w:r w:rsidRPr="00EF4827">
        <w:t xml:space="preserve"> </w:t>
      </w:r>
      <w:proofErr w:type="spellStart"/>
      <w:r w:rsidRPr="00EF4827">
        <w:t>ref</w:t>
      </w:r>
      <w:proofErr w:type="spellEnd"/>
      <w:r w:rsidRPr="00EF4827">
        <w:t>="dialisi"/&gt;</w:t>
      </w:r>
    </w:p>
    <w:p w14:paraId="6276F9F7"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ulcereDaDecubito</w:t>
      </w:r>
      <w:proofErr w:type="spellEnd"/>
      <w:r w:rsidRPr="00EF4827">
        <w:t>"/&gt;</w:t>
      </w:r>
    </w:p>
    <w:p w14:paraId="096064DB"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altrePrestazioni</w:t>
      </w:r>
      <w:proofErr w:type="spellEnd"/>
      <w:r w:rsidRPr="00EF4827">
        <w:t>"/&gt;</w:t>
      </w:r>
    </w:p>
    <w:p w14:paraId="5209DD28"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areaSociale</w:t>
      </w:r>
      <w:proofErr w:type="spellEnd"/>
      <w:r w:rsidRPr="00EF4827">
        <w:t>"/&gt;</w:t>
      </w:r>
    </w:p>
    <w:p w14:paraId="5F7618D4"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modalitaFinanziamento</w:t>
      </w:r>
      <w:proofErr w:type="spellEnd"/>
      <w:r w:rsidRPr="00EF4827">
        <w:t>"/&gt;</w:t>
      </w:r>
    </w:p>
    <w:p w14:paraId="50A359ED" w14:textId="77777777" w:rsidR="006B66B8" w:rsidRPr="00EF4827" w:rsidRDefault="006B66B8" w:rsidP="006B66B8">
      <w:r w:rsidRPr="00EF4827">
        <w:t xml:space="preserve">      &lt;/</w:t>
      </w:r>
      <w:proofErr w:type="spellStart"/>
      <w:r w:rsidRPr="00EF4827">
        <w:t>xs:sequence</w:t>
      </w:r>
      <w:proofErr w:type="spellEnd"/>
      <w:r w:rsidRPr="00EF4827">
        <w:t>&gt;</w:t>
      </w:r>
    </w:p>
    <w:p w14:paraId="25BDBBEE" w14:textId="77777777" w:rsidR="006B66B8" w:rsidRPr="00EF4827" w:rsidRDefault="006B66B8" w:rsidP="006B66B8">
      <w:r w:rsidRPr="00EF4827">
        <w:t xml:space="preserve">    &lt;/</w:t>
      </w:r>
      <w:proofErr w:type="spellStart"/>
      <w:r w:rsidRPr="00EF4827">
        <w:t>xs:complexType</w:t>
      </w:r>
      <w:proofErr w:type="spellEnd"/>
      <w:r w:rsidRPr="00EF4827">
        <w:t>&gt;</w:t>
      </w:r>
    </w:p>
    <w:p w14:paraId="7ADF6356" w14:textId="77777777" w:rsidR="006B66B8" w:rsidRPr="00EF4827" w:rsidRDefault="006B66B8" w:rsidP="006B66B8">
      <w:r w:rsidRPr="00EF4827">
        <w:t xml:space="preserve">  &lt;/</w:t>
      </w:r>
      <w:proofErr w:type="spellStart"/>
      <w:r w:rsidRPr="00EF4827">
        <w:t>xs:element</w:t>
      </w:r>
      <w:proofErr w:type="spellEnd"/>
      <w:r w:rsidRPr="00EF4827">
        <w:t>&gt;</w:t>
      </w:r>
    </w:p>
    <w:p w14:paraId="66F2DE30" w14:textId="77777777" w:rsidR="006B66B8" w:rsidRPr="00EF4827" w:rsidRDefault="006B66B8" w:rsidP="006B66B8">
      <w:r w:rsidRPr="00EF4827">
        <w:t xml:space="preserve">  &lt;</w:t>
      </w:r>
      <w:proofErr w:type="spellStart"/>
      <w:r w:rsidRPr="00EF4827">
        <w:t>xs:element</w:t>
      </w:r>
      <w:proofErr w:type="spellEnd"/>
      <w:r w:rsidRPr="00EF4827">
        <w:t xml:space="preserve"> name="</w:t>
      </w:r>
      <w:proofErr w:type="spellStart"/>
      <w:r w:rsidRPr="00EF4827">
        <w:t>identificativoEventoValutazione</w:t>
      </w:r>
      <w:proofErr w:type="spellEnd"/>
      <w:r w:rsidRPr="00EF4827">
        <w:t>"&gt;</w:t>
      </w:r>
    </w:p>
    <w:p w14:paraId="0E42D2B3" w14:textId="77777777" w:rsidR="006B66B8" w:rsidRPr="00EF4827" w:rsidRDefault="006B66B8" w:rsidP="006B66B8">
      <w:r w:rsidRPr="00EF4827">
        <w:t xml:space="preserve">    &lt;</w:t>
      </w:r>
      <w:proofErr w:type="spellStart"/>
      <w:r w:rsidRPr="00EF4827">
        <w:t>xs:simpleType</w:t>
      </w:r>
      <w:proofErr w:type="spellEnd"/>
      <w:r w:rsidRPr="00EF4827">
        <w:t>&gt;&lt;!--FORMATO--&gt;</w:t>
      </w:r>
    </w:p>
    <w:p w14:paraId="3499C8C9" w14:textId="77777777" w:rsidR="006B66B8" w:rsidRPr="00EF4827" w:rsidRDefault="006B66B8" w:rsidP="006B66B8">
      <w:r w:rsidRPr="00EF4827">
        <w:t xml:space="preserve">      &lt;</w:t>
      </w:r>
      <w:proofErr w:type="spellStart"/>
      <w:r w:rsidRPr="00EF4827">
        <w:t>xs:restriction</w:t>
      </w:r>
      <w:proofErr w:type="spellEnd"/>
      <w:r w:rsidRPr="00EF4827">
        <w:t xml:space="preserve"> base="</w:t>
      </w:r>
      <w:proofErr w:type="spellStart"/>
      <w:r w:rsidRPr="00EF4827">
        <w:t>xs:string</w:t>
      </w:r>
      <w:proofErr w:type="spellEnd"/>
      <w:r w:rsidRPr="00EF4827">
        <w:t>"&gt;&lt;!--VALORI AMMESSI--&gt;</w:t>
      </w:r>
    </w:p>
    <w:p w14:paraId="0AB8A3DC" w14:textId="77777777" w:rsidR="006B66B8" w:rsidRPr="00EF4827" w:rsidRDefault="006B66B8" w:rsidP="006B66B8">
      <w:r w:rsidRPr="00EF4827">
        <w:t xml:space="preserve">        &lt;</w:t>
      </w:r>
      <w:proofErr w:type="spellStart"/>
      <w:r w:rsidRPr="00EF4827">
        <w:t>xs:pattern</w:t>
      </w:r>
      <w:proofErr w:type="spellEnd"/>
      <w:r w:rsidRPr="00EF4827">
        <w:t xml:space="preserve"> </w:t>
      </w:r>
      <w:proofErr w:type="spellStart"/>
      <w:r w:rsidRPr="00EF4827">
        <w:t>value</w:t>
      </w:r>
      <w:proofErr w:type="spellEnd"/>
      <w:r w:rsidRPr="00EF4827">
        <w:t>="([0-9]{3})(REV|CAV)([A-Z0-9]{9})"/&gt;</w:t>
      </w:r>
    </w:p>
    <w:p w14:paraId="6872E46B" w14:textId="77777777" w:rsidR="006B66B8" w:rsidRPr="00EF4827" w:rsidRDefault="006B66B8" w:rsidP="006B66B8">
      <w:r w:rsidRPr="00EF4827">
        <w:t xml:space="preserve">      &lt;/</w:t>
      </w:r>
      <w:proofErr w:type="spellStart"/>
      <w:r w:rsidRPr="00EF4827">
        <w:t>xs:restriction</w:t>
      </w:r>
      <w:proofErr w:type="spellEnd"/>
      <w:r w:rsidRPr="00EF4827">
        <w:t>&gt;</w:t>
      </w:r>
    </w:p>
    <w:p w14:paraId="1AB1D13D" w14:textId="77777777" w:rsidR="006B66B8" w:rsidRPr="00EF4827" w:rsidRDefault="006B66B8" w:rsidP="006B66B8">
      <w:r w:rsidRPr="00EF4827">
        <w:t xml:space="preserve">    &lt;/</w:t>
      </w:r>
      <w:proofErr w:type="spellStart"/>
      <w:r w:rsidRPr="00EF4827">
        <w:t>xs:simpleType</w:t>
      </w:r>
      <w:proofErr w:type="spellEnd"/>
      <w:r w:rsidRPr="00EF4827">
        <w:t>&gt;</w:t>
      </w:r>
    </w:p>
    <w:p w14:paraId="32B4C802" w14:textId="77777777" w:rsidR="006B66B8" w:rsidRPr="00EF4827" w:rsidRDefault="006B66B8" w:rsidP="006B66B8">
      <w:r w:rsidRPr="00EF4827">
        <w:t xml:space="preserve">  &lt;/</w:t>
      </w:r>
      <w:proofErr w:type="spellStart"/>
      <w:r w:rsidRPr="00EF4827">
        <w:t>xs:element</w:t>
      </w:r>
      <w:proofErr w:type="spellEnd"/>
      <w:r w:rsidRPr="00EF4827">
        <w:t>&gt;</w:t>
      </w:r>
    </w:p>
    <w:p w14:paraId="5C69CD11" w14:textId="77777777" w:rsidR="006B66B8" w:rsidRPr="00EF4827" w:rsidRDefault="006B66B8" w:rsidP="006B66B8">
      <w:r w:rsidRPr="00EF4827">
        <w:t xml:space="preserve">  &lt;</w:t>
      </w:r>
      <w:proofErr w:type="spellStart"/>
      <w:r w:rsidRPr="00EF4827">
        <w:t>xs:element</w:t>
      </w:r>
      <w:proofErr w:type="spellEnd"/>
      <w:r w:rsidRPr="00EF4827">
        <w:t xml:space="preserve"> name="</w:t>
      </w:r>
      <w:proofErr w:type="spellStart"/>
      <w:r w:rsidRPr="00EF4827">
        <w:t>dataValutazione</w:t>
      </w:r>
      <w:proofErr w:type="spellEnd"/>
      <w:r w:rsidRPr="00EF4827">
        <w:t>"&gt;</w:t>
      </w:r>
    </w:p>
    <w:p w14:paraId="61ECE4EF" w14:textId="77777777" w:rsidR="006B66B8" w:rsidRPr="00EF4827" w:rsidRDefault="006B66B8" w:rsidP="006B66B8">
      <w:r w:rsidRPr="00EF4827">
        <w:t xml:space="preserve">    &lt;</w:t>
      </w:r>
      <w:proofErr w:type="spellStart"/>
      <w:r w:rsidRPr="00EF4827">
        <w:t>xs:simpleType</w:t>
      </w:r>
      <w:proofErr w:type="spellEnd"/>
      <w:r w:rsidRPr="00EF4827">
        <w:t>&gt;&lt;!--FORMATO--&gt;</w:t>
      </w:r>
    </w:p>
    <w:p w14:paraId="581783E8" w14:textId="77777777" w:rsidR="006B66B8" w:rsidRPr="00EF4827" w:rsidRDefault="006B66B8" w:rsidP="006B66B8">
      <w:r w:rsidRPr="00EF4827">
        <w:t xml:space="preserve">      &lt;</w:t>
      </w:r>
      <w:proofErr w:type="spellStart"/>
      <w:r w:rsidRPr="00EF4827">
        <w:t>xs:restriction</w:t>
      </w:r>
      <w:proofErr w:type="spellEnd"/>
      <w:r w:rsidRPr="00EF4827">
        <w:t xml:space="preserve"> base="</w:t>
      </w:r>
      <w:proofErr w:type="spellStart"/>
      <w:r w:rsidRPr="00EF4827">
        <w:t>xs:string</w:t>
      </w:r>
      <w:proofErr w:type="spellEnd"/>
      <w:r w:rsidRPr="00EF4827">
        <w:t xml:space="preserve">"&gt;&lt;!--VALORI AMMESSI </w:t>
      </w:r>
      <w:proofErr w:type="spellStart"/>
      <w:r w:rsidRPr="00EF4827">
        <w:t>ddmmyyyy</w:t>
      </w:r>
      <w:proofErr w:type="spellEnd"/>
      <w:r w:rsidRPr="00EF4827">
        <w:t xml:space="preserve"> dal 01011900 a 31122099--&gt;</w:t>
      </w:r>
    </w:p>
    <w:p w14:paraId="192C4861" w14:textId="77777777" w:rsidR="006B66B8" w:rsidRPr="00EF4827" w:rsidRDefault="006B66B8" w:rsidP="006B66B8">
      <w:r w:rsidRPr="00EF4827">
        <w:t xml:space="preserve">        &lt;</w:t>
      </w:r>
      <w:proofErr w:type="spellStart"/>
      <w:r w:rsidRPr="00EF4827">
        <w:t>xs:pattern</w:t>
      </w:r>
      <w:proofErr w:type="spellEnd"/>
      <w:r w:rsidRPr="00EF4827">
        <w:t xml:space="preserve"> value="(([0][1-9]|[1-2][0-9]|[3][0-1])(01|02|03|04|05|06|07|08|09|10|11|12)(19|20)[0-9]{2})"/&gt;</w:t>
      </w:r>
    </w:p>
    <w:p w14:paraId="52E176B2" w14:textId="77777777" w:rsidR="006B66B8" w:rsidRPr="00EF4827" w:rsidRDefault="006B66B8" w:rsidP="006B66B8">
      <w:r w:rsidRPr="00EF4827">
        <w:t xml:space="preserve">      &lt;/</w:t>
      </w:r>
      <w:proofErr w:type="spellStart"/>
      <w:r w:rsidRPr="00EF4827">
        <w:t>xs:restriction</w:t>
      </w:r>
      <w:proofErr w:type="spellEnd"/>
      <w:r w:rsidRPr="00EF4827">
        <w:t>&gt;</w:t>
      </w:r>
    </w:p>
    <w:p w14:paraId="2E93731E" w14:textId="77777777" w:rsidR="006B66B8" w:rsidRPr="00716C4A" w:rsidRDefault="006B66B8" w:rsidP="006B66B8">
      <w:r w:rsidRPr="00EF4827">
        <w:t xml:space="preserve">    </w:t>
      </w:r>
      <w:r w:rsidRPr="00716C4A">
        <w:t>&lt;/</w:t>
      </w:r>
      <w:proofErr w:type="spellStart"/>
      <w:r w:rsidRPr="00716C4A">
        <w:t>xs:simpleType</w:t>
      </w:r>
      <w:proofErr w:type="spellEnd"/>
      <w:r w:rsidRPr="00716C4A">
        <w:t>&gt;</w:t>
      </w:r>
    </w:p>
    <w:p w14:paraId="69B40150" w14:textId="77777777" w:rsidR="006B66B8" w:rsidRPr="00716C4A" w:rsidRDefault="006B66B8" w:rsidP="006B66B8">
      <w:r w:rsidRPr="00716C4A">
        <w:t xml:space="preserve">  &lt;/</w:t>
      </w:r>
      <w:proofErr w:type="spellStart"/>
      <w:r w:rsidRPr="00716C4A">
        <w:t>xs:element</w:t>
      </w:r>
      <w:proofErr w:type="spellEnd"/>
      <w:r w:rsidRPr="00716C4A">
        <w:t>&gt;</w:t>
      </w:r>
    </w:p>
    <w:p w14:paraId="39A35BD7" w14:textId="77777777" w:rsidR="006B66B8" w:rsidRPr="00716C4A" w:rsidRDefault="006B66B8" w:rsidP="006B66B8">
      <w:r w:rsidRPr="00716C4A">
        <w:t xml:space="preserve">  &lt;</w:t>
      </w:r>
      <w:proofErr w:type="spellStart"/>
      <w:r w:rsidRPr="00716C4A">
        <w:t>xs:element</w:t>
      </w:r>
      <w:proofErr w:type="spellEnd"/>
      <w:r w:rsidRPr="00716C4A">
        <w:t xml:space="preserve"> name="</w:t>
      </w:r>
      <w:proofErr w:type="spellStart"/>
      <w:r w:rsidRPr="00716C4A">
        <w:t>motivoValutazione</w:t>
      </w:r>
      <w:proofErr w:type="spellEnd"/>
      <w:r w:rsidRPr="00716C4A">
        <w:t>"&gt;</w:t>
      </w:r>
    </w:p>
    <w:p w14:paraId="4B0711A9" w14:textId="77777777" w:rsidR="006B66B8" w:rsidRPr="00716C4A" w:rsidRDefault="006B66B8" w:rsidP="006B66B8">
      <w:r w:rsidRPr="00716C4A">
        <w:t xml:space="preserve">    &lt;</w:t>
      </w:r>
      <w:proofErr w:type="spellStart"/>
      <w:r w:rsidRPr="00716C4A">
        <w:t>xs:simpleType</w:t>
      </w:r>
      <w:proofErr w:type="spellEnd"/>
      <w:r w:rsidRPr="00716C4A">
        <w:t>&gt;&lt;!--FORMATO--&gt;</w:t>
      </w:r>
    </w:p>
    <w:p w14:paraId="693D4FF7" w14:textId="77777777" w:rsidR="006B66B8" w:rsidRPr="00716C4A" w:rsidRDefault="006B66B8" w:rsidP="006B66B8">
      <w:r w:rsidRPr="00716C4A">
        <w:t xml:space="preserve">      &lt;</w:t>
      </w:r>
      <w:proofErr w:type="spellStart"/>
      <w:r w:rsidRPr="00716C4A">
        <w:t>xs:restriction</w:t>
      </w:r>
      <w:proofErr w:type="spellEnd"/>
      <w:r w:rsidRPr="00716C4A">
        <w:t xml:space="preserve"> base="</w:t>
      </w:r>
      <w:proofErr w:type="spellStart"/>
      <w:r w:rsidRPr="00716C4A">
        <w:t>xs:string</w:t>
      </w:r>
      <w:proofErr w:type="spellEnd"/>
      <w:r w:rsidRPr="00716C4A">
        <w:t>"&gt;&lt;!--VALORI AMMESSI--&gt;</w:t>
      </w:r>
    </w:p>
    <w:p w14:paraId="7031B32F" w14:textId="77777777" w:rsidR="006B66B8" w:rsidRPr="00716C4A" w:rsidRDefault="006B66B8" w:rsidP="006B66B8">
      <w:r w:rsidRPr="00716C4A">
        <w:t xml:space="preserve">        &lt;</w:t>
      </w:r>
      <w:proofErr w:type="spellStart"/>
      <w:r w:rsidRPr="00716C4A">
        <w:t>xs:enumeration</w:t>
      </w:r>
      <w:proofErr w:type="spellEnd"/>
      <w:r w:rsidRPr="00716C4A">
        <w:t xml:space="preserve"> </w:t>
      </w:r>
      <w:proofErr w:type="spellStart"/>
      <w:r w:rsidRPr="00716C4A">
        <w:t>value</w:t>
      </w:r>
      <w:proofErr w:type="spellEnd"/>
      <w:r w:rsidRPr="00716C4A">
        <w:t>="1"/&gt;</w:t>
      </w:r>
    </w:p>
    <w:p w14:paraId="3DB406F6" w14:textId="77777777" w:rsidR="006B66B8" w:rsidRPr="00EF4827" w:rsidRDefault="006B66B8" w:rsidP="006B66B8">
      <w:pPr>
        <w:rPr>
          <w:lang w:val="en-GB"/>
        </w:rPr>
      </w:pPr>
      <w:r w:rsidRPr="00716C4A">
        <w:t xml:space="preserve">        </w:t>
      </w:r>
      <w:r w:rsidRPr="00EF4827">
        <w:rPr>
          <w:lang w:val="en-GB"/>
        </w:rPr>
        <w:t>&lt;</w:t>
      </w:r>
      <w:proofErr w:type="spellStart"/>
      <w:r w:rsidRPr="00EF4827">
        <w:rPr>
          <w:lang w:val="en-GB"/>
        </w:rPr>
        <w:t>xs:enumeration</w:t>
      </w:r>
      <w:proofErr w:type="spellEnd"/>
      <w:r w:rsidRPr="00EF4827">
        <w:rPr>
          <w:lang w:val="en-GB"/>
        </w:rPr>
        <w:t xml:space="preserve"> value="2"/&gt;</w:t>
      </w:r>
    </w:p>
    <w:p w14:paraId="3E7BF2FE"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value="3"/&gt;</w:t>
      </w:r>
    </w:p>
    <w:p w14:paraId="3425DC21"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2B7AC05F"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1F32C2F2"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796D8DDC"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soggettoValutatore</w:t>
      </w:r>
      <w:proofErr w:type="spellEnd"/>
      <w:r w:rsidRPr="00EF4827">
        <w:rPr>
          <w:lang w:val="en-GB"/>
        </w:rPr>
        <w:t>"&gt;</w:t>
      </w:r>
    </w:p>
    <w:p w14:paraId="7AE829DA"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379A96FE"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AMMESSI--&gt;</w:t>
      </w:r>
    </w:p>
    <w:p w14:paraId="409F5F6C"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value="1"/&gt;</w:t>
      </w:r>
    </w:p>
    <w:p w14:paraId="3D1C8136"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value="2"/&gt;</w:t>
      </w:r>
    </w:p>
    <w:p w14:paraId="0995B955"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value="4"/&gt;</w:t>
      </w:r>
    </w:p>
    <w:p w14:paraId="4FF394A5"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value="5"/&gt;</w:t>
      </w:r>
    </w:p>
    <w:p w14:paraId="4E9A6292"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value="6"/&gt;</w:t>
      </w:r>
    </w:p>
    <w:p w14:paraId="13C452B5" w14:textId="77777777" w:rsidR="006B66B8" w:rsidRPr="00716C4A" w:rsidRDefault="006B66B8" w:rsidP="006B66B8">
      <w:pPr>
        <w:rPr>
          <w:lang w:val="en-GB"/>
        </w:rPr>
      </w:pPr>
      <w:r w:rsidRPr="00EF4827">
        <w:rPr>
          <w:lang w:val="en-GB"/>
        </w:rPr>
        <w:t xml:space="preserve">      </w:t>
      </w:r>
      <w:r w:rsidRPr="00716C4A">
        <w:rPr>
          <w:lang w:val="en-GB"/>
        </w:rPr>
        <w:t>&lt;/</w:t>
      </w:r>
      <w:proofErr w:type="spellStart"/>
      <w:r w:rsidRPr="00716C4A">
        <w:rPr>
          <w:lang w:val="en-GB"/>
        </w:rPr>
        <w:t>xs:restriction</w:t>
      </w:r>
      <w:proofErr w:type="spellEnd"/>
      <w:r w:rsidRPr="00716C4A">
        <w:rPr>
          <w:lang w:val="en-GB"/>
        </w:rPr>
        <w:t>&gt;</w:t>
      </w:r>
    </w:p>
    <w:p w14:paraId="6DA5B128" w14:textId="77777777" w:rsidR="006B66B8" w:rsidRPr="00716C4A" w:rsidRDefault="006B66B8" w:rsidP="006B66B8">
      <w:pPr>
        <w:rPr>
          <w:lang w:val="en-GB"/>
        </w:rPr>
      </w:pPr>
      <w:r w:rsidRPr="00716C4A">
        <w:rPr>
          <w:lang w:val="en-GB"/>
        </w:rPr>
        <w:t xml:space="preserve">    &lt;/</w:t>
      </w:r>
      <w:proofErr w:type="spellStart"/>
      <w:r w:rsidRPr="00716C4A">
        <w:rPr>
          <w:lang w:val="en-GB"/>
        </w:rPr>
        <w:t>xs:simpleType</w:t>
      </w:r>
      <w:proofErr w:type="spellEnd"/>
      <w:r w:rsidRPr="00716C4A">
        <w:rPr>
          <w:lang w:val="en-GB"/>
        </w:rPr>
        <w:t>&gt;</w:t>
      </w:r>
    </w:p>
    <w:p w14:paraId="088A4FB5" w14:textId="77777777" w:rsidR="006B66B8" w:rsidRPr="00716C4A" w:rsidRDefault="006B66B8" w:rsidP="006B66B8">
      <w:pPr>
        <w:rPr>
          <w:lang w:val="en-GB"/>
        </w:rPr>
      </w:pPr>
      <w:r w:rsidRPr="00716C4A">
        <w:rPr>
          <w:lang w:val="en-GB"/>
        </w:rPr>
        <w:t xml:space="preserve">  &lt;/</w:t>
      </w:r>
      <w:proofErr w:type="spellStart"/>
      <w:r w:rsidRPr="00716C4A">
        <w:rPr>
          <w:lang w:val="en-GB"/>
        </w:rPr>
        <w:t>xs:element</w:t>
      </w:r>
      <w:proofErr w:type="spellEnd"/>
      <w:r w:rsidRPr="00716C4A">
        <w:rPr>
          <w:lang w:val="en-GB"/>
        </w:rPr>
        <w:t>&gt;</w:t>
      </w:r>
    </w:p>
    <w:p w14:paraId="3D20961D" w14:textId="77777777" w:rsidR="006B66B8" w:rsidRPr="00716C4A" w:rsidRDefault="006B66B8" w:rsidP="006B66B8">
      <w:pPr>
        <w:rPr>
          <w:lang w:val="en-GB"/>
        </w:rPr>
      </w:pPr>
      <w:r w:rsidRPr="00716C4A">
        <w:rPr>
          <w:lang w:val="en-GB"/>
        </w:rPr>
        <w:t xml:space="preserve">  &lt;</w:t>
      </w:r>
      <w:proofErr w:type="spellStart"/>
      <w:r w:rsidRPr="00716C4A">
        <w:rPr>
          <w:lang w:val="en-GB"/>
        </w:rPr>
        <w:t>xs:element</w:t>
      </w:r>
      <w:proofErr w:type="spellEnd"/>
      <w:r w:rsidRPr="00716C4A">
        <w:rPr>
          <w:lang w:val="en-GB"/>
        </w:rPr>
        <w:t xml:space="preserve"> name="</w:t>
      </w:r>
      <w:proofErr w:type="spellStart"/>
      <w:r w:rsidRPr="00716C4A">
        <w:rPr>
          <w:lang w:val="en-GB"/>
        </w:rPr>
        <w:t>patologiaPrevalente</w:t>
      </w:r>
      <w:proofErr w:type="spellEnd"/>
      <w:r w:rsidRPr="00716C4A">
        <w:rPr>
          <w:lang w:val="en-GB"/>
        </w:rPr>
        <w:t>"&gt;</w:t>
      </w:r>
    </w:p>
    <w:p w14:paraId="262BBBB1" w14:textId="77777777" w:rsidR="006B66B8" w:rsidRPr="00716C4A" w:rsidRDefault="006B66B8" w:rsidP="006B66B8">
      <w:pPr>
        <w:rPr>
          <w:lang w:val="en-GB"/>
        </w:rPr>
      </w:pPr>
      <w:r w:rsidRPr="00716C4A">
        <w:rPr>
          <w:lang w:val="en-GB"/>
        </w:rPr>
        <w:t xml:space="preserve">    &lt;</w:t>
      </w:r>
      <w:proofErr w:type="spellStart"/>
      <w:r w:rsidRPr="00716C4A">
        <w:rPr>
          <w:lang w:val="en-GB"/>
        </w:rPr>
        <w:t>xs:simpleType</w:t>
      </w:r>
      <w:proofErr w:type="spellEnd"/>
      <w:r w:rsidRPr="00716C4A">
        <w:rPr>
          <w:lang w:val="en-GB"/>
        </w:rPr>
        <w:t>&gt;&lt;!--FORMATO--&gt;</w:t>
      </w:r>
    </w:p>
    <w:p w14:paraId="76CC3104" w14:textId="77777777" w:rsidR="006B66B8" w:rsidRPr="00716C4A" w:rsidRDefault="006B66B8" w:rsidP="006B66B8">
      <w:pPr>
        <w:rPr>
          <w:lang w:val="en-GB"/>
        </w:rPr>
      </w:pPr>
      <w:r w:rsidRPr="00716C4A">
        <w:rPr>
          <w:lang w:val="en-GB"/>
        </w:rPr>
        <w:t xml:space="preserve">      &lt;</w:t>
      </w:r>
      <w:proofErr w:type="spellStart"/>
      <w:r w:rsidRPr="00716C4A">
        <w:rPr>
          <w:lang w:val="en-GB"/>
        </w:rPr>
        <w:t>xs:restriction</w:t>
      </w:r>
      <w:proofErr w:type="spellEnd"/>
      <w:r w:rsidRPr="00716C4A">
        <w:rPr>
          <w:lang w:val="en-GB"/>
        </w:rPr>
        <w:t xml:space="preserve"> base="</w:t>
      </w:r>
      <w:proofErr w:type="spellStart"/>
      <w:r w:rsidRPr="00716C4A">
        <w:rPr>
          <w:lang w:val="en-GB"/>
        </w:rPr>
        <w:t>xs:string</w:t>
      </w:r>
      <w:proofErr w:type="spellEnd"/>
      <w:r w:rsidRPr="00716C4A">
        <w:rPr>
          <w:lang w:val="en-GB"/>
        </w:rPr>
        <w:t>"&gt;&lt;!--VALORI AMMESSI--&gt;</w:t>
      </w:r>
    </w:p>
    <w:p w14:paraId="12815DBE" w14:textId="77777777" w:rsidR="006B66B8" w:rsidRPr="00716C4A" w:rsidRDefault="006B66B8" w:rsidP="006B66B8">
      <w:pPr>
        <w:rPr>
          <w:lang w:val="en-US"/>
        </w:rPr>
      </w:pPr>
      <w:r w:rsidRPr="00716C4A">
        <w:rPr>
          <w:lang w:val="en-GB"/>
        </w:rPr>
        <w:t xml:space="preserve">        </w:t>
      </w:r>
      <w:r w:rsidRPr="00716C4A">
        <w:rPr>
          <w:lang w:val="en-US"/>
        </w:rPr>
        <w:t>&lt;</w:t>
      </w:r>
      <w:proofErr w:type="spellStart"/>
      <w:r w:rsidRPr="00716C4A">
        <w:rPr>
          <w:lang w:val="en-US"/>
        </w:rPr>
        <w:t>xs:pattern</w:t>
      </w:r>
      <w:proofErr w:type="spellEnd"/>
      <w:r w:rsidRPr="00716C4A">
        <w:rPr>
          <w:lang w:val="en-US"/>
        </w:rPr>
        <w:t xml:space="preserve"> value="[A-Z0-9]{3,5}"/&gt;</w:t>
      </w:r>
    </w:p>
    <w:p w14:paraId="07F5FC19" w14:textId="77777777" w:rsidR="006B66B8" w:rsidRPr="00EF4827" w:rsidRDefault="006B66B8" w:rsidP="006B66B8">
      <w:pPr>
        <w:rPr>
          <w:lang w:val="fr-FR"/>
        </w:rPr>
      </w:pPr>
      <w:r w:rsidRPr="00716C4A">
        <w:rPr>
          <w:lang w:val="en-US"/>
        </w:rPr>
        <w:t xml:space="preserve">      </w:t>
      </w:r>
      <w:r w:rsidRPr="00EF4827">
        <w:rPr>
          <w:lang w:val="fr-FR"/>
        </w:rPr>
        <w:t>&lt;/</w:t>
      </w:r>
      <w:proofErr w:type="spellStart"/>
      <w:r w:rsidRPr="00EF4827">
        <w:rPr>
          <w:lang w:val="fr-FR"/>
        </w:rPr>
        <w:t>xs:restriction</w:t>
      </w:r>
      <w:proofErr w:type="spellEnd"/>
      <w:r w:rsidRPr="00EF4827">
        <w:rPr>
          <w:lang w:val="fr-FR"/>
        </w:rPr>
        <w:t>&gt;</w:t>
      </w:r>
    </w:p>
    <w:p w14:paraId="02D4F5CC"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w:t>
      </w:r>
    </w:p>
    <w:p w14:paraId="3EE634C1"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208298F3" w14:textId="77777777" w:rsidR="006B66B8" w:rsidRPr="00EF4827" w:rsidRDefault="006B66B8" w:rsidP="006B66B8">
      <w:pPr>
        <w:rPr>
          <w:lang w:val="fr-FR"/>
        </w:rPr>
      </w:pPr>
      <w:r w:rsidRPr="00EF4827">
        <w:rPr>
          <w:lang w:val="fr-FR"/>
        </w:rPr>
        <w:lastRenderedPageBreak/>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="patologiaConcomitante1"&gt;</w:t>
      </w:r>
    </w:p>
    <w:p w14:paraId="4D325BAC"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1FF3B492"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xs:string</w:t>
      </w:r>
      <w:proofErr w:type="spellEnd"/>
      <w:r w:rsidRPr="00EF4827">
        <w:rPr>
          <w:lang w:val="fr-FR"/>
        </w:rPr>
        <w:t>"&gt;&lt;!--VALORI AMMESSI--&gt;</w:t>
      </w:r>
    </w:p>
    <w:p w14:paraId="63630BC5" w14:textId="77777777" w:rsidR="006B66B8" w:rsidRPr="00EF4827" w:rsidRDefault="006B66B8" w:rsidP="006B66B8">
      <w:pPr>
        <w:rPr>
          <w:lang w:val="fr-FR"/>
        </w:rPr>
      </w:pPr>
      <w:r w:rsidRPr="00EF4827">
        <w:rPr>
          <w:lang w:val="fr-FR"/>
        </w:rPr>
        <w:t xml:space="preserve">        &lt;</w:t>
      </w:r>
      <w:proofErr w:type="spellStart"/>
      <w:r w:rsidRPr="00EF4827">
        <w:rPr>
          <w:lang w:val="fr-FR"/>
        </w:rPr>
        <w:t>xs:pattern</w:t>
      </w:r>
      <w:proofErr w:type="spellEnd"/>
      <w:r w:rsidRPr="00EF4827">
        <w:rPr>
          <w:lang w:val="fr-FR"/>
        </w:rPr>
        <w:t xml:space="preserve"> value="([A-Z0-9]{3,5})?"/&gt;</w:t>
      </w:r>
    </w:p>
    <w:p w14:paraId="69C77063"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&gt;</w:t>
      </w:r>
    </w:p>
    <w:p w14:paraId="232F6E6B"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w:t>
      </w:r>
    </w:p>
    <w:p w14:paraId="6DABBA49"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7016844B"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="patologiaConcomitante2"&gt;</w:t>
      </w:r>
    </w:p>
    <w:p w14:paraId="2ADE222A"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26D174E9"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xs:string</w:t>
      </w:r>
      <w:proofErr w:type="spellEnd"/>
      <w:r w:rsidRPr="00EF4827">
        <w:rPr>
          <w:lang w:val="fr-FR"/>
        </w:rPr>
        <w:t>"&gt;&lt;!--VALORI AMMESSI--&gt;</w:t>
      </w:r>
    </w:p>
    <w:p w14:paraId="4C7EC557" w14:textId="77777777" w:rsidR="006B66B8" w:rsidRPr="00EF4827" w:rsidRDefault="006B66B8" w:rsidP="006B66B8">
      <w:pPr>
        <w:rPr>
          <w:lang w:val="fr-FR"/>
        </w:rPr>
      </w:pPr>
      <w:r w:rsidRPr="00EF4827">
        <w:rPr>
          <w:lang w:val="fr-FR"/>
        </w:rPr>
        <w:t xml:space="preserve">        &lt;</w:t>
      </w:r>
      <w:proofErr w:type="spellStart"/>
      <w:r w:rsidRPr="00EF4827">
        <w:rPr>
          <w:lang w:val="fr-FR"/>
        </w:rPr>
        <w:t>xs:pattern</w:t>
      </w:r>
      <w:proofErr w:type="spellEnd"/>
      <w:r w:rsidRPr="00EF4827">
        <w:rPr>
          <w:lang w:val="fr-FR"/>
        </w:rPr>
        <w:t xml:space="preserve"> value="([A-Z0-9]{3,5})?"/&gt;</w:t>
      </w:r>
    </w:p>
    <w:p w14:paraId="36658B60"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&gt;</w:t>
      </w:r>
    </w:p>
    <w:p w14:paraId="70A0A382"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w:t>
      </w:r>
    </w:p>
    <w:p w14:paraId="5DADB6EC"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6C4F6FF2"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="patologiaConcomitante3"&gt;</w:t>
      </w:r>
    </w:p>
    <w:p w14:paraId="3E868C8D"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4ACADDF4"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xs:string</w:t>
      </w:r>
      <w:proofErr w:type="spellEnd"/>
      <w:r w:rsidRPr="00EF4827">
        <w:rPr>
          <w:lang w:val="fr-FR"/>
        </w:rPr>
        <w:t>"&gt;&lt;!--VALORI AMMESSI--&gt;</w:t>
      </w:r>
    </w:p>
    <w:p w14:paraId="63B1C696" w14:textId="77777777" w:rsidR="006B66B8" w:rsidRPr="00EF4827" w:rsidRDefault="006B66B8" w:rsidP="006B66B8">
      <w:pPr>
        <w:rPr>
          <w:lang w:val="fr-FR"/>
        </w:rPr>
      </w:pPr>
      <w:r w:rsidRPr="00EF4827">
        <w:rPr>
          <w:lang w:val="fr-FR"/>
        </w:rPr>
        <w:t xml:space="preserve">        &lt;</w:t>
      </w:r>
      <w:proofErr w:type="spellStart"/>
      <w:r w:rsidRPr="00EF4827">
        <w:rPr>
          <w:lang w:val="fr-FR"/>
        </w:rPr>
        <w:t>xs:pattern</w:t>
      </w:r>
      <w:proofErr w:type="spellEnd"/>
      <w:r w:rsidRPr="00EF4827">
        <w:rPr>
          <w:lang w:val="fr-FR"/>
        </w:rPr>
        <w:t xml:space="preserve"> value="([A-Z0-9]{3,5})?"/&gt;</w:t>
      </w:r>
    </w:p>
    <w:p w14:paraId="361C4661"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&gt;</w:t>
      </w:r>
    </w:p>
    <w:p w14:paraId="75C4C190"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w:t>
      </w:r>
    </w:p>
    <w:p w14:paraId="1842B8B6"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52B4DA49"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="patologiaConcomitante4"&gt;</w:t>
      </w:r>
    </w:p>
    <w:p w14:paraId="7F26F6E3"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14DA508A"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xs:string</w:t>
      </w:r>
      <w:proofErr w:type="spellEnd"/>
      <w:r w:rsidRPr="00EF4827">
        <w:rPr>
          <w:lang w:val="fr-FR"/>
        </w:rPr>
        <w:t>"&gt;&lt;!--VALORI AMMESSI--&gt;</w:t>
      </w:r>
    </w:p>
    <w:p w14:paraId="16506B2B" w14:textId="77777777" w:rsidR="006B66B8" w:rsidRPr="00EF4827" w:rsidRDefault="006B66B8" w:rsidP="006B66B8">
      <w:pPr>
        <w:rPr>
          <w:lang w:val="fr-FR"/>
        </w:rPr>
      </w:pPr>
      <w:r w:rsidRPr="00EF4827">
        <w:rPr>
          <w:lang w:val="fr-FR"/>
        </w:rPr>
        <w:t xml:space="preserve">        &lt;</w:t>
      </w:r>
      <w:proofErr w:type="spellStart"/>
      <w:r w:rsidRPr="00EF4827">
        <w:rPr>
          <w:lang w:val="fr-FR"/>
        </w:rPr>
        <w:t>xs:pattern</w:t>
      </w:r>
      <w:proofErr w:type="spellEnd"/>
      <w:r w:rsidRPr="00EF4827">
        <w:rPr>
          <w:lang w:val="fr-FR"/>
        </w:rPr>
        <w:t xml:space="preserve"> value="([A-Z0-9]{3,5})?"/&gt;</w:t>
      </w:r>
    </w:p>
    <w:p w14:paraId="262C0A78"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&gt;</w:t>
      </w:r>
    </w:p>
    <w:p w14:paraId="029A59C4"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w:t>
      </w:r>
    </w:p>
    <w:p w14:paraId="76726235"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1D2E7954"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="patologiaConcomitante5"&gt;</w:t>
      </w:r>
    </w:p>
    <w:p w14:paraId="1AF14F7A"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3682CB7F"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xs:string</w:t>
      </w:r>
      <w:proofErr w:type="spellEnd"/>
      <w:r w:rsidRPr="00EF4827">
        <w:rPr>
          <w:lang w:val="fr-FR"/>
        </w:rPr>
        <w:t>"&gt;&lt;!--VALORI AMMESSI--&gt;</w:t>
      </w:r>
    </w:p>
    <w:p w14:paraId="52C58840" w14:textId="77777777" w:rsidR="006B66B8" w:rsidRPr="00EF4827" w:rsidRDefault="006B66B8" w:rsidP="006B66B8">
      <w:pPr>
        <w:rPr>
          <w:lang w:val="fr-FR"/>
        </w:rPr>
      </w:pPr>
      <w:r w:rsidRPr="00EF4827">
        <w:rPr>
          <w:lang w:val="fr-FR"/>
        </w:rPr>
        <w:t xml:space="preserve">        &lt;</w:t>
      </w:r>
      <w:proofErr w:type="spellStart"/>
      <w:r w:rsidRPr="00EF4827">
        <w:rPr>
          <w:lang w:val="fr-FR"/>
        </w:rPr>
        <w:t>xs:pattern</w:t>
      </w:r>
      <w:proofErr w:type="spellEnd"/>
      <w:r w:rsidRPr="00EF4827">
        <w:rPr>
          <w:lang w:val="fr-FR"/>
        </w:rPr>
        <w:t xml:space="preserve"> value="([A-Z0-9]{3,5})?"/&gt;</w:t>
      </w:r>
    </w:p>
    <w:p w14:paraId="7F08D32B"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&gt;</w:t>
      </w:r>
    </w:p>
    <w:p w14:paraId="109A033F"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w:t>
      </w:r>
    </w:p>
    <w:p w14:paraId="7F7B4DA4"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385E90E7"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w:t>
      </w:r>
      <w:proofErr w:type="spellStart"/>
      <w:r w:rsidRPr="00EF4827">
        <w:rPr>
          <w:lang w:val="fr-FR"/>
        </w:rPr>
        <w:t>patologiaNeurologica</w:t>
      </w:r>
      <w:proofErr w:type="spellEnd"/>
      <w:r w:rsidRPr="00EF4827">
        <w:rPr>
          <w:lang w:val="fr-FR"/>
        </w:rPr>
        <w:t>"&gt;</w:t>
      </w:r>
    </w:p>
    <w:p w14:paraId="1EE9BF5E"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085F3DA3"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xs:string</w:t>
      </w:r>
      <w:proofErr w:type="spellEnd"/>
      <w:r w:rsidRPr="00EF4827">
        <w:rPr>
          <w:lang w:val="fr-FR"/>
        </w:rPr>
        <w:t>"&gt;&lt;!--VALORI AMMESSI--&gt;</w:t>
      </w:r>
    </w:p>
    <w:p w14:paraId="48CC4A71" w14:textId="77777777" w:rsidR="006B66B8" w:rsidRPr="00EF4827" w:rsidRDefault="006B66B8" w:rsidP="006B66B8">
      <w:pPr>
        <w:rPr>
          <w:lang w:val="fr-FR"/>
        </w:rPr>
      </w:pPr>
      <w:r w:rsidRPr="00EF4827">
        <w:rPr>
          <w:lang w:val="fr-FR"/>
        </w:rPr>
        <w:t xml:space="preserve">        &lt;</w:t>
      </w:r>
      <w:proofErr w:type="spellStart"/>
      <w:r w:rsidRPr="00EF4827">
        <w:rPr>
          <w:lang w:val="fr-FR"/>
        </w:rPr>
        <w:t>xs:enumeration</w:t>
      </w:r>
      <w:proofErr w:type="spellEnd"/>
      <w:r w:rsidRPr="00EF4827">
        <w:rPr>
          <w:lang w:val="fr-FR"/>
        </w:rPr>
        <w:t xml:space="preserve"> value=""/&gt;</w:t>
      </w:r>
    </w:p>
    <w:p w14:paraId="60509BAD" w14:textId="77777777" w:rsidR="006B66B8" w:rsidRPr="00716C4A" w:rsidRDefault="006B66B8" w:rsidP="006B66B8">
      <w:pPr>
        <w:rPr>
          <w:lang w:val="fr-FR"/>
        </w:rPr>
      </w:pPr>
      <w:r w:rsidRPr="00EF4827">
        <w:rPr>
          <w:lang w:val="fr-FR"/>
        </w:rPr>
        <w:t xml:space="preserve">        </w:t>
      </w:r>
      <w:r w:rsidRPr="00716C4A">
        <w:rPr>
          <w:lang w:val="fr-FR"/>
        </w:rPr>
        <w:t>&lt;</w:t>
      </w:r>
      <w:proofErr w:type="spellStart"/>
      <w:r w:rsidRPr="00716C4A">
        <w:rPr>
          <w:lang w:val="fr-FR"/>
        </w:rPr>
        <w:t>xs:enumeration</w:t>
      </w:r>
      <w:proofErr w:type="spellEnd"/>
      <w:r w:rsidRPr="00716C4A">
        <w:rPr>
          <w:lang w:val="fr-FR"/>
        </w:rPr>
        <w:t xml:space="preserve"> value="1"/&gt;</w:t>
      </w:r>
    </w:p>
    <w:p w14:paraId="0F7138C2" w14:textId="77777777" w:rsidR="006B66B8" w:rsidRPr="00EF4827" w:rsidRDefault="006B66B8" w:rsidP="006B66B8">
      <w:pPr>
        <w:rPr>
          <w:lang w:val="en-GB"/>
        </w:rPr>
      </w:pPr>
      <w:r w:rsidRPr="00716C4A">
        <w:rPr>
          <w:lang w:val="fr-FR"/>
        </w:rPr>
        <w:t xml:space="preserve">        </w:t>
      </w:r>
      <w:r w:rsidRPr="00EF4827">
        <w:rPr>
          <w:lang w:val="en-GB"/>
        </w:rPr>
        <w:t>&lt;</w:t>
      </w:r>
      <w:proofErr w:type="spellStart"/>
      <w:r w:rsidRPr="00EF4827">
        <w:rPr>
          <w:lang w:val="en-GB"/>
        </w:rPr>
        <w:t>xs:enumeration</w:t>
      </w:r>
      <w:proofErr w:type="spellEnd"/>
      <w:r w:rsidRPr="00EF4827">
        <w:rPr>
          <w:lang w:val="en-GB"/>
        </w:rPr>
        <w:t xml:space="preserve"> value="2"/&gt;</w:t>
      </w:r>
    </w:p>
    <w:p w14:paraId="059B1617"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value="3"/&gt;</w:t>
      </w:r>
    </w:p>
    <w:p w14:paraId="29AB18E5" w14:textId="77777777" w:rsidR="006B66B8" w:rsidRPr="00716C4A" w:rsidRDefault="006B66B8" w:rsidP="006B66B8">
      <w:pPr>
        <w:rPr>
          <w:lang w:val="fr-FR"/>
        </w:rPr>
      </w:pPr>
      <w:r w:rsidRPr="00EF4827">
        <w:rPr>
          <w:lang w:val="en-GB"/>
        </w:rPr>
        <w:t xml:space="preserve">      </w:t>
      </w:r>
      <w:r w:rsidRPr="00716C4A">
        <w:rPr>
          <w:lang w:val="fr-FR"/>
        </w:rPr>
        <w:t>&lt;/</w:t>
      </w:r>
      <w:proofErr w:type="spellStart"/>
      <w:r w:rsidRPr="00716C4A">
        <w:rPr>
          <w:lang w:val="fr-FR"/>
        </w:rPr>
        <w:t>xs:restriction</w:t>
      </w:r>
      <w:proofErr w:type="spellEnd"/>
      <w:r w:rsidRPr="00716C4A">
        <w:rPr>
          <w:lang w:val="fr-FR"/>
        </w:rPr>
        <w:t>&gt;</w:t>
      </w:r>
    </w:p>
    <w:p w14:paraId="23E6C6EF" w14:textId="77777777" w:rsidR="006B66B8" w:rsidRPr="00716C4A" w:rsidRDefault="006B66B8" w:rsidP="006B66B8">
      <w:pPr>
        <w:rPr>
          <w:lang w:val="fr-FR"/>
        </w:rPr>
      </w:pPr>
      <w:r w:rsidRPr="00716C4A">
        <w:rPr>
          <w:lang w:val="fr-FR"/>
        </w:rPr>
        <w:t xml:space="preserve">    &lt;/</w:t>
      </w:r>
      <w:proofErr w:type="spellStart"/>
      <w:r w:rsidRPr="00716C4A">
        <w:rPr>
          <w:lang w:val="fr-FR"/>
        </w:rPr>
        <w:t>xs:simpleType</w:t>
      </w:r>
      <w:proofErr w:type="spellEnd"/>
      <w:r w:rsidRPr="00716C4A">
        <w:rPr>
          <w:lang w:val="fr-FR"/>
        </w:rPr>
        <w:t>&gt;</w:t>
      </w:r>
    </w:p>
    <w:p w14:paraId="676A8C13"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&gt;</w:t>
      </w:r>
    </w:p>
    <w:p w14:paraId="7D8C9927"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 xml:space="preserve"> </w:t>
      </w:r>
      <w:proofErr w:type="spellStart"/>
      <w:r w:rsidRPr="00716C4A">
        <w:rPr>
          <w:lang w:val="fr-FR"/>
        </w:rPr>
        <w:t>name</w:t>
      </w:r>
      <w:proofErr w:type="spellEnd"/>
      <w:r w:rsidRPr="00716C4A">
        <w:rPr>
          <w:lang w:val="fr-FR"/>
        </w:rPr>
        <w:t>="</w:t>
      </w:r>
      <w:proofErr w:type="spellStart"/>
      <w:r w:rsidRPr="00716C4A">
        <w:rPr>
          <w:lang w:val="fr-FR"/>
        </w:rPr>
        <w:t>complessitaClinicoAssistenziale</w:t>
      </w:r>
      <w:proofErr w:type="spellEnd"/>
      <w:r w:rsidRPr="00716C4A">
        <w:rPr>
          <w:lang w:val="fr-FR"/>
        </w:rPr>
        <w:t>"&gt;</w:t>
      </w:r>
    </w:p>
    <w:p w14:paraId="15DC6EB9" w14:textId="77777777" w:rsidR="006B66B8" w:rsidRPr="00716C4A" w:rsidRDefault="006B66B8" w:rsidP="006B66B8">
      <w:pPr>
        <w:rPr>
          <w:lang w:val="fr-FR"/>
        </w:rPr>
      </w:pPr>
      <w:r w:rsidRPr="00716C4A">
        <w:rPr>
          <w:lang w:val="fr-FR"/>
        </w:rPr>
        <w:t xml:space="preserve">    &lt;</w:t>
      </w:r>
      <w:proofErr w:type="spellStart"/>
      <w:r w:rsidRPr="00716C4A">
        <w:rPr>
          <w:lang w:val="fr-FR"/>
        </w:rPr>
        <w:t>xs:simpleType</w:t>
      </w:r>
      <w:proofErr w:type="spellEnd"/>
      <w:r w:rsidRPr="00716C4A">
        <w:rPr>
          <w:lang w:val="fr-FR"/>
        </w:rPr>
        <w:t>&gt;&lt;!--FORMATO--&gt;</w:t>
      </w:r>
    </w:p>
    <w:p w14:paraId="449064EE" w14:textId="77777777" w:rsidR="006B66B8" w:rsidRPr="00716C4A" w:rsidRDefault="006B66B8" w:rsidP="006B66B8">
      <w:pPr>
        <w:rPr>
          <w:lang w:val="fr-FR"/>
        </w:rPr>
      </w:pPr>
      <w:r w:rsidRPr="00716C4A">
        <w:rPr>
          <w:lang w:val="fr-FR"/>
        </w:rPr>
        <w:t xml:space="preserve">      &lt;</w:t>
      </w:r>
      <w:proofErr w:type="spellStart"/>
      <w:r w:rsidRPr="00716C4A">
        <w:rPr>
          <w:lang w:val="fr-FR"/>
        </w:rPr>
        <w:t>xs:restriction</w:t>
      </w:r>
      <w:proofErr w:type="spellEnd"/>
      <w:r w:rsidRPr="00716C4A">
        <w:rPr>
          <w:lang w:val="fr-FR"/>
        </w:rPr>
        <w:t xml:space="preserve"> base="</w:t>
      </w:r>
      <w:proofErr w:type="spellStart"/>
      <w:r w:rsidRPr="00716C4A">
        <w:rPr>
          <w:lang w:val="fr-FR"/>
        </w:rPr>
        <w:t>xs:string</w:t>
      </w:r>
      <w:proofErr w:type="spellEnd"/>
      <w:r w:rsidRPr="00716C4A">
        <w:rPr>
          <w:lang w:val="fr-FR"/>
        </w:rPr>
        <w:t>"&gt;&lt;!--VALORI AMMESSI--&gt;</w:t>
      </w:r>
    </w:p>
    <w:p w14:paraId="727CE15D" w14:textId="77777777" w:rsidR="006B66B8" w:rsidRPr="00716C4A" w:rsidRDefault="006B66B8" w:rsidP="006B66B8">
      <w:pPr>
        <w:rPr>
          <w:lang w:val="fr-FR"/>
        </w:rPr>
      </w:pPr>
      <w:r w:rsidRPr="00716C4A">
        <w:rPr>
          <w:lang w:val="fr-FR"/>
        </w:rPr>
        <w:t xml:space="preserve">        &lt;</w:t>
      </w:r>
      <w:proofErr w:type="spellStart"/>
      <w:r w:rsidRPr="00716C4A">
        <w:rPr>
          <w:lang w:val="fr-FR"/>
        </w:rPr>
        <w:t>xs:enumeration</w:t>
      </w:r>
      <w:proofErr w:type="spellEnd"/>
      <w:r w:rsidRPr="00716C4A">
        <w:rPr>
          <w:lang w:val="fr-FR"/>
        </w:rPr>
        <w:t xml:space="preserve"> value="1"/&gt;</w:t>
      </w:r>
    </w:p>
    <w:p w14:paraId="3BDEA3FF" w14:textId="77777777" w:rsidR="006B66B8" w:rsidRPr="00716C4A" w:rsidRDefault="006B66B8" w:rsidP="006B66B8">
      <w:pPr>
        <w:rPr>
          <w:lang w:val="fr-FR"/>
        </w:rPr>
      </w:pPr>
      <w:r w:rsidRPr="00716C4A">
        <w:rPr>
          <w:lang w:val="fr-FR"/>
        </w:rPr>
        <w:lastRenderedPageBreak/>
        <w:t xml:space="preserve">        &lt;</w:t>
      </w:r>
      <w:proofErr w:type="spellStart"/>
      <w:r w:rsidRPr="00716C4A">
        <w:rPr>
          <w:lang w:val="fr-FR"/>
        </w:rPr>
        <w:t>xs:enumeration</w:t>
      </w:r>
      <w:proofErr w:type="spellEnd"/>
      <w:r w:rsidRPr="00716C4A">
        <w:rPr>
          <w:lang w:val="fr-FR"/>
        </w:rPr>
        <w:t xml:space="preserve"> value="2"/&gt;</w:t>
      </w:r>
    </w:p>
    <w:p w14:paraId="6746472D" w14:textId="77777777" w:rsidR="006B66B8" w:rsidRPr="00716C4A" w:rsidRDefault="006B66B8" w:rsidP="006B66B8">
      <w:pPr>
        <w:rPr>
          <w:lang w:val="fr-FR"/>
        </w:rPr>
      </w:pPr>
      <w:r w:rsidRPr="00716C4A">
        <w:rPr>
          <w:lang w:val="fr-FR"/>
        </w:rPr>
        <w:t xml:space="preserve">      &lt;/</w:t>
      </w:r>
      <w:proofErr w:type="spellStart"/>
      <w:r w:rsidRPr="00716C4A">
        <w:rPr>
          <w:lang w:val="fr-FR"/>
        </w:rPr>
        <w:t>xs:restriction</w:t>
      </w:r>
      <w:proofErr w:type="spellEnd"/>
      <w:r w:rsidRPr="00716C4A">
        <w:rPr>
          <w:lang w:val="fr-FR"/>
        </w:rPr>
        <w:t>&gt;</w:t>
      </w:r>
    </w:p>
    <w:p w14:paraId="0E256583" w14:textId="77777777" w:rsidR="006B66B8" w:rsidRPr="00716C4A" w:rsidRDefault="006B66B8" w:rsidP="006B66B8">
      <w:pPr>
        <w:rPr>
          <w:lang w:val="fr-FR"/>
        </w:rPr>
      </w:pPr>
      <w:r w:rsidRPr="00716C4A">
        <w:rPr>
          <w:lang w:val="fr-FR"/>
        </w:rPr>
        <w:t xml:space="preserve">    &lt;/</w:t>
      </w:r>
      <w:proofErr w:type="spellStart"/>
      <w:r w:rsidRPr="00716C4A">
        <w:rPr>
          <w:lang w:val="fr-FR"/>
        </w:rPr>
        <w:t>xs:simpleType</w:t>
      </w:r>
      <w:proofErr w:type="spellEnd"/>
      <w:r w:rsidRPr="00716C4A">
        <w:rPr>
          <w:lang w:val="fr-FR"/>
        </w:rPr>
        <w:t>&gt;</w:t>
      </w:r>
    </w:p>
    <w:p w14:paraId="4BB4161A" w14:textId="77777777" w:rsidR="006B66B8" w:rsidRPr="00716C4A" w:rsidRDefault="006B66B8" w:rsidP="006B66B8">
      <w:r w:rsidRPr="00716C4A">
        <w:rPr>
          <w:lang w:val="fr-FR"/>
        </w:rPr>
        <w:t xml:space="preserve">  </w:t>
      </w:r>
      <w:r w:rsidRPr="00716C4A">
        <w:t>&lt;/</w:t>
      </w:r>
      <w:proofErr w:type="spellStart"/>
      <w:r w:rsidRPr="00716C4A">
        <w:t>xs:element</w:t>
      </w:r>
      <w:proofErr w:type="spellEnd"/>
      <w:r w:rsidRPr="00716C4A">
        <w:t>&gt;</w:t>
      </w:r>
    </w:p>
    <w:p w14:paraId="56C0B02C" w14:textId="77777777" w:rsidR="006B66B8" w:rsidRPr="00716C4A" w:rsidRDefault="006B66B8" w:rsidP="006B66B8">
      <w:r w:rsidRPr="00716C4A">
        <w:t xml:space="preserve">  &lt;</w:t>
      </w:r>
      <w:proofErr w:type="spellStart"/>
      <w:r w:rsidRPr="00716C4A">
        <w:t>xs:element</w:t>
      </w:r>
      <w:proofErr w:type="spellEnd"/>
      <w:r w:rsidRPr="00716C4A">
        <w:t xml:space="preserve"> name="</w:t>
      </w:r>
      <w:proofErr w:type="spellStart"/>
      <w:r w:rsidRPr="00716C4A">
        <w:t>tipologiaPaziente</w:t>
      </w:r>
      <w:proofErr w:type="spellEnd"/>
      <w:r w:rsidRPr="00716C4A">
        <w:t>"&gt;</w:t>
      </w:r>
    </w:p>
    <w:p w14:paraId="393361D3" w14:textId="77777777" w:rsidR="006B66B8" w:rsidRPr="00716C4A" w:rsidRDefault="006B66B8" w:rsidP="006B66B8">
      <w:r w:rsidRPr="00716C4A">
        <w:t xml:space="preserve">    &lt;</w:t>
      </w:r>
      <w:proofErr w:type="spellStart"/>
      <w:r w:rsidRPr="00716C4A">
        <w:t>xs:simpleType</w:t>
      </w:r>
      <w:proofErr w:type="spellEnd"/>
      <w:r w:rsidRPr="00716C4A">
        <w:t>&gt;&lt;!--FORMATO--&gt;</w:t>
      </w:r>
    </w:p>
    <w:p w14:paraId="033CAD54" w14:textId="77777777" w:rsidR="006B66B8" w:rsidRPr="00716C4A" w:rsidRDefault="006B66B8" w:rsidP="006B66B8">
      <w:r w:rsidRPr="00716C4A">
        <w:t xml:space="preserve">      &lt;</w:t>
      </w:r>
      <w:proofErr w:type="spellStart"/>
      <w:r w:rsidRPr="00716C4A">
        <w:t>xs:restriction</w:t>
      </w:r>
      <w:proofErr w:type="spellEnd"/>
      <w:r w:rsidRPr="00716C4A">
        <w:t xml:space="preserve"> base="</w:t>
      </w:r>
      <w:proofErr w:type="spellStart"/>
      <w:r w:rsidRPr="00716C4A">
        <w:t>xs:string</w:t>
      </w:r>
      <w:proofErr w:type="spellEnd"/>
      <w:r w:rsidRPr="00716C4A">
        <w:t>"&gt;&lt;!--VALORI AMMESSI--&gt;</w:t>
      </w:r>
    </w:p>
    <w:p w14:paraId="49D2228B" w14:textId="77777777" w:rsidR="006B66B8" w:rsidRPr="00716C4A" w:rsidRDefault="006B66B8" w:rsidP="006B66B8">
      <w:r w:rsidRPr="00716C4A">
        <w:t xml:space="preserve">        &lt;</w:t>
      </w:r>
      <w:proofErr w:type="spellStart"/>
      <w:r w:rsidRPr="00716C4A">
        <w:t>xs:enumeration</w:t>
      </w:r>
      <w:proofErr w:type="spellEnd"/>
      <w:r w:rsidRPr="00716C4A">
        <w:t xml:space="preserve"> </w:t>
      </w:r>
      <w:proofErr w:type="spellStart"/>
      <w:r w:rsidRPr="00716C4A">
        <w:t>value</w:t>
      </w:r>
      <w:proofErr w:type="spellEnd"/>
      <w:r w:rsidRPr="00716C4A">
        <w:t>="1"/&gt;</w:t>
      </w:r>
    </w:p>
    <w:p w14:paraId="1D83FCBA" w14:textId="77777777" w:rsidR="006B66B8" w:rsidRPr="00716C4A" w:rsidRDefault="006B66B8" w:rsidP="006B66B8">
      <w:r w:rsidRPr="00716C4A">
        <w:t xml:space="preserve">        &lt;</w:t>
      </w:r>
      <w:proofErr w:type="spellStart"/>
      <w:r w:rsidRPr="00716C4A">
        <w:t>xs:enumeration</w:t>
      </w:r>
      <w:proofErr w:type="spellEnd"/>
      <w:r w:rsidRPr="00716C4A">
        <w:t xml:space="preserve"> </w:t>
      </w:r>
      <w:proofErr w:type="spellStart"/>
      <w:r w:rsidRPr="00716C4A">
        <w:t>value</w:t>
      </w:r>
      <w:proofErr w:type="spellEnd"/>
      <w:r w:rsidRPr="00716C4A">
        <w:t>="2"/&gt;</w:t>
      </w:r>
    </w:p>
    <w:p w14:paraId="6B8327F6" w14:textId="77777777" w:rsidR="006B66B8" w:rsidRPr="00716C4A" w:rsidRDefault="006B66B8" w:rsidP="006B66B8">
      <w:r w:rsidRPr="00716C4A">
        <w:t xml:space="preserve">        &lt;</w:t>
      </w:r>
      <w:proofErr w:type="spellStart"/>
      <w:r w:rsidRPr="00716C4A">
        <w:t>xs:enumeration</w:t>
      </w:r>
      <w:proofErr w:type="spellEnd"/>
      <w:r w:rsidRPr="00716C4A">
        <w:t xml:space="preserve"> </w:t>
      </w:r>
      <w:proofErr w:type="spellStart"/>
      <w:r w:rsidRPr="00716C4A">
        <w:t>value</w:t>
      </w:r>
      <w:proofErr w:type="spellEnd"/>
      <w:r w:rsidRPr="00716C4A">
        <w:t>="3"/&gt;</w:t>
      </w:r>
    </w:p>
    <w:p w14:paraId="21A0F1A5" w14:textId="77777777" w:rsidR="006B66B8" w:rsidRPr="00716C4A" w:rsidRDefault="006B66B8" w:rsidP="006B66B8">
      <w:r w:rsidRPr="00716C4A">
        <w:t xml:space="preserve">        &lt;</w:t>
      </w:r>
      <w:proofErr w:type="spellStart"/>
      <w:r w:rsidRPr="00716C4A">
        <w:t>xs:enumeration</w:t>
      </w:r>
      <w:proofErr w:type="spellEnd"/>
      <w:r w:rsidRPr="00716C4A">
        <w:t xml:space="preserve"> </w:t>
      </w:r>
      <w:proofErr w:type="spellStart"/>
      <w:r w:rsidRPr="00716C4A">
        <w:t>value</w:t>
      </w:r>
      <w:proofErr w:type="spellEnd"/>
      <w:r w:rsidRPr="00716C4A">
        <w:t>="4"/&gt;</w:t>
      </w:r>
    </w:p>
    <w:p w14:paraId="3663025C" w14:textId="77777777" w:rsidR="006B66B8" w:rsidRPr="00EF4827" w:rsidRDefault="006B66B8" w:rsidP="006B66B8">
      <w:pPr>
        <w:rPr>
          <w:lang w:val="en-GB"/>
        </w:rPr>
      </w:pPr>
      <w:r w:rsidRPr="00716C4A">
        <w:t xml:space="preserve">        </w:t>
      </w:r>
      <w:r w:rsidRPr="00EF4827">
        <w:rPr>
          <w:lang w:val="en-GB"/>
        </w:rPr>
        <w:t>&lt;</w:t>
      </w:r>
      <w:proofErr w:type="spellStart"/>
      <w:r w:rsidRPr="00EF4827">
        <w:rPr>
          <w:lang w:val="en-GB"/>
        </w:rPr>
        <w:t>xs:enumeration</w:t>
      </w:r>
      <w:proofErr w:type="spellEnd"/>
      <w:r w:rsidRPr="00EF4827">
        <w:rPr>
          <w:lang w:val="en-GB"/>
        </w:rPr>
        <w:t xml:space="preserve"> value="5"/&gt;</w:t>
      </w:r>
    </w:p>
    <w:p w14:paraId="0F5E5ED6"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value="6"/&gt;</w:t>
      </w:r>
    </w:p>
    <w:p w14:paraId="3269024C"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value="7"/&gt;</w:t>
      </w:r>
    </w:p>
    <w:p w14:paraId="0189ED30"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235CFA2B"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40F61226"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3B230892"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vitaQuotidiana</w:t>
      </w:r>
      <w:proofErr w:type="spellEnd"/>
      <w:r w:rsidRPr="00EF4827">
        <w:rPr>
          <w:lang w:val="en-GB"/>
        </w:rPr>
        <w:t>"&gt;</w:t>
      </w:r>
    </w:p>
    <w:p w14:paraId="4A0C9338"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5F789E70"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AMMESSI--&gt;</w:t>
      </w:r>
    </w:p>
    <w:p w14:paraId="31631963"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value="1"/&gt;</w:t>
      </w:r>
    </w:p>
    <w:p w14:paraId="41D1B79E"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value="2"/&gt;</w:t>
      </w:r>
    </w:p>
    <w:p w14:paraId="257DFB45"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value="3"/&gt;</w:t>
      </w:r>
    </w:p>
    <w:p w14:paraId="6D1D5BDB"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1A59DFF0"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04F0CBF0"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24CC702F"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gradoMobilita</w:t>
      </w:r>
      <w:proofErr w:type="spellEnd"/>
      <w:r w:rsidRPr="00EF4827">
        <w:rPr>
          <w:lang w:val="en-GB"/>
        </w:rPr>
        <w:t>"&gt;</w:t>
      </w:r>
    </w:p>
    <w:p w14:paraId="51F8852D"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461A01D7"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AMMESSI--&gt;</w:t>
      </w:r>
    </w:p>
    <w:p w14:paraId="6EC55D8F"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value="1"/&gt;</w:t>
      </w:r>
    </w:p>
    <w:p w14:paraId="24A32997"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value="2"/&gt;</w:t>
      </w:r>
    </w:p>
    <w:p w14:paraId="227F5C66"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value="3"/&gt;</w:t>
      </w:r>
    </w:p>
    <w:p w14:paraId="0B088708"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6130E671"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2C056128"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656D08C8"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disturbiCognitivi</w:t>
      </w:r>
      <w:proofErr w:type="spellEnd"/>
      <w:r w:rsidRPr="00EF4827">
        <w:rPr>
          <w:lang w:val="en-GB"/>
        </w:rPr>
        <w:t>"&gt;</w:t>
      </w:r>
    </w:p>
    <w:p w14:paraId="22F6C4EA"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6FECF9D4"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AMMESSI--&gt;</w:t>
      </w:r>
    </w:p>
    <w:p w14:paraId="71393C63"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value="1"/&gt;</w:t>
      </w:r>
    </w:p>
    <w:p w14:paraId="3BCEA444"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value="2"/&gt;</w:t>
      </w:r>
    </w:p>
    <w:p w14:paraId="018099C0"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value="3"/&gt;</w:t>
      </w:r>
    </w:p>
    <w:p w14:paraId="3D971472"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67F82E02"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3709EACE"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12819FC7"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disturbiComportamentali</w:t>
      </w:r>
      <w:proofErr w:type="spellEnd"/>
      <w:r w:rsidRPr="00EF4827">
        <w:rPr>
          <w:lang w:val="en-GB"/>
        </w:rPr>
        <w:t>"&gt;</w:t>
      </w:r>
    </w:p>
    <w:p w14:paraId="11DB5EF3"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27D658F6"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AMMESSI--&gt;</w:t>
      </w:r>
    </w:p>
    <w:p w14:paraId="651F902F"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value="1"/&gt;</w:t>
      </w:r>
    </w:p>
    <w:p w14:paraId="06EB4B78"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value="2"/&gt;</w:t>
      </w:r>
    </w:p>
    <w:p w14:paraId="0BBAFFC2" w14:textId="77777777" w:rsidR="006B66B8" w:rsidRPr="00EF4827" w:rsidRDefault="006B66B8" w:rsidP="006B66B8">
      <w:pPr>
        <w:rPr>
          <w:lang w:val="en-GB"/>
        </w:rPr>
      </w:pPr>
      <w:r w:rsidRPr="00EF4827">
        <w:rPr>
          <w:lang w:val="en-GB"/>
        </w:rPr>
        <w:lastRenderedPageBreak/>
        <w:t xml:space="preserve">      &lt;/</w:t>
      </w:r>
      <w:proofErr w:type="spellStart"/>
      <w:r w:rsidRPr="00EF4827">
        <w:rPr>
          <w:lang w:val="en-GB"/>
        </w:rPr>
        <w:t>xs:restriction</w:t>
      </w:r>
      <w:proofErr w:type="spellEnd"/>
      <w:r w:rsidRPr="00EF4827">
        <w:rPr>
          <w:lang w:val="en-GB"/>
        </w:rPr>
        <w:t>&gt;</w:t>
      </w:r>
    </w:p>
    <w:p w14:paraId="1FF25BB1"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2FB46134"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3601E1CE"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alimentazioneParenterale</w:t>
      </w:r>
      <w:proofErr w:type="spellEnd"/>
      <w:r w:rsidRPr="00EF4827">
        <w:rPr>
          <w:lang w:val="en-GB"/>
        </w:rPr>
        <w:t>"&gt;</w:t>
      </w:r>
    </w:p>
    <w:p w14:paraId="0140747B"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20C14197"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AMMESSI--&gt;</w:t>
      </w:r>
    </w:p>
    <w:p w14:paraId="30FE0C75"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value="1"/&gt;</w:t>
      </w:r>
    </w:p>
    <w:p w14:paraId="1D30B83D"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value="2"/&gt;</w:t>
      </w:r>
    </w:p>
    <w:p w14:paraId="7118C22E"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5DDE41E1"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32922AD5"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2C81FBE8"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name="SNGPEG"&gt;</w:t>
      </w:r>
    </w:p>
    <w:p w14:paraId="11A9B48C"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36801A5A"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AMMESSI--&gt;</w:t>
      </w:r>
    </w:p>
    <w:p w14:paraId="6B7FD113"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value="1"/&gt;</w:t>
      </w:r>
    </w:p>
    <w:p w14:paraId="2184B2B3"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value="2"/&gt;</w:t>
      </w:r>
    </w:p>
    <w:p w14:paraId="7AC84CF9"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713DE563"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6E960DC2"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0D9AC2FE"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tracheostomia</w:t>
      </w:r>
      <w:proofErr w:type="spellEnd"/>
      <w:r w:rsidRPr="00EF4827">
        <w:rPr>
          <w:lang w:val="en-GB"/>
        </w:rPr>
        <w:t>"&gt;</w:t>
      </w:r>
    </w:p>
    <w:p w14:paraId="053732F7"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31AAD30C"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AMMESSI--&gt;</w:t>
      </w:r>
    </w:p>
    <w:p w14:paraId="016F385F"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value="1"/&gt;</w:t>
      </w:r>
    </w:p>
    <w:p w14:paraId="22D25327"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value="2"/&gt;</w:t>
      </w:r>
    </w:p>
    <w:p w14:paraId="79CCD34F"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41D388BB"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6B3135F0"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59EF2761"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ventilazioneAssistita</w:t>
      </w:r>
      <w:proofErr w:type="spellEnd"/>
      <w:r w:rsidRPr="00EF4827">
        <w:rPr>
          <w:lang w:val="en-GB"/>
        </w:rPr>
        <w:t>"&gt;</w:t>
      </w:r>
    </w:p>
    <w:p w14:paraId="46C6A35B"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4D75C235"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AMMESSI--&gt;</w:t>
      </w:r>
    </w:p>
    <w:p w14:paraId="39A85787"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value="1"/&gt;</w:t>
      </w:r>
    </w:p>
    <w:p w14:paraId="0A329B94"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value="2"/&gt;</w:t>
      </w:r>
    </w:p>
    <w:p w14:paraId="528745D2"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2A8E66F3"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34105411"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7175D735"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ossigenoterapia</w:t>
      </w:r>
      <w:proofErr w:type="spellEnd"/>
      <w:r w:rsidRPr="00EF4827">
        <w:rPr>
          <w:lang w:val="en-GB"/>
        </w:rPr>
        <w:t>"&gt;</w:t>
      </w:r>
    </w:p>
    <w:p w14:paraId="50CDED96"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07206B89"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AMMESSI--&gt;</w:t>
      </w:r>
    </w:p>
    <w:p w14:paraId="01CA2AA9"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value="1"/&gt;</w:t>
      </w:r>
    </w:p>
    <w:p w14:paraId="43D3383C"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value="2"/&gt;</w:t>
      </w:r>
    </w:p>
    <w:p w14:paraId="19214166" w14:textId="77777777" w:rsidR="006B66B8" w:rsidRPr="00716C4A" w:rsidRDefault="006B66B8" w:rsidP="006B66B8">
      <w:pPr>
        <w:rPr>
          <w:lang w:val="fr-FR"/>
        </w:rPr>
      </w:pPr>
      <w:r w:rsidRPr="00EF4827">
        <w:rPr>
          <w:lang w:val="en-GB"/>
        </w:rPr>
        <w:t xml:space="preserve">      </w:t>
      </w:r>
      <w:r w:rsidRPr="00716C4A">
        <w:rPr>
          <w:lang w:val="fr-FR"/>
        </w:rPr>
        <w:t>&lt;/</w:t>
      </w:r>
      <w:proofErr w:type="spellStart"/>
      <w:r w:rsidRPr="00716C4A">
        <w:rPr>
          <w:lang w:val="fr-FR"/>
        </w:rPr>
        <w:t>xs:restriction</w:t>
      </w:r>
      <w:proofErr w:type="spellEnd"/>
      <w:r w:rsidRPr="00716C4A">
        <w:rPr>
          <w:lang w:val="fr-FR"/>
        </w:rPr>
        <w:t>&gt;</w:t>
      </w:r>
    </w:p>
    <w:p w14:paraId="2BD6AA3E" w14:textId="77777777" w:rsidR="006B66B8" w:rsidRPr="00716C4A" w:rsidRDefault="006B66B8" w:rsidP="006B66B8">
      <w:pPr>
        <w:rPr>
          <w:lang w:val="fr-FR"/>
        </w:rPr>
      </w:pPr>
      <w:r w:rsidRPr="00716C4A">
        <w:rPr>
          <w:lang w:val="fr-FR"/>
        </w:rPr>
        <w:t xml:space="preserve">    &lt;/</w:t>
      </w:r>
      <w:proofErr w:type="spellStart"/>
      <w:r w:rsidRPr="00716C4A">
        <w:rPr>
          <w:lang w:val="fr-FR"/>
        </w:rPr>
        <w:t>xs:simpleType</w:t>
      </w:r>
      <w:proofErr w:type="spellEnd"/>
      <w:r w:rsidRPr="00716C4A">
        <w:rPr>
          <w:lang w:val="fr-FR"/>
        </w:rPr>
        <w:t>&gt;</w:t>
      </w:r>
    </w:p>
    <w:p w14:paraId="654DCB3D"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&gt;</w:t>
      </w:r>
    </w:p>
    <w:p w14:paraId="747ABE45"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 xml:space="preserve"> </w:t>
      </w:r>
      <w:proofErr w:type="spellStart"/>
      <w:r w:rsidRPr="00716C4A">
        <w:rPr>
          <w:lang w:val="fr-FR"/>
        </w:rPr>
        <w:t>name</w:t>
      </w:r>
      <w:proofErr w:type="spellEnd"/>
      <w:r w:rsidRPr="00716C4A">
        <w:rPr>
          <w:lang w:val="fr-FR"/>
        </w:rPr>
        <w:t>="</w:t>
      </w:r>
      <w:proofErr w:type="spellStart"/>
      <w:r w:rsidRPr="00716C4A">
        <w:rPr>
          <w:lang w:val="fr-FR"/>
        </w:rPr>
        <w:t>dialisi</w:t>
      </w:r>
      <w:proofErr w:type="spellEnd"/>
      <w:r w:rsidRPr="00716C4A">
        <w:rPr>
          <w:lang w:val="fr-FR"/>
        </w:rPr>
        <w:t>"&gt;</w:t>
      </w:r>
    </w:p>
    <w:p w14:paraId="23E2587A" w14:textId="77777777" w:rsidR="006B66B8" w:rsidRPr="00716C4A" w:rsidRDefault="006B66B8" w:rsidP="006B66B8">
      <w:pPr>
        <w:rPr>
          <w:lang w:val="fr-FR"/>
        </w:rPr>
      </w:pPr>
      <w:r w:rsidRPr="00716C4A">
        <w:rPr>
          <w:lang w:val="fr-FR"/>
        </w:rPr>
        <w:t xml:space="preserve">    &lt;</w:t>
      </w:r>
      <w:proofErr w:type="spellStart"/>
      <w:r w:rsidRPr="00716C4A">
        <w:rPr>
          <w:lang w:val="fr-FR"/>
        </w:rPr>
        <w:t>xs:simpleType</w:t>
      </w:r>
      <w:proofErr w:type="spellEnd"/>
      <w:r w:rsidRPr="00716C4A">
        <w:rPr>
          <w:lang w:val="fr-FR"/>
        </w:rPr>
        <w:t>&gt;&lt;!--FORMATO--&gt;</w:t>
      </w:r>
    </w:p>
    <w:p w14:paraId="3D68FA17" w14:textId="77777777" w:rsidR="006B66B8" w:rsidRPr="00716C4A" w:rsidRDefault="006B66B8" w:rsidP="006B66B8">
      <w:pPr>
        <w:rPr>
          <w:lang w:val="fr-FR"/>
        </w:rPr>
      </w:pPr>
      <w:r w:rsidRPr="00716C4A">
        <w:rPr>
          <w:lang w:val="fr-FR"/>
        </w:rPr>
        <w:t xml:space="preserve">      &lt;</w:t>
      </w:r>
      <w:proofErr w:type="spellStart"/>
      <w:r w:rsidRPr="00716C4A">
        <w:rPr>
          <w:lang w:val="fr-FR"/>
        </w:rPr>
        <w:t>xs:restriction</w:t>
      </w:r>
      <w:proofErr w:type="spellEnd"/>
      <w:r w:rsidRPr="00716C4A">
        <w:rPr>
          <w:lang w:val="fr-FR"/>
        </w:rPr>
        <w:t xml:space="preserve"> base="</w:t>
      </w:r>
      <w:proofErr w:type="spellStart"/>
      <w:r w:rsidRPr="00716C4A">
        <w:rPr>
          <w:lang w:val="fr-FR"/>
        </w:rPr>
        <w:t>xs:string</w:t>
      </w:r>
      <w:proofErr w:type="spellEnd"/>
      <w:r w:rsidRPr="00716C4A">
        <w:rPr>
          <w:lang w:val="fr-FR"/>
        </w:rPr>
        <w:t>"&gt;&lt;!--VALORI AMMESSI--&gt;</w:t>
      </w:r>
    </w:p>
    <w:p w14:paraId="7F4F1FEA" w14:textId="77777777" w:rsidR="006B66B8" w:rsidRPr="00716C4A" w:rsidRDefault="006B66B8" w:rsidP="006B66B8">
      <w:pPr>
        <w:rPr>
          <w:lang w:val="fr-FR"/>
        </w:rPr>
      </w:pPr>
      <w:r w:rsidRPr="00716C4A">
        <w:rPr>
          <w:lang w:val="fr-FR"/>
        </w:rPr>
        <w:t xml:space="preserve">        &lt;</w:t>
      </w:r>
      <w:proofErr w:type="spellStart"/>
      <w:r w:rsidRPr="00716C4A">
        <w:rPr>
          <w:lang w:val="fr-FR"/>
        </w:rPr>
        <w:t>xs:enumeration</w:t>
      </w:r>
      <w:proofErr w:type="spellEnd"/>
      <w:r w:rsidRPr="00716C4A">
        <w:rPr>
          <w:lang w:val="fr-FR"/>
        </w:rPr>
        <w:t xml:space="preserve"> value="1"/&gt;</w:t>
      </w:r>
    </w:p>
    <w:p w14:paraId="198852DD" w14:textId="77777777" w:rsidR="006B66B8" w:rsidRPr="00716C4A" w:rsidRDefault="006B66B8" w:rsidP="006B66B8">
      <w:pPr>
        <w:rPr>
          <w:lang w:val="fr-FR"/>
        </w:rPr>
      </w:pPr>
      <w:r w:rsidRPr="00716C4A">
        <w:rPr>
          <w:lang w:val="fr-FR"/>
        </w:rPr>
        <w:t xml:space="preserve">        &lt;</w:t>
      </w:r>
      <w:proofErr w:type="spellStart"/>
      <w:r w:rsidRPr="00716C4A">
        <w:rPr>
          <w:lang w:val="fr-FR"/>
        </w:rPr>
        <w:t>xs:enumeration</w:t>
      </w:r>
      <w:proofErr w:type="spellEnd"/>
      <w:r w:rsidRPr="00716C4A">
        <w:rPr>
          <w:lang w:val="fr-FR"/>
        </w:rPr>
        <w:t xml:space="preserve"> value="2"/&gt;</w:t>
      </w:r>
    </w:p>
    <w:p w14:paraId="1DDFAFB2" w14:textId="77777777" w:rsidR="006B66B8" w:rsidRPr="00716C4A" w:rsidRDefault="006B66B8" w:rsidP="006B66B8">
      <w:pPr>
        <w:rPr>
          <w:lang w:val="fr-FR"/>
        </w:rPr>
      </w:pPr>
      <w:r w:rsidRPr="00716C4A">
        <w:rPr>
          <w:lang w:val="fr-FR"/>
        </w:rPr>
        <w:t xml:space="preserve">      &lt;/</w:t>
      </w:r>
      <w:proofErr w:type="spellStart"/>
      <w:r w:rsidRPr="00716C4A">
        <w:rPr>
          <w:lang w:val="fr-FR"/>
        </w:rPr>
        <w:t>xs:restriction</w:t>
      </w:r>
      <w:proofErr w:type="spellEnd"/>
      <w:r w:rsidRPr="00716C4A">
        <w:rPr>
          <w:lang w:val="fr-FR"/>
        </w:rPr>
        <w:t>&gt;</w:t>
      </w:r>
    </w:p>
    <w:p w14:paraId="2963F71D" w14:textId="77777777" w:rsidR="006B66B8" w:rsidRPr="00716C4A" w:rsidRDefault="006B66B8" w:rsidP="006B66B8">
      <w:pPr>
        <w:rPr>
          <w:lang w:val="fr-FR"/>
        </w:rPr>
      </w:pPr>
      <w:r w:rsidRPr="00716C4A">
        <w:rPr>
          <w:lang w:val="fr-FR"/>
        </w:rPr>
        <w:lastRenderedPageBreak/>
        <w:t xml:space="preserve">    &lt;/</w:t>
      </w:r>
      <w:proofErr w:type="spellStart"/>
      <w:r w:rsidRPr="00716C4A">
        <w:rPr>
          <w:lang w:val="fr-FR"/>
        </w:rPr>
        <w:t>xs:simpleType</w:t>
      </w:r>
      <w:proofErr w:type="spellEnd"/>
      <w:r w:rsidRPr="00716C4A">
        <w:rPr>
          <w:lang w:val="fr-FR"/>
        </w:rPr>
        <w:t>&gt;</w:t>
      </w:r>
    </w:p>
    <w:p w14:paraId="7B0BD6E4" w14:textId="77777777" w:rsidR="006B66B8" w:rsidRPr="000C6A53" w:rsidRDefault="006B66B8" w:rsidP="006B66B8">
      <w:pPr>
        <w:rPr>
          <w:lang w:val="en-GB"/>
        </w:rPr>
      </w:pPr>
      <w:r w:rsidRPr="00716C4A">
        <w:rPr>
          <w:lang w:val="fr-FR"/>
        </w:rPr>
        <w:t xml:space="preserve">  </w:t>
      </w:r>
      <w:r w:rsidRPr="000C6A53">
        <w:rPr>
          <w:lang w:val="en-GB"/>
        </w:rPr>
        <w:t>&lt;/</w:t>
      </w:r>
      <w:proofErr w:type="spellStart"/>
      <w:r w:rsidRPr="000C6A53">
        <w:rPr>
          <w:lang w:val="en-GB"/>
        </w:rPr>
        <w:t>xs:element</w:t>
      </w:r>
      <w:proofErr w:type="spellEnd"/>
      <w:r w:rsidRPr="000C6A53">
        <w:rPr>
          <w:lang w:val="en-GB"/>
        </w:rPr>
        <w:t>&gt;</w:t>
      </w:r>
    </w:p>
    <w:p w14:paraId="103FF459" w14:textId="77777777" w:rsidR="006B66B8" w:rsidRPr="000C6A53" w:rsidRDefault="006B66B8" w:rsidP="006B66B8">
      <w:pPr>
        <w:rPr>
          <w:lang w:val="en-GB"/>
        </w:rPr>
      </w:pPr>
      <w:r w:rsidRPr="000C6A53">
        <w:rPr>
          <w:lang w:val="en-GB"/>
        </w:rPr>
        <w:t xml:space="preserve">  &lt;</w:t>
      </w:r>
      <w:proofErr w:type="spellStart"/>
      <w:r w:rsidRPr="000C6A53">
        <w:rPr>
          <w:lang w:val="en-GB"/>
        </w:rPr>
        <w:t>xs:element</w:t>
      </w:r>
      <w:proofErr w:type="spellEnd"/>
      <w:r w:rsidRPr="000C6A53">
        <w:rPr>
          <w:lang w:val="en-GB"/>
        </w:rPr>
        <w:t xml:space="preserve"> name="</w:t>
      </w:r>
      <w:proofErr w:type="spellStart"/>
      <w:r w:rsidRPr="000C6A53">
        <w:rPr>
          <w:lang w:val="en-GB"/>
        </w:rPr>
        <w:t>ulcereDaDecubito</w:t>
      </w:r>
      <w:proofErr w:type="spellEnd"/>
      <w:r w:rsidRPr="000C6A53">
        <w:rPr>
          <w:lang w:val="en-GB"/>
        </w:rPr>
        <w:t>"&gt;</w:t>
      </w:r>
    </w:p>
    <w:p w14:paraId="008DB634" w14:textId="77777777" w:rsidR="006B66B8" w:rsidRPr="000C6A53" w:rsidRDefault="006B66B8" w:rsidP="006B66B8">
      <w:pPr>
        <w:rPr>
          <w:lang w:val="en-GB"/>
        </w:rPr>
      </w:pPr>
      <w:r w:rsidRPr="000C6A53">
        <w:rPr>
          <w:lang w:val="en-GB"/>
        </w:rPr>
        <w:t xml:space="preserve">    &lt;</w:t>
      </w:r>
      <w:proofErr w:type="spellStart"/>
      <w:r w:rsidRPr="000C6A53">
        <w:rPr>
          <w:lang w:val="en-GB"/>
        </w:rPr>
        <w:t>xs:simpleType</w:t>
      </w:r>
      <w:proofErr w:type="spellEnd"/>
      <w:r w:rsidRPr="000C6A53">
        <w:rPr>
          <w:lang w:val="en-GB"/>
        </w:rPr>
        <w:t>&gt;&lt;!--FORMATO--&gt;</w:t>
      </w:r>
    </w:p>
    <w:p w14:paraId="5793A163" w14:textId="77777777" w:rsidR="006B66B8" w:rsidRPr="000C6A53" w:rsidRDefault="006B66B8" w:rsidP="006B66B8">
      <w:pPr>
        <w:rPr>
          <w:lang w:val="en-GB"/>
        </w:rPr>
      </w:pPr>
      <w:r w:rsidRPr="000C6A53">
        <w:rPr>
          <w:lang w:val="en-GB"/>
        </w:rPr>
        <w:t xml:space="preserve">      &lt;</w:t>
      </w:r>
      <w:proofErr w:type="spellStart"/>
      <w:r w:rsidRPr="000C6A53">
        <w:rPr>
          <w:lang w:val="en-GB"/>
        </w:rPr>
        <w:t>xs:restriction</w:t>
      </w:r>
      <w:proofErr w:type="spellEnd"/>
      <w:r w:rsidRPr="000C6A53">
        <w:rPr>
          <w:lang w:val="en-GB"/>
        </w:rPr>
        <w:t xml:space="preserve"> base="</w:t>
      </w:r>
      <w:proofErr w:type="spellStart"/>
      <w:r w:rsidRPr="000C6A53">
        <w:rPr>
          <w:lang w:val="en-GB"/>
        </w:rPr>
        <w:t>xs:string</w:t>
      </w:r>
      <w:proofErr w:type="spellEnd"/>
      <w:r w:rsidRPr="000C6A53">
        <w:rPr>
          <w:lang w:val="en-GB"/>
        </w:rPr>
        <w:t>"&gt;&lt;!--VALORI AMMESSI--&gt;</w:t>
      </w:r>
    </w:p>
    <w:p w14:paraId="55A32B28" w14:textId="77777777" w:rsidR="006B66B8" w:rsidRPr="000C6A53" w:rsidRDefault="006B66B8" w:rsidP="006B66B8">
      <w:pPr>
        <w:rPr>
          <w:lang w:val="en-GB"/>
        </w:rPr>
      </w:pPr>
      <w:r w:rsidRPr="000C6A53">
        <w:rPr>
          <w:lang w:val="en-GB"/>
        </w:rPr>
        <w:t xml:space="preserve">        &lt;</w:t>
      </w:r>
      <w:proofErr w:type="spellStart"/>
      <w:r w:rsidRPr="000C6A53">
        <w:rPr>
          <w:lang w:val="en-GB"/>
        </w:rPr>
        <w:t>xs:enumeration</w:t>
      </w:r>
      <w:proofErr w:type="spellEnd"/>
      <w:r w:rsidRPr="000C6A53">
        <w:rPr>
          <w:lang w:val="en-GB"/>
        </w:rPr>
        <w:t xml:space="preserve"> value="1"/&gt;</w:t>
      </w:r>
    </w:p>
    <w:p w14:paraId="6FBB7AD0" w14:textId="77777777" w:rsidR="006B66B8" w:rsidRPr="000C6A53" w:rsidRDefault="006B66B8" w:rsidP="006B66B8">
      <w:pPr>
        <w:rPr>
          <w:lang w:val="en-GB"/>
        </w:rPr>
      </w:pPr>
      <w:r w:rsidRPr="000C6A53">
        <w:rPr>
          <w:lang w:val="en-GB"/>
        </w:rPr>
        <w:t xml:space="preserve">        &lt;</w:t>
      </w:r>
      <w:proofErr w:type="spellStart"/>
      <w:r w:rsidRPr="000C6A53">
        <w:rPr>
          <w:lang w:val="en-GB"/>
        </w:rPr>
        <w:t>xs:enumeration</w:t>
      </w:r>
      <w:proofErr w:type="spellEnd"/>
      <w:r w:rsidRPr="000C6A53">
        <w:rPr>
          <w:lang w:val="en-GB"/>
        </w:rPr>
        <w:t xml:space="preserve"> value="2"/&gt;</w:t>
      </w:r>
    </w:p>
    <w:p w14:paraId="0663833D" w14:textId="77777777" w:rsidR="006B66B8" w:rsidRPr="000C6A53" w:rsidRDefault="006B66B8" w:rsidP="006B66B8">
      <w:pPr>
        <w:rPr>
          <w:lang w:val="en-GB"/>
        </w:rPr>
      </w:pPr>
      <w:r w:rsidRPr="000C6A53">
        <w:rPr>
          <w:lang w:val="en-GB"/>
        </w:rPr>
        <w:t xml:space="preserve">      &lt;/</w:t>
      </w:r>
      <w:proofErr w:type="spellStart"/>
      <w:r w:rsidRPr="000C6A53">
        <w:rPr>
          <w:lang w:val="en-GB"/>
        </w:rPr>
        <w:t>xs:restriction</w:t>
      </w:r>
      <w:proofErr w:type="spellEnd"/>
      <w:r w:rsidRPr="000C6A53">
        <w:rPr>
          <w:lang w:val="en-GB"/>
        </w:rPr>
        <w:t>&gt;</w:t>
      </w:r>
    </w:p>
    <w:p w14:paraId="32AE706F" w14:textId="77777777" w:rsidR="006B66B8" w:rsidRPr="000C6A53" w:rsidRDefault="006B66B8" w:rsidP="006B66B8">
      <w:pPr>
        <w:rPr>
          <w:lang w:val="en-GB"/>
        </w:rPr>
      </w:pPr>
      <w:r w:rsidRPr="000C6A53">
        <w:rPr>
          <w:lang w:val="en-GB"/>
        </w:rPr>
        <w:t xml:space="preserve">    &lt;/</w:t>
      </w:r>
      <w:proofErr w:type="spellStart"/>
      <w:r w:rsidRPr="000C6A53">
        <w:rPr>
          <w:lang w:val="en-GB"/>
        </w:rPr>
        <w:t>xs:simpleType</w:t>
      </w:r>
      <w:proofErr w:type="spellEnd"/>
      <w:r w:rsidRPr="000C6A53">
        <w:rPr>
          <w:lang w:val="en-GB"/>
        </w:rPr>
        <w:t>&gt;</w:t>
      </w:r>
    </w:p>
    <w:p w14:paraId="691C31C8" w14:textId="77777777" w:rsidR="006B66B8" w:rsidRPr="00716C4A" w:rsidRDefault="006B66B8" w:rsidP="006B66B8">
      <w:r w:rsidRPr="000C6A53">
        <w:rPr>
          <w:lang w:val="en-GB"/>
        </w:rPr>
        <w:t xml:space="preserve">  </w:t>
      </w:r>
      <w:r w:rsidRPr="00716C4A">
        <w:t>&lt;/</w:t>
      </w:r>
      <w:proofErr w:type="spellStart"/>
      <w:r w:rsidRPr="00716C4A">
        <w:t>xs:element</w:t>
      </w:r>
      <w:proofErr w:type="spellEnd"/>
      <w:r w:rsidRPr="00716C4A">
        <w:t>&gt;</w:t>
      </w:r>
    </w:p>
    <w:p w14:paraId="79AEAF3A" w14:textId="77777777" w:rsidR="006B66B8" w:rsidRPr="00716C4A" w:rsidRDefault="006B66B8" w:rsidP="006B66B8">
      <w:r w:rsidRPr="00716C4A">
        <w:t xml:space="preserve">  &lt;</w:t>
      </w:r>
      <w:proofErr w:type="spellStart"/>
      <w:r w:rsidRPr="00716C4A">
        <w:t>xs:element</w:t>
      </w:r>
      <w:proofErr w:type="spellEnd"/>
      <w:r w:rsidRPr="00716C4A">
        <w:t xml:space="preserve"> name="</w:t>
      </w:r>
      <w:proofErr w:type="spellStart"/>
      <w:r w:rsidRPr="00716C4A">
        <w:t>altrePrestazioni</w:t>
      </w:r>
      <w:proofErr w:type="spellEnd"/>
      <w:r w:rsidRPr="00716C4A">
        <w:t>"&gt;</w:t>
      </w:r>
    </w:p>
    <w:p w14:paraId="3D8541A7" w14:textId="77777777" w:rsidR="006B66B8" w:rsidRPr="00716C4A" w:rsidRDefault="006B66B8" w:rsidP="006B66B8">
      <w:r w:rsidRPr="00716C4A">
        <w:t xml:space="preserve">    &lt;</w:t>
      </w:r>
      <w:proofErr w:type="spellStart"/>
      <w:r w:rsidRPr="00716C4A">
        <w:t>xs:simpleType</w:t>
      </w:r>
      <w:proofErr w:type="spellEnd"/>
      <w:r w:rsidRPr="00716C4A">
        <w:t>&gt;&lt;!--FORMATO--&gt;</w:t>
      </w:r>
    </w:p>
    <w:p w14:paraId="3C3467A1" w14:textId="77777777" w:rsidR="006B66B8" w:rsidRPr="00716C4A" w:rsidRDefault="006B66B8" w:rsidP="006B66B8">
      <w:r w:rsidRPr="00716C4A">
        <w:t xml:space="preserve">      &lt;</w:t>
      </w:r>
      <w:proofErr w:type="spellStart"/>
      <w:r w:rsidRPr="00716C4A">
        <w:t>xs:restriction</w:t>
      </w:r>
      <w:proofErr w:type="spellEnd"/>
      <w:r w:rsidRPr="00716C4A">
        <w:t xml:space="preserve"> base="</w:t>
      </w:r>
      <w:proofErr w:type="spellStart"/>
      <w:r w:rsidRPr="00716C4A">
        <w:t>xs:string</w:t>
      </w:r>
      <w:proofErr w:type="spellEnd"/>
      <w:r w:rsidRPr="00716C4A">
        <w:t>"&gt;&lt;!--VALORI AMMESSI--&gt;</w:t>
      </w:r>
    </w:p>
    <w:p w14:paraId="41785BA9" w14:textId="77777777" w:rsidR="006B66B8" w:rsidRPr="00716C4A" w:rsidRDefault="006B66B8" w:rsidP="006B66B8">
      <w:r w:rsidRPr="00716C4A">
        <w:t xml:space="preserve">        &lt;</w:t>
      </w:r>
      <w:proofErr w:type="spellStart"/>
      <w:r w:rsidRPr="00716C4A">
        <w:t>xs:enumeration</w:t>
      </w:r>
      <w:proofErr w:type="spellEnd"/>
      <w:r w:rsidRPr="00716C4A">
        <w:t xml:space="preserve"> </w:t>
      </w:r>
      <w:proofErr w:type="spellStart"/>
      <w:r w:rsidRPr="00716C4A">
        <w:t>value</w:t>
      </w:r>
      <w:proofErr w:type="spellEnd"/>
      <w:r w:rsidRPr="00716C4A">
        <w:t>="1"/&gt;</w:t>
      </w:r>
    </w:p>
    <w:p w14:paraId="416149DF" w14:textId="77777777" w:rsidR="006B66B8" w:rsidRPr="00716C4A" w:rsidRDefault="006B66B8" w:rsidP="006B66B8">
      <w:r w:rsidRPr="00716C4A">
        <w:t xml:space="preserve">        &lt;</w:t>
      </w:r>
      <w:proofErr w:type="spellStart"/>
      <w:r w:rsidRPr="00716C4A">
        <w:t>xs:enumeration</w:t>
      </w:r>
      <w:proofErr w:type="spellEnd"/>
      <w:r w:rsidRPr="00716C4A">
        <w:t xml:space="preserve"> </w:t>
      </w:r>
      <w:proofErr w:type="spellStart"/>
      <w:r w:rsidRPr="00716C4A">
        <w:t>value</w:t>
      </w:r>
      <w:proofErr w:type="spellEnd"/>
      <w:r w:rsidRPr="00716C4A">
        <w:t>="2"/&gt;</w:t>
      </w:r>
    </w:p>
    <w:p w14:paraId="4C5BC3EE" w14:textId="77777777" w:rsidR="006B66B8" w:rsidRPr="00716C4A" w:rsidRDefault="006B66B8" w:rsidP="006B66B8">
      <w:r w:rsidRPr="00716C4A">
        <w:t xml:space="preserve">      &lt;/</w:t>
      </w:r>
      <w:proofErr w:type="spellStart"/>
      <w:r w:rsidRPr="00716C4A">
        <w:t>xs:restriction</w:t>
      </w:r>
      <w:proofErr w:type="spellEnd"/>
      <w:r w:rsidRPr="00716C4A">
        <w:t>&gt;</w:t>
      </w:r>
    </w:p>
    <w:p w14:paraId="77786C15" w14:textId="77777777" w:rsidR="006B66B8" w:rsidRPr="00716C4A" w:rsidRDefault="006B66B8" w:rsidP="006B66B8">
      <w:r w:rsidRPr="00716C4A">
        <w:t xml:space="preserve">    &lt;/</w:t>
      </w:r>
      <w:proofErr w:type="spellStart"/>
      <w:r w:rsidRPr="00716C4A">
        <w:t>xs:simpleType</w:t>
      </w:r>
      <w:proofErr w:type="spellEnd"/>
      <w:r w:rsidRPr="00716C4A">
        <w:t>&gt;</w:t>
      </w:r>
    </w:p>
    <w:p w14:paraId="61D74DAC" w14:textId="77777777" w:rsidR="006B66B8" w:rsidRPr="00EF4827" w:rsidRDefault="006B66B8" w:rsidP="006B66B8">
      <w:pPr>
        <w:rPr>
          <w:lang w:val="en-GB"/>
        </w:rPr>
      </w:pPr>
      <w:r w:rsidRPr="00716C4A">
        <w:t xml:space="preserve">  </w:t>
      </w:r>
      <w:r w:rsidRPr="00EF4827">
        <w:rPr>
          <w:lang w:val="en-GB"/>
        </w:rPr>
        <w:t>&lt;/</w:t>
      </w:r>
      <w:proofErr w:type="spellStart"/>
      <w:r w:rsidRPr="00EF4827">
        <w:rPr>
          <w:lang w:val="en-GB"/>
        </w:rPr>
        <w:t>xs:element</w:t>
      </w:r>
      <w:proofErr w:type="spellEnd"/>
      <w:r w:rsidRPr="00EF4827">
        <w:rPr>
          <w:lang w:val="en-GB"/>
        </w:rPr>
        <w:t>&gt;</w:t>
      </w:r>
    </w:p>
    <w:p w14:paraId="1BCBBCFE"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areaSociale</w:t>
      </w:r>
      <w:proofErr w:type="spellEnd"/>
      <w:r w:rsidRPr="00EF4827">
        <w:rPr>
          <w:lang w:val="en-GB"/>
        </w:rPr>
        <w:t>"&gt;</w:t>
      </w:r>
    </w:p>
    <w:p w14:paraId="721E1943"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07BC1A00"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AMMESSI--&gt;</w:t>
      </w:r>
    </w:p>
    <w:p w14:paraId="563E32D0"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value="1"/&gt;</w:t>
      </w:r>
    </w:p>
    <w:p w14:paraId="2B3033F9"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value="2"/&gt;</w:t>
      </w:r>
    </w:p>
    <w:p w14:paraId="7346AC33"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value="3"/&gt;</w:t>
      </w:r>
    </w:p>
    <w:p w14:paraId="79490B12"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023ABD22"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2276841D"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37B7204F"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modalitaFinanziamento</w:t>
      </w:r>
      <w:proofErr w:type="spellEnd"/>
      <w:r w:rsidRPr="00EF4827">
        <w:rPr>
          <w:lang w:val="en-GB"/>
        </w:rPr>
        <w:t>"&gt;</w:t>
      </w:r>
    </w:p>
    <w:p w14:paraId="075F4407"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6CC18566"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AMMESSI--&gt;</w:t>
      </w:r>
    </w:p>
    <w:p w14:paraId="5727977C"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value="1"/&gt;</w:t>
      </w:r>
    </w:p>
    <w:p w14:paraId="24EB4C96"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value="2"/&gt;</w:t>
      </w:r>
    </w:p>
    <w:p w14:paraId="71E5D67A"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value="3"/&gt;</w:t>
      </w:r>
    </w:p>
    <w:p w14:paraId="19620B2C"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value="4"/&gt;</w:t>
      </w:r>
    </w:p>
    <w:p w14:paraId="61534C68"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53A71F2D"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4D63E2AE"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0BFC052E"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eventoEtichetta</w:t>
      </w:r>
      <w:proofErr w:type="spellEnd"/>
      <w:r w:rsidRPr="00EF4827">
        <w:rPr>
          <w:lang w:val="en-GB"/>
        </w:rPr>
        <w:t>"&gt;</w:t>
      </w:r>
    </w:p>
    <w:p w14:paraId="5E5F72A0" w14:textId="77777777" w:rsidR="006B66B8" w:rsidRPr="00EF4827" w:rsidRDefault="006B66B8" w:rsidP="006B66B8">
      <w:pPr>
        <w:rPr>
          <w:lang w:val="en-GB"/>
        </w:rPr>
      </w:pPr>
      <w:r w:rsidRPr="00EF4827">
        <w:rPr>
          <w:lang w:val="en-GB"/>
        </w:rPr>
        <w:t xml:space="preserve">    &lt;</w:t>
      </w:r>
      <w:proofErr w:type="spellStart"/>
      <w:r w:rsidRPr="00EF4827">
        <w:rPr>
          <w:lang w:val="en-GB"/>
        </w:rPr>
        <w:t>xs:complexType</w:t>
      </w:r>
      <w:proofErr w:type="spellEnd"/>
      <w:r w:rsidRPr="00EF4827">
        <w:rPr>
          <w:lang w:val="en-GB"/>
        </w:rPr>
        <w:t>&gt;</w:t>
      </w:r>
    </w:p>
    <w:p w14:paraId="0EBD57D1" w14:textId="77777777" w:rsidR="006B66B8" w:rsidRPr="00EF4827" w:rsidRDefault="006B66B8" w:rsidP="006B66B8">
      <w:pPr>
        <w:rPr>
          <w:lang w:val="en-GB"/>
        </w:rPr>
      </w:pPr>
      <w:r w:rsidRPr="00EF4827">
        <w:rPr>
          <w:lang w:val="en-GB"/>
        </w:rPr>
        <w:t xml:space="preserve">      &lt;</w:t>
      </w:r>
      <w:proofErr w:type="spellStart"/>
      <w:r w:rsidRPr="00EF4827">
        <w:rPr>
          <w:lang w:val="en-GB"/>
        </w:rPr>
        <w:t>xs:sequence</w:t>
      </w:r>
      <w:proofErr w:type="spellEnd"/>
      <w:r w:rsidRPr="00EF4827">
        <w:rPr>
          <w:lang w:val="en-GB"/>
        </w:rPr>
        <w:t>&gt;</w:t>
      </w:r>
    </w:p>
    <w:p w14:paraId="10DEB1CA"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ref="</w:t>
      </w:r>
      <w:proofErr w:type="spellStart"/>
      <w:r w:rsidRPr="00EF4827">
        <w:rPr>
          <w:lang w:val="en-GB"/>
        </w:rPr>
        <w:t>dataDecorrenzaEtichetta</w:t>
      </w:r>
      <w:proofErr w:type="spellEnd"/>
      <w:r w:rsidRPr="00EF4827">
        <w:rPr>
          <w:lang w:val="en-GB"/>
        </w:rPr>
        <w:t>"/&gt;</w:t>
      </w:r>
    </w:p>
    <w:p w14:paraId="4A574316" w14:textId="77777777" w:rsidR="006B66B8" w:rsidRPr="00716C4A" w:rsidRDefault="006B66B8" w:rsidP="006B66B8">
      <w:r w:rsidRPr="00EF4827">
        <w:rPr>
          <w:lang w:val="en-GB"/>
        </w:rPr>
        <w:t xml:space="preserve">        </w:t>
      </w:r>
      <w:r w:rsidRPr="00716C4A">
        <w:t>&lt;</w:t>
      </w:r>
      <w:proofErr w:type="spellStart"/>
      <w:r w:rsidRPr="00716C4A">
        <w:t>xs:element</w:t>
      </w:r>
      <w:proofErr w:type="spellEnd"/>
      <w:r w:rsidRPr="00716C4A">
        <w:t xml:space="preserve"> </w:t>
      </w:r>
      <w:proofErr w:type="spellStart"/>
      <w:r w:rsidRPr="00716C4A">
        <w:t>ref</w:t>
      </w:r>
      <w:proofErr w:type="spellEnd"/>
      <w:r w:rsidRPr="00716C4A">
        <w:t>="</w:t>
      </w:r>
      <w:proofErr w:type="spellStart"/>
      <w:r w:rsidRPr="00716C4A">
        <w:t>tipoEtichetta</w:t>
      </w:r>
      <w:proofErr w:type="spellEnd"/>
      <w:r w:rsidRPr="00716C4A">
        <w:t>"/&gt;</w:t>
      </w:r>
    </w:p>
    <w:p w14:paraId="10B57F62" w14:textId="77777777" w:rsidR="006B66B8" w:rsidRPr="00EF4827" w:rsidRDefault="006B66B8" w:rsidP="006B66B8">
      <w:r w:rsidRPr="00716C4A">
        <w:t xml:space="preserve">        </w:t>
      </w:r>
      <w:r w:rsidRPr="00EF4827">
        <w:t>&lt;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progressivoEtichetta</w:t>
      </w:r>
      <w:proofErr w:type="spellEnd"/>
      <w:r w:rsidRPr="00EF4827">
        <w:t>"/&gt;</w:t>
      </w:r>
    </w:p>
    <w:p w14:paraId="1DE484A8"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contenutoEtichetta</w:t>
      </w:r>
      <w:proofErr w:type="spellEnd"/>
      <w:r w:rsidRPr="00EF4827">
        <w:t>"/&gt;</w:t>
      </w:r>
    </w:p>
    <w:p w14:paraId="62C1E165"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dataScadenzaEtichetta</w:t>
      </w:r>
      <w:proofErr w:type="spellEnd"/>
      <w:r w:rsidRPr="00EF4827">
        <w:t>"/&gt;</w:t>
      </w:r>
    </w:p>
    <w:p w14:paraId="42F0BAA8" w14:textId="77777777" w:rsidR="006B66B8" w:rsidRPr="00716C4A" w:rsidRDefault="006B66B8" w:rsidP="006B66B8">
      <w:pPr>
        <w:rPr>
          <w:lang w:val="fr-FR"/>
        </w:rPr>
      </w:pPr>
      <w:r w:rsidRPr="00EF4827">
        <w:t xml:space="preserve">      </w:t>
      </w:r>
      <w:r w:rsidRPr="00716C4A">
        <w:rPr>
          <w:lang w:val="fr-FR"/>
        </w:rPr>
        <w:t>&lt;/</w:t>
      </w:r>
      <w:proofErr w:type="spellStart"/>
      <w:r w:rsidRPr="00716C4A">
        <w:rPr>
          <w:lang w:val="fr-FR"/>
        </w:rPr>
        <w:t>xs:sequence</w:t>
      </w:r>
      <w:proofErr w:type="spellEnd"/>
      <w:r w:rsidRPr="00716C4A">
        <w:rPr>
          <w:lang w:val="fr-FR"/>
        </w:rPr>
        <w:t>&gt;</w:t>
      </w:r>
    </w:p>
    <w:p w14:paraId="28358624" w14:textId="77777777" w:rsidR="006B66B8" w:rsidRPr="00716C4A" w:rsidRDefault="006B66B8" w:rsidP="006B66B8">
      <w:pPr>
        <w:rPr>
          <w:lang w:val="fr-FR"/>
        </w:rPr>
      </w:pPr>
      <w:r w:rsidRPr="00716C4A">
        <w:rPr>
          <w:lang w:val="fr-FR"/>
        </w:rPr>
        <w:t xml:space="preserve">    &lt;/</w:t>
      </w:r>
      <w:proofErr w:type="spellStart"/>
      <w:r w:rsidRPr="00716C4A">
        <w:rPr>
          <w:lang w:val="fr-FR"/>
        </w:rPr>
        <w:t>xs:complexType</w:t>
      </w:r>
      <w:proofErr w:type="spellEnd"/>
      <w:r w:rsidRPr="00716C4A">
        <w:rPr>
          <w:lang w:val="fr-FR"/>
        </w:rPr>
        <w:t>&gt;</w:t>
      </w:r>
    </w:p>
    <w:p w14:paraId="2867D504"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&gt;</w:t>
      </w:r>
    </w:p>
    <w:p w14:paraId="3263CE4D" w14:textId="77777777" w:rsidR="006B66B8" w:rsidRPr="00EF4827" w:rsidRDefault="006B66B8" w:rsidP="006B66B8">
      <w:r w:rsidRPr="00716C4A">
        <w:rPr>
          <w:lang w:val="fr-FR"/>
        </w:rPr>
        <w:t xml:space="preserve">  </w:t>
      </w:r>
      <w:r w:rsidRPr="00EF4827">
        <w:t>&lt;</w:t>
      </w:r>
      <w:proofErr w:type="spellStart"/>
      <w:r w:rsidRPr="00EF4827">
        <w:t>xs:element</w:t>
      </w:r>
      <w:proofErr w:type="spellEnd"/>
      <w:r w:rsidRPr="00EF4827">
        <w:t xml:space="preserve"> name="</w:t>
      </w:r>
      <w:proofErr w:type="spellStart"/>
      <w:r w:rsidRPr="00EF4827">
        <w:t>dataDecorrenzaEtichetta</w:t>
      </w:r>
      <w:proofErr w:type="spellEnd"/>
      <w:r w:rsidRPr="00EF4827">
        <w:t>"&gt;</w:t>
      </w:r>
    </w:p>
    <w:p w14:paraId="39EE1D44" w14:textId="77777777" w:rsidR="006B66B8" w:rsidRPr="00EF4827" w:rsidRDefault="006B66B8" w:rsidP="006B66B8">
      <w:r w:rsidRPr="00EF4827">
        <w:lastRenderedPageBreak/>
        <w:t xml:space="preserve">    &lt;</w:t>
      </w:r>
      <w:proofErr w:type="spellStart"/>
      <w:r w:rsidRPr="00EF4827">
        <w:t>xs:simpleType</w:t>
      </w:r>
      <w:proofErr w:type="spellEnd"/>
      <w:r w:rsidRPr="00EF4827">
        <w:t>&gt;&lt;!--FORMATO--&gt;</w:t>
      </w:r>
    </w:p>
    <w:p w14:paraId="7EE58381" w14:textId="77777777" w:rsidR="006B66B8" w:rsidRPr="00EF4827" w:rsidRDefault="006B66B8" w:rsidP="006B66B8">
      <w:r w:rsidRPr="00EF4827">
        <w:t xml:space="preserve">      &lt;</w:t>
      </w:r>
      <w:proofErr w:type="spellStart"/>
      <w:r w:rsidRPr="00EF4827">
        <w:t>xs:restriction</w:t>
      </w:r>
      <w:proofErr w:type="spellEnd"/>
      <w:r w:rsidRPr="00EF4827">
        <w:t xml:space="preserve"> base="</w:t>
      </w:r>
      <w:proofErr w:type="spellStart"/>
      <w:r w:rsidRPr="00EF4827">
        <w:t>xs:string</w:t>
      </w:r>
      <w:proofErr w:type="spellEnd"/>
      <w:r w:rsidRPr="00EF4827">
        <w:t xml:space="preserve">"&gt;&lt;!--VALORI AMMESSI </w:t>
      </w:r>
      <w:proofErr w:type="spellStart"/>
      <w:r w:rsidRPr="00EF4827">
        <w:t>ddmmyyyy</w:t>
      </w:r>
      <w:proofErr w:type="spellEnd"/>
      <w:r w:rsidRPr="00EF4827">
        <w:t xml:space="preserve"> dal 20032020 a 31122099--&gt;</w:t>
      </w:r>
    </w:p>
    <w:p w14:paraId="45F2E8D8" w14:textId="77777777" w:rsidR="006B66B8" w:rsidRPr="00EF4827" w:rsidRDefault="006B66B8" w:rsidP="006B66B8">
      <w:r w:rsidRPr="00EF4827">
        <w:t xml:space="preserve">        &lt;</w:t>
      </w:r>
      <w:proofErr w:type="spellStart"/>
      <w:r w:rsidRPr="00EF4827">
        <w:t>xs:pattern</w:t>
      </w:r>
      <w:proofErr w:type="spellEnd"/>
      <w:r w:rsidRPr="00EF4827">
        <w:t xml:space="preserve"> value="(((20|21|22|23|24|25|26|27|28|29|30|31)032020)|([0][1-9]|[1-2][0-9]|[3][0-1])(04|05|06|07|08|09|10|11|12)2020)|(([0][1-9]|[1-2][0-9]|[3][0-1])(01|02|03|04|05|06|07|08|09|10|11|12)((202[1-9])|(20[3-9][0-9])))"/&gt;</w:t>
      </w:r>
    </w:p>
    <w:p w14:paraId="12DB7F69" w14:textId="77777777" w:rsidR="006B66B8" w:rsidRPr="00EF4827" w:rsidRDefault="006B66B8" w:rsidP="006B66B8">
      <w:r w:rsidRPr="00EF4827">
        <w:t xml:space="preserve">      &lt;/</w:t>
      </w:r>
      <w:proofErr w:type="spellStart"/>
      <w:r w:rsidRPr="00EF4827">
        <w:t>xs:restriction</w:t>
      </w:r>
      <w:proofErr w:type="spellEnd"/>
      <w:r w:rsidRPr="00EF4827">
        <w:t>&gt;</w:t>
      </w:r>
    </w:p>
    <w:p w14:paraId="09B3A9ED" w14:textId="77777777" w:rsidR="006B66B8" w:rsidRPr="00EF4827" w:rsidRDefault="006B66B8" w:rsidP="006B66B8">
      <w:r w:rsidRPr="00EF4827">
        <w:t xml:space="preserve">    &lt;/</w:t>
      </w:r>
      <w:proofErr w:type="spellStart"/>
      <w:r w:rsidRPr="00EF4827">
        <w:t>xs:simpleType</w:t>
      </w:r>
      <w:proofErr w:type="spellEnd"/>
      <w:r w:rsidRPr="00EF4827">
        <w:t>&gt;</w:t>
      </w:r>
    </w:p>
    <w:p w14:paraId="4C8AA736" w14:textId="77777777" w:rsidR="006B66B8" w:rsidRPr="00EF4827" w:rsidRDefault="006B66B8" w:rsidP="006B66B8">
      <w:r w:rsidRPr="00EF4827">
        <w:t xml:space="preserve">  &lt;/</w:t>
      </w:r>
      <w:proofErr w:type="spellStart"/>
      <w:r w:rsidRPr="00EF4827">
        <w:t>xs:element</w:t>
      </w:r>
      <w:proofErr w:type="spellEnd"/>
      <w:r w:rsidRPr="00EF4827">
        <w:t>&gt;</w:t>
      </w:r>
    </w:p>
    <w:p w14:paraId="7E3DB2B5" w14:textId="77777777" w:rsidR="006B66B8" w:rsidRPr="00EF4827" w:rsidRDefault="006B66B8" w:rsidP="006B66B8">
      <w:r w:rsidRPr="00EF4827">
        <w:t xml:space="preserve">  &lt;</w:t>
      </w:r>
      <w:proofErr w:type="spellStart"/>
      <w:r w:rsidRPr="00EF4827">
        <w:t>xs:element</w:t>
      </w:r>
      <w:proofErr w:type="spellEnd"/>
      <w:r w:rsidRPr="00EF4827">
        <w:t xml:space="preserve"> name="</w:t>
      </w:r>
      <w:proofErr w:type="spellStart"/>
      <w:r w:rsidRPr="00EF4827">
        <w:t>tipoEtichetta</w:t>
      </w:r>
      <w:proofErr w:type="spellEnd"/>
      <w:r w:rsidRPr="00EF4827">
        <w:t>"&gt;</w:t>
      </w:r>
    </w:p>
    <w:p w14:paraId="1FFDBFC5" w14:textId="77777777" w:rsidR="006B66B8" w:rsidRPr="00EF4827" w:rsidRDefault="006B66B8" w:rsidP="006B66B8">
      <w:r w:rsidRPr="00EF4827">
        <w:t xml:space="preserve">    &lt;</w:t>
      </w:r>
      <w:proofErr w:type="spellStart"/>
      <w:r w:rsidRPr="00EF4827">
        <w:t>xs:simpleType</w:t>
      </w:r>
      <w:proofErr w:type="spellEnd"/>
      <w:r w:rsidRPr="00EF4827">
        <w:t>&gt;&lt;!--FORMATO--&gt;</w:t>
      </w:r>
    </w:p>
    <w:p w14:paraId="64B29F56" w14:textId="77777777" w:rsidR="006B66B8" w:rsidRPr="00EF4827" w:rsidRDefault="006B66B8" w:rsidP="006B66B8">
      <w:r w:rsidRPr="00EF4827">
        <w:t xml:space="preserve">      &lt;</w:t>
      </w:r>
      <w:proofErr w:type="spellStart"/>
      <w:r w:rsidRPr="00EF4827">
        <w:t>xs:restriction</w:t>
      </w:r>
      <w:proofErr w:type="spellEnd"/>
      <w:r w:rsidRPr="00EF4827">
        <w:t xml:space="preserve"> base="</w:t>
      </w:r>
      <w:proofErr w:type="spellStart"/>
      <w:r w:rsidRPr="00EF4827">
        <w:t>xs:string</w:t>
      </w:r>
      <w:proofErr w:type="spellEnd"/>
      <w:r w:rsidRPr="00EF4827">
        <w:t>"&gt;&lt;!--VALORI AMMESSI--&gt;</w:t>
      </w:r>
    </w:p>
    <w:p w14:paraId="33979DFB" w14:textId="79FC2462" w:rsidR="006B66B8" w:rsidRPr="00716C4A" w:rsidRDefault="006B66B8" w:rsidP="006B66B8">
      <w:pPr>
        <w:rPr>
          <w:lang w:val="en-US"/>
        </w:rPr>
      </w:pPr>
      <w:r w:rsidRPr="00EF4827">
        <w:t xml:space="preserve">        </w:t>
      </w:r>
      <w:r w:rsidRPr="00716C4A">
        <w:rPr>
          <w:lang w:val="en-US"/>
        </w:rPr>
        <w:t>&lt;</w:t>
      </w:r>
      <w:proofErr w:type="spellStart"/>
      <w:r w:rsidRPr="00716C4A">
        <w:rPr>
          <w:lang w:val="en-US"/>
        </w:rPr>
        <w:t>xs:enumeration</w:t>
      </w:r>
      <w:proofErr w:type="spellEnd"/>
      <w:r w:rsidRPr="00716C4A">
        <w:rPr>
          <w:lang w:val="en-US"/>
        </w:rPr>
        <w:t xml:space="preserve"> value="1"/&gt;</w:t>
      </w:r>
    </w:p>
    <w:p w14:paraId="590CB7AA" w14:textId="73B9C86C" w:rsidR="007127CD" w:rsidRPr="00716C4A" w:rsidRDefault="007127CD" w:rsidP="006B66B8">
      <w:pPr>
        <w:rPr>
          <w:lang w:val="en-US"/>
        </w:rPr>
      </w:pPr>
      <w:r w:rsidRPr="00716C4A">
        <w:rPr>
          <w:lang w:val="en-US"/>
        </w:rPr>
        <w:t xml:space="preserve">        </w:t>
      </w:r>
      <w:r w:rsidRPr="00E677AF">
        <w:rPr>
          <w:color w:val="000000" w:themeColor="text1"/>
          <w:lang w:val="en-US"/>
        </w:rPr>
        <w:t>&lt;</w:t>
      </w:r>
      <w:proofErr w:type="spellStart"/>
      <w:r w:rsidRPr="00E677AF">
        <w:rPr>
          <w:color w:val="000000" w:themeColor="text1"/>
          <w:lang w:val="en-US"/>
        </w:rPr>
        <w:t>xs:enumeration</w:t>
      </w:r>
      <w:proofErr w:type="spellEnd"/>
      <w:r w:rsidRPr="00E677AF">
        <w:rPr>
          <w:color w:val="000000" w:themeColor="text1"/>
          <w:lang w:val="en-US"/>
        </w:rPr>
        <w:t xml:space="preserve"> value="2"/&gt;</w:t>
      </w:r>
    </w:p>
    <w:p w14:paraId="5A9463B3" w14:textId="77777777" w:rsidR="006B66B8" w:rsidRPr="00716C4A" w:rsidRDefault="006B66B8" w:rsidP="006B66B8">
      <w:pPr>
        <w:rPr>
          <w:lang w:val="fr-FR"/>
        </w:rPr>
      </w:pPr>
      <w:r w:rsidRPr="00716C4A">
        <w:rPr>
          <w:lang w:val="en-US"/>
        </w:rPr>
        <w:t xml:space="preserve">      </w:t>
      </w:r>
      <w:r w:rsidRPr="00716C4A">
        <w:rPr>
          <w:lang w:val="fr-FR"/>
        </w:rPr>
        <w:t>&lt;/</w:t>
      </w:r>
      <w:proofErr w:type="spellStart"/>
      <w:r w:rsidRPr="00716C4A">
        <w:rPr>
          <w:lang w:val="fr-FR"/>
        </w:rPr>
        <w:t>xs:restriction</w:t>
      </w:r>
      <w:proofErr w:type="spellEnd"/>
      <w:r w:rsidRPr="00716C4A">
        <w:rPr>
          <w:lang w:val="fr-FR"/>
        </w:rPr>
        <w:t>&gt;</w:t>
      </w:r>
    </w:p>
    <w:p w14:paraId="09C1A8BE" w14:textId="77777777" w:rsidR="006B66B8" w:rsidRPr="00716C4A" w:rsidRDefault="006B66B8" w:rsidP="006B66B8">
      <w:pPr>
        <w:rPr>
          <w:lang w:val="fr-FR"/>
        </w:rPr>
      </w:pPr>
      <w:r w:rsidRPr="00716C4A">
        <w:rPr>
          <w:lang w:val="fr-FR"/>
        </w:rPr>
        <w:t xml:space="preserve">    &lt;/</w:t>
      </w:r>
      <w:proofErr w:type="spellStart"/>
      <w:r w:rsidRPr="00716C4A">
        <w:rPr>
          <w:lang w:val="fr-FR"/>
        </w:rPr>
        <w:t>xs:simpleType</w:t>
      </w:r>
      <w:proofErr w:type="spellEnd"/>
      <w:r w:rsidRPr="00716C4A">
        <w:rPr>
          <w:lang w:val="fr-FR"/>
        </w:rPr>
        <w:t>&gt;</w:t>
      </w:r>
    </w:p>
    <w:p w14:paraId="657324EA"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&gt;</w:t>
      </w:r>
    </w:p>
    <w:p w14:paraId="0D5BFF13"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 xml:space="preserve"> </w:t>
      </w:r>
      <w:proofErr w:type="spellStart"/>
      <w:r w:rsidRPr="00716C4A">
        <w:rPr>
          <w:lang w:val="fr-FR"/>
        </w:rPr>
        <w:t>name</w:t>
      </w:r>
      <w:proofErr w:type="spellEnd"/>
      <w:r w:rsidRPr="00716C4A">
        <w:rPr>
          <w:lang w:val="fr-FR"/>
        </w:rPr>
        <w:t>="</w:t>
      </w:r>
      <w:proofErr w:type="spellStart"/>
      <w:r w:rsidRPr="00716C4A">
        <w:rPr>
          <w:lang w:val="fr-FR"/>
        </w:rPr>
        <w:t>progressivoEtichetta</w:t>
      </w:r>
      <w:proofErr w:type="spellEnd"/>
      <w:r w:rsidRPr="00716C4A">
        <w:rPr>
          <w:lang w:val="fr-FR"/>
        </w:rPr>
        <w:t>"&gt;</w:t>
      </w:r>
    </w:p>
    <w:p w14:paraId="1D553C1E" w14:textId="77777777" w:rsidR="006B66B8" w:rsidRPr="00716C4A" w:rsidRDefault="006B66B8" w:rsidP="006B66B8">
      <w:pPr>
        <w:rPr>
          <w:lang w:val="fr-FR"/>
        </w:rPr>
      </w:pPr>
      <w:r w:rsidRPr="00716C4A">
        <w:rPr>
          <w:lang w:val="fr-FR"/>
        </w:rPr>
        <w:t xml:space="preserve">    &lt;</w:t>
      </w:r>
      <w:proofErr w:type="spellStart"/>
      <w:r w:rsidRPr="00716C4A">
        <w:rPr>
          <w:lang w:val="fr-FR"/>
        </w:rPr>
        <w:t>xs:simpleType</w:t>
      </w:r>
      <w:proofErr w:type="spellEnd"/>
      <w:r w:rsidRPr="00716C4A">
        <w:rPr>
          <w:lang w:val="fr-FR"/>
        </w:rPr>
        <w:t>&gt;&lt;!--FORMATO--&gt;</w:t>
      </w:r>
    </w:p>
    <w:p w14:paraId="69F017EC" w14:textId="77777777" w:rsidR="006B66B8" w:rsidRPr="00716C4A" w:rsidRDefault="006B66B8" w:rsidP="006B66B8">
      <w:pPr>
        <w:rPr>
          <w:lang w:val="fr-FR"/>
        </w:rPr>
      </w:pPr>
      <w:r w:rsidRPr="00716C4A">
        <w:rPr>
          <w:lang w:val="fr-FR"/>
        </w:rPr>
        <w:t xml:space="preserve">      &lt;</w:t>
      </w:r>
      <w:proofErr w:type="spellStart"/>
      <w:r w:rsidRPr="00716C4A">
        <w:rPr>
          <w:lang w:val="fr-FR"/>
        </w:rPr>
        <w:t>xs:restriction</w:t>
      </w:r>
      <w:proofErr w:type="spellEnd"/>
      <w:r w:rsidRPr="00716C4A">
        <w:rPr>
          <w:lang w:val="fr-FR"/>
        </w:rPr>
        <w:t xml:space="preserve"> base="</w:t>
      </w:r>
      <w:proofErr w:type="spellStart"/>
      <w:r w:rsidRPr="00716C4A">
        <w:rPr>
          <w:lang w:val="fr-FR"/>
        </w:rPr>
        <w:t>xs:string</w:t>
      </w:r>
      <w:proofErr w:type="spellEnd"/>
      <w:r w:rsidRPr="00716C4A">
        <w:rPr>
          <w:lang w:val="fr-FR"/>
        </w:rPr>
        <w:t>"&gt;&lt;!--VALORI AMMESSI--&gt;</w:t>
      </w:r>
    </w:p>
    <w:p w14:paraId="3AD2AE73" w14:textId="77777777" w:rsidR="006B66B8" w:rsidRPr="00716C4A" w:rsidRDefault="006B66B8" w:rsidP="006B66B8">
      <w:pPr>
        <w:rPr>
          <w:lang w:val="fr-FR"/>
        </w:rPr>
      </w:pPr>
      <w:r w:rsidRPr="00716C4A">
        <w:rPr>
          <w:lang w:val="fr-FR"/>
        </w:rPr>
        <w:t xml:space="preserve">        &lt;</w:t>
      </w:r>
      <w:proofErr w:type="spellStart"/>
      <w:r w:rsidRPr="00716C4A">
        <w:rPr>
          <w:lang w:val="fr-FR"/>
        </w:rPr>
        <w:t>xs:enumeration</w:t>
      </w:r>
      <w:proofErr w:type="spellEnd"/>
      <w:r w:rsidRPr="00716C4A">
        <w:rPr>
          <w:lang w:val="fr-FR"/>
        </w:rPr>
        <w:t xml:space="preserve"> value="1"/&gt;</w:t>
      </w:r>
    </w:p>
    <w:p w14:paraId="3F7B32F7" w14:textId="77777777" w:rsidR="006B66B8" w:rsidRPr="00716C4A" w:rsidRDefault="006B66B8" w:rsidP="006B66B8">
      <w:pPr>
        <w:rPr>
          <w:lang w:val="fr-FR"/>
        </w:rPr>
      </w:pPr>
      <w:r w:rsidRPr="00716C4A">
        <w:rPr>
          <w:lang w:val="fr-FR"/>
        </w:rPr>
        <w:t xml:space="preserve">      &lt;/</w:t>
      </w:r>
      <w:proofErr w:type="spellStart"/>
      <w:r w:rsidRPr="00716C4A">
        <w:rPr>
          <w:lang w:val="fr-FR"/>
        </w:rPr>
        <w:t>xs:restriction</w:t>
      </w:r>
      <w:proofErr w:type="spellEnd"/>
      <w:r w:rsidRPr="00716C4A">
        <w:rPr>
          <w:lang w:val="fr-FR"/>
        </w:rPr>
        <w:t>&gt;</w:t>
      </w:r>
    </w:p>
    <w:p w14:paraId="745F089E" w14:textId="77777777" w:rsidR="006B66B8" w:rsidRPr="00716C4A" w:rsidRDefault="006B66B8" w:rsidP="006B66B8">
      <w:pPr>
        <w:rPr>
          <w:lang w:val="fr-FR"/>
        </w:rPr>
      </w:pPr>
      <w:r w:rsidRPr="00716C4A">
        <w:rPr>
          <w:lang w:val="fr-FR"/>
        </w:rPr>
        <w:t xml:space="preserve">    &lt;/</w:t>
      </w:r>
      <w:proofErr w:type="spellStart"/>
      <w:r w:rsidRPr="00716C4A">
        <w:rPr>
          <w:lang w:val="fr-FR"/>
        </w:rPr>
        <w:t>xs:simpleType</w:t>
      </w:r>
      <w:proofErr w:type="spellEnd"/>
      <w:r w:rsidRPr="00716C4A">
        <w:rPr>
          <w:lang w:val="fr-FR"/>
        </w:rPr>
        <w:t>&gt;</w:t>
      </w:r>
    </w:p>
    <w:p w14:paraId="7CDA7BE6"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 xml:space="preserve">&gt;  </w:t>
      </w:r>
    </w:p>
    <w:p w14:paraId="64D012F9"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 xml:space="preserve"> </w:t>
      </w:r>
      <w:proofErr w:type="spellStart"/>
      <w:r w:rsidRPr="00716C4A">
        <w:rPr>
          <w:lang w:val="fr-FR"/>
        </w:rPr>
        <w:t>name</w:t>
      </w:r>
      <w:proofErr w:type="spellEnd"/>
      <w:r w:rsidRPr="00716C4A">
        <w:rPr>
          <w:lang w:val="fr-FR"/>
        </w:rPr>
        <w:t>="</w:t>
      </w:r>
      <w:proofErr w:type="spellStart"/>
      <w:r w:rsidRPr="00716C4A">
        <w:rPr>
          <w:lang w:val="fr-FR"/>
        </w:rPr>
        <w:t>contenutoEtichetta</w:t>
      </w:r>
      <w:proofErr w:type="spellEnd"/>
      <w:r w:rsidRPr="00716C4A">
        <w:rPr>
          <w:lang w:val="fr-FR"/>
        </w:rPr>
        <w:t>"&gt;</w:t>
      </w:r>
    </w:p>
    <w:p w14:paraId="1D74D45E" w14:textId="77777777" w:rsidR="006B66B8" w:rsidRPr="00716C4A" w:rsidRDefault="006B66B8" w:rsidP="006B66B8">
      <w:pPr>
        <w:rPr>
          <w:lang w:val="fr-FR"/>
        </w:rPr>
      </w:pPr>
      <w:r w:rsidRPr="00716C4A">
        <w:rPr>
          <w:lang w:val="fr-FR"/>
        </w:rPr>
        <w:t xml:space="preserve">    &lt;</w:t>
      </w:r>
      <w:proofErr w:type="spellStart"/>
      <w:r w:rsidRPr="00716C4A">
        <w:rPr>
          <w:lang w:val="fr-FR"/>
        </w:rPr>
        <w:t>xs:simpleType</w:t>
      </w:r>
      <w:proofErr w:type="spellEnd"/>
      <w:r w:rsidRPr="00716C4A">
        <w:rPr>
          <w:lang w:val="fr-FR"/>
        </w:rPr>
        <w:t>&gt;&lt;!--FORMATO--&gt;</w:t>
      </w:r>
    </w:p>
    <w:p w14:paraId="2603E1EF" w14:textId="77777777" w:rsidR="006B66B8" w:rsidRPr="00716C4A" w:rsidRDefault="006B66B8" w:rsidP="006B66B8">
      <w:pPr>
        <w:rPr>
          <w:lang w:val="fr-FR"/>
        </w:rPr>
      </w:pPr>
      <w:r w:rsidRPr="00716C4A">
        <w:rPr>
          <w:lang w:val="fr-FR"/>
        </w:rPr>
        <w:t xml:space="preserve">      &lt;</w:t>
      </w:r>
      <w:proofErr w:type="spellStart"/>
      <w:r w:rsidRPr="00716C4A">
        <w:rPr>
          <w:lang w:val="fr-FR"/>
        </w:rPr>
        <w:t>xs:restriction</w:t>
      </w:r>
      <w:proofErr w:type="spellEnd"/>
      <w:r w:rsidRPr="00716C4A">
        <w:rPr>
          <w:lang w:val="fr-FR"/>
        </w:rPr>
        <w:t xml:space="preserve"> base="</w:t>
      </w:r>
      <w:proofErr w:type="spellStart"/>
      <w:r w:rsidRPr="00716C4A">
        <w:rPr>
          <w:lang w:val="fr-FR"/>
        </w:rPr>
        <w:t>xs:string</w:t>
      </w:r>
      <w:proofErr w:type="spellEnd"/>
      <w:r w:rsidRPr="00716C4A">
        <w:rPr>
          <w:lang w:val="fr-FR"/>
        </w:rPr>
        <w:t>"&gt;&lt;!--VALORI AMMESSI--&gt;</w:t>
      </w:r>
    </w:p>
    <w:p w14:paraId="7DFF41BF" w14:textId="77777777" w:rsidR="006B66B8" w:rsidRPr="00716C4A" w:rsidRDefault="006B66B8" w:rsidP="006B66B8">
      <w:pPr>
        <w:rPr>
          <w:lang w:val="fr-FR"/>
        </w:rPr>
      </w:pPr>
      <w:r w:rsidRPr="00716C4A">
        <w:rPr>
          <w:lang w:val="fr-FR"/>
        </w:rPr>
        <w:t xml:space="preserve">        &lt;</w:t>
      </w:r>
      <w:proofErr w:type="spellStart"/>
      <w:r w:rsidRPr="00716C4A">
        <w:rPr>
          <w:lang w:val="fr-FR"/>
        </w:rPr>
        <w:t>xs:enumeration</w:t>
      </w:r>
      <w:proofErr w:type="spellEnd"/>
      <w:r w:rsidRPr="00716C4A">
        <w:rPr>
          <w:lang w:val="fr-FR"/>
        </w:rPr>
        <w:t xml:space="preserve"> value="1"/&gt;</w:t>
      </w:r>
    </w:p>
    <w:p w14:paraId="448A37DE" w14:textId="77777777" w:rsidR="006B66B8" w:rsidRPr="00716C4A" w:rsidRDefault="006B66B8" w:rsidP="006B66B8">
      <w:pPr>
        <w:rPr>
          <w:lang w:val="fr-FR"/>
        </w:rPr>
      </w:pPr>
      <w:r w:rsidRPr="00716C4A">
        <w:rPr>
          <w:lang w:val="fr-FR"/>
        </w:rPr>
        <w:t xml:space="preserve">        &lt;</w:t>
      </w:r>
      <w:proofErr w:type="spellStart"/>
      <w:r w:rsidRPr="00716C4A">
        <w:rPr>
          <w:lang w:val="fr-FR"/>
        </w:rPr>
        <w:t>xs:enumeration</w:t>
      </w:r>
      <w:proofErr w:type="spellEnd"/>
      <w:r w:rsidRPr="00716C4A">
        <w:rPr>
          <w:lang w:val="fr-FR"/>
        </w:rPr>
        <w:t xml:space="preserve"> value="2"/&gt;</w:t>
      </w:r>
    </w:p>
    <w:p w14:paraId="058E26AE" w14:textId="77777777" w:rsidR="006B66B8" w:rsidRPr="00716C4A" w:rsidRDefault="006B66B8" w:rsidP="006B66B8">
      <w:pPr>
        <w:rPr>
          <w:lang w:val="fr-FR"/>
        </w:rPr>
      </w:pPr>
      <w:r w:rsidRPr="00716C4A">
        <w:rPr>
          <w:lang w:val="fr-FR"/>
        </w:rPr>
        <w:t xml:space="preserve">        &lt;</w:t>
      </w:r>
      <w:proofErr w:type="spellStart"/>
      <w:r w:rsidRPr="00716C4A">
        <w:rPr>
          <w:lang w:val="fr-FR"/>
        </w:rPr>
        <w:t>xs:enumeration</w:t>
      </w:r>
      <w:proofErr w:type="spellEnd"/>
      <w:r w:rsidRPr="00716C4A">
        <w:rPr>
          <w:lang w:val="fr-FR"/>
        </w:rPr>
        <w:t xml:space="preserve"> value="3"/&gt;</w:t>
      </w:r>
    </w:p>
    <w:p w14:paraId="396E8B52" w14:textId="05D403CA" w:rsidR="006B66B8" w:rsidRPr="00716C4A" w:rsidRDefault="006B66B8" w:rsidP="006B66B8">
      <w:pPr>
        <w:rPr>
          <w:lang w:val="fr-FR"/>
        </w:rPr>
      </w:pPr>
      <w:r w:rsidRPr="00716C4A">
        <w:rPr>
          <w:lang w:val="fr-FR"/>
        </w:rPr>
        <w:t xml:space="preserve">        &lt;</w:t>
      </w:r>
      <w:proofErr w:type="spellStart"/>
      <w:r w:rsidRPr="00716C4A">
        <w:rPr>
          <w:lang w:val="fr-FR"/>
        </w:rPr>
        <w:t>xs:enumeration</w:t>
      </w:r>
      <w:proofErr w:type="spellEnd"/>
      <w:r w:rsidRPr="00716C4A">
        <w:rPr>
          <w:lang w:val="fr-FR"/>
        </w:rPr>
        <w:t xml:space="preserve"> value="4"/&gt;</w:t>
      </w:r>
    </w:p>
    <w:p w14:paraId="31A2224B" w14:textId="434F20B7" w:rsidR="00CB6C4A" w:rsidRDefault="00CB6C4A" w:rsidP="006B66B8">
      <w:pPr>
        <w:rPr>
          <w:lang w:val="en-GB"/>
        </w:rPr>
      </w:pPr>
      <w:r w:rsidRPr="00716C4A">
        <w:rPr>
          <w:lang w:val="fr-FR"/>
        </w:rPr>
        <w:t xml:space="preserve">        </w:t>
      </w:r>
      <w:r w:rsidRPr="00C31AAA">
        <w:rPr>
          <w:lang w:val="en-GB"/>
        </w:rPr>
        <w:t>&lt;</w:t>
      </w:r>
      <w:proofErr w:type="spellStart"/>
      <w:r w:rsidRPr="00C31AAA">
        <w:rPr>
          <w:lang w:val="en-GB"/>
        </w:rPr>
        <w:t>xs:enumeration</w:t>
      </w:r>
      <w:proofErr w:type="spellEnd"/>
      <w:r w:rsidRPr="00C31AAA">
        <w:rPr>
          <w:lang w:val="en-GB"/>
        </w:rPr>
        <w:t xml:space="preserve"> value="5"/&gt;</w:t>
      </w:r>
    </w:p>
    <w:p w14:paraId="4DA6D636" w14:textId="23F882B0" w:rsidR="007127CD" w:rsidRPr="00C31AAA" w:rsidRDefault="007127CD" w:rsidP="006B66B8">
      <w:pPr>
        <w:rPr>
          <w:lang w:val="en-GB"/>
        </w:rPr>
      </w:pPr>
      <w:r>
        <w:rPr>
          <w:lang w:val="en-GB"/>
        </w:rPr>
        <w:t xml:space="preserve">        </w:t>
      </w:r>
      <w:r w:rsidRPr="00E677AF">
        <w:rPr>
          <w:color w:val="000000" w:themeColor="text1"/>
          <w:lang w:val="en-GB"/>
        </w:rPr>
        <w:t>&lt;</w:t>
      </w:r>
      <w:proofErr w:type="spellStart"/>
      <w:r w:rsidRPr="00E677AF">
        <w:rPr>
          <w:color w:val="000000" w:themeColor="text1"/>
          <w:lang w:val="en-GB"/>
        </w:rPr>
        <w:t>xs:enumeration</w:t>
      </w:r>
      <w:proofErr w:type="spellEnd"/>
      <w:r w:rsidRPr="00E677AF">
        <w:rPr>
          <w:color w:val="000000" w:themeColor="text1"/>
          <w:lang w:val="en-GB"/>
        </w:rPr>
        <w:t xml:space="preserve"> value="6"/&gt;</w:t>
      </w:r>
    </w:p>
    <w:p w14:paraId="60E3A5C6"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185B86BB"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0A4C79B2"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&gt;     </w:t>
      </w:r>
    </w:p>
    <w:p w14:paraId="32E55943"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dataScadenzaEtichetta</w:t>
      </w:r>
      <w:proofErr w:type="spellEnd"/>
      <w:r w:rsidRPr="00EF4827">
        <w:rPr>
          <w:lang w:val="en-GB"/>
        </w:rPr>
        <w:t>"&gt;</w:t>
      </w:r>
    </w:p>
    <w:p w14:paraId="239E30A4"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06BCBA21" w14:textId="77777777" w:rsidR="006B66B8" w:rsidRPr="00716C4A" w:rsidRDefault="006B66B8" w:rsidP="006B66B8">
      <w:r w:rsidRPr="00EF4827">
        <w:rPr>
          <w:lang w:val="en-GB"/>
        </w:rPr>
        <w:t xml:space="preserve">      </w:t>
      </w:r>
      <w:r w:rsidRPr="00716C4A">
        <w:t>&lt;</w:t>
      </w:r>
      <w:proofErr w:type="spellStart"/>
      <w:r w:rsidRPr="00716C4A">
        <w:t>xs:restriction</w:t>
      </w:r>
      <w:proofErr w:type="spellEnd"/>
      <w:r w:rsidRPr="00716C4A">
        <w:t xml:space="preserve"> base="</w:t>
      </w:r>
      <w:proofErr w:type="spellStart"/>
      <w:r w:rsidRPr="00716C4A">
        <w:t>xs:string</w:t>
      </w:r>
      <w:proofErr w:type="spellEnd"/>
      <w:r w:rsidRPr="00716C4A">
        <w:t xml:space="preserve">"&gt;&lt;!--VALORI AMMESSI </w:t>
      </w:r>
      <w:proofErr w:type="spellStart"/>
      <w:r w:rsidRPr="00716C4A">
        <w:t>ddmmyyyy</w:t>
      </w:r>
      <w:proofErr w:type="spellEnd"/>
      <w:r w:rsidRPr="00716C4A">
        <w:t xml:space="preserve"> dal 20032020 a 31122099--&gt;</w:t>
      </w:r>
    </w:p>
    <w:p w14:paraId="113D4075" w14:textId="77777777" w:rsidR="006B66B8" w:rsidRPr="00716C4A" w:rsidRDefault="006B66B8" w:rsidP="006B66B8">
      <w:r w:rsidRPr="00716C4A">
        <w:t xml:space="preserve">        &lt;</w:t>
      </w:r>
      <w:proofErr w:type="spellStart"/>
      <w:r w:rsidRPr="00716C4A">
        <w:t>xs:pattern</w:t>
      </w:r>
      <w:proofErr w:type="spellEnd"/>
      <w:r w:rsidRPr="00716C4A">
        <w:t xml:space="preserve"> value="((((20|21|22|23|24|25|26|27|28|29|30|31)032020)|([0][1-9]|[1-2][0-9]|[3][0-1])(04|05|06|07|08|09|10|11|12)2020)|(([0][1-9]|[1-2][0-9]|[3][0-1])(01|02|03|04|05|06|07|08|09|10|11|12)((202[1-9])|(20[3-9][0-9]))))?"/&gt;</w:t>
      </w:r>
    </w:p>
    <w:p w14:paraId="75DE9261" w14:textId="77777777" w:rsidR="006B66B8" w:rsidRPr="00716C4A" w:rsidRDefault="006B66B8" w:rsidP="006B66B8">
      <w:r w:rsidRPr="00716C4A">
        <w:t xml:space="preserve">      &lt;/</w:t>
      </w:r>
      <w:proofErr w:type="spellStart"/>
      <w:r w:rsidRPr="00716C4A">
        <w:t>xs:restriction</w:t>
      </w:r>
      <w:proofErr w:type="spellEnd"/>
      <w:r w:rsidRPr="00716C4A">
        <w:t>&gt;</w:t>
      </w:r>
    </w:p>
    <w:p w14:paraId="76A2972F" w14:textId="77777777" w:rsidR="006B66B8" w:rsidRPr="000C6A53" w:rsidRDefault="006B66B8" w:rsidP="006B66B8">
      <w:pPr>
        <w:rPr>
          <w:lang w:val="en-GB"/>
        </w:rPr>
      </w:pPr>
      <w:r w:rsidRPr="00716C4A">
        <w:t xml:space="preserve">    </w:t>
      </w:r>
      <w:r w:rsidRPr="000C6A53">
        <w:rPr>
          <w:lang w:val="en-GB"/>
        </w:rPr>
        <w:t>&lt;/</w:t>
      </w:r>
      <w:proofErr w:type="spellStart"/>
      <w:r w:rsidRPr="000C6A53">
        <w:rPr>
          <w:lang w:val="en-GB"/>
        </w:rPr>
        <w:t>xs:simpleType</w:t>
      </w:r>
      <w:proofErr w:type="spellEnd"/>
      <w:r w:rsidRPr="000C6A53">
        <w:rPr>
          <w:lang w:val="en-GB"/>
        </w:rPr>
        <w:t>&gt;</w:t>
      </w:r>
    </w:p>
    <w:p w14:paraId="568EE155" w14:textId="77777777" w:rsidR="006B66B8" w:rsidRPr="000C6A53" w:rsidRDefault="006B66B8" w:rsidP="006B66B8">
      <w:pPr>
        <w:rPr>
          <w:lang w:val="en-GB"/>
        </w:rPr>
      </w:pPr>
      <w:r w:rsidRPr="000C6A53">
        <w:rPr>
          <w:lang w:val="en-GB"/>
        </w:rPr>
        <w:t xml:space="preserve">  &lt;/</w:t>
      </w:r>
      <w:proofErr w:type="spellStart"/>
      <w:r w:rsidRPr="000C6A53">
        <w:rPr>
          <w:lang w:val="en-GB"/>
        </w:rPr>
        <w:t>xs:element</w:t>
      </w:r>
      <w:proofErr w:type="spellEnd"/>
      <w:r w:rsidRPr="000C6A53">
        <w:rPr>
          <w:lang w:val="en-GB"/>
        </w:rPr>
        <w:t xml:space="preserve">&gt;    </w:t>
      </w:r>
    </w:p>
    <w:p w14:paraId="42674C13" w14:textId="77777777" w:rsidR="006B66B8" w:rsidRPr="000C6A53" w:rsidRDefault="006B66B8" w:rsidP="006B66B8">
      <w:pPr>
        <w:rPr>
          <w:lang w:val="en-GB"/>
        </w:rPr>
      </w:pPr>
      <w:r w:rsidRPr="000C6A53">
        <w:rPr>
          <w:lang w:val="en-GB"/>
        </w:rPr>
        <w:t xml:space="preserve">  &lt;</w:t>
      </w:r>
      <w:proofErr w:type="spellStart"/>
      <w:r w:rsidRPr="000C6A53">
        <w:rPr>
          <w:lang w:val="en-GB"/>
        </w:rPr>
        <w:t>xs:element</w:t>
      </w:r>
      <w:proofErr w:type="spellEnd"/>
      <w:r w:rsidRPr="000C6A53">
        <w:rPr>
          <w:lang w:val="en-GB"/>
        </w:rPr>
        <w:t xml:space="preserve"> name="</w:t>
      </w:r>
      <w:proofErr w:type="spellStart"/>
      <w:r w:rsidRPr="000C6A53">
        <w:rPr>
          <w:lang w:val="en-GB"/>
        </w:rPr>
        <w:t>eventoSospensione</w:t>
      </w:r>
      <w:proofErr w:type="spellEnd"/>
      <w:r w:rsidRPr="000C6A53">
        <w:rPr>
          <w:lang w:val="en-GB"/>
        </w:rPr>
        <w:t>"&gt;</w:t>
      </w:r>
    </w:p>
    <w:p w14:paraId="0FDE58B6" w14:textId="77777777" w:rsidR="006B66B8" w:rsidRPr="000C6A53" w:rsidRDefault="006B66B8" w:rsidP="006B66B8">
      <w:pPr>
        <w:rPr>
          <w:lang w:val="en-GB"/>
        </w:rPr>
      </w:pPr>
      <w:r w:rsidRPr="000C6A53">
        <w:rPr>
          <w:lang w:val="en-GB"/>
        </w:rPr>
        <w:t xml:space="preserve">    &lt;</w:t>
      </w:r>
      <w:proofErr w:type="spellStart"/>
      <w:r w:rsidRPr="000C6A53">
        <w:rPr>
          <w:lang w:val="en-GB"/>
        </w:rPr>
        <w:t>xs:complexType</w:t>
      </w:r>
      <w:proofErr w:type="spellEnd"/>
      <w:r w:rsidRPr="000C6A53">
        <w:rPr>
          <w:lang w:val="en-GB"/>
        </w:rPr>
        <w:t>&gt;</w:t>
      </w:r>
    </w:p>
    <w:p w14:paraId="5FFDEF7E" w14:textId="77777777" w:rsidR="006B66B8" w:rsidRPr="00716C4A" w:rsidRDefault="006B66B8" w:rsidP="006B66B8">
      <w:r w:rsidRPr="000C6A53">
        <w:rPr>
          <w:lang w:val="en-GB"/>
        </w:rPr>
        <w:t xml:space="preserve">      </w:t>
      </w:r>
      <w:r w:rsidRPr="00716C4A">
        <w:t>&lt;</w:t>
      </w:r>
      <w:proofErr w:type="spellStart"/>
      <w:r w:rsidRPr="00716C4A">
        <w:t>xs:sequence</w:t>
      </w:r>
      <w:proofErr w:type="spellEnd"/>
      <w:r w:rsidRPr="00716C4A">
        <w:t>&gt;</w:t>
      </w:r>
    </w:p>
    <w:p w14:paraId="2BD9A983" w14:textId="77777777" w:rsidR="006B66B8" w:rsidRPr="00716C4A" w:rsidRDefault="006B66B8" w:rsidP="006B66B8">
      <w:r w:rsidRPr="00716C4A">
        <w:t xml:space="preserve">        &lt;</w:t>
      </w:r>
      <w:proofErr w:type="spellStart"/>
      <w:r w:rsidRPr="00716C4A">
        <w:t>xs:element</w:t>
      </w:r>
      <w:proofErr w:type="spellEnd"/>
      <w:r w:rsidRPr="00716C4A">
        <w:t xml:space="preserve"> </w:t>
      </w:r>
      <w:proofErr w:type="spellStart"/>
      <w:r w:rsidRPr="00716C4A">
        <w:t>ref</w:t>
      </w:r>
      <w:proofErr w:type="spellEnd"/>
      <w:r w:rsidRPr="00716C4A">
        <w:t>="</w:t>
      </w:r>
      <w:proofErr w:type="spellStart"/>
      <w:r w:rsidRPr="00716C4A">
        <w:t>identificativoEventoSospensione</w:t>
      </w:r>
      <w:proofErr w:type="spellEnd"/>
      <w:r w:rsidRPr="00716C4A">
        <w:t>"/&gt;</w:t>
      </w:r>
    </w:p>
    <w:p w14:paraId="5848E047" w14:textId="77777777" w:rsidR="006B66B8" w:rsidRPr="00716C4A" w:rsidRDefault="006B66B8" w:rsidP="006B66B8">
      <w:r w:rsidRPr="00716C4A">
        <w:t xml:space="preserve">        &lt;</w:t>
      </w:r>
      <w:proofErr w:type="spellStart"/>
      <w:r w:rsidRPr="00716C4A">
        <w:t>xs:element</w:t>
      </w:r>
      <w:proofErr w:type="spellEnd"/>
      <w:r w:rsidRPr="00716C4A">
        <w:t xml:space="preserve"> </w:t>
      </w:r>
      <w:proofErr w:type="spellStart"/>
      <w:r w:rsidRPr="00716C4A">
        <w:t>ref</w:t>
      </w:r>
      <w:proofErr w:type="spellEnd"/>
      <w:r w:rsidRPr="00716C4A">
        <w:t>="</w:t>
      </w:r>
      <w:proofErr w:type="spellStart"/>
      <w:r w:rsidRPr="00716C4A">
        <w:t>dataInizioSospensione</w:t>
      </w:r>
      <w:proofErr w:type="spellEnd"/>
      <w:r w:rsidRPr="00716C4A">
        <w:t>"/&gt;</w:t>
      </w:r>
    </w:p>
    <w:p w14:paraId="7ED0EDE3" w14:textId="77777777" w:rsidR="006B66B8" w:rsidRPr="00716C4A" w:rsidRDefault="006B66B8" w:rsidP="006B66B8">
      <w:r w:rsidRPr="00716C4A">
        <w:lastRenderedPageBreak/>
        <w:t xml:space="preserve">        &lt;</w:t>
      </w:r>
      <w:proofErr w:type="spellStart"/>
      <w:r w:rsidRPr="00716C4A">
        <w:t>xs:element</w:t>
      </w:r>
      <w:proofErr w:type="spellEnd"/>
      <w:r w:rsidRPr="00716C4A">
        <w:t xml:space="preserve"> </w:t>
      </w:r>
      <w:proofErr w:type="spellStart"/>
      <w:r w:rsidRPr="00716C4A">
        <w:t>ref</w:t>
      </w:r>
      <w:proofErr w:type="spellEnd"/>
      <w:r w:rsidRPr="00716C4A">
        <w:t>="</w:t>
      </w:r>
      <w:proofErr w:type="spellStart"/>
      <w:r w:rsidRPr="00716C4A">
        <w:t>motivoSospensione</w:t>
      </w:r>
      <w:proofErr w:type="spellEnd"/>
      <w:r w:rsidRPr="00716C4A">
        <w:t>"/&gt;</w:t>
      </w:r>
    </w:p>
    <w:p w14:paraId="30432576" w14:textId="77777777" w:rsidR="006B66B8" w:rsidRPr="00716C4A" w:rsidRDefault="006B66B8" w:rsidP="006B66B8">
      <w:r w:rsidRPr="00716C4A">
        <w:t xml:space="preserve">        &lt;</w:t>
      </w:r>
      <w:proofErr w:type="spellStart"/>
      <w:r w:rsidRPr="00716C4A">
        <w:t>xs:element</w:t>
      </w:r>
      <w:proofErr w:type="spellEnd"/>
      <w:r w:rsidRPr="00716C4A">
        <w:t xml:space="preserve"> </w:t>
      </w:r>
      <w:proofErr w:type="spellStart"/>
      <w:r w:rsidRPr="00716C4A">
        <w:t>ref</w:t>
      </w:r>
      <w:proofErr w:type="spellEnd"/>
      <w:r w:rsidRPr="00716C4A">
        <w:t>="</w:t>
      </w:r>
      <w:proofErr w:type="spellStart"/>
      <w:r w:rsidRPr="00716C4A">
        <w:t>dataFineSospensione</w:t>
      </w:r>
      <w:proofErr w:type="spellEnd"/>
      <w:r w:rsidRPr="00716C4A">
        <w:t>"/&gt;</w:t>
      </w:r>
    </w:p>
    <w:p w14:paraId="1B00ED6C" w14:textId="77777777" w:rsidR="006B66B8" w:rsidRPr="00716C4A" w:rsidRDefault="006B66B8" w:rsidP="006B66B8">
      <w:r w:rsidRPr="00716C4A">
        <w:t xml:space="preserve">      &lt;/</w:t>
      </w:r>
      <w:proofErr w:type="spellStart"/>
      <w:r w:rsidRPr="00716C4A">
        <w:t>xs:sequence</w:t>
      </w:r>
      <w:proofErr w:type="spellEnd"/>
      <w:r w:rsidRPr="00716C4A">
        <w:t>&gt;</w:t>
      </w:r>
    </w:p>
    <w:p w14:paraId="0DA0FBA3" w14:textId="77777777" w:rsidR="006B66B8" w:rsidRPr="00716C4A" w:rsidRDefault="006B66B8" w:rsidP="006B66B8">
      <w:r w:rsidRPr="00716C4A">
        <w:t xml:space="preserve">    &lt;/</w:t>
      </w:r>
      <w:proofErr w:type="spellStart"/>
      <w:r w:rsidRPr="00716C4A">
        <w:t>xs:complexType</w:t>
      </w:r>
      <w:proofErr w:type="spellEnd"/>
      <w:r w:rsidRPr="00716C4A">
        <w:t>&gt;</w:t>
      </w:r>
    </w:p>
    <w:p w14:paraId="73E266EA" w14:textId="77777777" w:rsidR="006B66B8" w:rsidRPr="00716C4A" w:rsidRDefault="006B66B8" w:rsidP="006B66B8">
      <w:r w:rsidRPr="00716C4A">
        <w:t xml:space="preserve">  &lt;/</w:t>
      </w:r>
      <w:proofErr w:type="spellStart"/>
      <w:r w:rsidRPr="00716C4A">
        <w:t>xs:element</w:t>
      </w:r>
      <w:proofErr w:type="spellEnd"/>
      <w:r w:rsidRPr="00716C4A">
        <w:t>&gt;</w:t>
      </w:r>
    </w:p>
    <w:p w14:paraId="4F9322E2" w14:textId="77777777" w:rsidR="006B66B8" w:rsidRPr="00716C4A" w:rsidRDefault="006B66B8" w:rsidP="006B66B8">
      <w:r w:rsidRPr="00716C4A">
        <w:t xml:space="preserve">  &lt;</w:t>
      </w:r>
      <w:proofErr w:type="spellStart"/>
      <w:r w:rsidRPr="00716C4A">
        <w:t>xs:element</w:t>
      </w:r>
      <w:proofErr w:type="spellEnd"/>
      <w:r w:rsidRPr="00716C4A">
        <w:t xml:space="preserve"> name="</w:t>
      </w:r>
      <w:proofErr w:type="spellStart"/>
      <w:r w:rsidRPr="00716C4A">
        <w:t>identificativoEventoSospensione</w:t>
      </w:r>
      <w:proofErr w:type="spellEnd"/>
      <w:r w:rsidRPr="00716C4A">
        <w:t>"&gt;</w:t>
      </w:r>
    </w:p>
    <w:p w14:paraId="5AAE05F3" w14:textId="77777777" w:rsidR="006B66B8" w:rsidRPr="00716C4A" w:rsidRDefault="006B66B8" w:rsidP="006B66B8">
      <w:r w:rsidRPr="00716C4A">
        <w:t xml:space="preserve">    &lt;</w:t>
      </w:r>
      <w:proofErr w:type="spellStart"/>
      <w:r w:rsidRPr="00716C4A">
        <w:t>xs:simpleType</w:t>
      </w:r>
      <w:proofErr w:type="spellEnd"/>
      <w:r w:rsidRPr="00716C4A">
        <w:t>&gt;&lt;!--FORMATO--&gt;</w:t>
      </w:r>
    </w:p>
    <w:p w14:paraId="612730EA" w14:textId="77777777" w:rsidR="006B66B8" w:rsidRPr="00716C4A" w:rsidRDefault="006B66B8" w:rsidP="006B66B8">
      <w:r w:rsidRPr="00716C4A">
        <w:t xml:space="preserve">      &lt;</w:t>
      </w:r>
      <w:proofErr w:type="spellStart"/>
      <w:r w:rsidRPr="00716C4A">
        <w:t>xs:restriction</w:t>
      </w:r>
      <w:proofErr w:type="spellEnd"/>
      <w:r w:rsidRPr="00716C4A">
        <w:t xml:space="preserve"> base="</w:t>
      </w:r>
      <w:proofErr w:type="spellStart"/>
      <w:r w:rsidRPr="00716C4A">
        <w:t>xs:string</w:t>
      </w:r>
      <w:proofErr w:type="spellEnd"/>
      <w:r w:rsidRPr="00716C4A">
        <w:t>"&gt;&lt;!--VALORI AMMESSI--&gt;</w:t>
      </w:r>
    </w:p>
    <w:p w14:paraId="378C6197" w14:textId="77777777" w:rsidR="006B66B8" w:rsidRPr="00716C4A" w:rsidRDefault="006B66B8" w:rsidP="006B66B8">
      <w:r w:rsidRPr="00716C4A">
        <w:t xml:space="preserve">        &lt;</w:t>
      </w:r>
      <w:proofErr w:type="spellStart"/>
      <w:r w:rsidRPr="00716C4A">
        <w:t>xs:pattern</w:t>
      </w:r>
      <w:proofErr w:type="spellEnd"/>
      <w:r w:rsidRPr="00716C4A">
        <w:t xml:space="preserve"> </w:t>
      </w:r>
      <w:proofErr w:type="spellStart"/>
      <w:r w:rsidRPr="00716C4A">
        <w:t>value</w:t>
      </w:r>
      <w:proofErr w:type="spellEnd"/>
      <w:r w:rsidRPr="00716C4A">
        <w:t>="([0-9]{3})(RES|CAS)([A-Z0-9]{9})"/&gt;</w:t>
      </w:r>
    </w:p>
    <w:p w14:paraId="1F88BCDE" w14:textId="77777777" w:rsidR="006B66B8" w:rsidRPr="00716C4A" w:rsidRDefault="006B66B8" w:rsidP="006B66B8">
      <w:r w:rsidRPr="00716C4A">
        <w:t xml:space="preserve">      &lt;/</w:t>
      </w:r>
      <w:proofErr w:type="spellStart"/>
      <w:r w:rsidRPr="00716C4A">
        <w:t>xs:restriction</w:t>
      </w:r>
      <w:proofErr w:type="spellEnd"/>
      <w:r w:rsidRPr="00716C4A">
        <w:t>&gt;</w:t>
      </w:r>
    </w:p>
    <w:p w14:paraId="5BC25069" w14:textId="77777777" w:rsidR="006B66B8" w:rsidRPr="00716C4A" w:rsidRDefault="006B66B8" w:rsidP="006B66B8">
      <w:r w:rsidRPr="00716C4A">
        <w:t xml:space="preserve">    &lt;/</w:t>
      </w:r>
      <w:proofErr w:type="spellStart"/>
      <w:r w:rsidRPr="00716C4A">
        <w:t>xs:simpleType</w:t>
      </w:r>
      <w:proofErr w:type="spellEnd"/>
      <w:r w:rsidRPr="00716C4A">
        <w:t>&gt;</w:t>
      </w:r>
    </w:p>
    <w:p w14:paraId="4893BC16" w14:textId="77777777" w:rsidR="006B66B8" w:rsidRPr="00716C4A" w:rsidRDefault="006B66B8" w:rsidP="006B66B8">
      <w:r w:rsidRPr="00716C4A">
        <w:t xml:space="preserve">  &lt;/</w:t>
      </w:r>
      <w:proofErr w:type="spellStart"/>
      <w:r w:rsidRPr="00716C4A">
        <w:t>xs:element</w:t>
      </w:r>
      <w:proofErr w:type="spellEnd"/>
      <w:r w:rsidRPr="00716C4A">
        <w:t>&gt;</w:t>
      </w:r>
    </w:p>
    <w:p w14:paraId="66A38011" w14:textId="77777777" w:rsidR="006B66B8" w:rsidRPr="00716C4A" w:rsidRDefault="006B66B8" w:rsidP="006B66B8">
      <w:r w:rsidRPr="00716C4A">
        <w:t xml:space="preserve">  &lt;</w:t>
      </w:r>
      <w:proofErr w:type="spellStart"/>
      <w:r w:rsidRPr="00716C4A">
        <w:t>xs:element</w:t>
      </w:r>
      <w:proofErr w:type="spellEnd"/>
      <w:r w:rsidRPr="00716C4A">
        <w:t xml:space="preserve"> name="</w:t>
      </w:r>
      <w:proofErr w:type="spellStart"/>
      <w:r w:rsidRPr="00716C4A">
        <w:t>dataInizioSospensione</w:t>
      </w:r>
      <w:proofErr w:type="spellEnd"/>
      <w:r w:rsidRPr="00716C4A">
        <w:t>"&gt;</w:t>
      </w:r>
    </w:p>
    <w:p w14:paraId="2974F17B" w14:textId="77777777" w:rsidR="006B66B8" w:rsidRPr="00716C4A" w:rsidRDefault="006B66B8" w:rsidP="006B66B8">
      <w:r w:rsidRPr="00716C4A">
        <w:t xml:space="preserve">    &lt;</w:t>
      </w:r>
      <w:proofErr w:type="spellStart"/>
      <w:r w:rsidRPr="00716C4A">
        <w:t>xs:simpleType</w:t>
      </w:r>
      <w:proofErr w:type="spellEnd"/>
      <w:r w:rsidRPr="00716C4A">
        <w:t>&gt;&lt;!--FORMATO--&gt;</w:t>
      </w:r>
    </w:p>
    <w:p w14:paraId="0660C558" w14:textId="77777777" w:rsidR="006B66B8" w:rsidRPr="00716C4A" w:rsidRDefault="006B66B8" w:rsidP="006B66B8">
      <w:r w:rsidRPr="00716C4A">
        <w:t xml:space="preserve">      &lt;</w:t>
      </w:r>
      <w:proofErr w:type="spellStart"/>
      <w:r w:rsidRPr="00716C4A">
        <w:t>xs:restriction</w:t>
      </w:r>
      <w:proofErr w:type="spellEnd"/>
      <w:r w:rsidRPr="00716C4A">
        <w:t xml:space="preserve"> base="</w:t>
      </w:r>
      <w:proofErr w:type="spellStart"/>
      <w:r w:rsidRPr="00716C4A">
        <w:t>xs:string</w:t>
      </w:r>
      <w:proofErr w:type="spellEnd"/>
      <w:r w:rsidRPr="00716C4A">
        <w:t xml:space="preserve">"&gt;&lt;!--VALORI AMMESSI </w:t>
      </w:r>
      <w:proofErr w:type="spellStart"/>
      <w:r w:rsidRPr="00716C4A">
        <w:t>ddmmyyyy</w:t>
      </w:r>
      <w:proofErr w:type="spellEnd"/>
      <w:r w:rsidRPr="00716C4A">
        <w:t xml:space="preserve"> dal 01011900 a 31122099--&gt;</w:t>
      </w:r>
    </w:p>
    <w:p w14:paraId="497F6349" w14:textId="77777777" w:rsidR="006B66B8" w:rsidRPr="00716C4A" w:rsidRDefault="006B66B8" w:rsidP="006B66B8">
      <w:r w:rsidRPr="00716C4A">
        <w:t xml:space="preserve">        &lt;</w:t>
      </w:r>
      <w:proofErr w:type="spellStart"/>
      <w:r w:rsidRPr="00716C4A">
        <w:t>xs:pattern</w:t>
      </w:r>
      <w:proofErr w:type="spellEnd"/>
      <w:r w:rsidRPr="00716C4A">
        <w:t xml:space="preserve"> value="(([0][1-9]|[1-2][0-9]|[3][0-1])(01|02|03|04|05|06|07|08|09|10|11|12)(19|20)[0-9]{2})"/&gt;</w:t>
      </w:r>
    </w:p>
    <w:p w14:paraId="3710C8B4" w14:textId="77777777" w:rsidR="006B66B8" w:rsidRPr="00716C4A" w:rsidRDefault="006B66B8" w:rsidP="006B66B8">
      <w:r w:rsidRPr="00716C4A">
        <w:t xml:space="preserve">      &lt;/</w:t>
      </w:r>
      <w:proofErr w:type="spellStart"/>
      <w:r w:rsidRPr="00716C4A">
        <w:t>xs:restriction</w:t>
      </w:r>
      <w:proofErr w:type="spellEnd"/>
      <w:r w:rsidRPr="00716C4A">
        <w:t>&gt;</w:t>
      </w:r>
    </w:p>
    <w:p w14:paraId="19F06B6C" w14:textId="77777777" w:rsidR="006B66B8" w:rsidRPr="00716C4A" w:rsidRDefault="006B66B8" w:rsidP="006B66B8">
      <w:r w:rsidRPr="00716C4A">
        <w:t xml:space="preserve">    &lt;/</w:t>
      </w:r>
      <w:proofErr w:type="spellStart"/>
      <w:r w:rsidRPr="00716C4A">
        <w:t>xs:simpleType</w:t>
      </w:r>
      <w:proofErr w:type="spellEnd"/>
      <w:r w:rsidRPr="00716C4A">
        <w:t>&gt;</w:t>
      </w:r>
    </w:p>
    <w:p w14:paraId="3755D365" w14:textId="77777777" w:rsidR="006B66B8" w:rsidRPr="00716C4A" w:rsidRDefault="006B66B8" w:rsidP="006B66B8">
      <w:r w:rsidRPr="00716C4A">
        <w:t xml:space="preserve">  &lt;/</w:t>
      </w:r>
      <w:proofErr w:type="spellStart"/>
      <w:r w:rsidRPr="00716C4A">
        <w:t>xs:element</w:t>
      </w:r>
      <w:proofErr w:type="spellEnd"/>
      <w:r w:rsidRPr="00716C4A">
        <w:t>&gt;</w:t>
      </w:r>
    </w:p>
    <w:p w14:paraId="729B9644" w14:textId="77777777" w:rsidR="006B66B8" w:rsidRPr="00716C4A" w:rsidRDefault="006B66B8" w:rsidP="006B66B8">
      <w:r w:rsidRPr="00716C4A">
        <w:t xml:space="preserve">  &lt;</w:t>
      </w:r>
      <w:proofErr w:type="spellStart"/>
      <w:r w:rsidRPr="00716C4A">
        <w:t>xs:element</w:t>
      </w:r>
      <w:proofErr w:type="spellEnd"/>
      <w:r w:rsidRPr="00716C4A">
        <w:t xml:space="preserve"> name="</w:t>
      </w:r>
      <w:proofErr w:type="spellStart"/>
      <w:r w:rsidRPr="00716C4A">
        <w:t>motivoSospensione</w:t>
      </w:r>
      <w:proofErr w:type="spellEnd"/>
      <w:r w:rsidRPr="00716C4A">
        <w:t>"&gt;</w:t>
      </w:r>
    </w:p>
    <w:p w14:paraId="55E0A0F8" w14:textId="77777777" w:rsidR="006B66B8" w:rsidRPr="00716C4A" w:rsidRDefault="006B66B8" w:rsidP="006B66B8">
      <w:r w:rsidRPr="00716C4A">
        <w:t xml:space="preserve">    &lt;</w:t>
      </w:r>
      <w:proofErr w:type="spellStart"/>
      <w:r w:rsidRPr="00716C4A">
        <w:t>xs:simpleType</w:t>
      </w:r>
      <w:proofErr w:type="spellEnd"/>
      <w:r w:rsidRPr="00716C4A">
        <w:t>&gt;&lt;!--FORMATO--&gt;</w:t>
      </w:r>
    </w:p>
    <w:p w14:paraId="258C2416" w14:textId="77777777" w:rsidR="006B66B8" w:rsidRPr="00716C4A" w:rsidRDefault="006B66B8" w:rsidP="006B66B8">
      <w:r w:rsidRPr="00716C4A">
        <w:t xml:space="preserve">      &lt;</w:t>
      </w:r>
      <w:proofErr w:type="spellStart"/>
      <w:r w:rsidRPr="00716C4A">
        <w:t>xs:restriction</w:t>
      </w:r>
      <w:proofErr w:type="spellEnd"/>
      <w:r w:rsidRPr="00716C4A">
        <w:t xml:space="preserve"> base="</w:t>
      </w:r>
      <w:proofErr w:type="spellStart"/>
      <w:r w:rsidRPr="00716C4A">
        <w:t>xs:string</w:t>
      </w:r>
      <w:proofErr w:type="spellEnd"/>
      <w:r w:rsidRPr="00716C4A">
        <w:t>"&gt;&lt;!--VALORI AMMESSI--&gt;</w:t>
      </w:r>
    </w:p>
    <w:p w14:paraId="0C51193E" w14:textId="77777777" w:rsidR="006B66B8" w:rsidRPr="00716C4A" w:rsidRDefault="006B66B8" w:rsidP="006B66B8">
      <w:r w:rsidRPr="00716C4A">
        <w:t xml:space="preserve">        &lt;</w:t>
      </w:r>
      <w:proofErr w:type="spellStart"/>
      <w:r w:rsidRPr="00716C4A">
        <w:t>xs:enumeration</w:t>
      </w:r>
      <w:proofErr w:type="spellEnd"/>
      <w:r w:rsidRPr="00716C4A">
        <w:t xml:space="preserve"> </w:t>
      </w:r>
      <w:proofErr w:type="spellStart"/>
      <w:r w:rsidRPr="00716C4A">
        <w:t>value</w:t>
      </w:r>
      <w:proofErr w:type="spellEnd"/>
      <w:r w:rsidRPr="00716C4A">
        <w:t>="1"/&gt;</w:t>
      </w:r>
    </w:p>
    <w:p w14:paraId="1E420A4F" w14:textId="77777777" w:rsidR="006B66B8" w:rsidRPr="00EF4827" w:rsidRDefault="006B66B8" w:rsidP="006B66B8">
      <w:pPr>
        <w:rPr>
          <w:lang w:val="en-GB"/>
        </w:rPr>
      </w:pPr>
      <w:r w:rsidRPr="00716C4A">
        <w:t xml:space="preserve">        </w:t>
      </w:r>
      <w:r w:rsidRPr="00EF4827">
        <w:rPr>
          <w:lang w:val="en-GB"/>
        </w:rPr>
        <w:t>&lt;</w:t>
      </w:r>
      <w:proofErr w:type="spellStart"/>
      <w:r w:rsidRPr="00EF4827">
        <w:rPr>
          <w:lang w:val="en-GB"/>
        </w:rPr>
        <w:t>xs:enumeration</w:t>
      </w:r>
      <w:proofErr w:type="spellEnd"/>
      <w:r w:rsidRPr="00EF4827">
        <w:rPr>
          <w:lang w:val="en-GB"/>
        </w:rPr>
        <w:t xml:space="preserve"> value="2"/&gt;</w:t>
      </w:r>
    </w:p>
    <w:p w14:paraId="669247AC"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value="3"/&gt;</w:t>
      </w:r>
    </w:p>
    <w:p w14:paraId="14D47C8F"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36BB4315"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49093AE5"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02253ADD"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dataFineSospensione</w:t>
      </w:r>
      <w:proofErr w:type="spellEnd"/>
      <w:r w:rsidRPr="00EF4827">
        <w:rPr>
          <w:lang w:val="en-GB"/>
        </w:rPr>
        <w:t>"&gt;</w:t>
      </w:r>
    </w:p>
    <w:p w14:paraId="694FD154"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361E6154"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 xml:space="preserve">"&gt;&lt;!--VALORI AMMESSI </w:t>
      </w:r>
      <w:proofErr w:type="spellStart"/>
      <w:r w:rsidRPr="00EF4827">
        <w:rPr>
          <w:lang w:val="en-GB"/>
        </w:rPr>
        <w:t>ddmmyyyy</w:t>
      </w:r>
      <w:proofErr w:type="spellEnd"/>
      <w:r w:rsidRPr="00EF4827">
        <w:rPr>
          <w:lang w:val="en-GB"/>
        </w:rPr>
        <w:t xml:space="preserve"> dal 01011900 a 31122099--&gt;</w:t>
      </w:r>
    </w:p>
    <w:p w14:paraId="4688ADE1" w14:textId="77777777" w:rsidR="006B66B8" w:rsidRPr="00EF4827" w:rsidRDefault="006B66B8" w:rsidP="006B66B8">
      <w:pPr>
        <w:rPr>
          <w:lang w:val="en-GB"/>
        </w:rPr>
      </w:pPr>
      <w:r w:rsidRPr="00EF4827">
        <w:rPr>
          <w:lang w:val="en-GB"/>
        </w:rPr>
        <w:t xml:space="preserve">        &lt;</w:t>
      </w:r>
      <w:proofErr w:type="spellStart"/>
      <w:r w:rsidRPr="00EF4827">
        <w:rPr>
          <w:lang w:val="en-GB"/>
        </w:rPr>
        <w:t>xs:pattern</w:t>
      </w:r>
      <w:proofErr w:type="spellEnd"/>
      <w:r w:rsidRPr="00EF4827">
        <w:rPr>
          <w:lang w:val="en-GB"/>
        </w:rPr>
        <w:t xml:space="preserve"> value="(([0][1-9]|[1-2][0-9]|[3][0-1])(01|02|03|04|05|06|07|08|09|10|11|12)(19|20)[0-9]{2})?"/&gt;</w:t>
      </w:r>
    </w:p>
    <w:p w14:paraId="04836CD4"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40F2BD8F"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3B5EE7CC"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42EF5693"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eventoTariffa</w:t>
      </w:r>
      <w:proofErr w:type="spellEnd"/>
      <w:r w:rsidRPr="00EF4827">
        <w:rPr>
          <w:lang w:val="en-GB"/>
        </w:rPr>
        <w:t>"&gt;</w:t>
      </w:r>
    </w:p>
    <w:p w14:paraId="72D91A98" w14:textId="77777777" w:rsidR="006B66B8" w:rsidRPr="00EF4827" w:rsidRDefault="006B66B8" w:rsidP="006B66B8">
      <w:pPr>
        <w:rPr>
          <w:lang w:val="en-GB"/>
        </w:rPr>
      </w:pPr>
      <w:r w:rsidRPr="00EF4827">
        <w:rPr>
          <w:lang w:val="en-GB"/>
        </w:rPr>
        <w:t xml:space="preserve">    &lt;</w:t>
      </w:r>
      <w:proofErr w:type="spellStart"/>
      <w:r w:rsidRPr="00EF4827">
        <w:rPr>
          <w:lang w:val="en-GB"/>
        </w:rPr>
        <w:t>xs:complexType</w:t>
      </w:r>
      <w:proofErr w:type="spellEnd"/>
      <w:r w:rsidRPr="00EF4827">
        <w:rPr>
          <w:lang w:val="en-GB"/>
        </w:rPr>
        <w:t>&gt;</w:t>
      </w:r>
    </w:p>
    <w:p w14:paraId="0DDE2738" w14:textId="77777777" w:rsidR="006B66B8" w:rsidRPr="00EF4827" w:rsidRDefault="006B66B8" w:rsidP="006B66B8">
      <w:pPr>
        <w:rPr>
          <w:lang w:val="en-GB"/>
        </w:rPr>
      </w:pPr>
      <w:r w:rsidRPr="00EF4827">
        <w:rPr>
          <w:lang w:val="en-GB"/>
        </w:rPr>
        <w:t xml:space="preserve">      &lt;</w:t>
      </w:r>
      <w:proofErr w:type="spellStart"/>
      <w:r w:rsidRPr="00EF4827">
        <w:rPr>
          <w:lang w:val="en-GB"/>
        </w:rPr>
        <w:t>xs:sequence</w:t>
      </w:r>
      <w:proofErr w:type="spellEnd"/>
      <w:r w:rsidRPr="00EF4827">
        <w:rPr>
          <w:lang w:val="en-GB"/>
        </w:rPr>
        <w:t>&gt;</w:t>
      </w:r>
    </w:p>
    <w:p w14:paraId="1E933556"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ref="</w:t>
      </w:r>
      <w:proofErr w:type="spellStart"/>
      <w:r w:rsidRPr="00EF4827">
        <w:rPr>
          <w:lang w:val="en-GB"/>
        </w:rPr>
        <w:t>dataInizioTariffa</w:t>
      </w:r>
      <w:proofErr w:type="spellEnd"/>
      <w:r w:rsidRPr="00EF4827">
        <w:rPr>
          <w:lang w:val="en-GB"/>
        </w:rPr>
        <w:t>"/&gt;</w:t>
      </w:r>
    </w:p>
    <w:p w14:paraId="1071DB3E"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ref="</w:t>
      </w:r>
      <w:proofErr w:type="spellStart"/>
      <w:r w:rsidRPr="00EF4827">
        <w:rPr>
          <w:lang w:val="en-GB"/>
        </w:rPr>
        <w:t>tariffaQuotaSSR</w:t>
      </w:r>
      <w:proofErr w:type="spellEnd"/>
      <w:r w:rsidRPr="00EF4827">
        <w:rPr>
          <w:lang w:val="en-GB"/>
        </w:rPr>
        <w:t>"/&gt;</w:t>
      </w:r>
    </w:p>
    <w:p w14:paraId="7AF4996F"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ref="</w:t>
      </w:r>
      <w:proofErr w:type="spellStart"/>
      <w:r w:rsidRPr="00EF4827">
        <w:rPr>
          <w:lang w:val="en-GB"/>
        </w:rPr>
        <w:t>tariffaQuotaUtente</w:t>
      </w:r>
      <w:proofErr w:type="spellEnd"/>
      <w:r w:rsidRPr="00EF4827">
        <w:rPr>
          <w:lang w:val="en-GB"/>
        </w:rPr>
        <w:t>"/&gt;</w:t>
      </w:r>
    </w:p>
    <w:p w14:paraId="14AF3535"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ref="</w:t>
      </w:r>
      <w:proofErr w:type="spellStart"/>
      <w:r w:rsidRPr="00EF4827">
        <w:rPr>
          <w:lang w:val="en-GB"/>
        </w:rPr>
        <w:t>quotaComuneEnteGestore</w:t>
      </w:r>
      <w:proofErr w:type="spellEnd"/>
      <w:r w:rsidRPr="00EF4827">
        <w:rPr>
          <w:lang w:val="en-GB"/>
        </w:rPr>
        <w:t>"/&gt;</w:t>
      </w:r>
    </w:p>
    <w:p w14:paraId="2098EBBA"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ref="</w:t>
      </w:r>
      <w:proofErr w:type="spellStart"/>
      <w:r w:rsidRPr="00EF4827">
        <w:rPr>
          <w:lang w:val="en-GB"/>
        </w:rPr>
        <w:t>regionePagante</w:t>
      </w:r>
      <w:proofErr w:type="spellEnd"/>
      <w:r w:rsidRPr="00EF4827">
        <w:rPr>
          <w:lang w:val="en-GB"/>
        </w:rPr>
        <w:t>"/&gt;</w:t>
      </w:r>
    </w:p>
    <w:p w14:paraId="2597FE43"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ref="</w:t>
      </w:r>
      <w:proofErr w:type="spellStart"/>
      <w:r w:rsidRPr="00EF4827">
        <w:rPr>
          <w:lang w:val="en-GB"/>
        </w:rPr>
        <w:t>ASLPagante</w:t>
      </w:r>
      <w:proofErr w:type="spellEnd"/>
      <w:r w:rsidRPr="00EF4827">
        <w:rPr>
          <w:lang w:val="en-GB"/>
        </w:rPr>
        <w:t>"/&gt;</w:t>
      </w:r>
    </w:p>
    <w:p w14:paraId="530212F3" w14:textId="77777777" w:rsidR="006B66B8" w:rsidRPr="00EF4827" w:rsidRDefault="006B66B8" w:rsidP="006B66B8">
      <w:pPr>
        <w:rPr>
          <w:lang w:val="en-GB"/>
        </w:rPr>
      </w:pPr>
      <w:r w:rsidRPr="00EF4827">
        <w:rPr>
          <w:lang w:val="en-GB"/>
        </w:rPr>
        <w:t xml:space="preserve">      &lt;/</w:t>
      </w:r>
      <w:proofErr w:type="spellStart"/>
      <w:r w:rsidRPr="00EF4827">
        <w:rPr>
          <w:lang w:val="en-GB"/>
        </w:rPr>
        <w:t>xs:sequence</w:t>
      </w:r>
      <w:proofErr w:type="spellEnd"/>
      <w:r w:rsidRPr="00EF4827">
        <w:rPr>
          <w:lang w:val="en-GB"/>
        </w:rPr>
        <w:t>&gt;</w:t>
      </w:r>
    </w:p>
    <w:p w14:paraId="119DE07A" w14:textId="77777777" w:rsidR="006B66B8" w:rsidRPr="00EF4827" w:rsidRDefault="006B66B8" w:rsidP="006B66B8">
      <w:pPr>
        <w:rPr>
          <w:lang w:val="en-GB"/>
        </w:rPr>
      </w:pPr>
      <w:r w:rsidRPr="00EF4827">
        <w:rPr>
          <w:lang w:val="en-GB"/>
        </w:rPr>
        <w:t xml:space="preserve">    &lt;/</w:t>
      </w:r>
      <w:proofErr w:type="spellStart"/>
      <w:r w:rsidRPr="00EF4827">
        <w:rPr>
          <w:lang w:val="en-GB"/>
        </w:rPr>
        <w:t>xs:complexType</w:t>
      </w:r>
      <w:proofErr w:type="spellEnd"/>
      <w:r w:rsidRPr="00EF4827">
        <w:rPr>
          <w:lang w:val="en-GB"/>
        </w:rPr>
        <w:t>&gt;</w:t>
      </w:r>
    </w:p>
    <w:p w14:paraId="70B966E2"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13ACDFA5"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dataInizioTariffa</w:t>
      </w:r>
      <w:proofErr w:type="spellEnd"/>
      <w:r w:rsidRPr="00EF4827">
        <w:rPr>
          <w:lang w:val="en-GB"/>
        </w:rPr>
        <w:t>"&gt;</w:t>
      </w:r>
    </w:p>
    <w:p w14:paraId="6A0C7403"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7ACB8455" w14:textId="77777777" w:rsidR="006B66B8" w:rsidRPr="00EF4827" w:rsidRDefault="006B66B8" w:rsidP="006B66B8">
      <w:pPr>
        <w:rPr>
          <w:lang w:val="en-GB"/>
        </w:rPr>
      </w:pPr>
      <w:r w:rsidRPr="00EF4827">
        <w:rPr>
          <w:lang w:val="en-GB"/>
        </w:rPr>
        <w:lastRenderedPageBreak/>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 xml:space="preserve">"&gt;&lt;!--VALORI AMMESSI </w:t>
      </w:r>
      <w:proofErr w:type="spellStart"/>
      <w:r w:rsidRPr="00EF4827">
        <w:rPr>
          <w:lang w:val="en-GB"/>
        </w:rPr>
        <w:t>ddmmyyyy</w:t>
      </w:r>
      <w:proofErr w:type="spellEnd"/>
      <w:r w:rsidRPr="00EF4827">
        <w:rPr>
          <w:lang w:val="en-GB"/>
        </w:rPr>
        <w:t xml:space="preserve"> dal 01011900 a 31122099--&gt;</w:t>
      </w:r>
    </w:p>
    <w:p w14:paraId="6CA0AAA3" w14:textId="77777777" w:rsidR="006B66B8" w:rsidRPr="00EF4827" w:rsidRDefault="006B66B8" w:rsidP="006B66B8">
      <w:pPr>
        <w:rPr>
          <w:lang w:val="en-GB"/>
        </w:rPr>
      </w:pPr>
      <w:r w:rsidRPr="00EF4827">
        <w:rPr>
          <w:lang w:val="en-GB"/>
        </w:rPr>
        <w:t xml:space="preserve">        &lt;</w:t>
      </w:r>
      <w:proofErr w:type="spellStart"/>
      <w:r w:rsidRPr="00EF4827">
        <w:rPr>
          <w:lang w:val="en-GB"/>
        </w:rPr>
        <w:t>xs:pattern</w:t>
      </w:r>
      <w:proofErr w:type="spellEnd"/>
      <w:r w:rsidRPr="00EF4827">
        <w:rPr>
          <w:lang w:val="en-GB"/>
        </w:rPr>
        <w:t xml:space="preserve"> value="(([0][1-9]|[1-2][0-9]|[3][0-1])(01|02|03|04|05|06|07|08|09|10|11|12)(19|20)[0-9]{2})"/&gt;</w:t>
      </w:r>
    </w:p>
    <w:p w14:paraId="6ABF0F7F"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3EC264B6" w14:textId="77777777" w:rsidR="006B66B8" w:rsidRPr="00EF4827" w:rsidRDefault="006B66B8" w:rsidP="006B66B8">
      <w:pPr>
        <w:rPr>
          <w:lang w:val="fr-FR"/>
        </w:rPr>
      </w:pPr>
      <w:r w:rsidRPr="00EF4827">
        <w:rPr>
          <w:lang w:val="en-GB"/>
        </w:rPr>
        <w:t xml:space="preserve">    </w:t>
      </w:r>
      <w:r w:rsidRPr="00EF4827">
        <w:rPr>
          <w:lang w:val="fr-FR"/>
        </w:rPr>
        <w:t>&lt;/</w:t>
      </w:r>
      <w:proofErr w:type="spellStart"/>
      <w:r w:rsidRPr="00EF4827">
        <w:rPr>
          <w:lang w:val="fr-FR"/>
        </w:rPr>
        <w:t>xs:simpleType</w:t>
      </w:r>
      <w:proofErr w:type="spellEnd"/>
      <w:r w:rsidRPr="00EF4827">
        <w:rPr>
          <w:lang w:val="fr-FR"/>
        </w:rPr>
        <w:t>&gt;</w:t>
      </w:r>
    </w:p>
    <w:p w14:paraId="429E7155"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536EB434"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w:t>
      </w:r>
      <w:proofErr w:type="spellStart"/>
      <w:r w:rsidRPr="00EF4827">
        <w:rPr>
          <w:lang w:val="fr-FR"/>
        </w:rPr>
        <w:t>tariffaQuotaSSR</w:t>
      </w:r>
      <w:proofErr w:type="spellEnd"/>
      <w:r w:rsidRPr="00EF4827">
        <w:rPr>
          <w:lang w:val="fr-FR"/>
        </w:rPr>
        <w:t>"&gt;</w:t>
      </w:r>
    </w:p>
    <w:p w14:paraId="5903FF10"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095CF04B"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xs:decimal</w:t>
      </w:r>
      <w:proofErr w:type="spellEnd"/>
      <w:r w:rsidRPr="00EF4827">
        <w:rPr>
          <w:lang w:val="fr-FR"/>
        </w:rPr>
        <w:t>"&gt;&lt;!--VALORI AMMESSI--&gt;</w:t>
      </w:r>
    </w:p>
    <w:p w14:paraId="4D7B1ACD" w14:textId="77777777" w:rsidR="006B66B8" w:rsidRPr="00716C4A" w:rsidRDefault="006B66B8" w:rsidP="006B66B8">
      <w:pPr>
        <w:rPr>
          <w:lang w:val="fr-FR"/>
        </w:rPr>
      </w:pPr>
      <w:r w:rsidRPr="00EF4827">
        <w:rPr>
          <w:lang w:val="fr-FR"/>
        </w:rPr>
        <w:t xml:space="preserve">        </w:t>
      </w:r>
      <w:r w:rsidRPr="00716C4A">
        <w:rPr>
          <w:lang w:val="fr-FR"/>
        </w:rPr>
        <w:t>&lt;</w:t>
      </w:r>
      <w:proofErr w:type="spellStart"/>
      <w:r w:rsidRPr="00716C4A">
        <w:rPr>
          <w:lang w:val="fr-FR"/>
        </w:rPr>
        <w:t>xs:fractionDigits</w:t>
      </w:r>
      <w:proofErr w:type="spellEnd"/>
      <w:r w:rsidRPr="00716C4A">
        <w:rPr>
          <w:lang w:val="fr-FR"/>
        </w:rPr>
        <w:t xml:space="preserve"> value="2"/&gt;</w:t>
      </w:r>
    </w:p>
    <w:p w14:paraId="06C01519" w14:textId="77777777" w:rsidR="006B66B8" w:rsidRPr="00EF4827" w:rsidRDefault="006B66B8" w:rsidP="006B66B8">
      <w:pPr>
        <w:rPr>
          <w:lang w:val="en-GB"/>
        </w:rPr>
      </w:pPr>
      <w:r w:rsidRPr="00716C4A">
        <w:rPr>
          <w:lang w:val="fr-FR"/>
        </w:rPr>
        <w:t xml:space="preserve">        </w:t>
      </w:r>
      <w:r w:rsidRPr="00EF4827">
        <w:rPr>
          <w:lang w:val="en-GB"/>
        </w:rPr>
        <w:t>&lt;</w:t>
      </w:r>
      <w:proofErr w:type="spellStart"/>
      <w:r w:rsidRPr="00EF4827">
        <w:rPr>
          <w:lang w:val="en-GB"/>
        </w:rPr>
        <w:t>xs:minInclusive</w:t>
      </w:r>
      <w:proofErr w:type="spellEnd"/>
      <w:r w:rsidRPr="00EF4827">
        <w:rPr>
          <w:lang w:val="en-GB"/>
        </w:rPr>
        <w:t xml:space="preserve"> value="0.01"/&gt;</w:t>
      </w:r>
    </w:p>
    <w:p w14:paraId="11F625C5" w14:textId="77777777" w:rsidR="006B66B8" w:rsidRPr="00EF4827" w:rsidRDefault="006B66B8" w:rsidP="006B66B8">
      <w:pPr>
        <w:rPr>
          <w:lang w:val="en-GB"/>
        </w:rPr>
      </w:pPr>
      <w:r w:rsidRPr="00EF4827">
        <w:rPr>
          <w:lang w:val="en-GB"/>
        </w:rPr>
        <w:t xml:space="preserve">        &lt;</w:t>
      </w:r>
      <w:proofErr w:type="spellStart"/>
      <w:r w:rsidRPr="00EF4827">
        <w:rPr>
          <w:lang w:val="en-GB"/>
        </w:rPr>
        <w:t>xs:maxInclusive</w:t>
      </w:r>
      <w:proofErr w:type="spellEnd"/>
      <w:r w:rsidRPr="00EF4827">
        <w:rPr>
          <w:lang w:val="en-GB"/>
        </w:rPr>
        <w:t xml:space="preserve"> value="999999.99"/&gt;</w:t>
      </w:r>
    </w:p>
    <w:p w14:paraId="2B13A732" w14:textId="77777777" w:rsidR="006B66B8" w:rsidRPr="00716C4A" w:rsidRDefault="006B66B8" w:rsidP="006B66B8">
      <w:pPr>
        <w:rPr>
          <w:lang w:val="fr-FR"/>
        </w:rPr>
      </w:pPr>
      <w:r w:rsidRPr="00EF4827">
        <w:rPr>
          <w:lang w:val="en-GB"/>
        </w:rPr>
        <w:t xml:space="preserve">      </w:t>
      </w:r>
      <w:r w:rsidRPr="00716C4A">
        <w:rPr>
          <w:lang w:val="fr-FR"/>
        </w:rPr>
        <w:t>&lt;/</w:t>
      </w:r>
      <w:proofErr w:type="spellStart"/>
      <w:r w:rsidRPr="00716C4A">
        <w:rPr>
          <w:lang w:val="fr-FR"/>
        </w:rPr>
        <w:t>xs:restriction</w:t>
      </w:r>
      <w:proofErr w:type="spellEnd"/>
      <w:r w:rsidRPr="00716C4A">
        <w:rPr>
          <w:lang w:val="fr-FR"/>
        </w:rPr>
        <w:t>&gt;</w:t>
      </w:r>
    </w:p>
    <w:p w14:paraId="2C01FE95" w14:textId="77777777" w:rsidR="006B66B8" w:rsidRPr="00716C4A" w:rsidRDefault="006B66B8" w:rsidP="006B66B8">
      <w:pPr>
        <w:rPr>
          <w:lang w:val="fr-FR"/>
        </w:rPr>
      </w:pPr>
      <w:r w:rsidRPr="00716C4A">
        <w:rPr>
          <w:lang w:val="fr-FR"/>
        </w:rPr>
        <w:t xml:space="preserve">    &lt;/</w:t>
      </w:r>
      <w:proofErr w:type="spellStart"/>
      <w:r w:rsidRPr="00716C4A">
        <w:rPr>
          <w:lang w:val="fr-FR"/>
        </w:rPr>
        <w:t>xs:simpleType</w:t>
      </w:r>
      <w:proofErr w:type="spellEnd"/>
      <w:r w:rsidRPr="00716C4A">
        <w:rPr>
          <w:lang w:val="fr-FR"/>
        </w:rPr>
        <w:t>&gt;</w:t>
      </w:r>
    </w:p>
    <w:p w14:paraId="639076AA"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&gt;</w:t>
      </w:r>
    </w:p>
    <w:p w14:paraId="38253E1C"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 xml:space="preserve"> </w:t>
      </w:r>
      <w:proofErr w:type="spellStart"/>
      <w:r w:rsidRPr="00716C4A">
        <w:rPr>
          <w:lang w:val="fr-FR"/>
        </w:rPr>
        <w:t>name</w:t>
      </w:r>
      <w:proofErr w:type="spellEnd"/>
      <w:r w:rsidRPr="00716C4A">
        <w:rPr>
          <w:lang w:val="fr-FR"/>
        </w:rPr>
        <w:t>="</w:t>
      </w:r>
      <w:proofErr w:type="spellStart"/>
      <w:r w:rsidRPr="00716C4A">
        <w:rPr>
          <w:lang w:val="fr-FR"/>
        </w:rPr>
        <w:t>tariffaQuotaUtente</w:t>
      </w:r>
      <w:proofErr w:type="spellEnd"/>
      <w:r w:rsidRPr="00716C4A">
        <w:rPr>
          <w:lang w:val="fr-FR"/>
        </w:rPr>
        <w:t>"&gt;</w:t>
      </w:r>
    </w:p>
    <w:p w14:paraId="07CC96A9" w14:textId="77777777" w:rsidR="006B66B8" w:rsidRPr="00716C4A" w:rsidRDefault="006B66B8" w:rsidP="006B66B8">
      <w:pPr>
        <w:rPr>
          <w:lang w:val="fr-FR"/>
        </w:rPr>
      </w:pPr>
      <w:r w:rsidRPr="00716C4A">
        <w:rPr>
          <w:lang w:val="fr-FR"/>
        </w:rPr>
        <w:t xml:space="preserve">    &lt;</w:t>
      </w:r>
      <w:proofErr w:type="spellStart"/>
      <w:r w:rsidRPr="00716C4A">
        <w:rPr>
          <w:lang w:val="fr-FR"/>
        </w:rPr>
        <w:t>xs:simpleType</w:t>
      </w:r>
      <w:proofErr w:type="spellEnd"/>
      <w:r w:rsidRPr="00716C4A">
        <w:rPr>
          <w:lang w:val="fr-FR"/>
        </w:rPr>
        <w:t>&gt;&lt;!--FORMATO--&gt;</w:t>
      </w:r>
    </w:p>
    <w:p w14:paraId="4EBC86BE" w14:textId="77777777" w:rsidR="006B66B8" w:rsidRPr="00716C4A" w:rsidRDefault="006B66B8" w:rsidP="006B66B8">
      <w:pPr>
        <w:rPr>
          <w:lang w:val="fr-FR"/>
        </w:rPr>
      </w:pPr>
      <w:r w:rsidRPr="00716C4A">
        <w:rPr>
          <w:lang w:val="fr-FR"/>
        </w:rPr>
        <w:t xml:space="preserve">      &lt;</w:t>
      </w:r>
      <w:proofErr w:type="spellStart"/>
      <w:r w:rsidRPr="00716C4A">
        <w:rPr>
          <w:lang w:val="fr-FR"/>
        </w:rPr>
        <w:t>xs:restriction</w:t>
      </w:r>
      <w:proofErr w:type="spellEnd"/>
      <w:r w:rsidRPr="00716C4A">
        <w:rPr>
          <w:lang w:val="fr-FR"/>
        </w:rPr>
        <w:t xml:space="preserve"> base="</w:t>
      </w:r>
      <w:proofErr w:type="spellStart"/>
      <w:r w:rsidRPr="00716C4A">
        <w:rPr>
          <w:lang w:val="fr-FR"/>
        </w:rPr>
        <w:t>xs:decimal</w:t>
      </w:r>
      <w:proofErr w:type="spellEnd"/>
      <w:r w:rsidRPr="00716C4A">
        <w:rPr>
          <w:lang w:val="fr-FR"/>
        </w:rPr>
        <w:t>"&gt;&lt;!--VALORI AMMESSI--&gt;</w:t>
      </w:r>
    </w:p>
    <w:p w14:paraId="318A0D74" w14:textId="77777777" w:rsidR="006B66B8" w:rsidRPr="00716C4A" w:rsidRDefault="006B66B8" w:rsidP="006B66B8">
      <w:pPr>
        <w:rPr>
          <w:lang w:val="fr-FR"/>
        </w:rPr>
      </w:pPr>
      <w:r w:rsidRPr="00716C4A">
        <w:rPr>
          <w:lang w:val="fr-FR"/>
        </w:rPr>
        <w:t xml:space="preserve">        &lt;</w:t>
      </w:r>
      <w:proofErr w:type="spellStart"/>
      <w:r w:rsidRPr="00716C4A">
        <w:rPr>
          <w:lang w:val="fr-FR"/>
        </w:rPr>
        <w:t>xs:fractionDigits</w:t>
      </w:r>
      <w:proofErr w:type="spellEnd"/>
      <w:r w:rsidRPr="00716C4A">
        <w:rPr>
          <w:lang w:val="fr-FR"/>
        </w:rPr>
        <w:t xml:space="preserve"> value="2"/&gt;</w:t>
      </w:r>
    </w:p>
    <w:p w14:paraId="1832DA3C" w14:textId="77777777" w:rsidR="006B66B8" w:rsidRPr="00EF4827" w:rsidRDefault="006B66B8" w:rsidP="006B66B8">
      <w:pPr>
        <w:rPr>
          <w:lang w:val="en-GB"/>
        </w:rPr>
      </w:pPr>
      <w:r w:rsidRPr="00716C4A">
        <w:rPr>
          <w:lang w:val="fr-FR"/>
        </w:rPr>
        <w:t xml:space="preserve">        </w:t>
      </w:r>
      <w:r w:rsidRPr="00EF4827">
        <w:rPr>
          <w:lang w:val="en-GB"/>
        </w:rPr>
        <w:t>&lt;</w:t>
      </w:r>
      <w:proofErr w:type="spellStart"/>
      <w:r w:rsidRPr="00EF4827">
        <w:rPr>
          <w:lang w:val="en-GB"/>
        </w:rPr>
        <w:t>xs:minInclusive</w:t>
      </w:r>
      <w:proofErr w:type="spellEnd"/>
      <w:r w:rsidRPr="00EF4827">
        <w:rPr>
          <w:lang w:val="en-GB"/>
        </w:rPr>
        <w:t xml:space="preserve"> value="0.00"/&gt;</w:t>
      </w:r>
    </w:p>
    <w:p w14:paraId="71EAE106" w14:textId="77777777" w:rsidR="006B66B8" w:rsidRPr="00EF4827" w:rsidRDefault="006B66B8" w:rsidP="006B66B8">
      <w:pPr>
        <w:rPr>
          <w:lang w:val="en-GB"/>
        </w:rPr>
      </w:pPr>
      <w:r w:rsidRPr="00EF4827">
        <w:rPr>
          <w:lang w:val="en-GB"/>
        </w:rPr>
        <w:t xml:space="preserve">        &lt;</w:t>
      </w:r>
      <w:proofErr w:type="spellStart"/>
      <w:r w:rsidRPr="00EF4827">
        <w:rPr>
          <w:lang w:val="en-GB"/>
        </w:rPr>
        <w:t>xs:maxInclusive</w:t>
      </w:r>
      <w:proofErr w:type="spellEnd"/>
      <w:r w:rsidRPr="00EF4827">
        <w:rPr>
          <w:lang w:val="en-GB"/>
        </w:rPr>
        <w:t xml:space="preserve"> value="999999.99"/&gt;</w:t>
      </w:r>
    </w:p>
    <w:p w14:paraId="5AC789FB"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3405441E"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4912F5E2"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776FC7C6"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quotaComuneEnteGestore</w:t>
      </w:r>
      <w:proofErr w:type="spellEnd"/>
      <w:r w:rsidRPr="00EF4827">
        <w:rPr>
          <w:lang w:val="en-GB"/>
        </w:rPr>
        <w:t>"&gt;</w:t>
      </w:r>
    </w:p>
    <w:p w14:paraId="164FED9E"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135B9573"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xs:decimal</w:t>
      </w:r>
      <w:proofErr w:type="spellEnd"/>
      <w:r w:rsidRPr="00EF4827">
        <w:rPr>
          <w:lang w:val="en-GB"/>
        </w:rPr>
        <w:t>"&gt;&lt;!--VALORI AMMESSI--&gt;</w:t>
      </w:r>
    </w:p>
    <w:p w14:paraId="3B812875" w14:textId="77777777" w:rsidR="006B66B8" w:rsidRPr="00EF4827" w:rsidRDefault="006B66B8" w:rsidP="006B66B8">
      <w:pPr>
        <w:rPr>
          <w:lang w:val="en-GB"/>
        </w:rPr>
      </w:pPr>
      <w:r w:rsidRPr="00EF4827">
        <w:rPr>
          <w:lang w:val="en-GB"/>
        </w:rPr>
        <w:t xml:space="preserve">        &lt;</w:t>
      </w:r>
      <w:proofErr w:type="spellStart"/>
      <w:r w:rsidRPr="00EF4827">
        <w:rPr>
          <w:lang w:val="en-GB"/>
        </w:rPr>
        <w:t>xs:fractionDigits</w:t>
      </w:r>
      <w:proofErr w:type="spellEnd"/>
      <w:r w:rsidRPr="00EF4827">
        <w:rPr>
          <w:lang w:val="en-GB"/>
        </w:rPr>
        <w:t xml:space="preserve"> value="2"/&gt;</w:t>
      </w:r>
    </w:p>
    <w:p w14:paraId="64F9D583" w14:textId="77777777" w:rsidR="006B66B8" w:rsidRPr="00EF4827" w:rsidRDefault="006B66B8" w:rsidP="006B66B8">
      <w:pPr>
        <w:rPr>
          <w:lang w:val="en-GB"/>
        </w:rPr>
      </w:pPr>
      <w:r w:rsidRPr="00EF4827">
        <w:rPr>
          <w:lang w:val="en-GB"/>
        </w:rPr>
        <w:t xml:space="preserve">        &lt;</w:t>
      </w:r>
      <w:proofErr w:type="spellStart"/>
      <w:r w:rsidRPr="00EF4827">
        <w:rPr>
          <w:lang w:val="en-GB"/>
        </w:rPr>
        <w:t>xs:minInclusive</w:t>
      </w:r>
      <w:proofErr w:type="spellEnd"/>
      <w:r w:rsidRPr="00EF4827">
        <w:rPr>
          <w:lang w:val="en-GB"/>
        </w:rPr>
        <w:t xml:space="preserve"> value="0.00"/&gt;</w:t>
      </w:r>
    </w:p>
    <w:p w14:paraId="5F80E797" w14:textId="77777777" w:rsidR="006B66B8" w:rsidRPr="00EF4827" w:rsidRDefault="006B66B8" w:rsidP="006B66B8">
      <w:pPr>
        <w:rPr>
          <w:lang w:val="en-GB"/>
        </w:rPr>
      </w:pPr>
      <w:r w:rsidRPr="00EF4827">
        <w:rPr>
          <w:lang w:val="en-GB"/>
        </w:rPr>
        <w:t xml:space="preserve">        &lt;</w:t>
      </w:r>
      <w:proofErr w:type="spellStart"/>
      <w:r w:rsidRPr="00EF4827">
        <w:rPr>
          <w:lang w:val="en-GB"/>
        </w:rPr>
        <w:t>xs:maxInclusive</w:t>
      </w:r>
      <w:proofErr w:type="spellEnd"/>
      <w:r w:rsidRPr="00EF4827">
        <w:rPr>
          <w:lang w:val="en-GB"/>
        </w:rPr>
        <w:t xml:space="preserve"> value="999999.99"/&gt;</w:t>
      </w:r>
    </w:p>
    <w:p w14:paraId="6F41865C"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3FCC76F3"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21FC281D"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619BA039"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regionePagante</w:t>
      </w:r>
      <w:proofErr w:type="spellEnd"/>
      <w:r w:rsidRPr="00EF4827">
        <w:rPr>
          <w:lang w:val="en-GB"/>
        </w:rPr>
        <w:t>"&gt;</w:t>
      </w:r>
    </w:p>
    <w:p w14:paraId="2A5E93AF"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09546669"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 --&gt;</w:t>
      </w:r>
    </w:p>
    <w:p w14:paraId="05E988B7" w14:textId="77777777" w:rsidR="006B66B8" w:rsidRPr="00EF4827" w:rsidRDefault="006B66B8" w:rsidP="006B66B8">
      <w:pPr>
        <w:rPr>
          <w:lang w:val="en-GB"/>
        </w:rPr>
      </w:pPr>
      <w:r w:rsidRPr="00EF4827">
        <w:rPr>
          <w:lang w:val="en-GB"/>
        </w:rPr>
        <w:t xml:space="preserve">        &lt;</w:t>
      </w:r>
      <w:proofErr w:type="spellStart"/>
      <w:r w:rsidRPr="00EF4827">
        <w:rPr>
          <w:lang w:val="en-GB"/>
        </w:rPr>
        <w:t>xs:pattern</w:t>
      </w:r>
      <w:proofErr w:type="spellEnd"/>
      <w:r w:rsidRPr="00EF4827">
        <w:rPr>
          <w:lang w:val="en-GB"/>
        </w:rPr>
        <w:t xml:space="preserve"> value="[0-9]{3}"/&gt;</w:t>
      </w:r>
    </w:p>
    <w:p w14:paraId="6B2E7B4B"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713CC987"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440C45CA"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25DE3911"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ASLPagante</w:t>
      </w:r>
      <w:proofErr w:type="spellEnd"/>
      <w:r w:rsidRPr="00EF4827">
        <w:rPr>
          <w:lang w:val="en-GB"/>
        </w:rPr>
        <w:t>"&gt;</w:t>
      </w:r>
    </w:p>
    <w:p w14:paraId="593FFD1E"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06DE4DBB"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 --&gt;</w:t>
      </w:r>
    </w:p>
    <w:p w14:paraId="1958ACA4" w14:textId="77777777" w:rsidR="006B66B8" w:rsidRPr="00EF4827" w:rsidRDefault="006B66B8" w:rsidP="006B66B8">
      <w:pPr>
        <w:rPr>
          <w:lang w:val="en-GB"/>
        </w:rPr>
      </w:pPr>
      <w:r w:rsidRPr="00EF4827">
        <w:rPr>
          <w:lang w:val="en-GB"/>
        </w:rPr>
        <w:t xml:space="preserve">        &lt;</w:t>
      </w:r>
      <w:proofErr w:type="spellStart"/>
      <w:r w:rsidRPr="00EF4827">
        <w:rPr>
          <w:lang w:val="en-GB"/>
        </w:rPr>
        <w:t>xs:pattern</w:t>
      </w:r>
      <w:proofErr w:type="spellEnd"/>
      <w:r w:rsidRPr="00EF4827">
        <w:rPr>
          <w:lang w:val="en-GB"/>
        </w:rPr>
        <w:t xml:space="preserve"> value="([0-9]{3})?"/&gt;</w:t>
      </w:r>
    </w:p>
    <w:p w14:paraId="79E3E1C5"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36594CBC"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1AE1A00A"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5CC56E02"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eventoPrestazioneAmbulatoriale</w:t>
      </w:r>
      <w:proofErr w:type="spellEnd"/>
      <w:r w:rsidRPr="00EF4827">
        <w:rPr>
          <w:lang w:val="en-GB"/>
        </w:rPr>
        <w:t>"&gt;</w:t>
      </w:r>
    </w:p>
    <w:p w14:paraId="1D1A1C6B" w14:textId="77777777" w:rsidR="006B66B8" w:rsidRPr="00EF4827" w:rsidRDefault="006B66B8" w:rsidP="006B66B8">
      <w:pPr>
        <w:rPr>
          <w:lang w:val="en-GB"/>
        </w:rPr>
      </w:pPr>
      <w:r w:rsidRPr="00EF4827">
        <w:rPr>
          <w:lang w:val="en-GB"/>
        </w:rPr>
        <w:t xml:space="preserve">    &lt;</w:t>
      </w:r>
      <w:proofErr w:type="spellStart"/>
      <w:r w:rsidRPr="00EF4827">
        <w:rPr>
          <w:lang w:val="en-GB"/>
        </w:rPr>
        <w:t>xs:complexType</w:t>
      </w:r>
      <w:proofErr w:type="spellEnd"/>
      <w:r w:rsidRPr="00EF4827">
        <w:rPr>
          <w:lang w:val="en-GB"/>
        </w:rPr>
        <w:t>&gt;</w:t>
      </w:r>
    </w:p>
    <w:p w14:paraId="0DC0F89C" w14:textId="77777777" w:rsidR="006B66B8" w:rsidRPr="00EF4827" w:rsidRDefault="006B66B8" w:rsidP="006B66B8">
      <w:pPr>
        <w:rPr>
          <w:lang w:val="en-GB"/>
        </w:rPr>
      </w:pPr>
      <w:r w:rsidRPr="00EF4827">
        <w:rPr>
          <w:lang w:val="en-GB"/>
        </w:rPr>
        <w:t xml:space="preserve">      &lt;</w:t>
      </w:r>
      <w:proofErr w:type="spellStart"/>
      <w:r w:rsidRPr="00EF4827">
        <w:rPr>
          <w:lang w:val="en-GB"/>
        </w:rPr>
        <w:t>xs:sequence</w:t>
      </w:r>
      <w:proofErr w:type="spellEnd"/>
      <w:r w:rsidRPr="00EF4827">
        <w:rPr>
          <w:lang w:val="en-GB"/>
        </w:rPr>
        <w:t>&gt;</w:t>
      </w:r>
    </w:p>
    <w:p w14:paraId="3F0E33F1" w14:textId="77777777" w:rsidR="006B66B8" w:rsidRPr="00EF4827" w:rsidRDefault="006B66B8" w:rsidP="006B66B8">
      <w:pPr>
        <w:rPr>
          <w:lang w:val="en-GB"/>
        </w:rPr>
      </w:pPr>
      <w:r w:rsidRPr="00EF4827">
        <w:rPr>
          <w:lang w:val="en-GB"/>
        </w:rPr>
        <w:lastRenderedPageBreak/>
        <w:t xml:space="preserve">        &lt;</w:t>
      </w:r>
      <w:proofErr w:type="spellStart"/>
      <w:r w:rsidRPr="00EF4827">
        <w:rPr>
          <w:lang w:val="en-GB"/>
        </w:rPr>
        <w:t>xs:element</w:t>
      </w:r>
      <w:proofErr w:type="spellEnd"/>
      <w:r w:rsidRPr="00EF4827">
        <w:rPr>
          <w:lang w:val="en-GB"/>
        </w:rPr>
        <w:t xml:space="preserve"> ref="</w:t>
      </w:r>
      <w:proofErr w:type="spellStart"/>
      <w:r w:rsidRPr="00EF4827">
        <w:rPr>
          <w:lang w:val="en-GB"/>
        </w:rPr>
        <w:t>dataPrestazioneAmbulatoriale</w:t>
      </w:r>
      <w:proofErr w:type="spellEnd"/>
      <w:r w:rsidRPr="00EF4827">
        <w:rPr>
          <w:lang w:val="en-GB"/>
        </w:rPr>
        <w:t>"/&gt;</w:t>
      </w:r>
    </w:p>
    <w:p w14:paraId="1EEB7207" w14:textId="77777777" w:rsidR="006B66B8" w:rsidRPr="00EF4827" w:rsidRDefault="006B66B8" w:rsidP="006B66B8">
      <w:r w:rsidRPr="00EF4827">
        <w:rPr>
          <w:lang w:val="en-GB"/>
        </w:rPr>
        <w:t xml:space="preserve">        </w:t>
      </w:r>
      <w:r w:rsidRPr="00EF4827">
        <w:t>&lt;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codiceStrutturaErogatrice</w:t>
      </w:r>
      <w:proofErr w:type="spellEnd"/>
      <w:r w:rsidRPr="00EF4827">
        <w:t>"/&gt;</w:t>
      </w:r>
    </w:p>
    <w:p w14:paraId="49824957"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codicePrestazioneAmbulatoriale</w:t>
      </w:r>
      <w:proofErr w:type="spellEnd"/>
      <w:r w:rsidRPr="00EF4827">
        <w:t>"/&gt;</w:t>
      </w:r>
    </w:p>
    <w:p w14:paraId="26445D6F"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numeroPrestazioni</w:t>
      </w:r>
      <w:proofErr w:type="spellEnd"/>
      <w:r w:rsidRPr="00EF4827">
        <w:t>"/&gt;</w:t>
      </w:r>
    </w:p>
    <w:p w14:paraId="27C12219"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dataPrimaRichiesta</w:t>
      </w:r>
      <w:proofErr w:type="spellEnd"/>
      <w:r w:rsidRPr="00EF4827">
        <w:t>"/&gt;</w:t>
      </w:r>
    </w:p>
    <w:p w14:paraId="3745EA74"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codiceStrutturaPrimaRichiesta</w:t>
      </w:r>
      <w:proofErr w:type="spellEnd"/>
      <w:r w:rsidRPr="00EF4827">
        <w:t>"/&gt;</w:t>
      </w:r>
    </w:p>
    <w:p w14:paraId="10404806" w14:textId="77777777" w:rsidR="006B66B8" w:rsidRPr="00EF4827" w:rsidRDefault="006B66B8" w:rsidP="006B66B8">
      <w:r w:rsidRPr="00EF4827">
        <w:t xml:space="preserve">      &lt;/</w:t>
      </w:r>
      <w:proofErr w:type="spellStart"/>
      <w:r w:rsidRPr="00EF4827">
        <w:t>xs:sequence</w:t>
      </w:r>
      <w:proofErr w:type="spellEnd"/>
      <w:r w:rsidRPr="00EF4827">
        <w:t>&gt;</w:t>
      </w:r>
    </w:p>
    <w:p w14:paraId="0D17C687" w14:textId="77777777" w:rsidR="006B66B8" w:rsidRPr="00EF4827" w:rsidRDefault="006B66B8" w:rsidP="006B66B8">
      <w:r w:rsidRPr="00EF4827">
        <w:t xml:space="preserve">    &lt;/</w:t>
      </w:r>
      <w:proofErr w:type="spellStart"/>
      <w:r w:rsidRPr="00EF4827">
        <w:t>xs:complexType</w:t>
      </w:r>
      <w:proofErr w:type="spellEnd"/>
      <w:r w:rsidRPr="00EF4827">
        <w:t>&gt;</w:t>
      </w:r>
    </w:p>
    <w:p w14:paraId="6427F34C" w14:textId="77777777" w:rsidR="006B66B8" w:rsidRPr="00EF4827" w:rsidRDefault="006B66B8" w:rsidP="006B66B8">
      <w:r w:rsidRPr="00EF4827">
        <w:t xml:space="preserve">  &lt;/</w:t>
      </w:r>
      <w:proofErr w:type="spellStart"/>
      <w:r w:rsidRPr="00EF4827">
        <w:t>xs:element</w:t>
      </w:r>
      <w:proofErr w:type="spellEnd"/>
      <w:r w:rsidRPr="00EF4827">
        <w:t>&gt;</w:t>
      </w:r>
    </w:p>
    <w:p w14:paraId="6BAD84AC" w14:textId="77777777" w:rsidR="006B66B8" w:rsidRPr="00EF4827" w:rsidRDefault="006B66B8" w:rsidP="006B66B8">
      <w:r w:rsidRPr="00EF4827">
        <w:t xml:space="preserve">  &lt;</w:t>
      </w:r>
      <w:proofErr w:type="spellStart"/>
      <w:r w:rsidRPr="00EF4827">
        <w:t>xs:element</w:t>
      </w:r>
      <w:proofErr w:type="spellEnd"/>
      <w:r w:rsidRPr="00EF4827">
        <w:t xml:space="preserve"> name="</w:t>
      </w:r>
      <w:proofErr w:type="spellStart"/>
      <w:r w:rsidRPr="00EF4827">
        <w:t>dataPrestazioneAmbulatoriale</w:t>
      </w:r>
      <w:proofErr w:type="spellEnd"/>
      <w:r w:rsidRPr="00EF4827">
        <w:t>"&gt;</w:t>
      </w:r>
    </w:p>
    <w:p w14:paraId="7AC7A10F" w14:textId="77777777" w:rsidR="006B66B8" w:rsidRPr="00EF4827" w:rsidRDefault="006B66B8" w:rsidP="006B66B8">
      <w:r w:rsidRPr="00EF4827">
        <w:t xml:space="preserve">    &lt;</w:t>
      </w:r>
      <w:proofErr w:type="spellStart"/>
      <w:r w:rsidRPr="00EF4827">
        <w:t>xs:simpleType</w:t>
      </w:r>
      <w:proofErr w:type="spellEnd"/>
      <w:r w:rsidRPr="00EF4827">
        <w:t>&gt;&lt;!--FORMATO--&gt;</w:t>
      </w:r>
    </w:p>
    <w:p w14:paraId="577AAFEA" w14:textId="77777777" w:rsidR="006B66B8" w:rsidRPr="00EF4827" w:rsidRDefault="006B66B8" w:rsidP="006B66B8">
      <w:r w:rsidRPr="00EF4827">
        <w:t xml:space="preserve">      &lt;</w:t>
      </w:r>
      <w:proofErr w:type="spellStart"/>
      <w:r w:rsidRPr="00EF4827">
        <w:t>xs:restriction</w:t>
      </w:r>
      <w:proofErr w:type="spellEnd"/>
      <w:r w:rsidRPr="00EF4827">
        <w:t xml:space="preserve"> base="</w:t>
      </w:r>
      <w:proofErr w:type="spellStart"/>
      <w:r w:rsidRPr="00EF4827">
        <w:t>xs:string</w:t>
      </w:r>
      <w:proofErr w:type="spellEnd"/>
      <w:r w:rsidRPr="00EF4827">
        <w:t xml:space="preserve">"&gt;&lt;!--VALORI AMMESSI </w:t>
      </w:r>
      <w:proofErr w:type="spellStart"/>
      <w:r w:rsidRPr="00EF4827">
        <w:t>ddmmyyyy</w:t>
      </w:r>
      <w:proofErr w:type="spellEnd"/>
      <w:r w:rsidRPr="00EF4827">
        <w:t xml:space="preserve"> dal 01011900 a 31122099--&gt;</w:t>
      </w:r>
    </w:p>
    <w:p w14:paraId="18BB7A67" w14:textId="77777777" w:rsidR="006B66B8" w:rsidRPr="00EF4827" w:rsidRDefault="006B66B8" w:rsidP="006B66B8">
      <w:r w:rsidRPr="00EF4827">
        <w:t xml:space="preserve">        &lt;</w:t>
      </w:r>
      <w:proofErr w:type="spellStart"/>
      <w:r w:rsidRPr="00EF4827">
        <w:t>xs:pattern</w:t>
      </w:r>
      <w:proofErr w:type="spellEnd"/>
      <w:r w:rsidRPr="00EF4827">
        <w:t xml:space="preserve"> value="(([0][1-9]|[1-2][0-9]|[3][0-1])(01|02|03|04|05|06|07|08|09|10|11|12)(19|20)[0-9]{2})"/&gt;</w:t>
      </w:r>
    </w:p>
    <w:p w14:paraId="6B538573" w14:textId="77777777" w:rsidR="006B66B8" w:rsidRPr="00EF4827" w:rsidRDefault="006B66B8" w:rsidP="006B66B8">
      <w:r w:rsidRPr="00EF4827">
        <w:t xml:space="preserve">      &lt;/</w:t>
      </w:r>
      <w:proofErr w:type="spellStart"/>
      <w:r w:rsidRPr="00EF4827">
        <w:t>xs:restriction</w:t>
      </w:r>
      <w:proofErr w:type="spellEnd"/>
      <w:r w:rsidRPr="00EF4827">
        <w:t>&gt;</w:t>
      </w:r>
    </w:p>
    <w:p w14:paraId="7E338A47" w14:textId="77777777" w:rsidR="006B66B8" w:rsidRPr="00EF4827" w:rsidRDefault="006B66B8" w:rsidP="006B66B8">
      <w:r w:rsidRPr="00EF4827">
        <w:t xml:space="preserve">    &lt;/</w:t>
      </w:r>
      <w:proofErr w:type="spellStart"/>
      <w:r w:rsidRPr="00EF4827">
        <w:t>xs:simpleType</w:t>
      </w:r>
      <w:proofErr w:type="spellEnd"/>
      <w:r w:rsidRPr="00EF4827">
        <w:t>&gt;</w:t>
      </w:r>
    </w:p>
    <w:p w14:paraId="1A4CCF97" w14:textId="77777777" w:rsidR="006B66B8" w:rsidRPr="00EF4827" w:rsidRDefault="006B66B8" w:rsidP="006B66B8">
      <w:r w:rsidRPr="00EF4827">
        <w:t xml:space="preserve">  &lt;/</w:t>
      </w:r>
      <w:proofErr w:type="spellStart"/>
      <w:r w:rsidRPr="00EF4827">
        <w:t>xs:element</w:t>
      </w:r>
      <w:proofErr w:type="spellEnd"/>
      <w:r w:rsidRPr="00EF4827">
        <w:t>&gt;</w:t>
      </w:r>
    </w:p>
    <w:p w14:paraId="0FC488D5" w14:textId="77777777" w:rsidR="006B66B8" w:rsidRPr="00EF4827" w:rsidRDefault="006B66B8" w:rsidP="006B66B8">
      <w:r w:rsidRPr="00EF4827">
        <w:t xml:space="preserve">  &lt;</w:t>
      </w:r>
      <w:proofErr w:type="spellStart"/>
      <w:r w:rsidRPr="00EF4827">
        <w:t>xs:element</w:t>
      </w:r>
      <w:proofErr w:type="spellEnd"/>
      <w:r w:rsidRPr="00EF4827">
        <w:t xml:space="preserve"> name="</w:t>
      </w:r>
      <w:proofErr w:type="spellStart"/>
      <w:r w:rsidRPr="00EF4827">
        <w:t>codiceStrutturaErogatrice</w:t>
      </w:r>
      <w:proofErr w:type="spellEnd"/>
      <w:r w:rsidRPr="00EF4827">
        <w:t>"&gt;</w:t>
      </w:r>
    </w:p>
    <w:p w14:paraId="01C216F8" w14:textId="77777777" w:rsidR="006B66B8" w:rsidRPr="00EF4827" w:rsidRDefault="006B66B8" w:rsidP="006B66B8">
      <w:r w:rsidRPr="00EF4827">
        <w:t xml:space="preserve">    &lt;</w:t>
      </w:r>
      <w:proofErr w:type="spellStart"/>
      <w:r w:rsidRPr="00EF4827">
        <w:t>xs:simpleType</w:t>
      </w:r>
      <w:proofErr w:type="spellEnd"/>
      <w:r w:rsidRPr="00EF4827">
        <w:t>&gt;&lt;!--FORMATO--&gt;</w:t>
      </w:r>
    </w:p>
    <w:p w14:paraId="0DF7D56E" w14:textId="77777777" w:rsidR="006B66B8" w:rsidRPr="00EF4827" w:rsidRDefault="006B66B8" w:rsidP="006B66B8">
      <w:r w:rsidRPr="00EF4827">
        <w:t xml:space="preserve">      &lt;</w:t>
      </w:r>
      <w:proofErr w:type="spellStart"/>
      <w:r w:rsidRPr="00EF4827">
        <w:t>xs:restriction</w:t>
      </w:r>
      <w:proofErr w:type="spellEnd"/>
      <w:r w:rsidRPr="00EF4827">
        <w:t xml:space="preserve"> base="</w:t>
      </w:r>
      <w:proofErr w:type="spellStart"/>
      <w:r w:rsidRPr="00EF4827">
        <w:t>xs:string</w:t>
      </w:r>
      <w:proofErr w:type="spellEnd"/>
      <w:r w:rsidRPr="00EF4827">
        <w:t>"&gt;&lt;!--VALORI AMMESSI --&gt;</w:t>
      </w:r>
    </w:p>
    <w:p w14:paraId="77C38C51" w14:textId="77777777" w:rsidR="006B66B8" w:rsidRPr="00EF4827" w:rsidRDefault="006B66B8" w:rsidP="006B66B8">
      <w:r w:rsidRPr="00EF4827">
        <w:t xml:space="preserve">        &lt;</w:t>
      </w:r>
      <w:proofErr w:type="spellStart"/>
      <w:r w:rsidRPr="00EF4827">
        <w:t>xs:pattern</w:t>
      </w:r>
      <w:proofErr w:type="spellEnd"/>
      <w:r w:rsidRPr="00EF4827">
        <w:t xml:space="preserve"> </w:t>
      </w:r>
      <w:proofErr w:type="spellStart"/>
      <w:r w:rsidRPr="00EF4827">
        <w:t>value</w:t>
      </w:r>
      <w:proofErr w:type="spellEnd"/>
      <w:r w:rsidRPr="00EF4827">
        <w:t>="([0-9]{6})"/&gt;</w:t>
      </w:r>
    </w:p>
    <w:p w14:paraId="23EAE87A" w14:textId="77777777" w:rsidR="006B66B8" w:rsidRPr="00EF4827" w:rsidRDefault="006B66B8" w:rsidP="006B66B8">
      <w:r w:rsidRPr="00EF4827">
        <w:t xml:space="preserve">      &lt;/</w:t>
      </w:r>
      <w:proofErr w:type="spellStart"/>
      <w:r w:rsidRPr="00EF4827">
        <w:t>xs:restriction</w:t>
      </w:r>
      <w:proofErr w:type="spellEnd"/>
      <w:r w:rsidRPr="00EF4827">
        <w:t>&gt;</w:t>
      </w:r>
    </w:p>
    <w:p w14:paraId="05E55D47" w14:textId="77777777" w:rsidR="006B66B8" w:rsidRPr="00EF4827" w:rsidRDefault="006B66B8" w:rsidP="006B66B8">
      <w:r w:rsidRPr="00EF4827">
        <w:t xml:space="preserve">    &lt;/</w:t>
      </w:r>
      <w:proofErr w:type="spellStart"/>
      <w:r w:rsidRPr="00EF4827">
        <w:t>xs:simpleType</w:t>
      </w:r>
      <w:proofErr w:type="spellEnd"/>
      <w:r w:rsidRPr="00EF4827">
        <w:t>&gt;</w:t>
      </w:r>
    </w:p>
    <w:p w14:paraId="4B380ECF" w14:textId="77777777" w:rsidR="006B66B8" w:rsidRPr="00EF4827" w:rsidRDefault="006B66B8" w:rsidP="006B66B8">
      <w:r w:rsidRPr="00EF4827">
        <w:t xml:space="preserve">  &lt;/</w:t>
      </w:r>
      <w:proofErr w:type="spellStart"/>
      <w:r w:rsidRPr="00EF4827">
        <w:t>xs:element</w:t>
      </w:r>
      <w:proofErr w:type="spellEnd"/>
      <w:r w:rsidRPr="00EF4827">
        <w:t>&gt;</w:t>
      </w:r>
    </w:p>
    <w:p w14:paraId="409D06DF" w14:textId="77777777" w:rsidR="006B66B8" w:rsidRPr="00EF4827" w:rsidRDefault="006B66B8" w:rsidP="006B66B8">
      <w:r w:rsidRPr="00EF4827">
        <w:t xml:space="preserve">  &lt;</w:t>
      </w:r>
      <w:proofErr w:type="spellStart"/>
      <w:r w:rsidRPr="00EF4827">
        <w:t>xs:element</w:t>
      </w:r>
      <w:proofErr w:type="spellEnd"/>
      <w:r w:rsidRPr="00EF4827">
        <w:t xml:space="preserve"> name="</w:t>
      </w:r>
      <w:proofErr w:type="spellStart"/>
      <w:r w:rsidRPr="00EF4827">
        <w:t>codicePrestazioneAmbulatoriale</w:t>
      </w:r>
      <w:proofErr w:type="spellEnd"/>
      <w:r w:rsidRPr="00EF4827">
        <w:t>"&gt;</w:t>
      </w:r>
    </w:p>
    <w:p w14:paraId="631D7386" w14:textId="77777777" w:rsidR="006B66B8" w:rsidRPr="00EF4827" w:rsidRDefault="006B66B8" w:rsidP="006B66B8">
      <w:r w:rsidRPr="00EF4827">
        <w:t xml:space="preserve">    &lt;</w:t>
      </w:r>
      <w:proofErr w:type="spellStart"/>
      <w:r w:rsidRPr="00EF4827">
        <w:t>xs:simpleType</w:t>
      </w:r>
      <w:proofErr w:type="spellEnd"/>
      <w:r w:rsidRPr="00EF4827">
        <w:t>&gt;&lt;!--FORMATO--&gt;</w:t>
      </w:r>
    </w:p>
    <w:p w14:paraId="7BE5C5B3" w14:textId="77777777" w:rsidR="006B66B8" w:rsidRPr="00EF4827" w:rsidRDefault="006B66B8" w:rsidP="006B66B8">
      <w:r w:rsidRPr="00EF4827">
        <w:t xml:space="preserve">      &lt;</w:t>
      </w:r>
      <w:proofErr w:type="spellStart"/>
      <w:r w:rsidRPr="00EF4827">
        <w:t>xs:restriction</w:t>
      </w:r>
      <w:proofErr w:type="spellEnd"/>
      <w:r w:rsidRPr="00EF4827">
        <w:t xml:space="preserve"> base="</w:t>
      </w:r>
      <w:proofErr w:type="spellStart"/>
      <w:r w:rsidRPr="00EF4827">
        <w:t>xs:string</w:t>
      </w:r>
      <w:proofErr w:type="spellEnd"/>
      <w:r w:rsidRPr="00EF4827">
        <w:t>"&gt;&lt;!--VALORI AMMESSI --&gt;</w:t>
      </w:r>
    </w:p>
    <w:p w14:paraId="38DE650E" w14:textId="77777777" w:rsidR="006B66B8" w:rsidRPr="00EF4827" w:rsidRDefault="006B66B8" w:rsidP="006B66B8">
      <w:r w:rsidRPr="00EF4827">
        <w:t xml:space="preserve">        &lt;</w:t>
      </w:r>
      <w:proofErr w:type="spellStart"/>
      <w:r w:rsidRPr="00EF4827">
        <w:t>xs:pattern</w:t>
      </w:r>
      <w:proofErr w:type="spellEnd"/>
      <w:r w:rsidRPr="00EF4827">
        <w:t xml:space="preserve"> </w:t>
      </w:r>
      <w:proofErr w:type="spellStart"/>
      <w:r w:rsidRPr="00EF4827">
        <w:t>value</w:t>
      </w:r>
      <w:proofErr w:type="spellEnd"/>
      <w:r w:rsidRPr="00EF4827">
        <w:t>="([0-9\.]{4,7})"/&gt;</w:t>
      </w:r>
    </w:p>
    <w:p w14:paraId="46D79BD5" w14:textId="77777777" w:rsidR="006B66B8" w:rsidRPr="00EF4827" w:rsidRDefault="006B66B8" w:rsidP="006B66B8">
      <w:r w:rsidRPr="00EF4827">
        <w:t xml:space="preserve">      &lt;/</w:t>
      </w:r>
      <w:proofErr w:type="spellStart"/>
      <w:r w:rsidRPr="00EF4827">
        <w:t>xs:restriction</w:t>
      </w:r>
      <w:proofErr w:type="spellEnd"/>
      <w:r w:rsidRPr="00EF4827">
        <w:t>&gt;</w:t>
      </w:r>
    </w:p>
    <w:p w14:paraId="58821ABC" w14:textId="77777777" w:rsidR="006B66B8" w:rsidRPr="00EF4827" w:rsidRDefault="006B66B8" w:rsidP="006B66B8">
      <w:r w:rsidRPr="00EF4827">
        <w:t xml:space="preserve">    &lt;/</w:t>
      </w:r>
      <w:proofErr w:type="spellStart"/>
      <w:r w:rsidRPr="00EF4827">
        <w:t>xs:simpleType</w:t>
      </w:r>
      <w:proofErr w:type="spellEnd"/>
      <w:r w:rsidRPr="00EF4827">
        <w:t>&gt;</w:t>
      </w:r>
    </w:p>
    <w:p w14:paraId="12488EC4" w14:textId="77777777" w:rsidR="006B66B8" w:rsidRPr="00EF4827" w:rsidRDefault="006B66B8" w:rsidP="006B66B8">
      <w:r w:rsidRPr="00EF4827">
        <w:t xml:space="preserve">  &lt;/</w:t>
      </w:r>
      <w:proofErr w:type="spellStart"/>
      <w:r w:rsidRPr="00EF4827">
        <w:t>xs:element</w:t>
      </w:r>
      <w:proofErr w:type="spellEnd"/>
      <w:r w:rsidRPr="00EF4827">
        <w:t>&gt;</w:t>
      </w:r>
    </w:p>
    <w:p w14:paraId="0499C156" w14:textId="77777777" w:rsidR="006B66B8" w:rsidRPr="00EF4827" w:rsidRDefault="006B66B8" w:rsidP="006B66B8">
      <w:r w:rsidRPr="00EF4827">
        <w:t xml:space="preserve">  &lt;</w:t>
      </w:r>
      <w:proofErr w:type="spellStart"/>
      <w:r w:rsidRPr="00EF4827">
        <w:t>xs:element</w:t>
      </w:r>
      <w:proofErr w:type="spellEnd"/>
      <w:r w:rsidRPr="00EF4827">
        <w:t xml:space="preserve"> name="</w:t>
      </w:r>
      <w:proofErr w:type="spellStart"/>
      <w:r w:rsidRPr="00EF4827">
        <w:t>numeroPrestazioni</w:t>
      </w:r>
      <w:proofErr w:type="spellEnd"/>
      <w:r w:rsidRPr="00EF4827">
        <w:t>"&gt;</w:t>
      </w:r>
    </w:p>
    <w:p w14:paraId="199AA256" w14:textId="77777777" w:rsidR="006B66B8" w:rsidRPr="00EF4827" w:rsidRDefault="006B66B8" w:rsidP="006B66B8">
      <w:r w:rsidRPr="00EF4827">
        <w:t xml:space="preserve">    &lt;</w:t>
      </w:r>
      <w:proofErr w:type="spellStart"/>
      <w:r w:rsidRPr="00EF4827">
        <w:t>xs:simpleType</w:t>
      </w:r>
      <w:proofErr w:type="spellEnd"/>
      <w:r w:rsidRPr="00EF4827">
        <w:t>&gt;&lt;!--FORMATO--&gt;</w:t>
      </w:r>
    </w:p>
    <w:p w14:paraId="5C528985" w14:textId="77777777" w:rsidR="006B66B8" w:rsidRPr="00EF4827" w:rsidRDefault="006B66B8" w:rsidP="006B66B8">
      <w:r w:rsidRPr="00EF4827">
        <w:t xml:space="preserve">      &lt;</w:t>
      </w:r>
      <w:proofErr w:type="spellStart"/>
      <w:r w:rsidRPr="00EF4827">
        <w:t>xs:restriction</w:t>
      </w:r>
      <w:proofErr w:type="spellEnd"/>
      <w:r w:rsidRPr="00EF4827">
        <w:t xml:space="preserve"> base="</w:t>
      </w:r>
      <w:proofErr w:type="spellStart"/>
      <w:r w:rsidRPr="00EF4827">
        <w:t>xs:integer</w:t>
      </w:r>
      <w:proofErr w:type="spellEnd"/>
      <w:r w:rsidRPr="00EF4827">
        <w:t>"&gt;&lt;!--VALORI AMMESSI--&gt;</w:t>
      </w:r>
    </w:p>
    <w:p w14:paraId="657289B5" w14:textId="77777777" w:rsidR="006B66B8" w:rsidRPr="00EF4827" w:rsidRDefault="006B66B8" w:rsidP="006B66B8">
      <w:pPr>
        <w:rPr>
          <w:lang w:val="en-GB"/>
        </w:rPr>
      </w:pPr>
      <w:r w:rsidRPr="00EF4827">
        <w:t xml:space="preserve">        </w:t>
      </w:r>
      <w:r w:rsidRPr="00EF4827">
        <w:rPr>
          <w:lang w:val="en-GB"/>
        </w:rPr>
        <w:t>&lt;</w:t>
      </w:r>
      <w:proofErr w:type="spellStart"/>
      <w:r w:rsidRPr="00EF4827">
        <w:rPr>
          <w:lang w:val="en-GB"/>
        </w:rPr>
        <w:t>xs:minInclusive</w:t>
      </w:r>
      <w:proofErr w:type="spellEnd"/>
      <w:r w:rsidRPr="00EF4827">
        <w:rPr>
          <w:lang w:val="en-GB"/>
        </w:rPr>
        <w:t xml:space="preserve"> value="1"/&gt;</w:t>
      </w:r>
    </w:p>
    <w:p w14:paraId="7619CF26" w14:textId="77777777" w:rsidR="006B66B8" w:rsidRPr="00EF4827" w:rsidRDefault="006B66B8" w:rsidP="006B66B8">
      <w:pPr>
        <w:rPr>
          <w:lang w:val="en-GB"/>
        </w:rPr>
      </w:pPr>
      <w:r w:rsidRPr="00EF4827">
        <w:rPr>
          <w:lang w:val="en-GB"/>
        </w:rPr>
        <w:t xml:space="preserve">        &lt;</w:t>
      </w:r>
      <w:proofErr w:type="spellStart"/>
      <w:r w:rsidRPr="00EF4827">
        <w:rPr>
          <w:lang w:val="en-GB"/>
        </w:rPr>
        <w:t>xs:maxInclusive</w:t>
      </w:r>
      <w:proofErr w:type="spellEnd"/>
      <w:r w:rsidRPr="00EF4827">
        <w:rPr>
          <w:lang w:val="en-GB"/>
        </w:rPr>
        <w:t xml:space="preserve"> value="99"/&gt;</w:t>
      </w:r>
    </w:p>
    <w:p w14:paraId="572CE24F"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6FF2D420"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51C0D140"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6D286761"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dataPrimaRichiesta</w:t>
      </w:r>
      <w:proofErr w:type="spellEnd"/>
      <w:r w:rsidRPr="00EF4827">
        <w:rPr>
          <w:lang w:val="en-GB"/>
        </w:rPr>
        <w:t>"&gt;</w:t>
      </w:r>
    </w:p>
    <w:p w14:paraId="4212D9FE"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6841B286"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 xml:space="preserve">"&gt;&lt;!--VALORI AMMESSI </w:t>
      </w:r>
      <w:proofErr w:type="spellStart"/>
      <w:r w:rsidRPr="00EF4827">
        <w:rPr>
          <w:lang w:val="en-GB"/>
        </w:rPr>
        <w:t>ddmmyyyy</w:t>
      </w:r>
      <w:proofErr w:type="spellEnd"/>
      <w:r w:rsidRPr="00EF4827">
        <w:rPr>
          <w:lang w:val="en-GB"/>
        </w:rPr>
        <w:t xml:space="preserve"> dal 01011900 a 31122099--&gt;</w:t>
      </w:r>
    </w:p>
    <w:p w14:paraId="3B6AA2EF" w14:textId="77777777" w:rsidR="006B66B8" w:rsidRPr="00EF4827" w:rsidRDefault="006B66B8" w:rsidP="006B66B8">
      <w:pPr>
        <w:rPr>
          <w:lang w:val="en-GB"/>
        </w:rPr>
      </w:pPr>
      <w:r w:rsidRPr="00EF4827">
        <w:rPr>
          <w:lang w:val="en-GB"/>
        </w:rPr>
        <w:t xml:space="preserve">        &lt;</w:t>
      </w:r>
      <w:proofErr w:type="spellStart"/>
      <w:r w:rsidRPr="00EF4827">
        <w:rPr>
          <w:lang w:val="en-GB"/>
        </w:rPr>
        <w:t>xs:pattern</w:t>
      </w:r>
      <w:proofErr w:type="spellEnd"/>
      <w:r w:rsidRPr="00EF4827">
        <w:rPr>
          <w:lang w:val="en-GB"/>
        </w:rPr>
        <w:t xml:space="preserve"> value="(([0][1-9]|[1-2][0-9]|[3][0-1])(01|02|03|04|05|06|07|08|09|10|11|12)(19|20)[0-9]{2})"/&gt;</w:t>
      </w:r>
    </w:p>
    <w:p w14:paraId="04F98604"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7396FD19" w14:textId="77777777" w:rsidR="006B66B8" w:rsidRPr="00EF4827" w:rsidRDefault="006B66B8" w:rsidP="006B66B8">
      <w:r w:rsidRPr="00EF4827">
        <w:rPr>
          <w:lang w:val="en-GB"/>
        </w:rPr>
        <w:t xml:space="preserve">    </w:t>
      </w:r>
      <w:r w:rsidRPr="00EF4827">
        <w:t>&lt;/</w:t>
      </w:r>
      <w:proofErr w:type="spellStart"/>
      <w:r w:rsidRPr="00EF4827">
        <w:t>xs:simpleType</w:t>
      </w:r>
      <w:proofErr w:type="spellEnd"/>
      <w:r w:rsidRPr="00EF4827">
        <w:t>&gt;</w:t>
      </w:r>
    </w:p>
    <w:p w14:paraId="0278AA63" w14:textId="77777777" w:rsidR="006B66B8" w:rsidRPr="00EF4827" w:rsidRDefault="006B66B8" w:rsidP="006B66B8">
      <w:r w:rsidRPr="00EF4827">
        <w:t xml:space="preserve">  &lt;/</w:t>
      </w:r>
      <w:proofErr w:type="spellStart"/>
      <w:r w:rsidRPr="00EF4827">
        <w:t>xs:element</w:t>
      </w:r>
      <w:proofErr w:type="spellEnd"/>
      <w:r w:rsidRPr="00EF4827">
        <w:t>&gt;</w:t>
      </w:r>
    </w:p>
    <w:p w14:paraId="6A2D46A5" w14:textId="77777777" w:rsidR="006B66B8" w:rsidRPr="00EF4827" w:rsidRDefault="006B66B8" w:rsidP="006B66B8">
      <w:r w:rsidRPr="00EF4827">
        <w:t xml:space="preserve">  &lt;</w:t>
      </w:r>
      <w:proofErr w:type="spellStart"/>
      <w:r w:rsidRPr="00EF4827">
        <w:t>xs:element</w:t>
      </w:r>
      <w:proofErr w:type="spellEnd"/>
      <w:r w:rsidRPr="00EF4827">
        <w:t xml:space="preserve"> name="</w:t>
      </w:r>
      <w:proofErr w:type="spellStart"/>
      <w:r w:rsidRPr="00EF4827">
        <w:t>codiceStrutturaPrimaRichiesta</w:t>
      </w:r>
      <w:proofErr w:type="spellEnd"/>
      <w:r w:rsidRPr="00EF4827">
        <w:t>"&gt;</w:t>
      </w:r>
    </w:p>
    <w:p w14:paraId="65FC0800" w14:textId="77777777" w:rsidR="006B66B8" w:rsidRPr="00EF4827" w:rsidRDefault="006B66B8" w:rsidP="006B66B8">
      <w:r w:rsidRPr="00EF4827">
        <w:t xml:space="preserve">    &lt;</w:t>
      </w:r>
      <w:proofErr w:type="spellStart"/>
      <w:r w:rsidRPr="00EF4827">
        <w:t>xs:simpleType</w:t>
      </w:r>
      <w:proofErr w:type="spellEnd"/>
      <w:r w:rsidRPr="00EF4827">
        <w:t>&gt;&lt;!--FORMATO--&gt;</w:t>
      </w:r>
    </w:p>
    <w:p w14:paraId="10CBD39A" w14:textId="77777777" w:rsidR="006B66B8" w:rsidRPr="00EF4827" w:rsidRDefault="006B66B8" w:rsidP="006B66B8">
      <w:r w:rsidRPr="00EF4827">
        <w:t xml:space="preserve">      &lt;</w:t>
      </w:r>
      <w:proofErr w:type="spellStart"/>
      <w:r w:rsidRPr="00EF4827">
        <w:t>xs:restriction</w:t>
      </w:r>
      <w:proofErr w:type="spellEnd"/>
      <w:r w:rsidRPr="00EF4827">
        <w:t xml:space="preserve"> base="</w:t>
      </w:r>
      <w:proofErr w:type="spellStart"/>
      <w:r w:rsidRPr="00EF4827">
        <w:t>xs:string</w:t>
      </w:r>
      <w:proofErr w:type="spellEnd"/>
      <w:r w:rsidRPr="00EF4827">
        <w:t>"&gt;&lt;!--VALORI AMMESSI --&gt;</w:t>
      </w:r>
    </w:p>
    <w:p w14:paraId="76816820" w14:textId="77777777" w:rsidR="006B66B8" w:rsidRPr="00EF4827" w:rsidRDefault="006B66B8" w:rsidP="006B66B8">
      <w:r w:rsidRPr="00EF4827">
        <w:t xml:space="preserve">        &lt;</w:t>
      </w:r>
      <w:proofErr w:type="spellStart"/>
      <w:r w:rsidRPr="00EF4827">
        <w:t>xs:pattern</w:t>
      </w:r>
      <w:proofErr w:type="spellEnd"/>
      <w:r w:rsidRPr="00EF4827">
        <w:t xml:space="preserve"> </w:t>
      </w:r>
      <w:proofErr w:type="spellStart"/>
      <w:r w:rsidRPr="00EF4827">
        <w:t>value</w:t>
      </w:r>
      <w:proofErr w:type="spellEnd"/>
      <w:r w:rsidRPr="00EF4827">
        <w:t>="[0-9]{6}"/&gt;</w:t>
      </w:r>
    </w:p>
    <w:p w14:paraId="5D8481C5" w14:textId="77777777" w:rsidR="006B66B8" w:rsidRPr="00EF4827" w:rsidRDefault="006B66B8" w:rsidP="006B66B8">
      <w:r w:rsidRPr="00EF4827">
        <w:lastRenderedPageBreak/>
        <w:t xml:space="preserve">      &lt;/</w:t>
      </w:r>
      <w:proofErr w:type="spellStart"/>
      <w:r w:rsidRPr="00EF4827">
        <w:t>xs:restriction</w:t>
      </w:r>
      <w:proofErr w:type="spellEnd"/>
      <w:r w:rsidRPr="00EF4827">
        <w:t>&gt;</w:t>
      </w:r>
    </w:p>
    <w:p w14:paraId="3F733D01" w14:textId="77777777" w:rsidR="006B66B8" w:rsidRPr="00EF4827" w:rsidRDefault="006B66B8" w:rsidP="006B66B8">
      <w:r w:rsidRPr="00EF4827">
        <w:t xml:space="preserve">    &lt;/</w:t>
      </w:r>
      <w:proofErr w:type="spellStart"/>
      <w:r w:rsidRPr="00EF4827">
        <w:t>xs:simpleType</w:t>
      </w:r>
      <w:proofErr w:type="spellEnd"/>
      <w:r w:rsidRPr="00EF4827">
        <w:t>&gt;</w:t>
      </w:r>
    </w:p>
    <w:p w14:paraId="42F8326B" w14:textId="77777777" w:rsidR="006B66B8" w:rsidRPr="00EF4827" w:rsidRDefault="006B66B8" w:rsidP="006B66B8">
      <w:r w:rsidRPr="00EF4827">
        <w:t xml:space="preserve">  &lt;/</w:t>
      </w:r>
      <w:proofErr w:type="spellStart"/>
      <w:r w:rsidRPr="00EF4827">
        <w:t>xs:element</w:t>
      </w:r>
      <w:proofErr w:type="spellEnd"/>
      <w:r w:rsidRPr="00EF4827">
        <w:t>&gt;</w:t>
      </w:r>
    </w:p>
    <w:p w14:paraId="46B311A8" w14:textId="77777777" w:rsidR="006B66B8" w:rsidRPr="00EF4827" w:rsidRDefault="006B66B8" w:rsidP="006B66B8">
      <w:r w:rsidRPr="00EF4827">
        <w:t xml:space="preserve">  &lt;</w:t>
      </w:r>
      <w:proofErr w:type="spellStart"/>
      <w:r w:rsidRPr="00EF4827">
        <w:t>xs:element</w:t>
      </w:r>
      <w:proofErr w:type="spellEnd"/>
      <w:r w:rsidRPr="00EF4827">
        <w:t xml:space="preserve"> name="</w:t>
      </w:r>
      <w:proofErr w:type="spellStart"/>
      <w:r w:rsidRPr="00EF4827">
        <w:t>eventoPrestazioneSemiResidenziale</w:t>
      </w:r>
      <w:proofErr w:type="spellEnd"/>
      <w:r w:rsidRPr="00EF4827">
        <w:t>"&gt;</w:t>
      </w:r>
    </w:p>
    <w:p w14:paraId="5EB92B41" w14:textId="77777777" w:rsidR="006B66B8" w:rsidRPr="00EF4827" w:rsidRDefault="006B66B8" w:rsidP="006B66B8">
      <w:r w:rsidRPr="00EF4827">
        <w:t xml:space="preserve">    &lt;</w:t>
      </w:r>
      <w:proofErr w:type="spellStart"/>
      <w:r w:rsidRPr="00EF4827">
        <w:t>xs:complexType</w:t>
      </w:r>
      <w:proofErr w:type="spellEnd"/>
      <w:r w:rsidRPr="00EF4827">
        <w:t>&gt;</w:t>
      </w:r>
    </w:p>
    <w:p w14:paraId="00BD328F" w14:textId="77777777" w:rsidR="006B66B8" w:rsidRPr="00EF4827" w:rsidRDefault="006B66B8" w:rsidP="006B66B8">
      <w:r w:rsidRPr="00EF4827">
        <w:t xml:space="preserve">      &lt;</w:t>
      </w:r>
      <w:proofErr w:type="spellStart"/>
      <w:r w:rsidRPr="00EF4827">
        <w:t>xs:sequence</w:t>
      </w:r>
      <w:proofErr w:type="spellEnd"/>
      <w:r w:rsidRPr="00EF4827">
        <w:t>&gt;</w:t>
      </w:r>
    </w:p>
    <w:p w14:paraId="75495889"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periodoCompetenza</w:t>
      </w:r>
      <w:proofErr w:type="spellEnd"/>
      <w:r w:rsidRPr="00EF4827">
        <w:t>"/&gt;</w:t>
      </w:r>
    </w:p>
    <w:p w14:paraId="19D66FA4"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tempoParziale</w:t>
      </w:r>
      <w:proofErr w:type="spellEnd"/>
      <w:r w:rsidRPr="00EF4827">
        <w:t>"/&gt;</w:t>
      </w:r>
    </w:p>
    <w:p w14:paraId="5285ACEF"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tempoPieno</w:t>
      </w:r>
      <w:proofErr w:type="spellEnd"/>
      <w:r w:rsidRPr="00EF4827">
        <w:t>"/&gt;</w:t>
      </w:r>
    </w:p>
    <w:p w14:paraId="6D483C2A" w14:textId="77777777" w:rsidR="006B66B8" w:rsidRPr="00716C4A" w:rsidRDefault="006B66B8" w:rsidP="006B66B8">
      <w:r w:rsidRPr="00EF4827">
        <w:t xml:space="preserve">      </w:t>
      </w:r>
      <w:r w:rsidRPr="00716C4A">
        <w:t>&lt;/</w:t>
      </w:r>
      <w:proofErr w:type="spellStart"/>
      <w:r w:rsidRPr="00716C4A">
        <w:t>xs:sequence</w:t>
      </w:r>
      <w:proofErr w:type="spellEnd"/>
      <w:r w:rsidRPr="00716C4A">
        <w:t>&gt;</w:t>
      </w:r>
    </w:p>
    <w:p w14:paraId="07391451" w14:textId="77777777" w:rsidR="006B66B8" w:rsidRPr="00716C4A" w:rsidRDefault="006B66B8" w:rsidP="006B66B8">
      <w:r w:rsidRPr="00716C4A">
        <w:t xml:space="preserve">    &lt;/</w:t>
      </w:r>
      <w:proofErr w:type="spellStart"/>
      <w:r w:rsidRPr="00716C4A">
        <w:t>xs:complexType</w:t>
      </w:r>
      <w:proofErr w:type="spellEnd"/>
      <w:r w:rsidRPr="00716C4A">
        <w:t>&gt;</w:t>
      </w:r>
    </w:p>
    <w:p w14:paraId="33CD210C" w14:textId="77777777" w:rsidR="006B66B8" w:rsidRPr="00716C4A" w:rsidRDefault="006B66B8" w:rsidP="006B66B8">
      <w:r w:rsidRPr="00716C4A">
        <w:t xml:space="preserve">  &lt;/</w:t>
      </w:r>
      <w:proofErr w:type="spellStart"/>
      <w:r w:rsidRPr="00716C4A">
        <w:t>xs:element</w:t>
      </w:r>
      <w:proofErr w:type="spellEnd"/>
      <w:r w:rsidRPr="00716C4A">
        <w:t>&gt;</w:t>
      </w:r>
    </w:p>
    <w:p w14:paraId="5F7996FC" w14:textId="77777777" w:rsidR="006B66B8" w:rsidRPr="00716C4A" w:rsidRDefault="006B66B8" w:rsidP="006B66B8">
      <w:r w:rsidRPr="00716C4A">
        <w:t xml:space="preserve">  &lt;</w:t>
      </w:r>
      <w:proofErr w:type="spellStart"/>
      <w:r w:rsidRPr="00716C4A">
        <w:t>xs:element</w:t>
      </w:r>
      <w:proofErr w:type="spellEnd"/>
      <w:r w:rsidRPr="00716C4A">
        <w:t xml:space="preserve"> name="</w:t>
      </w:r>
      <w:proofErr w:type="spellStart"/>
      <w:r w:rsidRPr="00716C4A">
        <w:t>periodoCompetenza</w:t>
      </w:r>
      <w:proofErr w:type="spellEnd"/>
      <w:r w:rsidRPr="00716C4A">
        <w:t>"&gt;</w:t>
      </w:r>
    </w:p>
    <w:p w14:paraId="56A22247" w14:textId="77777777" w:rsidR="006B66B8" w:rsidRPr="00716C4A" w:rsidRDefault="006B66B8" w:rsidP="006B66B8">
      <w:r w:rsidRPr="00716C4A">
        <w:t xml:space="preserve">    &lt;</w:t>
      </w:r>
      <w:proofErr w:type="spellStart"/>
      <w:r w:rsidRPr="00716C4A">
        <w:t>xs:simpleType</w:t>
      </w:r>
      <w:proofErr w:type="spellEnd"/>
      <w:r w:rsidRPr="00716C4A">
        <w:t>&gt;&lt;!--FORMATO--&gt;</w:t>
      </w:r>
    </w:p>
    <w:p w14:paraId="2509EABE" w14:textId="77777777" w:rsidR="006B66B8" w:rsidRPr="00716C4A" w:rsidRDefault="006B66B8" w:rsidP="006B66B8">
      <w:r w:rsidRPr="00716C4A">
        <w:t xml:space="preserve">      &lt;</w:t>
      </w:r>
      <w:proofErr w:type="spellStart"/>
      <w:r w:rsidRPr="00716C4A">
        <w:t>xs:restriction</w:t>
      </w:r>
      <w:proofErr w:type="spellEnd"/>
      <w:r w:rsidRPr="00716C4A">
        <w:t xml:space="preserve"> base="</w:t>
      </w:r>
      <w:proofErr w:type="spellStart"/>
      <w:r w:rsidRPr="00716C4A">
        <w:t>xs:string</w:t>
      </w:r>
      <w:proofErr w:type="spellEnd"/>
      <w:r w:rsidRPr="00716C4A">
        <w:t>"&gt;&lt;!--VALORI AMMESSI YYYY-MM dal 2018-01 a 2099-04--&gt;</w:t>
      </w:r>
    </w:p>
    <w:p w14:paraId="087F328D" w14:textId="77777777" w:rsidR="006B66B8" w:rsidRPr="00716C4A" w:rsidRDefault="006B66B8" w:rsidP="006B66B8">
      <w:r w:rsidRPr="00716C4A">
        <w:t xml:space="preserve">        &lt;</w:t>
      </w:r>
      <w:proofErr w:type="spellStart"/>
      <w:r w:rsidRPr="00716C4A">
        <w:t>xs:pattern</w:t>
      </w:r>
      <w:proofErr w:type="spellEnd"/>
      <w:r w:rsidRPr="00716C4A">
        <w:t xml:space="preserve"> value="(((20)(1[8-9]|2[0-9]|3[0-9]|4[0-9]|5[0-9]|6[0-9]|7[0-9]|8[0-9]|9[0-9]))(-)(01|02|03|04))"/&gt;</w:t>
      </w:r>
    </w:p>
    <w:p w14:paraId="12C2EF31" w14:textId="77777777" w:rsidR="006B66B8" w:rsidRPr="00716C4A" w:rsidRDefault="006B66B8" w:rsidP="006B66B8">
      <w:r w:rsidRPr="00716C4A">
        <w:t xml:space="preserve">      &lt;/</w:t>
      </w:r>
      <w:proofErr w:type="spellStart"/>
      <w:r w:rsidRPr="00716C4A">
        <w:t>xs:restriction</w:t>
      </w:r>
      <w:proofErr w:type="spellEnd"/>
      <w:r w:rsidRPr="00716C4A">
        <w:t>&gt;</w:t>
      </w:r>
    </w:p>
    <w:p w14:paraId="5B5EE578" w14:textId="77777777" w:rsidR="006B66B8" w:rsidRPr="00EF4827" w:rsidRDefault="006B66B8" w:rsidP="006B66B8">
      <w:pPr>
        <w:rPr>
          <w:lang w:val="fr-FR"/>
        </w:rPr>
      </w:pPr>
      <w:r w:rsidRPr="00716C4A">
        <w:t xml:space="preserve">    </w:t>
      </w:r>
      <w:r w:rsidRPr="00EF4827">
        <w:rPr>
          <w:lang w:val="fr-FR"/>
        </w:rPr>
        <w:t>&lt;/</w:t>
      </w:r>
      <w:proofErr w:type="spellStart"/>
      <w:r w:rsidRPr="00EF4827">
        <w:rPr>
          <w:lang w:val="fr-FR"/>
        </w:rPr>
        <w:t>xs:simpleType</w:t>
      </w:r>
      <w:proofErr w:type="spellEnd"/>
      <w:r w:rsidRPr="00EF4827">
        <w:rPr>
          <w:lang w:val="fr-FR"/>
        </w:rPr>
        <w:t>&gt;</w:t>
      </w:r>
    </w:p>
    <w:p w14:paraId="62960F0C"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31CC3320"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w:t>
      </w:r>
      <w:proofErr w:type="spellStart"/>
      <w:r w:rsidRPr="00EF4827">
        <w:rPr>
          <w:lang w:val="fr-FR"/>
        </w:rPr>
        <w:t>tempoParziale</w:t>
      </w:r>
      <w:proofErr w:type="spellEnd"/>
      <w:r w:rsidRPr="00EF4827">
        <w:rPr>
          <w:lang w:val="fr-FR"/>
        </w:rPr>
        <w:t>"&gt;</w:t>
      </w:r>
    </w:p>
    <w:p w14:paraId="01D21E75"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74E71B15"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xs:integer</w:t>
      </w:r>
      <w:proofErr w:type="spellEnd"/>
      <w:r w:rsidRPr="00EF4827">
        <w:rPr>
          <w:lang w:val="fr-FR"/>
        </w:rPr>
        <w:t>"&gt;&lt;!--VALORI AMMESSI--&gt;</w:t>
      </w:r>
    </w:p>
    <w:p w14:paraId="6106F7C1" w14:textId="77777777" w:rsidR="006B66B8" w:rsidRPr="00716C4A" w:rsidRDefault="006B66B8" w:rsidP="006B66B8">
      <w:pPr>
        <w:rPr>
          <w:lang w:val="fr-FR"/>
        </w:rPr>
      </w:pPr>
      <w:r w:rsidRPr="00EF4827">
        <w:rPr>
          <w:lang w:val="fr-FR"/>
        </w:rPr>
        <w:t xml:space="preserve">        </w:t>
      </w:r>
      <w:r w:rsidRPr="00716C4A">
        <w:rPr>
          <w:lang w:val="fr-FR"/>
        </w:rPr>
        <w:t>&lt;</w:t>
      </w:r>
      <w:proofErr w:type="spellStart"/>
      <w:r w:rsidRPr="00716C4A">
        <w:rPr>
          <w:lang w:val="fr-FR"/>
        </w:rPr>
        <w:t>xs:minInclusive</w:t>
      </w:r>
      <w:proofErr w:type="spellEnd"/>
      <w:r w:rsidRPr="00716C4A">
        <w:rPr>
          <w:lang w:val="fr-FR"/>
        </w:rPr>
        <w:t xml:space="preserve"> value="0"/&gt;</w:t>
      </w:r>
    </w:p>
    <w:p w14:paraId="635B9315" w14:textId="77777777" w:rsidR="006B66B8" w:rsidRPr="00716C4A" w:rsidRDefault="006B66B8" w:rsidP="006B66B8">
      <w:pPr>
        <w:rPr>
          <w:lang w:val="fr-FR"/>
        </w:rPr>
      </w:pPr>
      <w:r w:rsidRPr="00716C4A">
        <w:rPr>
          <w:lang w:val="fr-FR"/>
        </w:rPr>
        <w:t xml:space="preserve">        &lt;</w:t>
      </w:r>
      <w:proofErr w:type="spellStart"/>
      <w:r w:rsidRPr="00716C4A">
        <w:rPr>
          <w:lang w:val="fr-FR"/>
        </w:rPr>
        <w:t>xs:maxInclusive</w:t>
      </w:r>
      <w:proofErr w:type="spellEnd"/>
      <w:r w:rsidRPr="00716C4A">
        <w:rPr>
          <w:lang w:val="fr-FR"/>
        </w:rPr>
        <w:t xml:space="preserve"> value="99"/&gt;</w:t>
      </w:r>
    </w:p>
    <w:p w14:paraId="4B268304" w14:textId="77777777" w:rsidR="006B66B8" w:rsidRPr="00EF4827" w:rsidRDefault="006B66B8" w:rsidP="006B66B8">
      <w:pPr>
        <w:rPr>
          <w:lang w:val="fr-FR"/>
        </w:rPr>
      </w:pPr>
      <w:r w:rsidRPr="00716C4A">
        <w:rPr>
          <w:lang w:val="fr-FR"/>
        </w:rPr>
        <w:t xml:space="preserve">      </w:t>
      </w:r>
      <w:r w:rsidRPr="00EF4827">
        <w:rPr>
          <w:lang w:val="fr-FR"/>
        </w:rPr>
        <w:t>&lt;/</w:t>
      </w:r>
      <w:proofErr w:type="spellStart"/>
      <w:r w:rsidRPr="00EF4827">
        <w:rPr>
          <w:lang w:val="fr-FR"/>
        </w:rPr>
        <w:t>xs:restriction</w:t>
      </w:r>
      <w:proofErr w:type="spellEnd"/>
      <w:r w:rsidRPr="00EF4827">
        <w:rPr>
          <w:lang w:val="fr-FR"/>
        </w:rPr>
        <w:t>&gt;</w:t>
      </w:r>
    </w:p>
    <w:p w14:paraId="1F7D09FF"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w:t>
      </w:r>
    </w:p>
    <w:p w14:paraId="1AF53170"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4B765933"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w:t>
      </w:r>
      <w:proofErr w:type="spellStart"/>
      <w:r w:rsidRPr="00EF4827">
        <w:rPr>
          <w:lang w:val="fr-FR"/>
        </w:rPr>
        <w:t>tempoPieno</w:t>
      </w:r>
      <w:proofErr w:type="spellEnd"/>
      <w:r w:rsidRPr="00EF4827">
        <w:rPr>
          <w:lang w:val="fr-FR"/>
        </w:rPr>
        <w:t>"&gt;</w:t>
      </w:r>
    </w:p>
    <w:p w14:paraId="1648C642"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00EA8575"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xs:integer</w:t>
      </w:r>
      <w:proofErr w:type="spellEnd"/>
      <w:r w:rsidRPr="00EF4827">
        <w:rPr>
          <w:lang w:val="fr-FR"/>
        </w:rPr>
        <w:t>"&gt;&lt;!--VALORI AMMESSI--&gt;</w:t>
      </w:r>
    </w:p>
    <w:p w14:paraId="400E84D0" w14:textId="77777777" w:rsidR="006B66B8" w:rsidRPr="00716C4A" w:rsidRDefault="006B66B8" w:rsidP="006B66B8">
      <w:pPr>
        <w:rPr>
          <w:lang w:val="fr-FR"/>
        </w:rPr>
      </w:pPr>
      <w:r w:rsidRPr="00EF4827">
        <w:rPr>
          <w:lang w:val="fr-FR"/>
        </w:rPr>
        <w:t xml:space="preserve">        </w:t>
      </w:r>
      <w:r w:rsidRPr="00716C4A">
        <w:rPr>
          <w:lang w:val="fr-FR"/>
        </w:rPr>
        <w:t>&lt;</w:t>
      </w:r>
      <w:proofErr w:type="spellStart"/>
      <w:r w:rsidRPr="00716C4A">
        <w:rPr>
          <w:lang w:val="fr-FR"/>
        </w:rPr>
        <w:t>xs:minInclusive</w:t>
      </w:r>
      <w:proofErr w:type="spellEnd"/>
      <w:r w:rsidRPr="00716C4A">
        <w:rPr>
          <w:lang w:val="fr-FR"/>
        </w:rPr>
        <w:t xml:space="preserve"> value="0"/&gt;</w:t>
      </w:r>
    </w:p>
    <w:p w14:paraId="0809F8F5" w14:textId="77777777" w:rsidR="006B66B8" w:rsidRPr="00716C4A" w:rsidRDefault="006B66B8" w:rsidP="006B66B8">
      <w:pPr>
        <w:rPr>
          <w:lang w:val="fr-FR"/>
        </w:rPr>
      </w:pPr>
      <w:r w:rsidRPr="00716C4A">
        <w:rPr>
          <w:lang w:val="fr-FR"/>
        </w:rPr>
        <w:t xml:space="preserve">        &lt;</w:t>
      </w:r>
      <w:proofErr w:type="spellStart"/>
      <w:r w:rsidRPr="00716C4A">
        <w:rPr>
          <w:lang w:val="fr-FR"/>
        </w:rPr>
        <w:t>xs:maxInclusive</w:t>
      </w:r>
      <w:proofErr w:type="spellEnd"/>
      <w:r w:rsidRPr="00716C4A">
        <w:rPr>
          <w:lang w:val="fr-FR"/>
        </w:rPr>
        <w:t xml:space="preserve"> value="99"/&gt;</w:t>
      </w:r>
    </w:p>
    <w:p w14:paraId="01A08255" w14:textId="77777777" w:rsidR="006B66B8" w:rsidRPr="00716C4A" w:rsidRDefault="006B66B8" w:rsidP="006B66B8">
      <w:pPr>
        <w:rPr>
          <w:lang w:val="fr-FR"/>
        </w:rPr>
      </w:pPr>
      <w:r w:rsidRPr="00716C4A">
        <w:rPr>
          <w:lang w:val="fr-FR"/>
        </w:rPr>
        <w:t xml:space="preserve">      &lt;/</w:t>
      </w:r>
      <w:proofErr w:type="spellStart"/>
      <w:r w:rsidRPr="00716C4A">
        <w:rPr>
          <w:lang w:val="fr-FR"/>
        </w:rPr>
        <w:t>xs:restriction</w:t>
      </w:r>
      <w:proofErr w:type="spellEnd"/>
      <w:r w:rsidRPr="00716C4A">
        <w:rPr>
          <w:lang w:val="fr-FR"/>
        </w:rPr>
        <w:t>&gt;</w:t>
      </w:r>
    </w:p>
    <w:p w14:paraId="05B4BA9E" w14:textId="77777777" w:rsidR="006B66B8" w:rsidRPr="00716C4A" w:rsidRDefault="006B66B8" w:rsidP="006B66B8">
      <w:pPr>
        <w:rPr>
          <w:lang w:val="fr-FR"/>
        </w:rPr>
      </w:pPr>
      <w:r w:rsidRPr="00716C4A">
        <w:rPr>
          <w:lang w:val="fr-FR"/>
        </w:rPr>
        <w:t xml:space="preserve">    &lt;/</w:t>
      </w:r>
      <w:proofErr w:type="spellStart"/>
      <w:r w:rsidRPr="00716C4A">
        <w:rPr>
          <w:lang w:val="fr-FR"/>
        </w:rPr>
        <w:t>xs:simpleType</w:t>
      </w:r>
      <w:proofErr w:type="spellEnd"/>
      <w:r w:rsidRPr="00716C4A">
        <w:rPr>
          <w:lang w:val="fr-FR"/>
        </w:rPr>
        <w:t>&gt;</w:t>
      </w:r>
    </w:p>
    <w:p w14:paraId="0167FAAC"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&gt;</w:t>
      </w:r>
    </w:p>
    <w:p w14:paraId="0D084B19"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 xml:space="preserve"> </w:t>
      </w:r>
      <w:proofErr w:type="spellStart"/>
      <w:r w:rsidRPr="00716C4A">
        <w:rPr>
          <w:lang w:val="fr-FR"/>
        </w:rPr>
        <w:t>name</w:t>
      </w:r>
      <w:proofErr w:type="spellEnd"/>
      <w:r w:rsidRPr="00716C4A">
        <w:rPr>
          <w:lang w:val="fr-FR"/>
        </w:rPr>
        <w:t>="</w:t>
      </w:r>
      <w:proofErr w:type="spellStart"/>
      <w:r w:rsidRPr="00716C4A">
        <w:rPr>
          <w:lang w:val="fr-FR"/>
        </w:rPr>
        <w:t>eventoConclusione</w:t>
      </w:r>
      <w:proofErr w:type="spellEnd"/>
      <w:r w:rsidRPr="00716C4A">
        <w:rPr>
          <w:lang w:val="fr-FR"/>
        </w:rPr>
        <w:t>"&gt;</w:t>
      </w:r>
    </w:p>
    <w:p w14:paraId="1235B18A" w14:textId="77777777" w:rsidR="006B66B8" w:rsidRPr="00716C4A" w:rsidRDefault="006B66B8" w:rsidP="006B66B8">
      <w:pPr>
        <w:rPr>
          <w:lang w:val="fr-FR"/>
        </w:rPr>
      </w:pPr>
      <w:r w:rsidRPr="00716C4A">
        <w:rPr>
          <w:lang w:val="fr-FR"/>
        </w:rPr>
        <w:t xml:space="preserve">    &lt;</w:t>
      </w:r>
      <w:proofErr w:type="spellStart"/>
      <w:r w:rsidRPr="00716C4A">
        <w:rPr>
          <w:lang w:val="fr-FR"/>
        </w:rPr>
        <w:t>xs:complexType</w:t>
      </w:r>
      <w:proofErr w:type="spellEnd"/>
      <w:r w:rsidRPr="00716C4A">
        <w:rPr>
          <w:lang w:val="fr-FR"/>
        </w:rPr>
        <w:t>&gt;</w:t>
      </w:r>
    </w:p>
    <w:p w14:paraId="30E8B229" w14:textId="77777777" w:rsidR="006B66B8" w:rsidRPr="00716C4A" w:rsidRDefault="006B66B8" w:rsidP="006B66B8">
      <w:pPr>
        <w:rPr>
          <w:lang w:val="fr-FR"/>
        </w:rPr>
      </w:pPr>
      <w:r w:rsidRPr="00716C4A">
        <w:rPr>
          <w:lang w:val="fr-FR"/>
        </w:rPr>
        <w:t xml:space="preserve">      &lt;</w:t>
      </w:r>
      <w:proofErr w:type="spellStart"/>
      <w:r w:rsidRPr="00716C4A">
        <w:rPr>
          <w:lang w:val="fr-FR"/>
        </w:rPr>
        <w:t>xs:sequence</w:t>
      </w:r>
      <w:proofErr w:type="spellEnd"/>
      <w:r w:rsidRPr="00716C4A">
        <w:rPr>
          <w:lang w:val="fr-FR"/>
        </w:rPr>
        <w:t>&gt;</w:t>
      </w:r>
    </w:p>
    <w:p w14:paraId="6A079639" w14:textId="77777777" w:rsidR="006B66B8" w:rsidRPr="00716C4A" w:rsidRDefault="006B66B8" w:rsidP="006B66B8">
      <w:pPr>
        <w:rPr>
          <w:lang w:val="fr-FR"/>
        </w:rPr>
      </w:pPr>
      <w:r w:rsidRPr="00716C4A">
        <w:rPr>
          <w:lang w:val="fr-FR"/>
        </w:rPr>
        <w:t xml:space="preserve">        &lt;</w:t>
      </w:r>
      <w:proofErr w:type="spellStart"/>
      <w:r w:rsidRPr="00716C4A">
        <w:rPr>
          <w:lang w:val="fr-FR"/>
        </w:rPr>
        <w:t>xs:element</w:t>
      </w:r>
      <w:proofErr w:type="spellEnd"/>
      <w:r w:rsidRPr="00716C4A">
        <w:rPr>
          <w:lang w:val="fr-FR"/>
        </w:rPr>
        <w:t xml:space="preserve"> </w:t>
      </w:r>
      <w:proofErr w:type="spellStart"/>
      <w:r w:rsidRPr="00716C4A">
        <w:rPr>
          <w:lang w:val="fr-FR"/>
        </w:rPr>
        <w:t>ref</w:t>
      </w:r>
      <w:proofErr w:type="spellEnd"/>
      <w:r w:rsidRPr="00716C4A">
        <w:rPr>
          <w:lang w:val="fr-FR"/>
        </w:rPr>
        <w:t>="</w:t>
      </w:r>
      <w:proofErr w:type="spellStart"/>
      <w:r w:rsidRPr="00716C4A">
        <w:rPr>
          <w:lang w:val="fr-FR"/>
        </w:rPr>
        <w:t>identificativoEventoConclusione</w:t>
      </w:r>
      <w:proofErr w:type="spellEnd"/>
      <w:r w:rsidRPr="00716C4A">
        <w:rPr>
          <w:lang w:val="fr-FR"/>
        </w:rPr>
        <w:t>"/&gt;</w:t>
      </w:r>
    </w:p>
    <w:p w14:paraId="401B05EA" w14:textId="77777777" w:rsidR="006B66B8" w:rsidRPr="00716C4A" w:rsidRDefault="006B66B8" w:rsidP="006B66B8">
      <w:r w:rsidRPr="00716C4A">
        <w:rPr>
          <w:lang w:val="fr-FR"/>
        </w:rPr>
        <w:t xml:space="preserve">        </w:t>
      </w:r>
      <w:r w:rsidRPr="00716C4A">
        <w:t>&lt;</w:t>
      </w:r>
      <w:proofErr w:type="spellStart"/>
      <w:r w:rsidRPr="00716C4A">
        <w:t>xs:element</w:t>
      </w:r>
      <w:proofErr w:type="spellEnd"/>
      <w:r w:rsidRPr="00716C4A">
        <w:t xml:space="preserve"> </w:t>
      </w:r>
      <w:proofErr w:type="spellStart"/>
      <w:r w:rsidRPr="00716C4A">
        <w:t>ref</w:t>
      </w:r>
      <w:proofErr w:type="spellEnd"/>
      <w:r w:rsidRPr="00716C4A">
        <w:t>="</w:t>
      </w:r>
      <w:proofErr w:type="spellStart"/>
      <w:r w:rsidRPr="00716C4A">
        <w:t>dataConclusione</w:t>
      </w:r>
      <w:proofErr w:type="spellEnd"/>
      <w:r w:rsidRPr="00716C4A">
        <w:t>"/&gt;</w:t>
      </w:r>
    </w:p>
    <w:p w14:paraId="67BEA97D" w14:textId="77777777" w:rsidR="006B66B8" w:rsidRPr="00EF4827" w:rsidRDefault="006B66B8" w:rsidP="006B66B8">
      <w:r w:rsidRPr="00716C4A">
        <w:t xml:space="preserve">        </w:t>
      </w:r>
      <w:r w:rsidRPr="00EF4827">
        <w:t>&lt;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motivoConclusione</w:t>
      </w:r>
      <w:proofErr w:type="spellEnd"/>
      <w:r w:rsidRPr="00EF4827">
        <w:t>"/&gt;</w:t>
      </w:r>
    </w:p>
    <w:p w14:paraId="18790531" w14:textId="77777777" w:rsidR="006B66B8" w:rsidRPr="00EF4827" w:rsidRDefault="006B66B8" w:rsidP="006B66B8">
      <w:r w:rsidRPr="00EF4827">
        <w:t xml:space="preserve">        &lt;</w:t>
      </w:r>
      <w:proofErr w:type="spellStart"/>
      <w:r w:rsidRPr="00EF4827">
        <w:t>xs:element</w:t>
      </w:r>
      <w:proofErr w:type="spellEnd"/>
      <w:r w:rsidRPr="00EF4827">
        <w:t xml:space="preserve"> </w:t>
      </w:r>
      <w:proofErr w:type="spellStart"/>
      <w:r w:rsidRPr="00EF4827">
        <w:t>ref</w:t>
      </w:r>
      <w:proofErr w:type="spellEnd"/>
      <w:r w:rsidRPr="00EF4827">
        <w:t>="</w:t>
      </w:r>
      <w:proofErr w:type="spellStart"/>
      <w:r w:rsidRPr="00EF4827">
        <w:t>strutturaDiDestinazione</w:t>
      </w:r>
      <w:proofErr w:type="spellEnd"/>
      <w:r w:rsidRPr="00EF4827">
        <w:t>"/&gt;</w:t>
      </w:r>
    </w:p>
    <w:p w14:paraId="75C8E80A" w14:textId="77777777" w:rsidR="006B66B8" w:rsidRPr="00EF4827" w:rsidRDefault="006B66B8" w:rsidP="006B66B8">
      <w:pPr>
        <w:rPr>
          <w:lang w:val="fr-FR"/>
        </w:rPr>
      </w:pPr>
      <w:r w:rsidRPr="00EF4827">
        <w:t xml:space="preserve">      </w:t>
      </w:r>
      <w:r w:rsidRPr="00EF4827">
        <w:rPr>
          <w:lang w:val="fr-FR"/>
        </w:rPr>
        <w:t>&lt;/</w:t>
      </w:r>
      <w:proofErr w:type="spellStart"/>
      <w:r w:rsidRPr="00EF4827">
        <w:rPr>
          <w:lang w:val="fr-FR"/>
        </w:rPr>
        <w:t>xs:sequence</w:t>
      </w:r>
      <w:proofErr w:type="spellEnd"/>
      <w:r w:rsidRPr="00EF4827">
        <w:rPr>
          <w:lang w:val="fr-FR"/>
        </w:rPr>
        <w:t>&gt;</w:t>
      </w:r>
    </w:p>
    <w:p w14:paraId="377AAD29" w14:textId="77777777" w:rsidR="006B66B8" w:rsidRPr="00EF4827" w:rsidRDefault="006B66B8" w:rsidP="006B66B8">
      <w:pPr>
        <w:rPr>
          <w:lang w:val="fr-FR"/>
        </w:rPr>
      </w:pPr>
      <w:r w:rsidRPr="00EF4827">
        <w:rPr>
          <w:lang w:val="fr-FR"/>
        </w:rPr>
        <w:t xml:space="preserve">    &lt;/</w:t>
      </w:r>
      <w:proofErr w:type="spellStart"/>
      <w:r w:rsidRPr="00EF4827">
        <w:rPr>
          <w:lang w:val="fr-FR"/>
        </w:rPr>
        <w:t>xs:complexType</w:t>
      </w:r>
      <w:proofErr w:type="spellEnd"/>
      <w:r w:rsidRPr="00EF4827">
        <w:rPr>
          <w:lang w:val="fr-FR"/>
        </w:rPr>
        <w:t>&gt;</w:t>
      </w:r>
    </w:p>
    <w:p w14:paraId="7851DC87"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778610B0"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w:t>
      </w:r>
      <w:proofErr w:type="spellStart"/>
      <w:r w:rsidRPr="00EF4827">
        <w:rPr>
          <w:lang w:val="fr-FR"/>
        </w:rPr>
        <w:t>identificativoEventoConclusione</w:t>
      </w:r>
      <w:proofErr w:type="spellEnd"/>
      <w:r w:rsidRPr="00EF4827">
        <w:rPr>
          <w:lang w:val="fr-FR"/>
        </w:rPr>
        <w:t>"&gt;</w:t>
      </w:r>
    </w:p>
    <w:p w14:paraId="6D3B34A2"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135F1F12"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xs:string</w:t>
      </w:r>
      <w:proofErr w:type="spellEnd"/>
      <w:r w:rsidRPr="00EF4827">
        <w:rPr>
          <w:lang w:val="fr-FR"/>
        </w:rPr>
        <w:t>"&gt;&lt;!--VALORI AMMESSI--&gt;</w:t>
      </w:r>
    </w:p>
    <w:p w14:paraId="43379E86" w14:textId="77777777" w:rsidR="006B66B8" w:rsidRPr="00EF4827" w:rsidRDefault="006B66B8" w:rsidP="006B66B8">
      <w:pPr>
        <w:rPr>
          <w:lang w:val="fr-FR"/>
        </w:rPr>
      </w:pPr>
      <w:r w:rsidRPr="00EF4827">
        <w:rPr>
          <w:lang w:val="fr-FR"/>
        </w:rPr>
        <w:lastRenderedPageBreak/>
        <w:t xml:space="preserve">        &lt;</w:t>
      </w:r>
      <w:proofErr w:type="spellStart"/>
      <w:r w:rsidRPr="00EF4827">
        <w:rPr>
          <w:lang w:val="fr-FR"/>
        </w:rPr>
        <w:t>xs:pattern</w:t>
      </w:r>
      <w:proofErr w:type="spellEnd"/>
      <w:r w:rsidRPr="00EF4827">
        <w:rPr>
          <w:lang w:val="fr-FR"/>
        </w:rPr>
        <w:t xml:space="preserve"> value="([0-9]{3})(REC|CAC)([A-Z0-9]{9})"/&gt;</w:t>
      </w:r>
    </w:p>
    <w:p w14:paraId="47C9623B"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&gt;</w:t>
      </w:r>
    </w:p>
    <w:p w14:paraId="13CA4C53"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w:t>
      </w:r>
    </w:p>
    <w:p w14:paraId="52DECC4A"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48501F4E"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w:t>
      </w:r>
      <w:proofErr w:type="spellStart"/>
      <w:r w:rsidRPr="00EF4827">
        <w:rPr>
          <w:lang w:val="fr-FR"/>
        </w:rPr>
        <w:t>dataConclusione</w:t>
      </w:r>
      <w:proofErr w:type="spellEnd"/>
      <w:r w:rsidRPr="00EF4827">
        <w:rPr>
          <w:lang w:val="fr-FR"/>
        </w:rPr>
        <w:t>"&gt;</w:t>
      </w:r>
    </w:p>
    <w:p w14:paraId="44CDC6CE"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2550B404"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xs:string</w:t>
      </w:r>
      <w:proofErr w:type="spellEnd"/>
      <w:r w:rsidRPr="00EF4827">
        <w:rPr>
          <w:lang w:val="fr-FR"/>
        </w:rPr>
        <w:t xml:space="preserve">"&gt;&lt;!--VALORI AMMESSI </w:t>
      </w:r>
      <w:proofErr w:type="spellStart"/>
      <w:r w:rsidRPr="00EF4827">
        <w:rPr>
          <w:lang w:val="fr-FR"/>
        </w:rPr>
        <w:t>ddmmyyyy</w:t>
      </w:r>
      <w:proofErr w:type="spellEnd"/>
      <w:r w:rsidRPr="00EF4827">
        <w:rPr>
          <w:lang w:val="fr-FR"/>
        </w:rPr>
        <w:t xml:space="preserve"> dal 01011900 a 31122099--&gt;</w:t>
      </w:r>
    </w:p>
    <w:p w14:paraId="2416B580" w14:textId="77777777" w:rsidR="006B66B8" w:rsidRPr="00EF4827" w:rsidRDefault="006B66B8" w:rsidP="006B66B8">
      <w:pPr>
        <w:rPr>
          <w:lang w:val="fr-FR"/>
        </w:rPr>
      </w:pPr>
      <w:r w:rsidRPr="00EF4827">
        <w:rPr>
          <w:lang w:val="fr-FR"/>
        </w:rPr>
        <w:t xml:space="preserve">        &lt;</w:t>
      </w:r>
      <w:proofErr w:type="spellStart"/>
      <w:r w:rsidRPr="00EF4827">
        <w:rPr>
          <w:lang w:val="fr-FR"/>
        </w:rPr>
        <w:t>xs:pattern</w:t>
      </w:r>
      <w:proofErr w:type="spellEnd"/>
      <w:r w:rsidRPr="00EF4827">
        <w:rPr>
          <w:lang w:val="fr-FR"/>
        </w:rPr>
        <w:t xml:space="preserve"> value="(([0][1-9]|[1-2][0-9]|[3][0-1])(01|02|03|04|05|06|07|08|09|10|11|12)(19|20)[0-9]{2})"/&gt;</w:t>
      </w:r>
    </w:p>
    <w:p w14:paraId="163DC43F"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&gt;</w:t>
      </w:r>
    </w:p>
    <w:p w14:paraId="5A9E6912"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w:t>
      </w:r>
    </w:p>
    <w:p w14:paraId="0A31BC9F"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&gt;</w:t>
      </w:r>
    </w:p>
    <w:p w14:paraId="311DD483" w14:textId="77777777" w:rsidR="006B66B8" w:rsidRPr="00EF4827" w:rsidRDefault="006B66B8" w:rsidP="006B66B8">
      <w:pPr>
        <w:rPr>
          <w:lang w:val="fr-FR"/>
        </w:rPr>
      </w:pPr>
      <w:r w:rsidRPr="00EF4827">
        <w:rPr>
          <w:lang w:val="fr-FR"/>
        </w:rPr>
        <w:t xml:space="preserve">  &lt;</w:t>
      </w:r>
      <w:proofErr w:type="spellStart"/>
      <w:r w:rsidRPr="00EF4827">
        <w:rPr>
          <w:lang w:val="fr-FR"/>
        </w:rPr>
        <w:t>xs:element</w:t>
      </w:r>
      <w:proofErr w:type="spellEnd"/>
      <w:r w:rsidRPr="00EF4827">
        <w:rPr>
          <w:lang w:val="fr-FR"/>
        </w:rPr>
        <w:t xml:space="preserve"> </w:t>
      </w:r>
      <w:proofErr w:type="spellStart"/>
      <w:r w:rsidRPr="00EF4827">
        <w:rPr>
          <w:lang w:val="fr-FR"/>
        </w:rPr>
        <w:t>name</w:t>
      </w:r>
      <w:proofErr w:type="spellEnd"/>
      <w:r w:rsidRPr="00EF4827">
        <w:rPr>
          <w:lang w:val="fr-FR"/>
        </w:rPr>
        <w:t>="</w:t>
      </w:r>
      <w:proofErr w:type="spellStart"/>
      <w:r w:rsidRPr="00EF4827">
        <w:rPr>
          <w:lang w:val="fr-FR"/>
        </w:rPr>
        <w:t>motivoConclusione</w:t>
      </w:r>
      <w:proofErr w:type="spellEnd"/>
      <w:r w:rsidRPr="00EF4827">
        <w:rPr>
          <w:lang w:val="fr-FR"/>
        </w:rPr>
        <w:t>"&gt;</w:t>
      </w:r>
    </w:p>
    <w:p w14:paraId="606E7AA2" w14:textId="77777777" w:rsidR="006B66B8" w:rsidRPr="00EF4827" w:rsidRDefault="006B66B8" w:rsidP="006B66B8">
      <w:pPr>
        <w:rPr>
          <w:lang w:val="fr-FR"/>
        </w:rPr>
      </w:pPr>
      <w:r w:rsidRPr="00EF4827">
        <w:rPr>
          <w:lang w:val="fr-FR"/>
        </w:rPr>
        <w:t xml:space="preserve">    &lt;</w:t>
      </w:r>
      <w:proofErr w:type="spellStart"/>
      <w:r w:rsidRPr="00EF4827">
        <w:rPr>
          <w:lang w:val="fr-FR"/>
        </w:rPr>
        <w:t>xs:simpleType</w:t>
      </w:r>
      <w:proofErr w:type="spellEnd"/>
      <w:r w:rsidRPr="00EF4827">
        <w:rPr>
          <w:lang w:val="fr-FR"/>
        </w:rPr>
        <w:t>&gt;&lt;!--FORMATO--&gt;</w:t>
      </w:r>
    </w:p>
    <w:p w14:paraId="096378EA" w14:textId="77777777" w:rsidR="006B66B8" w:rsidRPr="00EF4827" w:rsidRDefault="006B66B8" w:rsidP="006B66B8">
      <w:pPr>
        <w:rPr>
          <w:lang w:val="fr-FR"/>
        </w:rPr>
      </w:pPr>
      <w:r w:rsidRPr="00EF4827">
        <w:rPr>
          <w:lang w:val="fr-FR"/>
        </w:rPr>
        <w:t xml:space="preserve">      &lt;</w:t>
      </w:r>
      <w:proofErr w:type="spellStart"/>
      <w:r w:rsidRPr="00EF4827">
        <w:rPr>
          <w:lang w:val="fr-FR"/>
        </w:rPr>
        <w:t>xs:restriction</w:t>
      </w:r>
      <w:proofErr w:type="spellEnd"/>
      <w:r w:rsidRPr="00EF4827">
        <w:rPr>
          <w:lang w:val="fr-FR"/>
        </w:rPr>
        <w:t xml:space="preserve"> base="</w:t>
      </w:r>
      <w:proofErr w:type="spellStart"/>
      <w:r w:rsidRPr="00EF4827">
        <w:rPr>
          <w:lang w:val="fr-FR"/>
        </w:rPr>
        <w:t>xs:string</w:t>
      </w:r>
      <w:proofErr w:type="spellEnd"/>
      <w:r w:rsidRPr="00EF4827">
        <w:rPr>
          <w:lang w:val="fr-FR"/>
        </w:rPr>
        <w:t>"&gt;&lt;!--VALORI AMMESSI--&gt;</w:t>
      </w:r>
    </w:p>
    <w:p w14:paraId="4822573D" w14:textId="77777777" w:rsidR="006B66B8" w:rsidRPr="00EF4827" w:rsidRDefault="006B66B8" w:rsidP="006B66B8">
      <w:pPr>
        <w:rPr>
          <w:lang w:val="fr-FR"/>
        </w:rPr>
      </w:pPr>
      <w:r w:rsidRPr="00EF4827">
        <w:rPr>
          <w:lang w:val="fr-FR"/>
        </w:rPr>
        <w:t xml:space="preserve">        &lt;</w:t>
      </w:r>
      <w:proofErr w:type="spellStart"/>
      <w:r w:rsidRPr="00EF4827">
        <w:rPr>
          <w:lang w:val="fr-FR"/>
        </w:rPr>
        <w:t>xs:enumeration</w:t>
      </w:r>
      <w:proofErr w:type="spellEnd"/>
      <w:r w:rsidRPr="00EF4827">
        <w:rPr>
          <w:lang w:val="fr-FR"/>
        </w:rPr>
        <w:t xml:space="preserve"> value="1"/&gt;</w:t>
      </w:r>
    </w:p>
    <w:p w14:paraId="68799BC5" w14:textId="77777777" w:rsidR="006B66B8" w:rsidRPr="00EF4827" w:rsidRDefault="006B66B8" w:rsidP="006B66B8">
      <w:pPr>
        <w:rPr>
          <w:lang w:val="en-GB"/>
        </w:rPr>
      </w:pPr>
      <w:r w:rsidRPr="00EF4827">
        <w:rPr>
          <w:lang w:val="fr-FR"/>
        </w:rPr>
        <w:t xml:space="preserve">        </w:t>
      </w:r>
      <w:r w:rsidRPr="00EF4827">
        <w:rPr>
          <w:lang w:val="en-GB"/>
        </w:rPr>
        <w:t>&lt;</w:t>
      </w:r>
      <w:proofErr w:type="spellStart"/>
      <w:r w:rsidRPr="00EF4827">
        <w:rPr>
          <w:lang w:val="en-GB"/>
        </w:rPr>
        <w:t>xs:enumeration</w:t>
      </w:r>
      <w:proofErr w:type="spellEnd"/>
      <w:r w:rsidRPr="00EF4827">
        <w:rPr>
          <w:lang w:val="en-GB"/>
        </w:rPr>
        <w:t xml:space="preserve"> value="3"/&gt;</w:t>
      </w:r>
    </w:p>
    <w:p w14:paraId="1C59C1E4"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value="4"/&gt;</w:t>
      </w:r>
    </w:p>
    <w:p w14:paraId="3A6FFBD4"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value="5"/&gt;</w:t>
      </w:r>
    </w:p>
    <w:p w14:paraId="751CD019"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value="6"/&gt;</w:t>
      </w:r>
    </w:p>
    <w:p w14:paraId="6D685859"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value="8"/&gt;</w:t>
      </w:r>
    </w:p>
    <w:p w14:paraId="5712458B"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value="9"/&gt;</w:t>
      </w:r>
    </w:p>
    <w:p w14:paraId="7302BF08"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value="10"/&gt;</w:t>
      </w:r>
    </w:p>
    <w:p w14:paraId="4B67986E"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value="11"/&gt;</w:t>
      </w:r>
    </w:p>
    <w:p w14:paraId="604F9DFC"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value="12"/&gt;</w:t>
      </w:r>
    </w:p>
    <w:p w14:paraId="696CA735"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value="13"/&gt;</w:t>
      </w:r>
    </w:p>
    <w:p w14:paraId="08579438"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value="14"/&gt;</w:t>
      </w:r>
    </w:p>
    <w:p w14:paraId="22DDD467"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value="15"/&gt;</w:t>
      </w:r>
    </w:p>
    <w:p w14:paraId="332A45C4"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value="16"/&gt;</w:t>
      </w:r>
    </w:p>
    <w:p w14:paraId="77C33B94"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value="17"/&gt;</w:t>
      </w:r>
    </w:p>
    <w:p w14:paraId="17D192A1"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value="18"/&gt;</w:t>
      </w:r>
    </w:p>
    <w:p w14:paraId="5DF2F9B0"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value="19"/&gt;</w:t>
      </w:r>
    </w:p>
    <w:p w14:paraId="4D61AE8D"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value="20"/&gt;</w:t>
      </w:r>
    </w:p>
    <w:p w14:paraId="37723A5B"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value="21"/&gt;</w:t>
      </w:r>
    </w:p>
    <w:p w14:paraId="34357473"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value="22"/&gt;</w:t>
      </w:r>
    </w:p>
    <w:p w14:paraId="01C12CE2" w14:textId="77777777" w:rsidR="006B66B8" w:rsidRPr="00EF4827" w:rsidRDefault="006B66B8" w:rsidP="006B66B8">
      <w:pPr>
        <w:rPr>
          <w:lang w:val="en-GB"/>
        </w:rPr>
      </w:pPr>
      <w:r w:rsidRPr="00EF4827">
        <w:rPr>
          <w:lang w:val="en-GB"/>
        </w:rPr>
        <w:t xml:space="preserve">        &lt;</w:t>
      </w:r>
      <w:proofErr w:type="spellStart"/>
      <w:r w:rsidRPr="00EF4827">
        <w:rPr>
          <w:lang w:val="en-GB"/>
        </w:rPr>
        <w:t>xs:enumeration</w:t>
      </w:r>
      <w:proofErr w:type="spellEnd"/>
      <w:r w:rsidRPr="00EF4827">
        <w:rPr>
          <w:lang w:val="en-GB"/>
        </w:rPr>
        <w:t xml:space="preserve"> value="98"/&gt;</w:t>
      </w:r>
    </w:p>
    <w:p w14:paraId="6AE38A0E"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&gt;</w:t>
      </w:r>
    </w:p>
    <w:p w14:paraId="36341E85"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w:t>
      </w:r>
    </w:p>
    <w:p w14:paraId="0883A039"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&gt;</w:t>
      </w:r>
    </w:p>
    <w:p w14:paraId="3CA65E42" w14:textId="77777777" w:rsidR="006B66B8" w:rsidRPr="00EF4827" w:rsidRDefault="006B66B8" w:rsidP="006B66B8">
      <w:pPr>
        <w:rPr>
          <w:lang w:val="en-GB"/>
        </w:rPr>
      </w:pPr>
      <w:r w:rsidRPr="00EF4827">
        <w:rPr>
          <w:lang w:val="en-GB"/>
        </w:rPr>
        <w:t xml:space="preserve">  &lt;</w:t>
      </w:r>
      <w:proofErr w:type="spellStart"/>
      <w:r w:rsidRPr="00EF4827">
        <w:rPr>
          <w:lang w:val="en-GB"/>
        </w:rPr>
        <w:t>xs:element</w:t>
      </w:r>
      <w:proofErr w:type="spellEnd"/>
      <w:r w:rsidRPr="00EF4827">
        <w:rPr>
          <w:lang w:val="en-GB"/>
        </w:rPr>
        <w:t xml:space="preserve"> name="</w:t>
      </w:r>
      <w:proofErr w:type="spellStart"/>
      <w:r w:rsidRPr="00EF4827">
        <w:rPr>
          <w:lang w:val="en-GB"/>
        </w:rPr>
        <w:t>strutturaDiDestinazione</w:t>
      </w:r>
      <w:proofErr w:type="spellEnd"/>
      <w:r w:rsidRPr="00EF4827">
        <w:rPr>
          <w:lang w:val="en-GB"/>
        </w:rPr>
        <w:t>"&gt;</w:t>
      </w:r>
    </w:p>
    <w:p w14:paraId="557AE29E" w14:textId="77777777" w:rsidR="006B66B8" w:rsidRPr="00EF4827" w:rsidRDefault="006B66B8" w:rsidP="006B66B8">
      <w:pPr>
        <w:rPr>
          <w:lang w:val="en-GB"/>
        </w:rPr>
      </w:pPr>
      <w:r w:rsidRPr="00EF4827">
        <w:rPr>
          <w:lang w:val="en-GB"/>
        </w:rPr>
        <w:t xml:space="preserve">    &lt;</w:t>
      </w:r>
      <w:proofErr w:type="spellStart"/>
      <w:r w:rsidRPr="00EF4827">
        <w:rPr>
          <w:lang w:val="en-GB"/>
        </w:rPr>
        <w:t>xs:simpleType</w:t>
      </w:r>
      <w:proofErr w:type="spellEnd"/>
      <w:r w:rsidRPr="00EF4827">
        <w:rPr>
          <w:lang w:val="en-GB"/>
        </w:rPr>
        <w:t>&gt;&lt;!--FORMATO--&gt;</w:t>
      </w:r>
    </w:p>
    <w:p w14:paraId="66549CAA" w14:textId="77777777" w:rsidR="006B66B8" w:rsidRPr="00EF4827" w:rsidRDefault="006B66B8" w:rsidP="006B66B8">
      <w:pPr>
        <w:rPr>
          <w:lang w:val="en-GB"/>
        </w:rPr>
      </w:pPr>
      <w:r w:rsidRPr="00EF4827">
        <w:rPr>
          <w:lang w:val="en-GB"/>
        </w:rPr>
        <w:t xml:space="preserve">      &lt;</w:t>
      </w:r>
      <w:proofErr w:type="spellStart"/>
      <w:r w:rsidRPr="00EF4827">
        <w:rPr>
          <w:lang w:val="en-GB"/>
        </w:rPr>
        <w:t>xs:restriction</w:t>
      </w:r>
      <w:proofErr w:type="spellEnd"/>
      <w:r w:rsidRPr="00EF4827">
        <w:rPr>
          <w:lang w:val="en-GB"/>
        </w:rPr>
        <w:t xml:space="preserve"> base="</w:t>
      </w:r>
      <w:proofErr w:type="spellStart"/>
      <w:r w:rsidRPr="00EF4827">
        <w:rPr>
          <w:lang w:val="en-GB"/>
        </w:rPr>
        <w:t>xs:string</w:t>
      </w:r>
      <w:proofErr w:type="spellEnd"/>
      <w:r w:rsidRPr="00EF4827">
        <w:rPr>
          <w:lang w:val="en-GB"/>
        </w:rPr>
        <w:t>"&gt;&lt;!--VALORI AMMESSI--&gt;</w:t>
      </w:r>
    </w:p>
    <w:p w14:paraId="570B1AB8" w14:textId="77777777" w:rsidR="006B66B8" w:rsidRPr="00EF4827" w:rsidRDefault="006B66B8" w:rsidP="006B66B8">
      <w:pPr>
        <w:rPr>
          <w:lang w:val="en-GB"/>
        </w:rPr>
      </w:pPr>
      <w:r w:rsidRPr="00EF4827">
        <w:rPr>
          <w:lang w:val="en-GB"/>
        </w:rPr>
        <w:t xml:space="preserve">        &lt;</w:t>
      </w:r>
      <w:proofErr w:type="spellStart"/>
      <w:r w:rsidRPr="00EF4827">
        <w:rPr>
          <w:lang w:val="en-GB"/>
        </w:rPr>
        <w:t>xs:pattern</w:t>
      </w:r>
      <w:proofErr w:type="spellEnd"/>
      <w:r w:rsidRPr="00EF4827">
        <w:rPr>
          <w:lang w:val="en-GB"/>
        </w:rPr>
        <w:t xml:space="preserve"> value="([A-Z0-9]{6,8})?"/&gt;</w:t>
      </w:r>
    </w:p>
    <w:p w14:paraId="600CF370" w14:textId="77777777" w:rsidR="006B66B8" w:rsidRPr="00EF4827" w:rsidRDefault="006B66B8" w:rsidP="006B66B8">
      <w:r w:rsidRPr="00EF4827">
        <w:rPr>
          <w:lang w:val="en-GB"/>
        </w:rPr>
        <w:t xml:space="preserve">      </w:t>
      </w:r>
      <w:r w:rsidRPr="00EF4827">
        <w:t>&lt;/</w:t>
      </w:r>
      <w:proofErr w:type="spellStart"/>
      <w:r w:rsidRPr="00EF4827">
        <w:t>xs:restriction</w:t>
      </w:r>
      <w:proofErr w:type="spellEnd"/>
      <w:r w:rsidRPr="00EF4827">
        <w:t>&gt;</w:t>
      </w:r>
    </w:p>
    <w:p w14:paraId="6BE3ED6C" w14:textId="77777777" w:rsidR="006B66B8" w:rsidRPr="00EF4827" w:rsidRDefault="006B66B8" w:rsidP="006B66B8">
      <w:r w:rsidRPr="00EF4827">
        <w:t xml:space="preserve">    &lt;/</w:t>
      </w:r>
      <w:proofErr w:type="spellStart"/>
      <w:r w:rsidRPr="00EF4827">
        <w:t>xs:simpleType</w:t>
      </w:r>
      <w:proofErr w:type="spellEnd"/>
      <w:r w:rsidRPr="00EF4827">
        <w:t>&gt;</w:t>
      </w:r>
    </w:p>
    <w:p w14:paraId="22182AFE" w14:textId="77777777" w:rsidR="006B66B8" w:rsidRPr="00EF4827" w:rsidRDefault="006B66B8" w:rsidP="006B66B8">
      <w:r w:rsidRPr="00EF4827">
        <w:t xml:space="preserve">  &lt;/</w:t>
      </w:r>
      <w:proofErr w:type="spellStart"/>
      <w:r w:rsidRPr="00EF4827">
        <w:t>xs:element</w:t>
      </w:r>
      <w:proofErr w:type="spellEnd"/>
      <w:r w:rsidRPr="00EF4827">
        <w:t>&gt;</w:t>
      </w:r>
    </w:p>
    <w:p w14:paraId="06C888E9" w14:textId="14361556" w:rsidR="00E5700D" w:rsidRPr="00EF4827" w:rsidRDefault="006B66B8" w:rsidP="006B66B8">
      <w:r w:rsidRPr="00EF4827">
        <w:t>&lt;/</w:t>
      </w:r>
      <w:proofErr w:type="spellStart"/>
      <w:r w:rsidRPr="00EF4827">
        <w:t>xs:schema</w:t>
      </w:r>
      <w:proofErr w:type="spellEnd"/>
      <w:r w:rsidRPr="00EF4827">
        <w:t>&gt;</w:t>
      </w:r>
    </w:p>
    <w:p w14:paraId="53A0BF0B" w14:textId="77777777" w:rsidR="00E5700D" w:rsidRPr="00EF4827" w:rsidRDefault="00E5700D">
      <w:pPr>
        <w:pageBreakBefore/>
        <w:rPr>
          <w:lang w:val="en-US"/>
        </w:rPr>
      </w:pPr>
    </w:p>
    <w:p w14:paraId="58CDD951" w14:textId="77777777" w:rsidR="00E5700D" w:rsidRPr="00EF4827" w:rsidRDefault="00E5700D">
      <w:pPr>
        <w:pStyle w:val="Titolo2"/>
      </w:pPr>
      <w:bookmarkStart w:id="113" w:name="__RefHeading__109_299485111"/>
      <w:bookmarkStart w:id="114" w:name="_Toc64901459"/>
      <w:bookmarkEnd w:id="113"/>
      <w:r w:rsidRPr="00EF4827">
        <w:t xml:space="preserve">Schemi </w:t>
      </w:r>
      <w:r w:rsidR="00935571" w:rsidRPr="00EF4827">
        <w:t>XML</w:t>
      </w:r>
      <w:r w:rsidRPr="00EF4827">
        <w:t xml:space="preserve"> di Restituzione</w:t>
      </w:r>
      <w:bookmarkEnd w:id="114"/>
    </w:p>
    <w:p w14:paraId="6C16EDD6" w14:textId="77777777" w:rsidR="00E5700D" w:rsidRPr="00EF4827" w:rsidRDefault="00E5700D"/>
    <w:p w14:paraId="46AF1CC8" w14:textId="77777777" w:rsidR="00E5700D" w:rsidRPr="00EF4827" w:rsidRDefault="00E5700D">
      <w:pPr>
        <w:pStyle w:val="Titolo3"/>
      </w:pPr>
      <w:bookmarkStart w:id="115" w:name="__RefHeading__111_299485111"/>
      <w:bookmarkStart w:id="116" w:name="_Toc64901460"/>
      <w:bookmarkEnd w:id="115"/>
      <w:r w:rsidRPr="00EF4827">
        <w:t>Tracciato XML di QUADRATURA</w:t>
      </w:r>
      <w:bookmarkEnd w:id="116"/>
    </w:p>
    <w:p w14:paraId="46F0102E" w14:textId="77777777" w:rsidR="00E5700D" w:rsidRPr="00EF4827" w:rsidRDefault="00E5700D" w:rsidP="00F511F0">
      <w:pPr>
        <w:jc w:val="both"/>
      </w:pPr>
      <w:r w:rsidRPr="00EF4827">
        <w:t xml:space="preserve">Obiettivo indicare per il codice supporto (rispetto agli allegati logici, sezione anagrafica clinica, </w:t>
      </w:r>
      <w:r w:rsidR="00480D59" w:rsidRPr="00EF4827">
        <w:t>etc.</w:t>
      </w:r>
      <w:r w:rsidRPr="00EF4827">
        <w:t>) come le schede sono state elaborate a livello centrale.</w:t>
      </w:r>
    </w:p>
    <w:p w14:paraId="02A9814B" w14:textId="77777777" w:rsidR="00E5700D" w:rsidRPr="00EF4827" w:rsidRDefault="00E5700D" w:rsidP="00F511F0">
      <w:pPr>
        <w:pStyle w:val="Corpodeltesto31"/>
        <w:jc w:val="both"/>
      </w:pPr>
      <w:r w:rsidRPr="00EF4827">
        <w:t>N.B. I TAG ripetibili sono evidenziati in grassetto e sottolineati, mentre i valori modificabili sono di colore blu.</w:t>
      </w:r>
    </w:p>
    <w:p w14:paraId="3BD1BFC9" w14:textId="77777777" w:rsidR="00E5700D" w:rsidRPr="00EF4827" w:rsidRDefault="00E5700D"/>
    <w:p w14:paraId="78B75BEF" w14:textId="77777777" w:rsidR="00E5700D" w:rsidRPr="00EF4827" w:rsidRDefault="00E5700D">
      <w:pPr>
        <w:rPr>
          <w:sz w:val="36"/>
        </w:rPr>
      </w:pPr>
    </w:p>
    <w:p w14:paraId="2D4ECF78"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4379FAF2"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/quadratura.xsl"?&gt;</w:t>
      </w:r>
    </w:p>
    <w:p w14:paraId="399CF347" w14:textId="77777777" w:rsidR="00E5700D" w:rsidRPr="00EF4827" w:rsidRDefault="00E5700D">
      <w:r w:rsidRPr="00EF4827">
        <w:t>&lt;QUADRATURA&gt;</w:t>
      </w:r>
    </w:p>
    <w:p w14:paraId="552DAAB5" w14:textId="77777777" w:rsidR="00E5700D" w:rsidRPr="00EF4827" w:rsidRDefault="00E5700D">
      <w:r w:rsidRPr="00EF4827">
        <w:t xml:space="preserve">   &lt;CODICE_SUPPORTO&gt;valore&lt;/CODICE_SUPPORTO&gt;</w:t>
      </w:r>
    </w:p>
    <w:p w14:paraId="53FAB945" w14:textId="77777777" w:rsidR="00E5700D" w:rsidRPr="00EF4827" w:rsidRDefault="00E5700D">
      <w:pPr>
        <w:pStyle w:val="Intestazione1"/>
        <w:tabs>
          <w:tab w:val="clear" w:pos="4320"/>
          <w:tab w:val="clear" w:pos="8640"/>
        </w:tabs>
      </w:pPr>
      <w:r w:rsidRPr="00EF4827">
        <w:t xml:space="preserve">      &lt;ALLEGATI&gt;</w:t>
      </w:r>
    </w:p>
    <w:p w14:paraId="54A26BE6" w14:textId="77777777" w:rsidR="00E5700D" w:rsidRPr="00EF4827" w:rsidRDefault="00E5700D">
      <w:r w:rsidRPr="00EF4827">
        <w:t xml:space="preserve">         &lt;ALLEGATO&gt;</w:t>
      </w:r>
    </w:p>
    <w:p w14:paraId="76123C9B" w14:textId="77777777" w:rsidR="00E5700D" w:rsidRPr="00EF4827" w:rsidRDefault="00E5700D">
      <w:r w:rsidRPr="00EF4827">
        <w:t xml:space="preserve">            &lt;campo id="sezione"&gt;Eventi Valutazione&lt;/campo&gt;</w:t>
      </w:r>
    </w:p>
    <w:p w14:paraId="34ABEF49" w14:textId="77777777" w:rsidR="00E5700D" w:rsidRPr="00EF4827" w:rsidRDefault="00E5700D">
      <w:r w:rsidRPr="00EF4827">
        <w:t xml:space="preserve">            &lt;campo id="</w:t>
      </w:r>
      <w:proofErr w:type="spellStart"/>
      <w:r w:rsidRPr="00EF4827">
        <w:t>ValutazioniInviate</w:t>
      </w:r>
      <w:proofErr w:type="spellEnd"/>
      <w:r w:rsidRPr="00EF4827">
        <w:t>"&gt;valore&lt;/campo&gt;</w:t>
      </w:r>
    </w:p>
    <w:p w14:paraId="4307896E" w14:textId="77777777" w:rsidR="00E5700D" w:rsidRPr="00EF4827" w:rsidRDefault="00E5700D">
      <w:r w:rsidRPr="00EF4827">
        <w:t xml:space="preserve">            &lt;campo id="</w:t>
      </w:r>
      <w:proofErr w:type="spellStart"/>
      <w:r w:rsidRPr="00EF4827">
        <w:t>ValutazioniCaricate</w:t>
      </w:r>
      <w:proofErr w:type="spellEnd"/>
      <w:r w:rsidRPr="00EF4827">
        <w:t>"&gt;valore&lt;/campo&gt;</w:t>
      </w:r>
    </w:p>
    <w:p w14:paraId="1330067F" w14:textId="77777777" w:rsidR="00E5700D" w:rsidRPr="00EF4827" w:rsidRDefault="00E5700D">
      <w:r w:rsidRPr="00EF4827">
        <w:t xml:space="preserve">            &lt;campo id="</w:t>
      </w:r>
      <w:proofErr w:type="spellStart"/>
      <w:r w:rsidRPr="00EF4827">
        <w:t>ValutazioniErrate</w:t>
      </w:r>
      <w:proofErr w:type="spellEnd"/>
      <w:r w:rsidRPr="00EF4827">
        <w:t>"&gt;valore&lt;/campo&gt;</w:t>
      </w:r>
    </w:p>
    <w:p w14:paraId="3475FF31" w14:textId="77777777" w:rsidR="00E5700D" w:rsidRPr="00EF4827" w:rsidRDefault="00E5700D">
      <w:r w:rsidRPr="00EF4827">
        <w:t xml:space="preserve">            &lt;campo id="</w:t>
      </w:r>
      <w:proofErr w:type="spellStart"/>
      <w:r w:rsidRPr="00EF4827">
        <w:t>ValutazioniInserite</w:t>
      </w:r>
      <w:proofErr w:type="spellEnd"/>
      <w:r w:rsidRPr="00EF4827">
        <w:t>"&gt;valore&lt;/campo&gt;</w:t>
      </w:r>
    </w:p>
    <w:p w14:paraId="2DCBD876" w14:textId="77777777" w:rsidR="00E5700D" w:rsidRPr="00EF4827" w:rsidRDefault="00E5700D">
      <w:r w:rsidRPr="00EF4827">
        <w:t xml:space="preserve">            &lt;campo id="</w:t>
      </w:r>
      <w:proofErr w:type="spellStart"/>
      <w:r w:rsidRPr="00EF4827">
        <w:t>ValutazioniAggiornate</w:t>
      </w:r>
      <w:proofErr w:type="spellEnd"/>
      <w:r w:rsidRPr="00EF4827">
        <w:t>"&gt;valore&lt;/campo&gt;</w:t>
      </w:r>
    </w:p>
    <w:p w14:paraId="003C02A9" w14:textId="77777777" w:rsidR="00E5700D" w:rsidRPr="00EF4827" w:rsidRDefault="00E5700D">
      <w:r w:rsidRPr="00EF4827">
        <w:t xml:space="preserve">            &lt;campo id="</w:t>
      </w:r>
      <w:proofErr w:type="spellStart"/>
      <w:r w:rsidRPr="00EF4827">
        <w:t>ValutazioniCancellate</w:t>
      </w:r>
      <w:proofErr w:type="spellEnd"/>
      <w:r w:rsidRPr="00EF4827">
        <w:t>"&gt;valore&lt;/campo&gt;</w:t>
      </w:r>
    </w:p>
    <w:p w14:paraId="193EAE11" w14:textId="77777777" w:rsidR="00E5700D" w:rsidRPr="00EF4827" w:rsidRDefault="00E5700D">
      <w:r w:rsidRPr="00EF4827">
        <w:t xml:space="preserve">            &lt;campo id="</w:t>
      </w:r>
      <w:proofErr w:type="spellStart"/>
      <w:r w:rsidRPr="00EF4827">
        <w:t>ValutazioniSegnalate</w:t>
      </w:r>
      <w:proofErr w:type="spellEnd"/>
      <w:r w:rsidRPr="00EF4827">
        <w:t>"&gt;valore&lt;/campo&gt;</w:t>
      </w:r>
    </w:p>
    <w:p w14:paraId="14A87D26" w14:textId="77777777" w:rsidR="00856CB7" w:rsidRPr="00EF4827" w:rsidRDefault="00856CB7" w:rsidP="00856CB7">
      <w:r w:rsidRPr="00EF4827">
        <w:t xml:space="preserve">            &lt;campo id="sezione"&gt;Eventi Etichetta&lt;/campo&gt;</w:t>
      </w:r>
    </w:p>
    <w:p w14:paraId="1ED5DAC7" w14:textId="77777777" w:rsidR="00856CB7" w:rsidRPr="00EF4827" w:rsidRDefault="00856CB7" w:rsidP="00856CB7">
      <w:r w:rsidRPr="00EF4827">
        <w:t xml:space="preserve">            &lt;campo id="</w:t>
      </w:r>
      <w:proofErr w:type="spellStart"/>
      <w:r w:rsidRPr="00EF4827">
        <w:t>EtichetteInviate</w:t>
      </w:r>
      <w:proofErr w:type="spellEnd"/>
      <w:r w:rsidRPr="00EF4827">
        <w:t>"&gt;valore&lt;/campo&gt;</w:t>
      </w:r>
    </w:p>
    <w:p w14:paraId="0D36C444" w14:textId="77777777" w:rsidR="00856CB7" w:rsidRPr="00EF4827" w:rsidRDefault="00856CB7" w:rsidP="00856CB7">
      <w:r w:rsidRPr="00EF4827">
        <w:t xml:space="preserve">            &lt;campo id="</w:t>
      </w:r>
      <w:proofErr w:type="spellStart"/>
      <w:r w:rsidRPr="00EF4827">
        <w:t>EtichetteCaricate</w:t>
      </w:r>
      <w:proofErr w:type="spellEnd"/>
      <w:r w:rsidRPr="00EF4827">
        <w:t>"&gt;valore&lt;/campo&gt;</w:t>
      </w:r>
    </w:p>
    <w:p w14:paraId="091424B2" w14:textId="77777777" w:rsidR="00856CB7" w:rsidRPr="00EF4827" w:rsidRDefault="00856CB7" w:rsidP="00856CB7">
      <w:r w:rsidRPr="00EF4827">
        <w:t xml:space="preserve">            &lt;campo id="</w:t>
      </w:r>
      <w:proofErr w:type="spellStart"/>
      <w:r w:rsidRPr="00EF4827">
        <w:t>EtichetteErrate</w:t>
      </w:r>
      <w:proofErr w:type="spellEnd"/>
      <w:r w:rsidRPr="00EF4827">
        <w:t>"&gt;valore&lt;/campo&gt;</w:t>
      </w:r>
    </w:p>
    <w:p w14:paraId="64D078C9" w14:textId="77777777" w:rsidR="00856CB7" w:rsidRPr="00EF4827" w:rsidRDefault="00856CB7" w:rsidP="00856CB7">
      <w:r w:rsidRPr="00EF4827">
        <w:t xml:space="preserve">            &lt;campo id="</w:t>
      </w:r>
      <w:proofErr w:type="spellStart"/>
      <w:r w:rsidRPr="00EF4827">
        <w:t>EtichetteInserite</w:t>
      </w:r>
      <w:proofErr w:type="spellEnd"/>
      <w:r w:rsidRPr="00EF4827">
        <w:t>"&gt;valore&lt;/campo&gt;</w:t>
      </w:r>
    </w:p>
    <w:p w14:paraId="2CB692BC" w14:textId="77777777" w:rsidR="00856CB7" w:rsidRPr="00EF4827" w:rsidRDefault="00856CB7" w:rsidP="00856CB7">
      <w:r w:rsidRPr="00EF4827">
        <w:t xml:space="preserve">            &lt;campo id="</w:t>
      </w:r>
      <w:proofErr w:type="spellStart"/>
      <w:r w:rsidRPr="00EF4827">
        <w:t>EtichetteiAggiornate</w:t>
      </w:r>
      <w:proofErr w:type="spellEnd"/>
      <w:r w:rsidRPr="00EF4827">
        <w:t>"&gt;valore&lt;/campo&gt;</w:t>
      </w:r>
    </w:p>
    <w:p w14:paraId="7327F65C" w14:textId="77777777" w:rsidR="00856CB7" w:rsidRPr="00EF4827" w:rsidRDefault="00856CB7" w:rsidP="00856CB7">
      <w:r w:rsidRPr="00EF4827">
        <w:t xml:space="preserve">            &lt;campo id="</w:t>
      </w:r>
      <w:proofErr w:type="spellStart"/>
      <w:r w:rsidRPr="00EF4827">
        <w:t>EtichetteiCancellate</w:t>
      </w:r>
      <w:proofErr w:type="spellEnd"/>
      <w:r w:rsidRPr="00EF4827">
        <w:t>"&gt;valore&lt;/campo&gt;</w:t>
      </w:r>
    </w:p>
    <w:p w14:paraId="5F230CE0" w14:textId="77777777" w:rsidR="00335F88" w:rsidRPr="00EF4827" w:rsidRDefault="00856CB7">
      <w:r w:rsidRPr="00EF4827">
        <w:t xml:space="preserve">            &lt;campo id="</w:t>
      </w:r>
      <w:proofErr w:type="spellStart"/>
      <w:r w:rsidRPr="00EF4827">
        <w:t>EtichetteSegnalate</w:t>
      </w:r>
      <w:proofErr w:type="spellEnd"/>
      <w:r w:rsidRPr="00EF4827">
        <w:t>"&gt;valore&lt;/campo&gt;</w:t>
      </w:r>
    </w:p>
    <w:p w14:paraId="5EB1C51D" w14:textId="77777777" w:rsidR="00E5700D" w:rsidRPr="00EF4827" w:rsidRDefault="00E5700D">
      <w:r w:rsidRPr="00EF4827">
        <w:t xml:space="preserve">            &lt;campo id="sezione"&gt;Eventi Sospensione&lt;/campo&gt;</w:t>
      </w:r>
    </w:p>
    <w:p w14:paraId="64E3DE46" w14:textId="77777777" w:rsidR="00E5700D" w:rsidRPr="00EF4827" w:rsidRDefault="00E5700D">
      <w:r w:rsidRPr="00EF4827">
        <w:t xml:space="preserve">            &lt;campo id="</w:t>
      </w:r>
      <w:proofErr w:type="spellStart"/>
      <w:r w:rsidRPr="00EF4827">
        <w:t>SospensioniInviate</w:t>
      </w:r>
      <w:proofErr w:type="spellEnd"/>
      <w:r w:rsidRPr="00EF4827">
        <w:t>"&gt;valore&lt;/campo&gt;</w:t>
      </w:r>
    </w:p>
    <w:p w14:paraId="14D2FD1F" w14:textId="77777777" w:rsidR="00E5700D" w:rsidRPr="00EF4827" w:rsidRDefault="00E5700D">
      <w:r w:rsidRPr="00EF4827">
        <w:t xml:space="preserve">            &lt;campo id="</w:t>
      </w:r>
      <w:proofErr w:type="spellStart"/>
      <w:r w:rsidRPr="00EF4827">
        <w:t>SospensioniCaricate</w:t>
      </w:r>
      <w:proofErr w:type="spellEnd"/>
      <w:r w:rsidRPr="00EF4827">
        <w:t>"&gt;valore&lt;/campo&gt;</w:t>
      </w:r>
    </w:p>
    <w:p w14:paraId="7D4551FE" w14:textId="77777777" w:rsidR="00E5700D" w:rsidRPr="00EF4827" w:rsidRDefault="00E5700D">
      <w:r w:rsidRPr="00EF4827">
        <w:t xml:space="preserve">            &lt;campo id="</w:t>
      </w:r>
      <w:proofErr w:type="spellStart"/>
      <w:r w:rsidRPr="00EF4827">
        <w:t>SospensioniErrate</w:t>
      </w:r>
      <w:proofErr w:type="spellEnd"/>
      <w:r w:rsidRPr="00EF4827">
        <w:t>"&gt;valore&lt;/campo&gt;</w:t>
      </w:r>
    </w:p>
    <w:p w14:paraId="67678544" w14:textId="77777777" w:rsidR="00E5700D" w:rsidRPr="00EF4827" w:rsidRDefault="00E5700D">
      <w:r w:rsidRPr="00EF4827">
        <w:t xml:space="preserve">            &lt;campo id="</w:t>
      </w:r>
      <w:proofErr w:type="spellStart"/>
      <w:r w:rsidRPr="00EF4827">
        <w:t>SospensioniInserite</w:t>
      </w:r>
      <w:proofErr w:type="spellEnd"/>
      <w:r w:rsidRPr="00EF4827">
        <w:t>"&gt;valore&lt;/campo&gt;</w:t>
      </w:r>
    </w:p>
    <w:p w14:paraId="0970759F" w14:textId="77777777" w:rsidR="00E5700D" w:rsidRPr="00EF4827" w:rsidRDefault="00E5700D">
      <w:r w:rsidRPr="00EF4827">
        <w:t xml:space="preserve">            &lt;campo id="</w:t>
      </w:r>
      <w:proofErr w:type="spellStart"/>
      <w:r w:rsidRPr="00EF4827">
        <w:t>SospensioniAggiornate</w:t>
      </w:r>
      <w:proofErr w:type="spellEnd"/>
      <w:r w:rsidRPr="00EF4827">
        <w:t>"&gt;valore&lt;/campo&gt;</w:t>
      </w:r>
    </w:p>
    <w:p w14:paraId="3A5D082A" w14:textId="77777777" w:rsidR="00E5700D" w:rsidRPr="00EF4827" w:rsidRDefault="00E5700D">
      <w:r w:rsidRPr="00EF4827">
        <w:t xml:space="preserve">            &lt;campo id="</w:t>
      </w:r>
      <w:proofErr w:type="spellStart"/>
      <w:r w:rsidRPr="00EF4827">
        <w:t>SospensioniCancellate</w:t>
      </w:r>
      <w:proofErr w:type="spellEnd"/>
      <w:r w:rsidRPr="00EF4827">
        <w:t>"&gt;valore&lt;/campo&gt;</w:t>
      </w:r>
    </w:p>
    <w:p w14:paraId="1E0EFDF7" w14:textId="77777777" w:rsidR="00E5700D" w:rsidRPr="00EF4827" w:rsidRDefault="00E5700D">
      <w:r w:rsidRPr="00EF4827">
        <w:t xml:space="preserve">            &lt;campo id="</w:t>
      </w:r>
      <w:proofErr w:type="spellStart"/>
      <w:r w:rsidRPr="00EF4827">
        <w:t>SospensioniSegnalate</w:t>
      </w:r>
      <w:proofErr w:type="spellEnd"/>
      <w:r w:rsidRPr="00EF4827">
        <w:t>"&gt;valore&lt;/campo&gt;</w:t>
      </w:r>
    </w:p>
    <w:p w14:paraId="4031A3E1" w14:textId="77777777" w:rsidR="008F11A4" w:rsidRPr="00EF4827" w:rsidRDefault="008F11A4" w:rsidP="008F11A4">
      <w:r w:rsidRPr="00EF4827">
        <w:t xml:space="preserve">            &lt;campo id="sezione"&gt;Eventi Tariffa&lt;/campo&gt;</w:t>
      </w:r>
    </w:p>
    <w:p w14:paraId="4B68BC97" w14:textId="77777777" w:rsidR="008F11A4" w:rsidRPr="00EF4827" w:rsidRDefault="008F11A4" w:rsidP="008F11A4">
      <w:r w:rsidRPr="00EF4827">
        <w:t xml:space="preserve">            &lt;campo id="</w:t>
      </w:r>
      <w:proofErr w:type="spellStart"/>
      <w:r w:rsidRPr="00EF4827">
        <w:t>TariffaInviate</w:t>
      </w:r>
      <w:proofErr w:type="spellEnd"/>
      <w:r w:rsidRPr="00EF4827">
        <w:t>"&gt;valore&lt;/campo&gt;</w:t>
      </w:r>
    </w:p>
    <w:p w14:paraId="0C17BC22" w14:textId="77777777" w:rsidR="008F11A4" w:rsidRPr="00EF4827" w:rsidRDefault="008F11A4" w:rsidP="008F11A4">
      <w:r w:rsidRPr="00EF4827">
        <w:t xml:space="preserve">            &lt;campo id="</w:t>
      </w:r>
      <w:proofErr w:type="spellStart"/>
      <w:r w:rsidRPr="00EF4827">
        <w:t>TariffaCaricate</w:t>
      </w:r>
      <w:proofErr w:type="spellEnd"/>
      <w:r w:rsidRPr="00EF4827">
        <w:t>"&gt;valore&lt;/campo&gt;</w:t>
      </w:r>
    </w:p>
    <w:p w14:paraId="05991E93" w14:textId="77777777" w:rsidR="008F11A4" w:rsidRPr="00EF4827" w:rsidRDefault="008F11A4" w:rsidP="008F11A4">
      <w:r w:rsidRPr="00EF4827">
        <w:t xml:space="preserve">            &lt;campo id="TariffaErrate"&gt;valore&lt;/campo&gt;</w:t>
      </w:r>
    </w:p>
    <w:p w14:paraId="5E36A60C" w14:textId="77777777" w:rsidR="008F11A4" w:rsidRPr="00EF4827" w:rsidRDefault="008F11A4" w:rsidP="008F11A4">
      <w:r w:rsidRPr="00EF4827">
        <w:t xml:space="preserve">            &lt;campo id="</w:t>
      </w:r>
      <w:proofErr w:type="spellStart"/>
      <w:r w:rsidRPr="00EF4827">
        <w:t>TariffaInserite</w:t>
      </w:r>
      <w:proofErr w:type="spellEnd"/>
      <w:r w:rsidRPr="00EF4827">
        <w:t>"&gt;valore&lt;/campo&gt;</w:t>
      </w:r>
    </w:p>
    <w:p w14:paraId="718D007C" w14:textId="77777777" w:rsidR="008F11A4" w:rsidRPr="00EF4827" w:rsidRDefault="008F11A4" w:rsidP="008F11A4">
      <w:r w:rsidRPr="00EF4827">
        <w:t xml:space="preserve">            &lt;campo id="</w:t>
      </w:r>
      <w:proofErr w:type="spellStart"/>
      <w:r w:rsidRPr="00EF4827">
        <w:t>TariffaAggiornate</w:t>
      </w:r>
      <w:proofErr w:type="spellEnd"/>
      <w:r w:rsidRPr="00EF4827">
        <w:t>"&gt;valore&lt;/campo&gt;</w:t>
      </w:r>
    </w:p>
    <w:p w14:paraId="495884FD" w14:textId="77777777" w:rsidR="008F11A4" w:rsidRPr="00EF4827" w:rsidRDefault="008F11A4" w:rsidP="008F11A4">
      <w:r w:rsidRPr="00EF4827">
        <w:t xml:space="preserve">            &lt;campo id="</w:t>
      </w:r>
      <w:proofErr w:type="spellStart"/>
      <w:r w:rsidRPr="00EF4827">
        <w:t>TariffaCancellate</w:t>
      </w:r>
      <w:proofErr w:type="spellEnd"/>
      <w:r w:rsidRPr="00EF4827">
        <w:t>"&gt;valore&lt;/campo&gt;</w:t>
      </w:r>
    </w:p>
    <w:p w14:paraId="63F2C622" w14:textId="77777777" w:rsidR="008F11A4" w:rsidRPr="00EF4827" w:rsidRDefault="008F11A4" w:rsidP="008F11A4">
      <w:r w:rsidRPr="00EF4827">
        <w:lastRenderedPageBreak/>
        <w:t xml:space="preserve">            &lt;campo id="</w:t>
      </w:r>
      <w:proofErr w:type="spellStart"/>
      <w:r w:rsidRPr="00EF4827">
        <w:t>TariffaSegnalate</w:t>
      </w:r>
      <w:proofErr w:type="spellEnd"/>
      <w:r w:rsidRPr="00EF4827">
        <w:t>"&gt;valore&lt;/campo&gt;</w:t>
      </w:r>
    </w:p>
    <w:p w14:paraId="73A7F997" w14:textId="77777777" w:rsidR="008F11A4" w:rsidRPr="00EF4827" w:rsidRDefault="008F11A4" w:rsidP="008F11A4">
      <w:r w:rsidRPr="00EF4827">
        <w:t xml:space="preserve">            &lt;campo id="sezione"&gt;Eventi </w:t>
      </w:r>
      <w:proofErr w:type="spellStart"/>
      <w:r w:rsidRPr="00EF4827">
        <w:t>PreatazioniAMB</w:t>
      </w:r>
      <w:proofErr w:type="spellEnd"/>
      <w:r w:rsidRPr="00EF4827">
        <w:t>&lt;/campo&gt;</w:t>
      </w:r>
    </w:p>
    <w:p w14:paraId="0E1EFDA2" w14:textId="77777777" w:rsidR="008F11A4" w:rsidRPr="00EF4827" w:rsidRDefault="008F11A4" w:rsidP="008F11A4">
      <w:r w:rsidRPr="00EF4827">
        <w:t xml:space="preserve">            &lt;campo id="</w:t>
      </w:r>
      <w:proofErr w:type="spellStart"/>
      <w:r w:rsidRPr="00EF4827">
        <w:t>PrestazioniAMBInviate</w:t>
      </w:r>
      <w:proofErr w:type="spellEnd"/>
      <w:r w:rsidRPr="00EF4827">
        <w:t>"&gt;valore&lt;/campo&gt;</w:t>
      </w:r>
    </w:p>
    <w:p w14:paraId="55F4F95B" w14:textId="77777777" w:rsidR="008F11A4" w:rsidRPr="00EF4827" w:rsidRDefault="008F11A4" w:rsidP="008F11A4">
      <w:r w:rsidRPr="00EF4827">
        <w:t xml:space="preserve">            &lt;campo id="</w:t>
      </w:r>
      <w:proofErr w:type="spellStart"/>
      <w:r w:rsidRPr="00EF4827">
        <w:t>PrestazioniAMBCaricate</w:t>
      </w:r>
      <w:proofErr w:type="spellEnd"/>
      <w:r w:rsidRPr="00EF4827">
        <w:t>"&gt;valore&lt;/campo&gt;</w:t>
      </w:r>
    </w:p>
    <w:p w14:paraId="320EF92B" w14:textId="77777777" w:rsidR="008F11A4" w:rsidRPr="00EF4827" w:rsidRDefault="008F11A4" w:rsidP="008F11A4">
      <w:r w:rsidRPr="00EF4827">
        <w:t xml:space="preserve">            &lt;campo id="</w:t>
      </w:r>
      <w:proofErr w:type="spellStart"/>
      <w:r w:rsidRPr="00EF4827">
        <w:t>PrestazioniAMBErrate</w:t>
      </w:r>
      <w:proofErr w:type="spellEnd"/>
      <w:r w:rsidRPr="00EF4827">
        <w:t>"&gt;valore&lt;/campo&gt;</w:t>
      </w:r>
    </w:p>
    <w:p w14:paraId="0379A9B0" w14:textId="77777777" w:rsidR="008F11A4" w:rsidRPr="00EF4827" w:rsidRDefault="008F11A4" w:rsidP="008F11A4">
      <w:r w:rsidRPr="00EF4827">
        <w:t xml:space="preserve">            &lt;campo id="</w:t>
      </w:r>
      <w:proofErr w:type="spellStart"/>
      <w:r w:rsidRPr="00EF4827">
        <w:t>PrestazioniAMBInserite</w:t>
      </w:r>
      <w:proofErr w:type="spellEnd"/>
      <w:r w:rsidRPr="00EF4827">
        <w:t>"&gt;valore&lt;/campo&gt;</w:t>
      </w:r>
    </w:p>
    <w:p w14:paraId="6D6F67DA" w14:textId="77777777" w:rsidR="008F11A4" w:rsidRPr="00EF4827" w:rsidRDefault="008F11A4" w:rsidP="008F11A4">
      <w:r w:rsidRPr="00EF4827">
        <w:t xml:space="preserve">            &lt;campo id="</w:t>
      </w:r>
      <w:proofErr w:type="spellStart"/>
      <w:r w:rsidRPr="00EF4827">
        <w:t>PrestazioniAMBAggiornate</w:t>
      </w:r>
      <w:proofErr w:type="spellEnd"/>
      <w:r w:rsidRPr="00EF4827">
        <w:t>"&gt;valore&lt;/campo&gt;</w:t>
      </w:r>
    </w:p>
    <w:p w14:paraId="65F008C2" w14:textId="77777777" w:rsidR="008F11A4" w:rsidRPr="00EF4827" w:rsidRDefault="008F11A4" w:rsidP="008F11A4">
      <w:r w:rsidRPr="00EF4827">
        <w:t xml:space="preserve">            &lt;campo id="</w:t>
      </w:r>
      <w:proofErr w:type="spellStart"/>
      <w:r w:rsidRPr="00EF4827">
        <w:t>PrestazioniAMBCancellate</w:t>
      </w:r>
      <w:proofErr w:type="spellEnd"/>
      <w:r w:rsidRPr="00EF4827">
        <w:t>"&gt;valore&lt;/campo&gt;</w:t>
      </w:r>
    </w:p>
    <w:p w14:paraId="448CF057" w14:textId="77777777" w:rsidR="008F11A4" w:rsidRPr="00EF4827" w:rsidRDefault="008F11A4">
      <w:r w:rsidRPr="00EF4827">
        <w:t xml:space="preserve">            &lt;campo id="</w:t>
      </w:r>
      <w:proofErr w:type="spellStart"/>
      <w:r w:rsidRPr="00EF4827">
        <w:t>Prestazi</w:t>
      </w:r>
      <w:r w:rsidR="00856CB7" w:rsidRPr="00EF4827">
        <w:t>oniAMBSegnalate</w:t>
      </w:r>
      <w:proofErr w:type="spellEnd"/>
      <w:r w:rsidR="00856CB7" w:rsidRPr="00EF4827">
        <w:t>"&gt;valore&lt;/campo&gt;</w:t>
      </w:r>
    </w:p>
    <w:p w14:paraId="6DED08BA" w14:textId="77777777" w:rsidR="008F11A4" w:rsidRPr="00EF4827" w:rsidRDefault="008F11A4" w:rsidP="008F11A4">
      <w:r w:rsidRPr="00EF4827">
        <w:t xml:space="preserve">            &lt;campo id="sezione"&gt;Eventi </w:t>
      </w:r>
      <w:proofErr w:type="spellStart"/>
      <w:r w:rsidRPr="00EF4827">
        <w:t>PrestazioniSR</w:t>
      </w:r>
      <w:proofErr w:type="spellEnd"/>
      <w:r w:rsidRPr="00EF4827">
        <w:t>&lt;/campo&gt;</w:t>
      </w:r>
    </w:p>
    <w:p w14:paraId="3974C095" w14:textId="77777777" w:rsidR="008F11A4" w:rsidRPr="00EF4827" w:rsidRDefault="008F11A4" w:rsidP="008F11A4">
      <w:r w:rsidRPr="00EF4827">
        <w:t xml:space="preserve">            &lt;campo id="</w:t>
      </w:r>
      <w:proofErr w:type="spellStart"/>
      <w:r w:rsidRPr="00EF4827">
        <w:t>PrestazioniSRInviate</w:t>
      </w:r>
      <w:proofErr w:type="spellEnd"/>
      <w:r w:rsidRPr="00EF4827">
        <w:t>"&gt;valore&lt;/campo&gt;</w:t>
      </w:r>
    </w:p>
    <w:p w14:paraId="4F0CD517" w14:textId="77777777" w:rsidR="008F11A4" w:rsidRPr="00EF4827" w:rsidRDefault="008F11A4" w:rsidP="008F11A4">
      <w:r w:rsidRPr="00EF4827">
        <w:t xml:space="preserve">            &lt;campo id="</w:t>
      </w:r>
      <w:proofErr w:type="spellStart"/>
      <w:r w:rsidRPr="00EF4827">
        <w:t>PrestazioniSRCaricate</w:t>
      </w:r>
      <w:proofErr w:type="spellEnd"/>
      <w:r w:rsidRPr="00EF4827">
        <w:t>"&gt;valore&lt;/campo&gt;</w:t>
      </w:r>
    </w:p>
    <w:p w14:paraId="3A57BFB4" w14:textId="77777777" w:rsidR="008F11A4" w:rsidRPr="00EF4827" w:rsidRDefault="008F11A4" w:rsidP="008F11A4">
      <w:r w:rsidRPr="00EF4827">
        <w:t xml:space="preserve">            &lt;campo id="</w:t>
      </w:r>
      <w:proofErr w:type="spellStart"/>
      <w:r w:rsidRPr="00EF4827">
        <w:t>PrestazioniSRErrate</w:t>
      </w:r>
      <w:proofErr w:type="spellEnd"/>
      <w:r w:rsidRPr="00EF4827">
        <w:t>"&gt;valore&lt;/campo&gt;</w:t>
      </w:r>
    </w:p>
    <w:p w14:paraId="536228E4" w14:textId="77777777" w:rsidR="008F11A4" w:rsidRPr="00EF4827" w:rsidRDefault="008F11A4" w:rsidP="008F11A4">
      <w:r w:rsidRPr="00EF4827">
        <w:t xml:space="preserve">            &lt;campo id="</w:t>
      </w:r>
      <w:proofErr w:type="spellStart"/>
      <w:r w:rsidRPr="00EF4827">
        <w:t>PrestazioniSRInserite</w:t>
      </w:r>
      <w:proofErr w:type="spellEnd"/>
      <w:r w:rsidRPr="00EF4827">
        <w:t>"&gt;valore&lt;/campo&gt;</w:t>
      </w:r>
    </w:p>
    <w:p w14:paraId="77C79E1F" w14:textId="77777777" w:rsidR="008F11A4" w:rsidRPr="00EF4827" w:rsidRDefault="008F11A4" w:rsidP="008F11A4">
      <w:r w:rsidRPr="00EF4827">
        <w:t xml:space="preserve">            &lt;campo id="</w:t>
      </w:r>
      <w:proofErr w:type="spellStart"/>
      <w:r w:rsidRPr="00EF4827">
        <w:t>PrestazioniSRAggiornate</w:t>
      </w:r>
      <w:proofErr w:type="spellEnd"/>
      <w:r w:rsidRPr="00EF4827">
        <w:t>"&gt;valore&lt;/campo&gt;</w:t>
      </w:r>
    </w:p>
    <w:p w14:paraId="400A0FA9" w14:textId="77777777" w:rsidR="008F11A4" w:rsidRPr="00EF4827" w:rsidRDefault="008F11A4" w:rsidP="008F11A4">
      <w:r w:rsidRPr="00EF4827">
        <w:t xml:space="preserve">            &lt;campo id="</w:t>
      </w:r>
      <w:proofErr w:type="spellStart"/>
      <w:r w:rsidRPr="00EF4827">
        <w:t>PrestazioniSRCancellate</w:t>
      </w:r>
      <w:proofErr w:type="spellEnd"/>
      <w:r w:rsidRPr="00EF4827">
        <w:t>"&gt;valore&lt;/campo&gt;</w:t>
      </w:r>
    </w:p>
    <w:p w14:paraId="5D079EBC" w14:textId="77777777" w:rsidR="008F11A4" w:rsidRPr="00EF4827" w:rsidRDefault="008F11A4" w:rsidP="008F11A4">
      <w:r w:rsidRPr="00EF4827">
        <w:t xml:space="preserve">            &lt;campo id="</w:t>
      </w:r>
      <w:proofErr w:type="spellStart"/>
      <w:r w:rsidRPr="00EF4827">
        <w:t>PrestazioniSRSegnalate</w:t>
      </w:r>
      <w:proofErr w:type="spellEnd"/>
      <w:r w:rsidRPr="00EF4827">
        <w:t>"&gt;valore&lt;/campo&gt;</w:t>
      </w:r>
    </w:p>
    <w:p w14:paraId="0861720F" w14:textId="77777777" w:rsidR="00E5700D" w:rsidRPr="00EF4827" w:rsidRDefault="00E5700D">
      <w:r w:rsidRPr="00EF4827">
        <w:t xml:space="preserve">            &lt;campo id="sezione"&gt; Eventi Conclusione&lt;/campo&gt;</w:t>
      </w:r>
    </w:p>
    <w:p w14:paraId="1D61622C" w14:textId="77777777" w:rsidR="00E5700D" w:rsidRPr="00EF4827" w:rsidRDefault="00E5700D">
      <w:r w:rsidRPr="00EF4827">
        <w:t xml:space="preserve">            &lt;campo id="</w:t>
      </w:r>
      <w:proofErr w:type="spellStart"/>
      <w:r w:rsidRPr="00EF4827">
        <w:t>ConclusioniInviate</w:t>
      </w:r>
      <w:proofErr w:type="spellEnd"/>
      <w:r w:rsidRPr="00EF4827">
        <w:t>"&gt;valore&lt;/campo&gt;</w:t>
      </w:r>
    </w:p>
    <w:p w14:paraId="3BFFF8B8" w14:textId="77777777" w:rsidR="00E5700D" w:rsidRPr="00EF4827" w:rsidRDefault="00E5700D">
      <w:r w:rsidRPr="00EF4827">
        <w:t xml:space="preserve">            &lt;campo id="</w:t>
      </w:r>
      <w:proofErr w:type="spellStart"/>
      <w:r w:rsidRPr="00EF4827">
        <w:t>ConclusioniCaricate</w:t>
      </w:r>
      <w:proofErr w:type="spellEnd"/>
      <w:r w:rsidRPr="00EF4827">
        <w:t>"&gt;valore&lt;/campo&gt;</w:t>
      </w:r>
    </w:p>
    <w:p w14:paraId="65F5704D" w14:textId="77777777" w:rsidR="00E5700D" w:rsidRPr="00EF4827" w:rsidRDefault="00E5700D">
      <w:r w:rsidRPr="00EF4827">
        <w:t xml:space="preserve">            &lt;campo id="</w:t>
      </w:r>
      <w:proofErr w:type="spellStart"/>
      <w:r w:rsidRPr="00EF4827">
        <w:t>ConclusioniErrate</w:t>
      </w:r>
      <w:proofErr w:type="spellEnd"/>
      <w:r w:rsidRPr="00EF4827">
        <w:t>"&gt;valore&lt;/campo&gt;</w:t>
      </w:r>
    </w:p>
    <w:p w14:paraId="13E2226D" w14:textId="77777777" w:rsidR="00E5700D" w:rsidRPr="00EF4827" w:rsidRDefault="00E5700D">
      <w:r w:rsidRPr="00EF4827">
        <w:t xml:space="preserve">            &lt;campo id="</w:t>
      </w:r>
      <w:proofErr w:type="spellStart"/>
      <w:r w:rsidRPr="00EF4827">
        <w:t>ConclusioniInserite</w:t>
      </w:r>
      <w:proofErr w:type="spellEnd"/>
      <w:r w:rsidRPr="00EF4827">
        <w:t>"&gt;valore&lt;/campo&gt;</w:t>
      </w:r>
    </w:p>
    <w:p w14:paraId="654F6B04" w14:textId="77777777" w:rsidR="00E5700D" w:rsidRPr="00EF4827" w:rsidRDefault="00E5700D">
      <w:r w:rsidRPr="00EF4827">
        <w:t xml:space="preserve">            &lt;campo id="</w:t>
      </w:r>
      <w:proofErr w:type="spellStart"/>
      <w:r w:rsidRPr="00EF4827">
        <w:t>ConclusioniAggiornate</w:t>
      </w:r>
      <w:proofErr w:type="spellEnd"/>
      <w:r w:rsidRPr="00EF4827">
        <w:t>"&gt;valore&lt;/campo&gt;</w:t>
      </w:r>
    </w:p>
    <w:p w14:paraId="32C953DE" w14:textId="77777777" w:rsidR="00E5700D" w:rsidRPr="00EF4827" w:rsidRDefault="00E5700D">
      <w:r w:rsidRPr="00EF4827">
        <w:t xml:space="preserve">            &lt;campo id="</w:t>
      </w:r>
      <w:proofErr w:type="spellStart"/>
      <w:r w:rsidRPr="00EF4827">
        <w:t>ConclusioniCancellate</w:t>
      </w:r>
      <w:proofErr w:type="spellEnd"/>
      <w:r w:rsidRPr="00EF4827">
        <w:t>"&gt;valore&lt;/campo&gt;</w:t>
      </w:r>
    </w:p>
    <w:p w14:paraId="70A33633" w14:textId="77777777" w:rsidR="00E5700D" w:rsidRPr="00EF4827" w:rsidRDefault="00E5700D">
      <w:r w:rsidRPr="00EF4827">
        <w:t xml:space="preserve">            &lt;campo id="</w:t>
      </w:r>
      <w:proofErr w:type="spellStart"/>
      <w:r w:rsidRPr="00EF4827">
        <w:t>ConclusioniSegnalate</w:t>
      </w:r>
      <w:proofErr w:type="spellEnd"/>
      <w:r w:rsidRPr="00EF4827">
        <w:t>"&gt;valore&lt;/campo&gt;</w:t>
      </w:r>
    </w:p>
    <w:p w14:paraId="40633877" w14:textId="77777777" w:rsidR="00E5700D" w:rsidRPr="00EF4827" w:rsidRDefault="00E5700D">
      <w:r w:rsidRPr="00EF4827">
        <w:t xml:space="preserve">         &lt;/ALLEGATO&gt;</w:t>
      </w:r>
    </w:p>
    <w:p w14:paraId="397A0379" w14:textId="77777777" w:rsidR="00E5700D" w:rsidRPr="00EF4827" w:rsidRDefault="00E5700D">
      <w:r w:rsidRPr="00EF4827">
        <w:t xml:space="preserve">      &lt;/ALLEGATI&gt;</w:t>
      </w:r>
    </w:p>
    <w:p w14:paraId="18E4156C" w14:textId="77777777" w:rsidR="00E5700D" w:rsidRPr="00EF4827" w:rsidRDefault="00E5700D">
      <w:r w:rsidRPr="00EF4827">
        <w:t>&lt;/QUADRATURA&gt;</w:t>
      </w:r>
    </w:p>
    <w:p w14:paraId="01168942" w14:textId="77777777" w:rsidR="00E5700D" w:rsidRPr="00EF4827" w:rsidRDefault="00E5700D">
      <w:pPr>
        <w:pageBreakBefore/>
        <w:rPr>
          <w:shd w:val="clear" w:color="auto" w:fill="FFFF00"/>
        </w:rPr>
      </w:pPr>
    </w:p>
    <w:p w14:paraId="589C6538" w14:textId="77777777" w:rsidR="00E5700D" w:rsidRPr="00EF4827" w:rsidRDefault="00E5700D">
      <w:pPr>
        <w:pStyle w:val="Titolo3"/>
      </w:pPr>
      <w:bookmarkStart w:id="117" w:name="__RefHeading__113_299485111"/>
      <w:bookmarkStart w:id="118" w:name="_Toc64901461"/>
      <w:bookmarkEnd w:id="117"/>
      <w:r w:rsidRPr="00EF4827">
        <w:t>Tracciato XML di SINTESI CONTROLLI (Sezione dati Eventi)</w:t>
      </w:r>
      <w:bookmarkEnd w:id="118"/>
    </w:p>
    <w:p w14:paraId="02E3F0B0" w14:textId="77777777" w:rsidR="00E5700D" w:rsidRPr="00EF4827" w:rsidRDefault="00972513" w:rsidP="00F511F0">
      <w:pPr>
        <w:jc w:val="both"/>
      </w:pPr>
      <w:r w:rsidRPr="00EF4827">
        <w:t>Obiettivo</w:t>
      </w:r>
      <w:r w:rsidR="00E5700D" w:rsidRPr="00EF4827">
        <w:t xml:space="preserve"> fornire la casistica sintetica dei controlli (logici, segnalazioni)  applicate al codice di supporto; è un file XML </w:t>
      </w:r>
      <w:proofErr w:type="spellStart"/>
      <w:r w:rsidR="00E5700D" w:rsidRPr="00EF4827">
        <w:t>renderizzabile</w:t>
      </w:r>
      <w:proofErr w:type="spellEnd"/>
      <w:r w:rsidR="00E5700D" w:rsidRPr="00EF4827">
        <w:t xml:space="preserve"> sul portale </w:t>
      </w:r>
    </w:p>
    <w:p w14:paraId="7D95389F" w14:textId="77777777" w:rsidR="00E5700D" w:rsidRPr="00EF4827" w:rsidRDefault="00E5700D" w:rsidP="00F511F0">
      <w:pPr>
        <w:pStyle w:val="Corpodeltesto31"/>
        <w:jc w:val="both"/>
      </w:pPr>
      <w:r w:rsidRPr="00EF4827">
        <w:t>N.B. I TAG ripetibili sono evidenziati in grassetto e sottolineati, mentre i valori modificabili sono di colore blu.</w:t>
      </w:r>
    </w:p>
    <w:p w14:paraId="60AA1DCE" w14:textId="77777777" w:rsidR="00E5700D" w:rsidRPr="00EF4827" w:rsidRDefault="00E5700D">
      <w:pPr>
        <w:rPr>
          <w:shd w:val="clear" w:color="auto" w:fill="FFFF00"/>
        </w:rPr>
      </w:pPr>
    </w:p>
    <w:p w14:paraId="794643EB" w14:textId="77777777" w:rsidR="00E5700D" w:rsidRPr="00EF4827" w:rsidRDefault="00E5700D">
      <w:pPr>
        <w:rPr>
          <w:sz w:val="36"/>
          <w:shd w:val="clear" w:color="auto" w:fill="FFFF00"/>
        </w:rPr>
      </w:pPr>
    </w:p>
    <w:p w14:paraId="17A897A4"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39CE3F6D"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/sintesi.xsl"?&gt;</w:t>
      </w:r>
    </w:p>
    <w:p w14:paraId="38641210" w14:textId="77777777" w:rsidR="00E5700D" w:rsidRPr="00EF4827" w:rsidRDefault="00E5700D">
      <w:r w:rsidRPr="00EF4827">
        <w:t>&lt;SINTESICONTROLLI&gt;</w:t>
      </w:r>
    </w:p>
    <w:p w14:paraId="7215C501" w14:textId="77777777" w:rsidR="00E5700D" w:rsidRPr="00EF4827" w:rsidRDefault="00E5700D">
      <w:r w:rsidRPr="00EF4827">
        <w:t xml:space="preserve">   &lt;CODICE_SUPPORTO&gt;valore&lt;/CODICE_SUPPORTO&gt;</w:t>
      </w:r>
    </w:p>
    <w:p w14:paraId="4833A55C" w14:textId="77777777" w:rsidR="00E5700D" w:rsidRPr="00EF4827" w:rsidRDefault="00E5700D">
      <w:pPr>
        <w:pStyle w:val="Intestazione1"/>
        <w:tabs>
          <w:tab w:val="clear" w:pos="4320"/>
          <w:tab w:val="clear" w:pos="8640"/>
        </w:tabs>
      </w:pPr>
      <w:r w:rsidRPr="00EF4827">
        <w:t xml:space="preserve">   &lt;TIPOLOGIACONTROLLO&gt;</w:t>
      </w:r>
    </w:p>
    <w:p w14:paraId="005B86C7" w14:textId="77777777" w:rsidR="00E5700D" w:rsidRPr="00EF4827" w:rsidRDefault="00E5700D">
      <w:r w:rsidRPr="00EF4827">
        <w:t xml:space="preserve">     &lt;DESCRIZIONETIPOLOGIA&gt;Errori bloccanti dati Eventi&lt;/DESCRIZIONETIPOLOGIA&gt;</w:t>
      </w:r>
    </w:p>
    <w:p w14:paraId="524E374A" w14:textId="77777777" w:rsidR="00E5700D" w:rsidRPr="00EF4827" w:rsidRDefault="00E5700D">
      <w:pPr>
        <w:rPr>
          <w:b/>
          <w:u w:val="single"/>
        </w:rPr>
      </w:pPr>
      <w:r w:rsidRPr="00EF4827">
        <w:t xml:space="preserve">      </w:t>
      </w:r>
      <w:r w:rsidRPr="00EF4827">
        <w:rPr>
          <w:b/>
          <w:u w:val="single"/>
        </w:rPr>
        <w:t>&lt;CONTROLLO&gt;</w:t>
      </w:r>
    </w:p>
    <w:p w14:paraId="1DABF82A" w14:textId="77777777" w:rsidR="00E5700D" w:rsidRPr="00EF4827" w:rsidRDefault="00E5700D">
      <w:r w:rsidRPr="00EF4827">
        <w:t xml:space="preserve">        &lt;CODICE&gt;valore&lt;/CODICE&gt;</w:t>
      </w:r>
    </w:p>
    <w:p w14:paraId="695C22CB" w14:textId="77777777" w:rsidR="00E5700D" w:rsidRPr="00EF4827" w:rsidRDefault="00E5700D">
      <w:r w:rsidRPr="00EF4827">
        <w:t xml:space="preserve">        &lt;DESCRIZIONE&gt;valore&lt;/DESCRIZIONE&gt;</w:t>
      </w:r>
    </w:p>
    <w:p w14:paraId="0EAFC727" w14:textId="77777777" w:rsidR="00E5700D" w:rsidRPr="00EF4827" w:rsidRDefault="00E5700D">
      <w:r w:rsidRPr="00EF4827">
        <w:t xml:space="preserve">         &lt;QUANTITA&gt;valore&lt;/QUANTITA&gt;</w:t>
      </w:r>
    </w:p>
    <w:p w14:paraId="0877CAE2" w14:textId="77777777" w:rsidR="00E5700D" w:rsidRPr="00EF4827" w:rsidRDefault="00E5700D">
      <w:r w:rsidRPr="00EF4827">
        <w:t xml:space="preserve">      &lt;/CONTROLLO&gt;</w:t>
      </w:r>
    </w:p>
    <w:p w14:paraId="76AEFDEA" w14:textId="77777777" w:rsidR="00E5700D" w:rsidRPr="00EF4827" w:rsidRDefault="00E5700D">
      <w:r w:rsidRPr="00EF4827">
        <w:t xml:space="preserve">   &lt;/TIPOLOGIACONTROLLO&gt;</w:t>
      </w:r>
    </w:p>
    <w:p w14:paraId="324FF497" w14:textId="77777777" w:rsidR="00E5700D" w:rsidRPr="00EF4827" w:rsidRDefault="00E5700D">
      <w:pPr>
        <w:pStyle w:val="Intestazione1"/>
        <w:tabs>
          <w:tab w:val="clear" w:pos="4320"/>
          <w:tab w:val="clear" w:pos="8640"/>
        </w:tabs>
      </w:pPr>
      <w:r w:rsidRPr="00EF4827">
        <w:t xml:space="preserve">   &lt;TIPOLOGIACONTROLLO&gt;</w:t>
      </w:r>
    </w:p>
    <w:p w14:paraId="406724FD" w14:textId="77777777" w:rsidR="00E5700D" w:rsidRPr="00EF4827" w:rsidRDefault="00E5700D">
      <w:r w:rsidRPr="00EF4827">
        <w:t xml:space="preserve">     &lt;DESCRIZIONETIPOLOGIA&gt;Errori formali dati Eventi&lt;/DESCRIZIONETIPOLOGIA&gt;</w:t>
      </w:r>
    </w:p>
    <w:p w14:paraId="5002D979" w14:textId="77777777" w:rsidR="00E5700D" w:rsidRPr="00EF4827" w:rsidRDefault="00E5700D">
      <w:pPr>
        <w:rPr>
          <w:b/>
          <w:u w:val="single"/>
        </w:rPr>
      </w:pPr>
      <w:r w:rsidRPr="00EF4827">
        <w:t xml:space="preserve">      </w:t>
      </w:r>
      <w:r w:rsidRPr="00EF4827">
        <w:rPr>
          <w:b/>
          <w:u w:val="single"/>
        </w:rPr>
        <w:t>&lt;CONTROLLO&gt;</w:t>
      </w:r>
    </w:p>
    <w:p w14:paraId="185DCF73" w14:textId="77777777" w:rsidR="00E5700D" w:rsidRPr="00EF4827" w:rsidRDefault="00E5700D">
      <w:r w:rsidRPr="00EF4827">
        <w:t xml:space="preserve">        &lt;CODICE&gt;valore&lt;/CODICE&gt;</w:t>
      </w:r>
    </w:p>
    <w:p w14:paraId="61EC361B" w14:textId="77777777" w:rsidR="00E5700D" w:rsidRPr="00EF4827" w:rsidRDefault="00E5700D">
      <w:r w:rsidRPr="00EF4827">
        <w:t xml:space="preserve">        &lt;DESCRIZIONE&gt;valore&lt;/DESCRIZIONE&gt;</w:t>
      </w:r>
    </w:p>
    <w:p w14:paraId="3DE4A704" w14:textId="77777777" w:rsidR="00E5700D" w:rsidRPr="00EF4827" w:rsidRDefault="00E5700D">
      <w:r w:rsidRPr="00EF4827">
        <w:t xml:space="preserve">         &lt;QUANTITA&gt;valore&lt;/QUANTITA&gt;</w:t>
      </w:r>
    </w:p>
    <w:p w14:paraId="07E80BF0" w14:textId="77777777" w:rsidR="00E5700D" w:rsidRPr="00EF4827" w:rsidRDefault="00E5700D">
      <w:r w:rsidRPr="00EF4827">
        <w:t xml:space="preserve">      &lt;/CONTROLLO&gt;</w:t>
      </w:r>
    </w:p>
    <w:p w14:paraId="6C1EB49A" w14:textId="77777777" w:rsidR="00E5700D" w:rsidRPr="00EF4827" w:rsidRDefault="00E5700D">
      <w:r w:rsidRPr="00EF4827">
        <w:t xml:space="preserve">   &lt;/TIPOLOGIACONTROLLO&gt;</w:t>
      </w:r>
    </w:p>
    <w:p w14:paraId="71035D8C" w14:textId="77777777" w:rsidR="00E5700D" w:rsidRPr="00EF4827" w:rsidRDefault="00E5700D">
      <w:r w:rsidRPr="00EF4827">
        <w:t xml:space="preserve">   &lt;TIPOLOGIACONTROLLO&gt;</w:t>
      </w:r>
    </w:p>
    <w:p w14:paraId="2928A964" w14:textId="77777777" w:rsidR="00E5700D" w:rsidRPr="00EF4827" w:rsidRDefault="00E5700D">
      <w:r w:rsidRPr="00EF4827">
        <w:t xml:space="preserve">     &lt;DESCRIZIONETIPOLOGIA&gt;Errori logici dati Eventi &lt;/DESCRIZIONETIPOLOGIA&gt;</w:t>
      </w:r>
    </w:p>
    <w:p w14:paraId="17F7199A" w14:textId="77777777" w:rsidR="00E5700D" w:rsidRPr="00EF4827" w:rsidRDefault="00E5700D">
      <w:pPr>
        <w:rPr>
          <w:b/>
          <w:u w:val="single"/>
        </w:rPr>
      </w:pPr>
      <w:r w:rsidRPr="00EF4827">
        <w:t xml:space="preserve">      </w:t>
      </w:r>
      <w:r w:rsidRPr="00EF4827">
        <w:rPr>
          <w:b/>
          <w:u w:val="single"/>
        </w:rPr>
        <w:t>&lt;CONTROLLO&gt;</w:t>
      </w:r>
    </w:p>
    <w:p w14:paraId="7D9DEC3A" w14:textId="77777777" w:rsidR="00E5700D" w:rsidRPr="00EF4827" w:rsidRDefault="00E5700D">
      <w:r w:rsidRPr="00EF4827">
        <w:t xml:space="preserve">        &lt;CODICE&gt;valore&lt;/CODICE&gt;</w:t>
      </w:r>
    </w:p>
    <w:p w14:paraId="2E7C719F" w14:textId="77777777" w:rsidR="00E5700D" w:rsidRPr="00EF4827" w:rsidRDefault="00E5700D">
      <w:r w:rsidRPr="00EF4827">
        <w:t xml:space="preserve">        &lt;DESCRIZIONE&gt;valore&lt;/DESCRIZIONE&gt;</w:t>
      </w:r>
    </w:p>
    <w:p w14:paraId="771FA0AC" w14:textId="77777777" w:rsidR="00E5700D" w:rsidRPr="00EF4827" w:rsidRDefault="00E5700D">
      <w:r w:rsidRPr="00EF4827">
        <w:t xml:space="preserve">         &lt;QUANTITA&gt;valore&lt;/QUANTITA&gt;</w:t>
      </w:r>
    </w:p>
    <w:p w14:paraId="1363E45E" w14:textId="77777777" w:rsidR="00E5700D" w:rsidRPr="00EF4827" w:rsidRDefault="00E5700D">
      <w:r w:rsidRPr="00EF4827">
        <w:t xml:space="preserve">      &lt;/CONTROLLO&gt;</w:t>
      </w:r>
    </w:p>
    <w:p w14:paraId="7A3CA39D" w14:textId="77777777" w:rsidR="00E5700D" w:rsidRPr="00EF4827" w:rsidRDefault="00E5700D">
      <w:r w:rsidRPr="00EF4827">
        <w:t xml:space="preserve">   &lt;/TIPOLOGIACONTROLLO&gt;</w:t>
      </w:r>
    </w:p>
    <w:p w14:paraId="035DCA74" w14:textId="77777777" w:rsidR="00E5700D" w:rsidRPr="00EF4827" w:rsidRDefault="00E5700D">
      <w:pPr>
        <w:pStyle w:val="Intestazione1"/>
        <w:tabs>
          <w:tab w:val="clear" w:pos="4320"/>
          <w:tab w:val="clear" w:pos="8640"/>
        </w:tabs>
      </w:pPr>
      <w:r w:rsidRPr="00EF4827">
        <w:t xml:space="preserve">   &lt;TIPOLOGIACONTROLLO&gt;</w:t>
      </w:r>
    </w:p>
    <w:p w14:paraId="402C86E7" w14:textId="77777777" w:rsidR="00E5700D" w:rsidRPr="00EF4827" w:rsidRDefault="00E5700D">
      <w:r w:rsidRPr="00EF4827">
        <w:t xml:space="preserve">      &lt;DESCRIZIONETIPOLOGIA&gt;Segnalazioni dati Eventi &lt;/DESCRIZIONETIPOLOGIA&gt;</w:t>
      </w:r>
    </w:p>
    <w:p w14:paraId="07401FB1" w14:textId="77777777" w:rsidR="00E5700D" w:rsidRPr="00EF4827" w:rsidRDefault="00E5700D">
      <w:pPr>
        <w:rPr>
          <w:b/>
          <w:u w:val="single"/>
        </w:rPr>
      </w:pPr>
      <w:r w:rsidRPr="00EF4827">
        <w:t xml:space="preserve">      </w:t>
      </w:r>
      <w:r w:rsidRPr="00EF4827">
        <w:rPr>
          <w:b/>
          <w:u w:val="single"/>
        </w:rPr>
        <w:t>&lt;CONTROLLO&gt;</w:t>
      </w:r>
    </w:p>
    <w:p w14:paraId="420C7FA0" w14:textId="77777777" w:rsidR="00E5700D" w:rsidRPr="00EF4827" w:rsidRDefault="00E5700D">
      <w:r w:rsidRPr="00EF4827">
        <w:t xml:space="preserve">         &lt;CODICE&gt;valore&lt;/CODICE&gt;</w:t>
      </w:r>
    </w:p>
    <w:p w14:paraId="7488EB0C" w14:textId="77777777" w:rsidR="00E5700D" w:rsidRPr="00EF4827" w:rsidRDefault="00E5700D">
      <w:r w:rsidRPr="00EF4827">
        <w:t xml:space="preserve">         &lt;DESCRIZIONE&gt;valore&lt;/DESCRIZIONE&gt;</w:t>
      </w:r>
    </w:p>
    <w:p w14:paraId="43AE27F7" w14:textId="77777777" w:rsidR="00E5700D" w:rsidRPr="00EF4827" w:rsidRDefault="00E5700D">
      <w:r w:rsidRPr="00EF4827">
        <w:t xml:space="preserve">         &lt;QUANTITA&gt;valore&lt;/QUANTITA&gt;</w:t>
      </w:r>
    </w:p>
    <w:p w14:paraId="0B400B45" w14:textId="77777777" w:rsidR="00E5700D" w:rsidRPr="00EF4827" w:rsidRDefault="00E5700D">
      <w:r w:rsidRPr="00EF4827">
        <w:t xml:space="preserve">      &lt;/CONTROLLO&gt;</w:t>
      </w:r>
    </w:p>
    <w:p w14:paraId="32FD160E" w14:textId="77777777" w:rsidR="00E5700D" w:rsidRPr="00EF4827" w:rsidRDefault="00E5700D">
      <w:r w:rsidRPr="00EF4827">
        <w:t xml:space="preserve">   &lt;/TIPOLOGIACONTROLLO&gt;</w:t>
      </w:r>
    </w:p>
    <w:p w14:paraId="3243F592" w14:textId="77777777" w:rsidR="00E5700D" w:rsidRPr="00EF4827" w:rsidRDefault="00E5700D">
      <w:r w:rsidRPr="00EF4827">
        <w:t>&lt;/SINTESICONTROLLI&gt;</w:t>
      </w:r>
    </w:p>
    <w:p w14:paraId="7430BDC0" w14:textId="77777777" w:rsidR="00E5700D" w:rsidRPr="00EF4827" w:rsidRDefault="00E5700D">
      <w:pPr>
        <w:pageBreakBefore/>
        <w:rPr>
          <w:shd w:val="clear" w:color="auto" w:fill="FFFF00"/>
        </w:rPr>
      </w:pPr>
      <w:r w:rsidRPr="00EF4827">
        <w:rPr>
          <w:shd w:val="clear" w:color="auto" w:fill="FFFF00"/>
        </w:rPr>
        <w:lastRenderedPageBreak/>
        <w:t xml:space="preserve"> </w:t>
      </w:r>
    </w:p>
    <w:p w14:paraId="0CEC552E" w14:textId="77777777" w:rsidR="00E5700D" w:rsidRPr="00EF4827" w:rsidRDefault="00E5700D">
      <w:pPr>
        <w:pStyle w:val="Titolo3"/>
      </w:pPr>
      <w:bookmarkStart w:id="119" w:name="__RefHeading__115_299485111"/>
      <w:bookmarkStart w:id="120" w:name="_Toc64901462"/>
      <w:bookmarkEnd w:id="119"/>
      <w:r w:rsidRPr="00EF4827">
        <w:t>Tracciato XML di DETTAGLIO CONTROLLI (Sezione Eventi)</w:t>
      </w:r>
      <w:bookmarkEnd w:id="120"/>
    </w:p>
    <w:p w14:paraId="618C84E0" w14:textId="77777777" w:rsidR="00E5700D" w:rsidRPr="00EF4827" w:rsidRDefault="00972513" w:rsidP="00F511F0">
      <w:pPr>
        <w:jc w:val="both"/>
      </w:pPr>
      <w:r w:rsidRPr="00EF4827">
        <w:t>Obiettivo</w:t>
      </w:r>
      <w:r w:rsidR="00E5700D" w:rsidRPr="00EF4827">
        <w:t xml:space="preserve"> fornire il dettaglio dei controlli (logici, segnalazioni)  applicati al codice di supporto; è un file XML </w:t>
      </w:r>
      <w:proofErr w:type="spellStart"/>
      <w:r w:rsidR="00E5700D" w:rsidRPr="00EF4827">
        <w:t>renderizzabile</w:t>
      </w:r>
      <w:proofErr w:type="spellEnd"/>
      <w:r w:rsidR="00E5700D" w:rsidRPr="00EF4827">
        <w:t xml:space="preserve"> sul portale (possibile criticità sulle dimensioni) </w:t>
      </w:r>
    </w:p>
    <w:p w14:paraId="66D263EF" w14:textId="77777777" w:rsidR="00E5700D" w:rsidRPr="00EF4827" w:rsidRDefault="00E5700D" w:rsidP="00F511F0">
      <w:pPr>
        <w:pStyle w:val="Corpodeltesto31"/>
        <w:jc w:val="both"/>
      </w:pPr>
      <w:r w:rsidRPr="00EF4827">
        <w:t>N.B. I TAG ripetibili sono evidenziati in grassetto e sottolineati, mentre i valori modificabili sono di colore blu.</w:t>
      </w:r>
    </w:p>
    <w:p w14:paraId="3050AA82" w14:textId="77777777" w:rsidR="00E5700D" w:rsidRPr="00EF4827" w:rsidRDefault="00E5700D">
      <w:pPr>
        <w:rPr>
          <w:shd w:val="clear" w:color="auto" w:fill="FFFF00"/>
        </w:rPr>
      </w:pPr>
    </w:p>
    <w:p w14:paraId="21A9F92C" w14:textId="77777777" w:rsidR="00E5700D" w:rsidRPr="00EF4827" w:rsidRDefault="00E5700D">
      <w:pPr>
        <w:rPr>
          <w:sz w:val="36"/>
          <w:shd w:val="clear" w:color="auto" w:fill="FFFF00"/>
        </w:rPr>
      </w:pPr>
    </w:p>
    <w:p w14:paraId="10C8CC74"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02582BDA"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/dettaglio.xsl"?&gt;</w:t>
      </w:r>
    </w:p>
    <w:p w14:paraId="0B96F608" w14:textId="77777777" w:rsidR="00E5700D" w:rsidRPr="00EF4827" w:rsidRDefault="00E5700D">
      <w:r w:rsidRPr="00EF4827">
        <w:t>&lt;DETTAGLIOCONTROLLI&gt;</w:t>
      </w:r>
    </w:p>
    <w:p w14:paraId="39694E5A" w14:textId="77777777" w:rsidR="00E5700D" w:rsidRPr="00EF4827" w:rsidRDefault="00E5700D">
      <w:r w:rsidRPr="00EF4827">
        <w:t xml:space="preserve">   &lt;CODICE_SUPPORTO&gt;valore&lt;/CODICE_SUPPORTO&gt;</w:t>
      </w:r>
    </w:p>
    <w:p w14:paraId="17EF9B12" w14:textId="77777777" w:rsidR="00E5700D" w:rsidRPr="00EF4827" w:rsidRDefault="00E5700D">
      <w:pPr>
        <w:pStyle w:val="Intestazione1"/>
        <w:tabs>
          <w:tab w:val="clear" w:pos="4320"/>
          <w:tab w:val="clear" w:pos="8640"/>
        </w:tabs>
      </w:pPr>
      <w:r w:rsidRPr="00EF4827">
        <w:t xml:space="preserve">   &lt;TIPOLOGIACONTROLLO&gt;</w:t>
      </w:r>
    </w:p>
    <w:p w14:paraId="5E1CB790" w14:textId="77777777" w:rsidR="00E5700D" w:rsidRPr="00EF4827" w:rsidRDefault="00E5700D">
      <w:r w:rsidRPr="00EF4827">
        <w:t xml:space="preserve">      &lt;DESCRIZIONETIPOLOGIA&gt;Errori bloccanti dati Eventi&lt;/DESCRIZIONETIPOLOGIA&gt;</w:t>
      </w:r>
    </w:p>
    <w:p w14:paraId="0EBAE7BB" w14:textId="77777777" w:rsidR="00E5700D" w:rsidRPr="00EF4827" w:rsidRDefault="00E5700D">
      <w:pPr>
        <w:rPr>
          <w:b/>
          <w:u w:val="single"/>
        </w:rPr>
      </w:pPr>
      <w:r w:rsidRPr="00EF4827">
        <w:t xml:space="preserve">      </w:t>
      </w:r>
      <w:r w:rsidRPr="00EF4827">
        <w:rPr>
          <w:b/>
          <w:u w:val="single"/>
        </w:rPr>
        <w:t>&lt;SCHEDA&gt;</w:t>
      </w:r>
    </w:p>
    <w:p w14:paraId="3358B14C" w14:textId="77777777" w:rsidR="00E5700D" w:rsidRPr="00EF4827" w:rsidRDefault="00E5700D">
      <w:r w:rsidRPr="00EF4827">
        <w:t xml:space="preserve">         &lt;CHIAVE&gt;</w:t>
      </w:r>
    </w:p>
    <w:p w14:paraId="6C968B92" w14:textId="77777777" w:rsidR="00E5700D" w:rsidRPr="00EF4827" w:rsidRDefault="00E5700D">
      <w:r w:rsidRPr="00EF4827">
        <w:t xml:space="preserve">            &lt;campo id="</w:t>
      </w:r>
      <w:proofErr w:type="spellStart"/>
      <w:r w:rsidRPr="00EF4827">
        <w:t>aziendaInviante</w:t>
      </w:r>
      <w:proofErr w:type="spellEnd"/>
      <w:r w:rsidRPr="00EF4827">
        <w:t>"&gt;valore&lt;/campo&gt;</w:t>
      </w:r>
    </w:p>
    <w:p w14:paraId="66754D82" w14:textId="77777777" w:rsidR="00E5700D" w:rsidRPr="00EF4827" w:rsidRDefault="00E5700D">
      <w:r w:rsidRPr="00EF4827">
        <w:t xml:space="preserve">            &lt;campo id="</w:t>
      </w:r>
      <w:proofErr w:type="spellStart"/>
      <w:r w:rsidRPr="00EF4827">
        <w:t>tipoFlusso</w:t>
      </w:r>
      <w:proofErr w:type="spellEnd"/>
      <w:r w:rsidRPr="00EF4827">
        <w:t>"&gt;valore&lt;/campo&gt;</w:t>
      </w:r>
    </w:p>
    <w:p w14:paraId="3D2B5C9A" w14:textId="77777777" w:rsidR="00E5700D" w:rsidRPr="00EF4827" w:rsidRDefault="00E5700D">
      <w:r w:rsidRPr="00EF4827">
        <w:t xml:space="preserve">            &lt;campo id="</w:t>
      </w:r>
      <w:proofErr w:type="spellStart"/>
      <w:r w:rsidRPr="00EF4827">
        <w:t>annoCartellaTerritoriale</w:t>
      </w:r>
      <w:proofErr w:type="spellEnd"/>
      <w:r w:rsidRPr="00EF4827">
        <w:t>"&gt;valore&lt;/campo&gt;</w:t>
      </w:r>
    </w:p>
    <w:p w14:paraId="438C5AC2" w14:textId="77777777" w:rsidR="00E5700D" w:rsidRPr="00EF4827" w:rsidRDefault="00E5700D">
      <w:r w:rsidRPr="00EF4827">
        <w:t xml:space="preserve">            &lt;campo id="</w:t>
      </w:r>
      <w:proofErr w:type="spellStart"/>
      <w:r w:rsidRPr="00EF4827">
        <w:t>progressivoCartellaTerritoriale</w:t>
      </w:r>
      <w:proofErr w:type="spellEnd"/>
      <w:r w:rsidRPr="00EF4827">
        <w:t>"&gt;valore&lt;/campo&gt;</w:t>
      </w:r>
    </w:p>
    <w:p w14:paraId="7A82A402" w14:textId="77777777" w:rsidR="00E5700D" w:rsidRPr="00EF4827" w:rsidRDefault="00E5700D">
      <w:r w:rsidRPr="00EF4827">
        <w:t xml:space="preserve">            &lt;campo id="</w:t>
      </w:r>
      <w:proofErr w:type="spellStart"/>
      <w:r w:rsidRPr="00EF4827">
        <w:t>tipoMovimento</w:t>
      </w:r>
      <w:proofErr w:type="spellEnd"/>
      <w:r w:rsidRPr="00EF4827">
        <w:t>"&gt;valore&lt;/campo&gt;</w:t>
      </w:r>
    </w:p>
    <w:p w14:paraId="00DAD146" w14:textId="77777777" w:rsidR="00E5700D" w:rsidRPr="00EF4827" w:rsidRDefault="00E5700D">
      <w:r w:rsidRPr="00EF4827">
        <w:t xml:space="preserve">            &lt;campo id="</w:t>
      </w:r>
      <w:proofErr w:type="spellStart"/>
      <w:r w:rsidRPr="00EF4827">
        <w:t>identificativoEvento</w:t>
      </w:r>
      <w:proofErr w:type="spellEnd"/>
      <w:r w:rsidRPr="00EF4827">
        <w:t>"&gt;valore&lt;/campo&gt;</w:t>
      </w:r>
    </w:p>
    <w:p w14:paraId="659B174F" w14:textId="77777777" w:rsidR="00E5700D" w:rsidRPr="00EF4827" w:rsidRDefault="00E5700D">
      <w:r w:rsidRPr="00EF4827">
        <w:t xml:space="preserve">         &lt;/CHIAVE&gt;</w:t>
      </w:r>
    </w:p>
    <w:p w14:paraId="09DA2A57" w14:textId="77777777" w:rsidR="00E5700D" w:rsidRPr="00EF4827" w:rsidRDefault="00E5700D">
      <w:pPr>
        <w:rPr>
          <w:b/>
          <w:u w:val="single"/>
        </w:rPr>
      </w:pPr>
      <w:r w:rsidRPr="00EF4827">
        <w:t xml:space="preserve">         </w:t>
      </w:r>
      <w:r w:rsidRPr="00EF4827">
        <w:rPr>
          <w:b/>
          <w:u w:val="single"/>
        </w:rPr>
        <w:t>&lt;CONTROLLO&gt;</w:t>
      </w:r>
    </w:p>
    <w:p w14:paraId="1196F51E" w14:textId="77777777" w:rsidR="00E5700D" w:rsidRPr="00EF4827" w:rsidRDefault="00E5700D">
      <w:r w:rsidRPr="00EF4827">
        <w:t xml:space="preserve">            &lt;CODICE&gt;valore&lt;/CODICE&gt;</w:t>
      </w:r>
    </w:p>
    <w:p w14:paraId="67464B80" w14:textId="77777777" w:rsidR="00E5700D" w:rsidRPr="00EF4827" w:rsidRDefault="00E5700D">
      <w:r w:rsidRPr="00EF4827">
        <w:t xml:space="preserve">            &lt;DESCRIZIONE&gt;valore&lt;/DESCRIZIONE&gt;</w:t>
      </w:r>
    </w:p>
    <w:p w14:paraId="0ECB51E8" w14:textId="77777777" w:rsidR="00E5700D" w:rsidRPr="00EF4827" w:rsidRDefault="00E5700D">
      <w:r w:rsidRPr="00EF4827">
        <w:t xml:space="preserve">         &lt;/CONTROLLO&gt;</w:t>
      </w:r>
    </w:p>
    <w:p w14:paraId="2911F40B" w14:textId="77777777" w:rsidR="00E5700D" w:rsidRPr="00EF4827" w:rsidRDefault="00E5700D">
      <w:r w:rsidRPr="00EF4827">
        <w:t xml:space="preserve">      &lt;/SCHEDA&gt;</w:t>
      </w:r>
    </w:p>
    <w:p w14:paraId="30CC1DC4" w14:textId="77777777" w:rsidR="00E5700D" w:rsidRPr="00EF4827" w:rsidRDefault="00E5700D">
      <w:r w:rsidRPr="00EF4827">
        <w:t xml:space="preserve">   &lt;/TIPOLOGIACONTROLLO&gt;</w:t>
      </w:r>
    </w:p>
    <w:p w14:paraId="219EC4E4" w14:textId="77777777" w:rsidR="00E5700D" w:rsidRPr="00EF4827" w:rsidRDefault="00E5700D">
      <w:pPr>
        <w:pStyle w:val="Intestazione1"/>
        <w:tabs>
          <w:tab w:val="clear" w:pos="4320"/>
          <w:tab w:val="clear" w:pos="8640"/>
        </w:tabs>
      </w:pPr>
      <w:r w:rsidRPr="00EF4827">
        <w:t xml:space="preserve">   &lt;TIPOLOGIACONTROLLO&gt;</w:t>
      </w:r>
    </w:p>
    <w:p w14:paraId="62F42CC0" w14:textId="77777777" w:rsidR="00E5700D" w:rsidRPr="00EF4827" w:rsidRDefault="00E5700D">
      <w:r w:rsidRPr="00EF4827">
        <w:t xml:space="preserve">      &lt;DESCRIZIONETIPOLOGIA&gt;Errori formali dati Eventi&lt;/DESCRIZIONETIPOLOGIA&gt;</w:t>
      </w:r>
    </w:p>
    <w:p w14:paraId="4C65BE5B" w14:textId="77777777" w:rsidR="00E5700D" w:rsidRPr="00EF4827" w:rsidRDefault="00E5700D">
      <w:pPr>
        <w:rPr>
          <w:b/>
          <w:u w:val="single"/>
        </w:rPr>
      </w:pPr>
      <w:r w:rsidRPr="00EF4827">
        <w:t xml:space="preserve">      </w:t>
      </w:r>
      <w:r w:rsidRPr="00EF4827">
        <w:rPr>
          <w:b/>
          <w:u w:val="single"/>
        </w:rPr>
        <w:t>&lt;SCHEDA&gt;</w:t>
      </w:r>
    </w:p>
    <w:p w14:paraId="76448584" w14:textId="77777777" w:rsidR="00E5700D" w:rsidRPr="00EF4827" w:rsidRDefault="00E5700D">
      <w:r w:rsidRPr="00EF4827">
        <w:t xml:space="preserve">         &lt;CHIAVE&gt;</w:t>
      </w:r>
    </w:p>
    <w:p w14:paraId="3DC31EB3" w14:textId="77777777" w:rsidR="00E5700D" w:rsidRPr="00EF4827" w:rsidRDefault="00E5700D">
      <w:r w:rsidRPr="00EF4827">
        <w:t xml:space="preserve">            &lt;campo id="</w:t>
      </w:r>
      <w:proofErr w:type="spellStart"/>
      <w:r w:rsidRPr="00EF4827">
        <w:t>aziendaInviante</w:t>
      </w:r>
      <w:proofErr w:type="spellEnd"/>
      <w:r w:rsidRPr="00EF4827">
        <w:t>"&gt;valore&lt;/campo&gt;</w:t>
      </w:r>
    </w:p>
    <w:p w14:paraId="017D9BB6" w14:textId="77777777" w:rsidR="00E5700D" w:rsidRPr="00EF4827" w:rsidRDefault="00E5700D">
      <w:r w:rsidRPr="00EF4827">
        <w:t xml:space="preserve">            &lt;campo id="</w:t>
      </w:r>
      <w:proofErr w:type="spellStart"/>
      <w:r w:rsidRPr="00EF4827">
        <w:t>tipoFlusso</w:t>
      </w:r>
      <w:proofErr w:type="spellEnd"/>
      <w:r w:rsidRPr="00EF4827">
        <w:t>"&gt;valore&lt;/campo&gt;</w:t>
      </w:r>
    </w:p>
    <w:p w14:paraId="4ACB510F" w14:textId="77777777" w:rsidR="00E5700D" w:rsidRPr="00EF4827" w:rsidRDefault="00E5700D">
      <w:r w:rsidRPr="00EF4827">
        <w:t xml:space="preserve">            &lt;campo id="</w:t>
      </w:r>
      <w:proofErr w:type="spellStart"/>
      <w:r w:rsidRPr="00EF4827">
        <w:t>annoCartellaTerritoriale</w:t>
      </w:r>
      <w:proofErr w:type="spellEnd"/>
      <w:r w:rsidRPr="00EF4827">
        <w:t>"&gt;valore&lt;/campo&gt;</w:t>
      </w:r>
    </w:p>
    <w:p w14:paraId="74F19246" w14:textId="77777777" w:rsidR="00E5700D" w:rsidRPr="00EF4827" w:rsidRDefault="00E5700D">
      <w:r w:rsidRPr="00EF4827">
        <w:t xml:space="preserve">            &lt;campo id="</w:t>
      </w:r>
      <w:proofErr w:type="spellStart"/>
      <w:r w:rsidRPr="00EF4827">
        <w:t>progressivoCartellaTerritoriale</w:t>
      </w:r>
      <w:proofErr w:type="spellEnd"/>
      <w:r w:rsidRPr="00EF4827">
        <w:t>"&gt;valore&lt;/campo&gt;</w:t>
      </w:r>
    </w:p>
    <w:p w14:paraId="72858D53" w14:textId="77777777" w:rsidR="00E5700D" w:rsidRPr="00EF4827" w:rsidRDefault="00E5700D">
      <w:r w:rsidRPr="00EF4827">
        <w:t xml:space="preserve">            &lt;campo id="</w:t>
      </w:r>
      <w:proofErr w:type="spellStart"/>
      <w:r w:rsidRPr="00EF4827">
        <w:t>tipoMovimento</w:t>
      </w:r>
      <w:proofErr w:type="spellEnd"/>
      <w:r w:rsidRPr="00EF4827">
        <w:t>"&gt;valore&lt;/campo&gt;</w:t>
      </w:r>
    </w:p>
    <w:p w14:paraId="088B99C6" w14:textId="77777777" w:rsidR="00E5700D" w:rsidRPr="00EF4827" w:rsidRDefault="00E5700D">
      <w:r w:rsidRPr="00EF4827">
        <w:t xml:space="preserve">            &lt;campo id="</w:t>
      </w:r>
      <w:proofErr w:type="spellStart"/>
      <w:r w:rsidRPr="00EF4827">
        <w:t>identificativoEvento</w:t>
      </w:r>
      <w:proofErr w:type="spellEnd"/>
      <w:r w:rsidRPr="00EF4827">
        <w:t>"&gt;valore&lt;/campo&gt;</w:t>
      </w:r>
    </w:p>
    <w:p w14:paraId="6E96F4B4" w14:textId="77777777" w:rsidR="00E5700D" w:rsidRPr="00EF4827" w:rsidRDefault="00E5700D">
      <w:r w:rsidRPr="00EF4827">
        <w:t xml:space="preserve">         &lt;/CHIAVE&gt;</w:t>
      </w:r>
    </w:p>
    <w:p w14:paraId="30368AF0" w14:textId="77777777" w:rsidR="00E5700D" w:rsidRPr="00EF4827" w:rsidRDefault="00E5700D">
      <w:pPr>
        <w:rPr>
          <w:b/>
          <w:u w:val="single"/>
        </w:rPr>
      </w:pPr>
      <w:r w:rsidRPr="00EF4827">
        <w:t xml:space="preserve">         </w:t>
      </w:r>
      <w:r w:rsidRPr="00EF4827">
        <w:rPr>
          <w:b/>
          <w:u w:val="single"/>
        </w:rPr>
        <w:t>&lt;CONTROLLO&gt;</w:t>
      </w:r>
    </w:p>
    <w:p w14:paraId="377CE23E" w14:textId="77777777" w:rsidR="00E5700D" w:rsidRPr="00EF4827" w:rsidRDefault="00E5700D">
      <w:r w:rsidRPr="00EF4827">
        <w:t xml:space="preserve">            &lt;CODICE&gt;valore&lt;/CODICE&gt;</w:t>
      </w:r>
    </w:p>
    <w:p w14:paraId="4D00422F" w14:textId="77777777" w:rsidR="00E5700D" w:rsidRPr="00EF4827" w:rsidRDefault="00E5700D">
      <w:r w:rsidRPr="00EF4827">
        <w:t xml:space="preserve">            &lt;DESCRIZIONE&gt;valore&lt;/DESCRIZIONE&gt;</w:t>
      </w:r>
    </w:p>
    <w:p w14:paraId="1DF7E0DD" w14:textId="77777777" w:rsidR="00E5700D" w:rsidRPr="00EF4827" w:rsidRDefault="00E5700D">
      <w:r w:rsidRPr="00EF4827">
        <w:t xml:space="preserve">         &lt;/CONTROLLO&gt;</w:t>
      </w:r>
    </w:p>
    <w:p w14:paraId="497A4551" w14:textId="77777777" w:rsidR="00E5700D" w:rsidRPr="00EF4827" w:rsidRDefault="00E5700D">
      <w:r w:rsidRPr="00EF4827">
        <w:t xml:space="preserve">      &lt;/SCHEDA&gt;</w:t>
      </w:r>
    </w:p>
    <w:p w14:paraId="72C215C1" w14:textId="77777777" w:rsidR="00E5700D" w:rsidRPr="00EF4827" w:rsidRDefault="00E5700D">
      <w:r w:rsidRPr="00EF4827">
        <w:t xml:space="preserve">   &lt;/TIPOLOGIACONTROLLO&gt;</w:t>
      </w:r>
    </w:p>
    <w:p w14:paraId="1AC98B72" w14:textId="77777777" w:rsidR="00E5700D" w:rsidRPr="00EF4827" w:rsidRDefault="00E5700D">
      <w:pPr>
        <w:pStyle w:val="Intestazione1"/>
        <w:tabs>
          <w:tab w:val="clear" w:pos="4320"/>
          <w:tab w:val="clear" w:pos="8640"/>
        </w:tabs>
      </w:pPr>
      <w:r w:rsidRPr="00EF4827">
        <w:t xml:space="preserve">   &lt;TIPOLOGIACONTROLLO&gt;</w:t>
      </w:r>
    </w:p>
    <w:p w14:paraId="40F7517B" w14:textId="77777777" w:rsidR="00E5700D" w:rsidRPr="00EF4827" w:rsidRDefault="00E5700D">
      <w:r w:rsidRPr="00EF4827">
        <w:t xml:space="preserve">      &lt;DESCRIZIONETIPOLOGIA&gt;Errori logici dati Eventi&lt;/DESCRIZIONETIPOLOGIA&gt;</w:t>
      </w:r>
    </w:p>
    <w:p w14:paraId="6AFDB6F2" w14:textId="77777777" w:rsidR="00E5700D" w:rsidRPr="00EF4827" w:rsidRDefault="00E5700D">
      <w:pPr>
        <w:rPr>
          <w:b/>
          <w:u w:val="single"/>
        </w:rPr>
      </w:pPr>
      <w:r w:rsidRPr="00EF4827">
        <w:lastRenderedPageBreak/>
        <w:t xml:space="preserve">      </w:t>
      </w:r>
      <w:r w:rsidRPr="00EF4827">
        <w:rPr>
          <w:b/>
          <w:u w:val="single"/>
        </w:rPr>
        <w:t>&lt;SCHEDA&gt;</w:t>
      </w:r>
    </w:p>
    <w:p w14:paraId="226044E5" w14:textId="77777777" w:rsidR="00E5700D" w:rsidRPr="00EF4827" w:rsidRDefault="00E5700D">
      <w:r w:rsidRPr="00EF4827">
        <w:t xml:space="preserve">         &lt;CHIAVE&gt;</w:t>
      </w:r>
    </w:p>
    <w:p w14:paraId="623FDD15" w14:textId="77777777" w:rsidR="00E5700D" w:rsidRPr="00EF4827" w:rsidRDefault="00E5700D">
      <w:r w:rsidRPr="00EF4827">
        <w:t xml:space="preserve">            &lt;campo id="</w:t>
      </w:r>
      <w:proofErr w:type="spellStart"/>
      <w:r w:rsidRPr="00EF4827">
        <w:t>aziendaInviante</w:t>
      </w:r>
      <w:proofErr w:type="spellEnd"/>
      <w:r w:rsidRPr="00EF4827">
        <w:t>"&gt;valore&lt;/campo&gt;</w:t>
      </w:r>
    </w:p>
    <w:p w14:paraId="47114AF1" w14:textId="77777777" w:rsidR="00E5700D" w:rsidRPr="00EF4827" w:rsidRDefault="00E5700D">
      <w:r w:rsidRPr="00EF4827">
        <w:t xml:space="preserve">            &lt;campo id="</w:t>
      </w:r>
      <w:proofErr w:type="spellStart"/>
      <w:r w:rsidRPr="00EF4827">
        <w:t>tipoFlusso</w:t>
      </w:r>
      <w:proofErr w:type="spellEnd"/>
      <w:r w:rsidRPr="00EF4827">
        <w:t>"&gt;valore&lt;/campo&gt;</w:t>
      </w:r>
    </w:p>
    <w:p w14:paraId="7D74D0FF" w14:textId="77777777" w:rsidR="00E5700D" w:rsidRPr="00EF4827" w:rsidRDefault="00E5700D">
      <w:r w:rsidRPr="00EF4827">
        <w:t xml:space="preserve">            &lt;campo id="</w:t>
      </w:r>
      <w:proofErr w:type="spellStart"/>
      <w:r w:rsidRPr="00EF4827">
        <w:t>annoCartellaTerritoriale</w:t>
      </w:r>
      <w:proofErr w:type="spellEnd"/>
      <w:r w:rsidRPr="00EF4827">
        <w:t>"&gt;valore&lt;/campo&gt;</w:t>
      </w:r>
    </w:p>
    <w:p w14:paraId="0582B17D" w14:textId="77777777" w:rsidR="00E5700D" w:rsidRPr="00EF4827" w:rsidRDefault="00E5700D">
      <w:r w:rsidRPr="00EF4827">
        <w:t xml:space="preserve">            &lt;campo id="</w:t>
      </w:r>
      <w:proofErr w:type="spellStart"/>
      <w:r w:rsidRPr="00EF4827">
        <w:t>progressivoCartellaTerritoriale</w:t>
      </w:r>
      <w:proofErr w:type="spellEnd"/>
      <w:r w:rsidRPr="00EF4827">
        <w:t>"&gt;valore&lt;/campo&gt;</w:t>
      </w:r>
    </w:p>
    <w:p w14:paraId="01DFBCCA" w14:textId="77777777" w:rsidR="00E5700D" w:rsidRPr="00EF4827" w:rsidRDefault="00E5700D">
      <w:r w:rsidRPr="00EF4827">
        <w:t xml:space="preserve">            &lt;campo id="</w:t>
      </w:r>
      <w:proofErr w:type="spellStart"/>
      <w:r w:rsidRPr="00EF4827">
        <w:t>tipoMovimento</w:t>
      </w:r>
      <w:proofErr w:type="spellEnd"/>
      <w:r w:rsidRPr="00EF4827">
        <w:t>"&gt;valore&lt;/campo&gt;</w:t>
      </w:r>
    </w:p>
    <w:p w14:paraId="7F5A4395" w14:textId="77777777" w:rsidR="00E5700D" w:rsidRPr="00EF4827" w:rsidRDefault="00E5700D">
      <w:r w:rsidRPr="00EF4827">
        <w:t xml:space="preserve">            &lt;campo id="</w:t>
      </w:r>
      <w:proofErr w:type="spellStart"/>
      <w:r w:rsidRPr="00EF4827">
        <w:t>identificativoEvento</w:t>
      </w:r>
      <w:proofErr w:type="spellEnd"/>
      <w:r w:rsidRPr="00EF4827">
        <w:t>"&gt;valore&lt;/campo&gt;</w:t>
      </w:r>
    </w:p>
    <w:p w14:paraId="44DF9FCB" w14:textId="77777777" w:rsidR="00E5700D" w:rsidRPr="00EF4827" w:rsidRDefault="00E5700D">
      <w:r w:rsidRPr="00EF4827">
        <w:t xml:space="preserve">         &lt;/CHIAVE&gt;</w:t>
      </w:r>
    </w:p>
    <w:p w14:paraId="52021878" w14:textId="77777777" w:rsidR="00E5700D" w:rsidRPr="00EF4827" w:rsidRDefault="00E5700D">
      <w:pPr>
        <w:rPr>
          <w:b/>
          <w:u w:val="single"/>
        </w:rPr>
      </w:pPr>
      <w:r w:rsidRPr="00EF4827">
        <w:t xml:space="preserve">         </w:t>
      </w:r>
      <w:r w:rsidRPr="00EF4827">
        <w:rPr>
          <w:b/>
          <w:u w:val="single"/>
        </w:rPr>
        <w:t>&lt;CONTROLLO&gt;</w:t>
      </w:r>
    </w:p>
    <w:p w14:paraId="357198BF" w14:textId="77777777" w:rsidR="00E5700D" w:rsidRPr="00EF4827" w:rsidRDefault="00E5700D">
      <w:r w:rsidRPr="00EF4827">
        <w:t xml:space="preserve">            &lt;CODICE&gt;valore&lt;/CODICE&gt;</w:t>
      </w:r>
    </w:p>
    <w:p w14:paraId="61FDB977" w14:textId="77777777" w:rsidR="00E5700D" w:rsidRPr="00EF4827" w:rsidRDefault="00E5700D">
      <w:r w:rsidRPr="00EF4827">
        <w:t xml:space="preserve">            &lt;DESCRIZIONE&gt;valore&lt;/DESCRIZIONE&gt;</w:t>
      </w:r>
    </w:p>
    <w:p w14:paraId="5DC10184" w14:textId="77777777" w:rsidR="00E5700D" w:rsidRPr="00EF4827" w:rsidRDefault="00E5700D">
      <w:r w:rsidRPr="00EF4827">
        <w:t xml:space="preserve">         &lt;/CONTROLLO&gt;</w:t>
      </w:r>
    </w:p>
    <w:p w14:paraId="50640563" w14:textId="77777777" w:rsidR="00E5700D" w:rsidRPr="00EF4827" w:rsidRDefault="00E5700D">
      <w:r w:rsidRPr="00EF4827">
        <w:t xml:space="preserve">      &lt;/SCHEDA&gt;</w:t>
      </w:r>
    </w:p>
    <w:p w14:paraId="282F780A" w14:textId="77777777" w:rsidR="00E5700D" w:rsidRPr="00EF4827" w:rsidRDefault="00E5700D">
      <w:r w:rsidRPr="00EF4827">
        <w:t xml:space="preserve">   &lt;/TIPOLOGIACONTROLLO&gt;</w:t>
      </w:r>
    </w:p>
    <w:p w14:paraId="401CDFA4" w14:textId="77777777" w:rsidR="00E5700D" w:rsidRPr="00EF4827" w:rsidRDefault="00E5700D">
      <w:pPr>
        <w:pStyle w:val="Intestazione1"/>
        <w:tabs>
          <w:tab w:val="clear" w:pos="4320"/>
          <w:tab w:val="clear" w:pos="8640"/>
        </w:tabs>
      </w:pPr>
      <w:r w:rsidRPr="00EF4827">
        <w:t xml:space="preserve">   &lt;TIPOLOGIACONTROLLO&gt;</w:t>
      </w:r>
    </w:p>
    <w:p w14:paraId="2EBC5F69" w14:textId="77777777" w:rsidR="00E5700D" w:rsidRPr="00EF4827" w:rsidRDefault="00E5700D">
      <w:r w:rsidRPr="00EF4827">
        <w:t xml:space="preserve">      &lt;DESCRIZIONETIPOLOGIA&gt;Segnalazioni dati Eventi&lt;/DESCRIZIONETIPOLOGIA&gt;</w:t>
      </w:r>
    </w:p>
    <w:p w14:paraId="0BA507E7" w14:textId="77777777" w:rsidR="00E5700D" w:rsidRPr="00EF4827" w:rsidRDefault="00E5700D">
      <w:pPr>
        <w:rPr>
          <w:b/>
          <w:u w:val="single"/>
        </w:rPr>
      </w:pPr>
      <w:r w:rsidRPr="00EF4827">
        <w:t xml:space="preserve">      </w:t>
      </w:r>
      <w:r w:rsidRPr="00EF4827">
        <w:rPr>
          <w:b/>
          <w:u w:val="single"/>
        </w:rPr>
        <w:t>&lt;SCHEDA&gt;</w:t>
      </w:r>
    </w:p>
    <w:p w14:paraId="552CEAB4" w14:textId="77777777" w:rsidR="00E5700D" w:rsidRPr="00EF4827" w:rsidRDefault="00E5700D">
      <w:r w:rsidRPr="00EF4827">
        <w:t xml:space="preserve">         &lt;CHIAVE&gt;</w:t>
      </w:r>
    </w:p>
    <w:p w14:paraId="3734E7AA" w14:textId="77777777" w:rsidR="00E5700D" w:rsidRPr="00EF4827" w:rsidRDefault="00E5700D">
      <w:r w:rsidRPr="00EF4827">
        <w:t xml:space="preserve">            &lt;campo id="</w:t>
      </w:r>
      <w:proofErr w:type="spellStart"/>
      <w:r w:rsidRPr="00EF4827">
        <w:t>aziendaInviante</w:t>
      </w:r>
      <w:proofErr w:type="spellEnd"/>
      <w:r w:rsidRPr="00EF4827">
        <w:t>"&gt;valore&lt;/campo&gt;</w:t>
      </w:r>
    </w:p>
    <w:p w14:paraId="03A82A4C" w14:textId="77777777" w:rsidR="00E5700D" w:rsidRPr="00EF4827" w:rsidRDefault="00E5700D">
      <w:r w:rsidRPr="00EF4827">
        <w:t xml:space="preserve">            &lt;campo id="</w:t>
      </w:r>
      <w:proofErr w:type="spellStart"/>
      <w:r w:rsidRPr="00EF4827">
        <w:t>tipoFlusso</w:t>
      </w:r>
      <w:proofErr w:type="spellEnd"/>
      <w:r w:rsidRPr="00EF4827">
        <w:t>"&gt;valore&lt;/campo&gt;</w:t>
      </w:r>
    </w:p>
    <w:p w14:paraId="656B484D" w14:textId="77777777" w:rsidR="00E5700D" w:rsidRPr="00EF4827" w:rsidRDefault="00E5700D">
      <w:r w:rsidRPr="00EF4827">
        <w:t xml:space="preserve">            &lt;campo id="</w:t>
      </w:r>
      <w:proofErr w:type="spellStart"/>
      <w:r w:rsidRPr="00EF4827">
        <w:t>annoCartellaTerritoriale</w:t>
      </w:r>
      <w:proofErr w:type="spellEnd"/>
      <w:r w:rsidRPr="00EF4827">
        <w:t>"&gt;valore&lt;/campo&gt;</w:t>
      </w:r>
    </w:p>
    <w:p w14:paraId="5FC18FA2" w14:textId="77777777" w:rsidR="00E5700D" w:rsidRPr="00EF4827" w:rsidRDefault="00E5700D">
      <w:r w:rsidRPr="00EF4827">
        <w:t xml:space="preserve">            &lt;campo id="</w:t>
      </w:r>
      <w:proofErr w:type="spellStart"/>
      <w:r w:rsidRPr="00EF4827">
        <w:t>progressivoCartellaTerritoriale</w:t>
      </w:r>
      <w:proofErr w:type="spellEnd"/>
      <w:r w:rsidRPr="00EF4827">
        <w:t>"&gt;valore&lt;/campo&gt;</w:t>
      </w:r>
    </w:p>
    <w:p w14:paraId="1FB015A4" w14:textId="77777777" w:rsidR="00E5700D" w:rsidRPr="00EF4827" w:rsidRDefault="00E5700D">
      <w:r w:rsidRPr="00EF4827">
        <w:t xml:space="preserve">            &lt;campo id="</w:t>
      </w:r>
      <w:proofErr w:type="spellStart"/>
      <w:r w:rsidRPr="00EF4827">
        <w:t>tipoMovimento</w:t>
      </w:r>
      <w:proofErr w:type="spellEnd"/>
      <w:r w:rsidRPr="00EF4827">
        <w:t>"&gt;valore&lt;/campo&gt;</w:t>
      </w:r>
    </w:p>
    <w:p w14:paraId="413AFB9C" w14:textId="77777777" w:rsidR="00E5700D" w:rsidRPr="00EF4827" w:rsidRDefault="00E5700D">
      <w:r w:rsidRPr="00EF4827">
        <w:t xml:space="preserve">            &lt;campo id="</w:t>
      </w:r>
      <w:proofErr w:type="spellStart"/>
      <w:r w:rsidRPr="00EF4827">
        <w:t>identificativoEvento</w:t>
      </w:r>
      <w:proofErr w:type="spellEnd"/>
      <w:r w:rsidRPr="00EF4827">
        <w:t>"&gt;valore&lt;/campo&gt;</w:t>
      </w:r>
    </w:p>
    <w:p w14:paraId="0ED37102" w14:textId="77777777" w:rsidR="00E5700D" w:rsidRPr="00EF4827" w:rsidRDefault="00E5700D">
      <w:r w:rsidRPr="00EF4827">
        <w:t xml:space="preserve">         &lt;/CHIAVE&gt;</w:t>
      </w:r>
    </w:p>
    <w:p w14:paraId="60A30B54" w14:textId="77777777" w:rsidR="00E5700D" w:rsidRPr="00EF4827" w:rsidRDefault="00E5700D">
      <w:pPr>
        <w:rPr>
          <w:b/>
          <w:u w:val="single"/>
        </w:rPr>
      </w:pPr>
      <w:r w:rsidRPr="00EF4827">
        <w:t xml:space="preserve">         </w:t>
      </w:r>
      <w:r w:rsidRPr="00EF4827">
        <w:rPr>
          <w:b/>
          <w:u w:val="single"/>
        </w:rPr>
        <w:t>&lt;CONTROLLO&gt;</w:t>
      </w:r>
    </w:p>
    <w:p w14:paraId="69F678CB" w14:textId="77777777" w:rsidR="00E5700D" w:rsidRPr="00EF4827" w:rsidRDefault="00E5700D">
      <w:r w:rsidRPr="00EF4827">
        <w:t xml:space="preserve">            &lt;CODICE&gt;valore&lt;/CODICE&gt;</w:t>
      </w:r>
    </w:p>
    <w:p w14:paraId="2F84F770" w14:textId="77777777" w:rsidR="00E5700D" w:rsidRPr="00EF4827" w:rsidRDefault="00E5700D">
      <w:r w:rsidRPr="00EF4827">
        <w:t xml:space="preserve">            &lt;DESCRIZIONE&gt;valore&lt;/DESCRIZIONE&gt;</w:t>
      </w:r>
    </w:p>
    <w:p w14:paraId="1B15488D" w14:textId="77777777" w:rsidR="00E5700D" w:rsidRPr="00EF4827" w:rsidRDefault="00E5700D">
      <w:r w:rsidRPr="00EF4827">
        <w:t xml:space="preserve">         &lt;/CONTROLLO&gt;</w:t>
      </w:r>
    </w:p>
    <w:p w14:paraId="1A8CF9EE" w14:textId="77777777" w:rsidR="00E5700D" w:rsidRPr="00EF4827" w:rsidRDefault="00E5700D">
      <w:r w:rsidRPr="00EF4827">
        <w:t xml:space="preserve">      &lt;/SCHEDA&gt;</w:t>
      </w:r>
    </w:p>
    <w:p w14:paraId="2D5CD57C" w14:textId="77777777" w:rsidR="00E5700D" w:rsidRPr="00EF4827" w:rsidRDefault="00E5700D">
      <w:r w:rsidRPr="00EF4827">
        <w:t xml:space="preserve">   &lt;/TIPOLOGIACONTROLLO&gt;</w:t>
      </w:r>
    </w:p>
    <w:p w14:paraId="5D76CE76" w14:textId="77777777" w:rsidR="00E5700D" w:rsidRPr="00EF4827" w:rsidRDefault="00E5700D"/>
    <w:p w14:paraId="31DB6B98" w14:textId="77777777" w:rsidR="00E5700D" w:rsidRPr="00EF4827" w:rsidRDefault="00E5700D"/>
    <w:p w14:paraId="49BB812E" w14:textId="77777777" w:rsidR="00E5700D" w:rsidRPr="00EF4827" w:rsidRDefault="00E5700D"/>
    <w:p w14:paraId="3957AF2F" w14:textId="77777777" w:rsidR="00E5700D" w:rsidRPr="00EF4827" w:rsidRDefault="00E5700D"/>
    <w:p w14:paraId="73E86002" w14:textId="77777777" w:rsidR="00E5700D" w:rsidRPr="00EF4827" w:rsidRDefault="00E5700D"/>
    <w:p w14:paraId="34B826F0" w14:textId="77777777" w:rsidR="00E5700D" w:rsidRPr="00EF4827" w:rsidRDefault="00E5700D"/>
    <w:p w14:paraId="17BA828E" w14:textId="77777777" w:rsidR="00E5700D" w:rsidRPr="00EF4827" w:rsidRDefault="00E5700D"/>
    <w:p w14:paraId="692F525B" w14:textId="77777777" w:rsidR="00E5700D" w:rsidRPr="00EF4827" w:rsidRDefault="00E5700D"/>
    <w:p w14:paraId="577765EB" w14:textId="77777777" w:rsidR="00E5700D" w:rsidRPr="00EF4827" w:rsidRDefault="00E5700D"/>
    <w:sectPr w:rsidR="00E5700D" w:rsidRPr="00EF4827" w:rsidSect="008963CA">
      <w:footnotePr>
        <w:pos w:val="beneathText"/>
      </w:footnotePr>
      <w:type w:val="continuous"/>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362F8" w14:textId="77777777" w:rsidR="00A83829" w:rsidRDefault="00A83829">
      <w:pPr>
        <w:spacing w:line="240" w:lineRule="auto"/>
      </w:pPr>
      <w:r>
        <w:separator/>
      </w:r>
    </w:p>
  </w:endnote>
  <w:endnote w:type="continuationSeparator" w:id="0">
    <w:p w14:paraId="16CD5890" w14:textId="77777777" w:rsidR="00A83829" w:rsidRDefault="00A838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Wingdings 2">
    <w:charset w:val="02"/>
    <w:family w:val="decorative"/>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ook Antiqua">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5785972"/>
      <w:docPartObj>
        <w:docPartGallery w:val="Page Numbers (Bottom of Page)"/>
        <w:docPartUnique/>
      </w:docPartObj>
    </w:sdtPr>
    <w:sdtContent>
      <w:sdt>
        <w:sdtPr>
          <w:id w:val="-1669238322"/>
          <w:docPartObj>
            <w:docPartGallery w:val="Page Numbers (Top of Page)"/>
            <w:docPartUnique/>
          </w:docPartObj>
        </w:sdtPr>
        <w:sdtContent>
          <w:p w14:paraId="0D037F48" w14:textId="77777777" w:rsidR="000C6A53" w:rsidRDefault="000C6A53">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Pr>
                <w:b/>
                <w:bCs/>
                <w:noProof/>
              </w:rPr>
              <w:t>38</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Pr>
                <w:b/>
                <w:bCs/>
                <w:noProof/>
              </w:rPr>
              <w:t>105</w:t>
            </w:r>
            <w:r>
              <w:rPr>
                <w:b/>
                <w:bCs/>
                <w:sz w:val="24"/>
                <w:szCs w:val="24"/>
              </w:rPr>
              <w:fldChar w:fldCharType="end"/>
            </w:r>
          </w:p>
        </w:sdtContent>
      </w:sdt>
    </w:sdtContent>
  </w:sdt>
  <w:p w14:paraId="5A369863" w14:textId="77777777" w:rsidR="000C6A53" w:rsidRPr="005D3D63" w:rsidRDefault="000C6A53" w:rsidP="005D3D6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1465838"/>
      <w:docPartObj>
        <w:docPartGallery w:val="Page Numbers (Bottom of Page)"/>
        <w:docPartUnique/>
      </w:docPartObj>
    </w:sdtPr>
    <w:sdtContent>
      <w:sdt>
        <w:sdtPr>
          <w:id w:val="31312187"/>
          <w:docPartObj>
            <w:docPartGallery w:val="Page Numbers (Top of Page)"/>
            <w:docPartUnique/>
          </w:docPartObj>
        </w:sdtPr>
        <w:sdtContent>
          <w:p w14:paraId="1FECC619" w14:textId="77777777" w:rsidR="000C6A53" w:rsidRDefault="000C6A53">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Pr>
                <w:b/>
                <w:bCs/>
                <w:noProof/>
              </w:rPr>
              <w:t>39</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Pr>
                <w:b/>
                <w:bCs/>
                <w:noProof/>
              </w:rPr>
              <w:t>105</w:t>
            </w:r>
            <w:r>
              <w:rPr>
                <w:b/>
                <w:bCs/>
                <w:sz w:val="24"/>
                <w:szCs w:val="24"/>
              </w:rPr>
              <w:fldChar w:fldCharType="end"/>
            </w:r>
          </w:p>
        </w:sdtContent>
      </w:sdt>
    </w:sdtContent>
  </w:sdt>
  <w:p w14:paraId="59787889" w14:textId="77777777" w:rsidR="000C6A53" w:rsidRPr="005D3D63" w:rsidRDefault="000C6A53" w:rsidP="005D3D6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BECA3" w14:textId="77777777" w:rsidR="00FB5489" w:rsidRDefault="00FB54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64187" w14:textId="77777777" w:rsidR="00A83829" w:rsidRDefault="00A83829">
      <w:pPr>
        <w:spacing w:line="240" w:lineRule="auto"/>
      </w:pPr>
      <w:r>
        <w:separator/>
      </w:r>
    </w:p>
  </w:footnote>
  <w:footnote w:type="continuationSeparator" w:id="0">
    <w:p w14:paraId="2E112849" w14:textId="77777777" w:rsidR="00A83829" w:rsidRDefault="00A83829">
      <w:pPr>
        <w:spacing w:line="240" w:lineRule="auto"/>
      </w:pPr>
      <w:r>
        <w:continuationSeparator/>
      </w:r>
    </w:p>
  </w:footnote>
  <w:footnote w:id="1">
    <w:p w14:paraId="09744173" w14:textId="77777777" w:rsidR="000C6A53" w:rsidRPr="00F54EA0" w:rsidRDefault="000C6A53" w:rsidP="00C93D29">
      <w:pPr>
        <w:pStyle w:val="Testonotaapidipagina"/>
        <w:ind w:left="142" w:hanging="142"/>
        <w:jc w:val="both"/>
      </w:pPr>
      <w:r w:rsidRPr="00F54EA0">
        <w:rPr>
          <w:rStyle w:val="Rimandonotaapidipagina"/>
        </w:rPr>
        <w:footnoteRef/>
      </w:r>
      <w:r w:rsidRPr="00F54EA0">
        <w:t xml:space="preserve"> </w:t>
      </w:r>
      <w:r w:rsidRPr="00F54EA0">
        <w:tab/>
        <w:t>le cui definizioni dei tracciati e relative prescrizioni sono iscritte nel “Disciplinare     Tecnico     STER   Flusso     informativo     regionale     delle     prestazioni domiciliari, residenziali e semiresidenziali”, così definito nella D.G.R. n. 13-6981 del 30 dicembre 2013 “Sistema  regionale  dei  flussi  informativi  sanitari  -  Disposizioni  agli  Istituti  di  ricovero  e  cura  pubblici  e  privati  accreditati,  presenti  sul  territorio  regionale,  in  ordine  agli  obblighi  informativi ed alle tempistiche di trasmissione dei flussi sulle prestazioni sanitarie erogate.”.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70" w:type="dxa"/>
        <w:left w:w="70" w:type="dxa"/>
        <w:bottom w:w="70" w:type="dxa"/>
        <w:right w:w="70" w:type="dxa"/>
      </w:tblCellMar>
      <w:tblLook w:val="0000" w:firstRow="0" w:lastRow="0" w:firstColumn="0" w:lastColumn="0" w:noHBand="0" w:noVBand="0"/>
    </w:tblPr>
    <w:tblGrid>
      <w:gridCol w:w="2007"/>
      <w:gridCol w:w="5539"/>
      <w:gridCol w:w="1461"/>
    </w:tblGrid>
    <w:tr w:rsidR="000C6A53" w14:paraId="6D44555D" w14:textId="77777777" w:rsidTr="00AA1F2F">
      <w:trPr>
        <w:jc w:val="center"/>
      </w:trPr>
      <w:tc>
        <w:tcPr>
          <w:tcW w:w="1114" w:type="pct"/>
          <w:tcBorders>
            <w:top w:val="single" w:sz="8" w:space="0" w:color="000000"/>
            <w:left w:val="single" w:sz="8" w:space="0" w:color="000000"/>
            <w:bottom w:val="single" w:sz="8" w:space="0" w:color="000000"/>
          </w:tcBorders>
          <w:vAlign w:val="center"/>
        </w:tcPr>
        <w:p w14:paraId="214B2FCE" w14:textId="77777777" w:rsidR="000C6A53" w:rsidRDefault="000C6A53" w:rsidP="00AA1F2F">
          <w:pPr>
            <w:tabs>
              <w:tab w:val="left" w:pos="1134"/>
            </w:tabs>
            <w:snapToGrid w:val="0"/>
            <w:jc w:val="center"/>
            <w:rPr>
              <w:rFonts w:ascii="Arial" w:hAnsi="Arial"/>
              <w:sz w:val="22"/>
              <w:szCs w:val="22"/>
            </w:rPr>
          </w:pPr>
          <w:r>
            <w:rPr>
              <w:rFonts w:ascii="Arial" w:hAnsi="Arial"/>
              <w:noProof/>
              <w:sz w:val="22"/>
              <w:szCs w:val="22"/>
              <w:lang w:eastAsia="it-IT"/>
            </w:rPr>
            <w:drawing>
              <wp:inline distT="0" distB="0" distL="0" distR="0" wp14:anchorId="3E2D93D9" wp14:editId="758DBB41">
                <wp:extent cx="1152525" cy="373195"/>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2020_RGB_trasparente.png"/>
                        <pic:cNvPicPr/>
                      </pic:nvPicPr>
                      <pic:blipFill>
                        <a:blip r:embed="rId1">
                          <a:extLst>
                            <a:ext uri="{28A0092B-C50C-407E-A947-70E740481C1C}">
                              <a14:useLocalDpi xmlns:a14="http://schemas.microsoft.com/office/drawing/2010/main" val="0"/>
                            </a:ext>
                          </a:extLst>
                        </a:blip>
                        <a:stretch>
                          <a:fillRect/>
                        </a:stretch>
                      </pic:blipFill>
                      <pic:spPr>
                        <a:xfrm>
                          <a:off x="0" y="0"/>
                          <a:ext cx="1345997" cy="435843"/>
                        </a:xfrm>
                        <a:prstGeom prst="rect">
                          <a:avLst/>
                        </a:prstGeom>
                      </pic:spPr>
                    </pic:pic>
                  </a:graphicData>
                </a:graphic>
              </wp:inline>
            </w:drawing>
          </w:r>
        </w:p>
        <w:p w14:paraId="5C75B8CB" w14:textId="77777777" w:rsidR="000C6A53" w:rsidRDefault="000C6A53" w:rsidP="00AA1F2F">
          <w:pPr>
            <w:tabs>
              <w:tab w:val="left" w:pos="1134"/>
            </w:tabs>
            <w:snapToGrid w:val="0"/>
            <w:spacing w:before="113"/>
            <w:jc w:val="center"/>
            <w:rPr>
              <w:rFonts w:ascii="Arial" w:hAnsi="Arial"/>
              <w:i/>
              <w:iCs/>
              <w:sz w:val="18"/>
              <w:szCs w:val="18"/>
            </w:rPr>
          </w:pPr>
          <w:r w:rsidRPr="00AA1F2F">
            <w:rPr>
              <w:rFonts w:ascii="Arial" w:hAnsi="Arial"/>
              <w:sz w:val="16"/>
              <w:szCs w:val="22"/>
            </w:rPr>
            <w:t>Direzione Sanità Digitale</w:t>
          </w:r>
          <w:r>
            <w:rPr>
              <w:rFonts w:ascii="Arial" w:hAnsi="Arial"/>
              <w:sz w:val="22"/>
              <w:szCs w:val="22"/>
            </w:rPr>
            <w:br/>
          </w:r>
          <w:r w:rsidRPr="008363A0">
            <w:rPr>
              <w:rFonts w:ascii="Arial" w:hAnsi="Arial"/>
              <w:i/>
              <w:iCs/>
              <w:sz w:val="16"/>
              <w:szCs w:val="18"/>
            </w:rPr>
            <w:t>Patrimonio informativo</w:t>
          </w:r>
        </w:p>
      </w:tc>
      <w:tc>
        <w:tcPr>
          <w:tcW w:w="3075" w:type="pct"/>
          <w:tcBorders>
            <w:top w:val="single" w:sz="8" w:space="0" w:color="000000"/>
            <w:left w:val="single" w:sz="4" w:space="0" w:color="000000"/>
            <w:bottom w:val="single" w:sz="8" w:space="0" w:color="000000"/>
          </w:tcBorders>
          <w:vAlign w:val="center"/>
        </w:tcPr>
        <w:p w14:paraId="2B3F1E1C" w14:textId="77777777" w:rsidR="000C6A53" w:rsidRDefault="000C6A53" w:rsidP="00AA1F2F">
          <w:pPr>
            <w:pStyle w:val="Titolo"/>
            <w:rPr>
              <w:caps/>
              <w:sz w:val="28"/>
            </w:rPr>
          </w:pPr>
          <w:r w:rsidRPr="001138FF">
            <w:rPr>
              <w:caps/>
              <w:sz w:val="28"/>
            </w:rPr>
            <w:t>Flusso informativo regionale delle Prestazioni domiciliari, residenziali e semiresidenziali</w:t>
          </w:r>
          <w:r>
            <w:rPr>
              <w:caps/>
              <w:sz w:val="28"/>
            </w:rPr>
            <w:br/>
          </w:r>
        </w:p>
        <w:p w14:paraId="2F72F443" w14:textId="2E5E63DA" w:rsidR="000C6A53" w:rsidRDefault="000C6A53" w:rsidP="00AA1F2F">
          <w:pPr>
            <w:pStyle w:val="Titolo"/>
          </w:pPr>
          <w:r>
            <w:rPr>
              <w:caps/>
              <w:sz w:val="24"/>
            </w:rPr>
            <w:fldChar w:fldCharType="begin"/>
          </w:r>
          <w:r>
            <w:rPr>
              <w:caps/>
              <w:sz w:val="24"/>
            </w:rPr>
            <w:instrText xml:space="preserve"> TITLE </w:instrText>
          </w:r>
          <w:r>
            <w:rPr>
              <w:caps/>
              <w:sz w:val="24"/>
            </w:rPr>
            <w:fldChar w:fldCharType="separate"/>
          </w:r>
          <w:r w:rsidR="003D1080">
            <w:rPr>
              <w:caps/>
              <w:sz w:val="24"/>
            </w:rPr>
            <w:t>FAR-CAVS/SIAD: Specifica dei requisiti del sistema - Schemi XML/XSD</w:t>
          </w:r>
          <w:r>
            <w:rPr>
              <w:caps/>
              <w:sz w:val="24"/>
            </w:rPr>
            <w:fldChar w:fldCharType="end"/>
          </w:r>
        </w:p>
      </w:tc>
      <w:tc>
        <w:tcPr>
          <w:tcW w:w="812" w:type="pct"/>
          <w:tcBorders>
            <w:top w:val="single" w:sz="8" w:space="0" w:color="000000"/>
            <w:left w:val="single" w:sz="4" w:space="0" w:color="000000"/>
            <w:bottom w:val="single" w:sz="8" w:space="0" w:color="000000"/>
            <w:right w:val="single" w:sz="8" w:space="0" w:color="000000"/>
          </w:tcBorders>
          <w:vAlign w:val="center"/>
        </w:tcPr>
        <w:p w14:paraId="68116AE1" w14:textId="66A913FD" w:rsidR="000C6A53" w:rsidRDefault="000C6A53" w:rsidP="00AA1F2F">
          <w:pPr>
            <w:snapToGrid w:val="0"/>
            <w:spacing w:before="80"/>
            <w:jc w:val="center"/>
          </w:pPr>
          <w:r>
            <w:t>STER FAR-CAVS/SIAD</w:t>
          </w:r>
          <w:r>
            <w:br/>
            <w:t>-</w:t>
          </w:r>
          <w:r>
            <w:br/>
            <w:t>XML/XSD</w:t>
          </w:r>
          <w:r>
            <w:br/>
          </w:r>
          <w:r w:rsidRPr="001C7F5E">
            <w:rPr>
              <w:color w:val="FF0000"/>
              <w:highlight w:val="yellow"/>
            </w:rPr>
            <w:t>V</w:t>
          </w:r>
          <w:r w:rsidR="00E72971" w:rsidRPr="00DC350C">
            <w:rPr>
              <w:color w:val="FF0000"/>
              <w:highlight w:val="yellow"/>
            </w:rPr>
            <w:t>20</w:t>
          </w:r>
        </w:p>
        <w:p w14:paraId="7F3E30F2" w14:textId="77777777" w:rsidR="000C6A53" w:rsidRDefault="000C6A53" w:rsidP="00AA1F2F">
          <w:pPr>
            <w:snapToGrid w:val="0"/>
            <w:spacing w:before="80"/>
            <w:jc w:val="center"/>
          </w:pPr>
        </w:p>
        <w:p w14:paraId="0FE8B3BF" w14:textId="77777777" w:rsidR="000C6A53" w:rsidRDefault="000C6A53" w:rsidP="00AA1F2F">
          <w:pPr>
            <w:tabs>
              <w:tab w:val="left" w:pos="1134"/>
            </w:tabs>
            <w:jc w:val="center"/>
          </w:pPr>
          <w:r>
            <w:t xml:space="preserve">Pag. </w:t>
          </w:r>
          <w:r>
            <w:rPr>
              <w:b/>
            </w:rPr>
            <w:fldChar w:fldCharType="begin"/>
          </w:r>
          <w:r>
            <w:rPr>
              <w:b/>
            </w:rPr>
            <w:instrText>PAGE  \* Arabic  \* MERGEFORMAT</w:instrText>
          </w:r>
          <w:r>
            <w:rPr>
              <w:b/>
            </w:rPr>
            <w:fldChar w:fldCharType="separate"/>
          </w:r>
          <w:r>
            <w:rPr>
              <w:b/>
              <w:noProof/>
            </w:rPr>
            <w:t>38</w:t>
          </w:r>
          <w:r>
            <w:rPr>
              <w:b/>
            </w:rPr>
            <w:fldChar w:fldCharType="end"/>
          </w:r>
          <w:r>
            <w:t xml:space="preserve"> di </w:t>
          </w:r>
          <w:r>
            <w:rPr>
              <w:b/>
            </w:rPr>
            <w:fldChar w:fldCharType="begin"/>
          </w:r>
          <w:r>
            <w:rPr>
              <w:b/>
            </w:rPr>
            <w:instrText>NUMPAGES  \* Arabic  \* MERGEFORMAT</w:instrText>
          </w:r>
          <w:r>
            <w:rPr>
              <w:b/>
            </w:rPr>
            <w:fldChar w:fldCharType="separate"/>
          </w:r>
          <w:r>
            <w:rPr>
              <w:b/>
              <w:noProof/>
            </w:rPr>
            <w:t>105</w:t>
          </w:r>
          <w:r>
            <w:rPr>
              <w:b/>
            </w:rPr>
            <w:fldChar w:fldCharType="end"/>
          </w:r>
        </w:p>
      </w:tc>
    </w:tr>
  </w:tbl>
  <w:p w14:paraId="718BCCB7" w14:textId="77777777" w:rsidR="000C6A53" w:rsidRPr="005D3D63" w:rsidRDefault="000C6A53" w:rsidP="00D0164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top w:w="70" w:type="dxa"/>
        <w:left w:w="70" w:type="dxa"/>
        <w:bottom w:w="70" w:type="dxa"/>
        <w:right w:w="70" w:type="dxa"/>
      </w:tblCellMar>
      <w:tblLook w:val="0000" w:firstRow="0" w:lastRow="0" w:firstColumn="0" w:lastColumn="0" w:noHBand="0" w:noVBand="0"/>
    </w:tblPr>
    <w:tblGrid>
      <w:gridCol w:w="2007"/>
      <w:gridCol w:w="5539"/>
      <w:gridCol w:w="1461"/>
    </w:tblGrid>
    <w:tr w:rsidR="000C6A53" w14:paraId="30F189A2" w14:textId="77777777" w:rsidTr="00F05060">
      <w:tc>
        <w:tcPr>
          <w:tcW w:w="1114" w:type="pct"/>
          <w:tcBorders>
            <w:top w:val="single" w:sz="8" w:space="0" w:color="000000"/>
            <w:left w:val="single" w:sz="8" w:space="0" w:color="000000"/>
            <w:bottom w:val="single" w:sz="8" w:space="0" w:color="000000"/>
          </w:tcBorders>
          <w:vAlign w:val="center"/>
        </w:tcPr>
        <w:p w14:paraId="06019892" w14:textId="77777777" w:rsidR="000C6A53" w:rsidRDefault="000C6A53" w:rsidP="00AA1F2F">
          <w:pPr>
            <w:tabs>
              <w:tab w:val="left" w:pos="1134"/>
            </w:tabs>
            <w:snapToGrid w:val="0"/>
            <w:jc w:val="center"/>
            <w:rPr>
              <w:rFonts w:ascii="Arial" w:hAnsi="Arial"/>
              <w:sz w:val="22"/>
              <w:szCs w:val="22"/>
            </w:rPr>
          </w:pPr>
          <w:r>
            <w:rPr>
              <w:rFonts w:ascii="Arial" w:hAnsi="Arial"/>
              <w:noProof/>
              <w:sz w:val="22"/>
              <w:szCs w:val="22"/>
              <w:lang w:eastAsia="it-IT"/>
            </w:rPr>
            <w:drawing>
              <wp:inline distT="0" distB="0" distL="0" distR="0" wp14:anchorId="59559B22" wp14:editId="442D3E32">
                <wp:extent cx="1152525" cy="373195"/>
                <wp:effectExtent l="0" t="0" r="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2020_RGB_trasparente.png"/>
                        <pic:cNvPicPr/>
                      </pic:nvPicPr>
                      <pic:blipFill>
                        <a:blip r:embed="rId1">
                          <a:extLst>
                            <a:ext uri="{28A0092B-C50C-407E-A947-70E740481C1C}">
                              <a14:useLocalDpi xmlns:a14="http://schemas.microsoft.com/office/drawing/2010/main" val="0"/>
                            </a:ext>
                          </a:extLst>
                        </a:blip>
                        <a:stretch>
                          <a:fillRect/>
                        </a:stretch>
                      </pic:blipFill>
                      <pic:spPr>
                        <a:xfrm>
                          <a:off x="0" y="0"/>
                          <a:ext cx="1345997" cy="435843"/>
                        </a:xfrm>
                        <a:prstGeom prst="rect">
                          <a:avLst/>
                        </a:prstGeom>
                      </pic:spPr>
                    </pic:pic>
                  </a:graphicData>
                </a:graphic>
              </wp:inline>
            </w:drawing>
          </w:r>
        </w:p>
        <w:p w14:paraId="0646D0A4" w14:textId="77777777" w:rsidR="000C6A53" w:rsidRDefault="000C6A53" w:rsidP="00AA1F2F">
          <w:pPr>
            <w:tabs>
              <w:tab w:val="left" w:pos="1134"/>
            </w:tabs>
            <w:snapToGrid w:val="0"/>
            <w:spacing w:before="113"/>
            <w:jc w:val="center"/>
            <w:rPr>
              <w:rFonts w:ascii="Arial" w:hAnsi="Arial"/>
              <w:i/>
              <w:iCs/>
              <w:sz w:val="18"/>
              <w:szCs w:val="18"/>
            </w:rPr>
          </w:pPr>
          <w:r w:rsidRPr="00AA1F2F">
            <w:rPr>
              <w:rFonts w:ascii="Arial" w:hAnsi="Arial"/>
              <w:sz w:val="16"/>
              <w:szCs w:val="22"/>
            </w:rPr>
            <w:t>Direzione Sanità Digitale</w:t>
          </w:r>
          <w:r>
            <w:rPr>
              <w:rFonts w:ascii="Arial" w:hAnsi="Arial"/>
              <w:sz w:val="22"/>
              <w:szCs w:val="22"/>
            </w:rPr>
            <w:br/>
          </w:r>
          <w:r w:rsidRPr="008363A0">
            <w:rPr>
              <w:rFonts w:ascii="Arial" w:hAnsi="Arial"/>
              <w:i/>
              <w:iCs/>
              <w:sz w:val="16"/>
              <w:szCs w:val="18"/>
            </w:rPr>
            <w:t>Patrimonio informativo</w:t>
          </w:r>
        </w:p>
      </w:tc>
      <w:tc>
        <w:tcPr>
          <w:tcW w:w="3075" w:type="pct"/>
          <w:tcBorders>
            <w:top w:val="single" w:sz="8" w:space="0" w:color="000000"/>
            <w:left w:val="single" w:sz="4" w:space="0" w:color="000000"/>
            <w:bottom w:val="single" w:sz="8" w:space="0" w:color="000000"/>
          </w:tcBorders>
          <w:vAlign w:val="center"/>
        </w:tcPr>
        <w:p w14:paraId="65BECE83" w14:textId="77777777" w:rsidR="000C6A53" w:rsidRDefault="000C6A53" w:rsidP="00AA1F2F">
          <w:pPr>
            <w:pStyle w:val="Titolo"/>
            <w:rPr>
              <w:caps/>
              <w:sz w:val="28"/>
            </w:rPr>
          </w:pPr>
          <w:r w:rsidRPr="001138FF">
            <w:rPr>
              <w:caps/>
              <w:sz w:val="28"/>
            </w:rPr>
            <w:t>Flusso informativo regionale delle Prestazioni domiciliari, residenziali e semiresidenziali</w:t>
          </w:r>
          <w:r>
            <w:rPr>
              <w:caps/>
              <w:sz w:val="28"/>
            </w:rPr>
            <w:br/>
          </w:r>
        </w:p>
        <w:p w14:paraId="64055480" w14:textId="2E9CAD0F" w:rsidR="000C6A53" w:rsidRDefault="000C6A53" w:rsidP="00AA1F2F">
          <w:pPr>
            <w:pStyle w:val="Titolo"/>
          </w:pPr>
          <w:r>
            <w:rPr>
              <w:caps/>
              <w:sz w:val="24"/>
            </w:rPr>
            <w:fldChar w:fldCharType="begin"/>
          </w:r>
          <w:r>
            <w:rPr>
              <w:caps/>
              <w:sz w:val="24"/>
            </w:rPr>
            <w:instrText xml:space="preserve"> TITLE </w:instrText>
          </w:r>
          <w:r>
            <w:rPr>
              <w:caps/>
              <w:sz w:val="24"/>
            </w:rPr>
            <w:fldChar w:fldCharType="separate"/>
          </w:r>
          <w:r w:rsidR="003D1080">
            <w:rPr>
              <w:caps/>
              <w:sz w:val="24"/>
            </w:rPr>
            <w:t>FAR-CAVS/SIAD: Specifica dei requisiti del sistema - Schemi XML/XSD</w:t>
          </w:r>
          <w:r>
            <w:rPr>
              <w:caps/>
              <w:sz w:val="24"/>
            </w:rPr>
            <w:fldChar w:fldCharType="end"/>
          </w:r>
        </w:p>
      </w:tc>
      <w:tc>
        <w:tcPr>
          <w:tcW w:w="811" w:type="pct"/>
          <w:tcBorders>
            <w:top w:val="single" w:sz="8" w:space="0" w:color="000000"/>
            <w:left w:val="single" w:sz="4" w:space="0" w:color="000000"/>
            <w:bottom w:val="single" w:sz="8" w:space="0" w:color="000000"/>
            <w:right w:val="single" w:sz="8" w:space="0" w:color="000000"/>
          </w:tcBorders>
          <w:vAlign w:val="center"/>
        </w:tcPr>
        <w:p w14:paraId="3B879555" w14:textId="710EA571" w:rsidR="000C6A53" w:rsidRDefault="000C6A53" w:rsidP="00AA1F2F">
          <w:pPr>
            <w:snapToGrid w:val="0"/>
            <w:spacing w:before="80"/>
            <w:jc w:val="center"/>
          </w:pPr>
          <w:r>
            <w:t>STER FAR-CAVS/SIAD</w:t>
          </w:r>
          <w:r>
            <w:br/>
            <w:t>-</w:t>
          </w:r>
          <w:r>
            <w:br/>
            <w:t>XML/XSD</w:t>
          </w:r>
          <w:r>
            <w:br/>
          </w:r>
          <w:r w:rsidRPr="00FB5489">
            <w:rPr>
              <w:color w:val="FF0000"/>
              <w:highlight w:val="yellow"/>
            </w:rPr>
            <w:t>V</w:t>
          </w:r>
          <w:r w:rsidR="00E72971" w:rsidRPr="00FB5489">
            <w:rPr>
              <w:color w:val="FF0000"/>
              <w:highlight w:val="yellow"/>
            </w:rPr>
            <w:t>20</w:t>
          </w:r>
        </w:p>
        <w:p w14:paraId="5B78A7C2" w14:textId="77777777" w:rsidR="000C6A53" w:rsidRDefault="000C6A53" w:rsidP="00AA1F2F">
          <w:pPr>
            <w:snapToGrid w:val="0"/>
            <w:spacing w:before="80"/>
            <w:jc w:val="center"/>
          </w:pPr>
        </w:p>
        <w:p w14:paraId="3EC89B10" w14:textId="77777777" w:rsidR="000C6A53" w:rsidRDefault="000C6A53" w:rsidP="00AA1F2F">
          <w:pPr>
            <w:tabs>
              <w:tab w:val="left" w:pos="1134"/>
            </w:tabs>
            <w:jc w:val="center"/>
          </w:pPr>
          <w:r>
            <w:t xml:space="preserve">Pag. </w:t>
          </w:r>
          <w:r>
            <w:rPr>
              <w:b/>
            </w:rPr>
            <w:fldChar w:fldCharType="begin"/>
          </w:r>
          <w:r>
            <w:rPr>
              <w:b/>
            </w:rPr>
            <w:instrText>PAGE  \* Arabic  \* MERGEFORMAT</w:instrText>
          </w:r>
          <w:r>
            <w:rPr>
              <w:b/>
            </w:rPr>
            <w:fldChar w:fldCharType="separate"/>
          </w:r>
          <w:r>
            <w:rPr>
              <w:b/>
              <w:noProof/>
            </w:rPr>
            <w:t>39</w:t>
          </w:r>
          <w:r>
            <w:rPr>
              <w:b/>
            </w:rPr>
            <w:fldChar w:fldCharType="end"/>
          </w:r>
          <w:r>
            <w:t xml:space="preserve"> a </w:t>
          </w:r>
          <w:r>
            <w:rPr>
              <w:b/>
            </w:rPr>
            <w:fldChar w:fldCharType="begin"/>
          </w:r>
          <w:r>
            <w:rPr>
              <w:b/>
            </w:rPr>
            <w:instrText>NUMPAGES  \* Arabic  \* MERGEFORMAT</w:instrText>
          </w:r>
          <w:r>
            <w:rPr>
              <w:b/>
            </w:rPr>
            <w:fldChar w:fldCharType="separate"/>
          </w:r>
          <w:r>
            <w:rPr>
              <w:b/>
              <w:noProof/>
            </w:rPr>
            <w:t>105</w:t>
          </w:r>
          <w:r>
            <w:rPr>
              <w:b/>
            </w:rPr>
            <w:fldChar w:fldCharType="end"/>
          </w:r>
        </w:p>
      </w:tc>
    </w:tr>
  </w:tbl>
  <w:p w14:paraId="3D39D701" w14:textId="77777777" w:rsidR="000C6A53" w:rsidRPr="005D3D63" w:rsidRDefault="000C6A53" w:rsidP="005D3D6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70" w:type="dxa"/>
        <w:left w:w="70" w:type="dxa"/>
        <w:bottom w:w="70" w:type="dxa"/>
        <w:right w:w="70" w:type="dxa"/>
      </w:tblCellMar>
      <w:tblLook w:val="0000" w:firstRow="0" w:lastRow="0" w:firstColumn="0" w:lastColumn="0" w:noHBand="0" w:noVBand="0"/>
    </w:tblPr>
    <w:tblGrid>
      <w:gridCol w:w="2007"/>
      <w:gridCol w:w="5539"/>
      <w:gridCol w:w="1461"/>
    </w:tblGrid>
    <w:tr w:rsidR="000C6A53" w:rsidRPr="00BD1438" w14:paraId="6A008E91" w14:textId="77777777" w:rsidTr="001514E8">
      <w:trPr>
        <w:jc w:val="center"/>
      </w:trPr>
      <w:tc>
        <w:tcPr>
          <w:tcW w:w="1114" w:type="pct"/>
          <w:tcBorders>
            <w:top w:val="single" w:sz="8" w:space="0" w:color="000000"/>
            <w:left w:val="single" w:sz="8" w:space="0" w:color="000000"/>
            <w:bottom w:val="single" w:sz="8" w:space="0" w:color="000000"/>
          </w:tcBorders>
          <w:vAlign w:val="center"/>
        </w:tcPr>
        <w:p w14:paraId="22574D2A" w14:textId="77777777" w:rsidR="000C6A53" w:rsidRPr="00BD1438" w:rsidRDefault="000C6A53" w:rsidP="00D01641">
          <w:pPr>
            <w:tabs>
              <w:tab w:val="left" w:pos="1134"/>
            </w:tabs>
            <w:snapToGrid w:val="0"/>
            <w:jc w:val="center"/>
            <w:rPr>
              <w:rFonts w:ascii="Arial" w:hAnsi="Arial"/>
              <w:sz w:val="22"/>
              <w:szCs w:val="22"/>
            </w:rPr>
          </w:pPr>
          <w:r w:rsidRPr="00BD1438">
            <w:rPr>
              <w:rFonts w:ascii="Arial" w:hAnsi="Arial"/>
              <w:noProof/>
              <w:sz w:val="22"/>
              <w:szCs w:val="22"/>
              <w:lang w:eastAsia="it-IT"/>
            </w:rPr>
            <w:drawing>
              <wp:inline distT="0" distB="0" distL="0" distR="0" wp14:anchorId="16B7CBA6" wp14:editId="240C5DB9">
                <wp:extent cx="1152525" cy="373195"/>
                <wp:effectExtent l="0" t="0" r="0" b="825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2020_RGB_trasparente.png"/>
                        <pic:cNvPicPr/>
                      </pic:nvPicPr>
                      <pic:blipFill>
                        <a:blip r:embed="rId1">
                          <a:extLst>
                            <a:ext uri="{28A0092B-C50C-407E-A947-70E740481C1C}">
                              <a14:useLocalDpi xmlns:a14="http://schemas.microsoft.com/office/drawing/2010/main" val="0"/>
                            </a:ext>
                          </a:extLst>
                        </a:blip>
                        <a:stretch>
                          <a:fillRect/>
                        </a:stretch>
                      </pic:blipFill>
                      <pic:spPr>
                        <a:xfrm>
                          <a:off x="0" y="0"/>
                          <a:ext cx="1345997" cy="435843"/>
                        </a:xfrm>
                        <a:prstGeom prst="rect">
                          <a:avLst/>
                        </a:prstGeom>
                      </pic:spPr>
                    </pic:pic>
                  </a:graphicData>
                </a:graphic>
              </wp:inline>
            </w:drawing>
          </w:r>
        </w:p>
        <w:p w14:paraId="0A38175B" w14:textId="77777777" w:rsidR="000C6A53" w:rsidRPr="00BD1438" w:rsidRDefault="000C6A53" w:rsidP="00D01641">
          <w:pPr>
            <w:tabs>
              <w:tab w:val="left" w:pos="1134"/>
            </w:tabs>
            <w:snapToGrid w:val="0"/>
            <w:spacing w:before="113"/>
            <w:jc w:val="center"/>
            <w:rPr>
              <w:rFonts w:ascii="Arial" w:hAnsi="Arial"/>
              <w:i/>
              <w:iCs/>
              <w:sz w:val="18"/>
              <w:szCs w:val="18"/>
            </w:rPr>
          </w:pPr>
          <w:r w:rsidRPr="00BD1438">
            <w:rPr>
              <w:rFonts w:ascii="Arial" w:hAnsi="Arial"/>
              <w:sz w:val="16"/>
              <w:szCs w:val="22"/>
            </w:rPr>
            <w:t>Direzione Sanità Digitale</w:t>
          </w:r>
          <w:r w:rsidRPr="00BD1438">
            <w:rPr>
              <w:rFonts w:ascii="Arial" w:hAnsi="Arial"/>
              <w:sz w:val="22"/>
              <w:szCs w:val="22"/>
            </w:rPr>
            <w:br/>
          </w:r>
          <w:r w:rsidRPr="00BD1438">
            <w:rPr>
              <w:rFonts w:ascii="Arial" w:hAnsi="Arial"/>
              <w:i/>
              <w:iCs/>
              <w:sz w:val="16"/>
              <w:szCs w:val="18"/>
            </w:rPr>
            <w:t>Patrimonio informativo</w:t>
          </w:r>
        </w:p>
      </w:tc>
      <w:tc>
        <w:tcPr>
          <w:tcW w:w="3075" w:type="pct"/>
          <w:tcBorders>
            <w:top w:val="single" w:sz="8" w:space="0" w:color="000000"/>
            <w:left w:val="single" w:sz="4" w:space="0" w:color="000000"/>
            <w:bottom w:val="single" w:sz="8" w:space="0" w:color="000000"/>
          </w:tcBorders>
          <w:vAlign w:val="center"/>
        </w:tcPr>
        <w:p w14:paraId="24E4C265" w14:textId="77777777" w:rsidR="000C6A53" w:rsidRPr="00BD1438" w:rsidRDefault="000C6A53" w:rsidP="00D01641">
          <w:pPr>
            <w:pStyle w:val="Titolo"/>
            <w:rPr>
              <w:caps/>
              <w:sz w:val="28"/>
            </w:rPr>
          </w:pPr>
          <w:r w:rsidRPr="00BD1438">
            <w:rPr>
              <w:caps/>
              <w:sz w:val="28"/>
            </w:rPr>
            <w:t>Flusso informativo regionale delle Prestazioni domiciliari, residenziali e semiresidenziali</w:t>
          </w:r>
          <w:r w:rsidRPr="00BD1438">
            <w:rPr>
              <w:caps/>
              <w:sz w:val="28"/>
            </w:rPr>
            <w:br/>
          </w:r>
        </w:p>
        <w:p w14:paraId="77026957" w14:textId="0157FCFA" w:rsidR="000C6A53" w:rsidRPr="00BD1438" w:rsidRDefault="000C6A53" w:rsidP="00D01641">
          <w:pPr>
            <w:pStyle w:val="Titolo"/>
          </w:pPr>
          <w:r w:rsidRPr="00BD1438">
            <w:rPr>
              <w:caps/>
              <w:sz w:val="24"/>
            </w:rPr>
            <w:fldChar w:fldCharType="begin"/>
          </w:r>
          <w:r w:rsidRPr="00BD1438">
            <w:rPr>
              <w:caps/>
              <w:sz w:val="24"/>
            </w:rPr>
            <w:instrText xml:space="preserve"> TITLE </w:instrText>
          </w:r>
          <w:r w:rsidRPr="00BD1438">
            <w:rPr>
              <w:caps/>
              <w:sz w:val="24"/>
            </w:rPr>
            <w:fldChar w:fldCharType="separate"/>
          </w:r>
          <w:r w:rsidR="003D1080">
            <w:rPr>
              <w:caps/>
              <w:sz w:val="24"/>
            </w:rPr>
            <w:t>FAR-CAVS/SIAD: Specifica dei requisiti del sistema - Schemi XML/XSD</w:t>
          </w:r>
          <w:r w:rsidRPr="00BD1438">
            <w:rPr>
              <w:caps/>
              <w:sz w:val="24"/>
            </w:rPr>
            <w:fldChar w:fldCharType="end"/>
          </w:r>
        </w:p>
      </w:tc>
      <w:tc>
        <w:tcPr>
          <w:tcW w:w="812" w:type="pct"/>
          <w:tcBorders>
            <w:top w:val="single" w:sz="8" w:space="0" w:color="000000"/>
            <w:left w:val="single" w:sz="4" w:space="0" w:color="000000"/>
            <w:bottom w:val="single" w:sz="8" w:space="0" w:color="000000"/>
            <w:right w:val="single" w:sz="8" w:space="0" w:color="000000"/>
          </w:tcBorders>
          <w:vAlign w:val="center"/>
        </w:tcPr>
        <w:p w14:paraId="329027D7" w14:textId="54DB4274" w:rsidR="000C6A53" w:rsidRPr="00BD1438" w:rsidRDefault="000C6A53" w:rsidP="00D01641">
          <w:pPr>
            <w:snapToGrid w:val="0"/>
            <w:spacing w:before="80"/>
            <w:jc w:val="center"/>
          </w:pPr>
          <w:r w:rsidRPr="00BD1438">
            <w:t>STER FAR-CAVS/SIAD</w:t>
          </w:r>
          <w:r w:rsidRPr="00BD1438">
            <w:br/>
            <w:t>-</w:t>
          </w:r>
          <w:r w:rsidRPr="00BD1438">
            <w:br/>
            <w:t>XML/XSD</w:t>
          </w:r>
          <w:r w:rsidRPr="00BD1438">
            <w:br/>
          </w:r>
          <w:r w:rsidRPr="001C7F5E">
            <w:rPr>
              <w:color w:val="FF0000"/>
              <w:highlight w:val="yellow"/>
            </w:rPr>
            <w:t>V</w:t>
          </w:r>
          <w:r w:rsidR="00CD2A2E">
            <w:rPr>
              <w:color w:val="FF0000"/>
            </w:rPr>
            <w:t>20</w:t>
          </w:r>
        </w:p>
        <w:p w14:paraId="5F55390C" w14:textId="77777777" w:rsidR="000C6A53" w:rsidRPr="00BD1438" w:rsidRDefault="000C6A53" w:rsidP="00D01641">
          <w:pPr>
            <w:snapToGrid w:val="0"/>
            <w:spacing w:before="80"/>
            <w:jc w:val="center"/>
          </w:pPr>
        </w:p>
        <w:p w14:paraId="637A684F" w14:textId="77777777" w:rsidR="000C6A53" w:rsidRPr="00BD1438" w:rsidRDefault="000C6A53" w:rsidP="00D01641">
          <w:pPr>
            <w:tabs>
              <w:tab w:val="left" w:pos="1134"/>
            </w:tabs>
            <w:jc w:val="center"/>
          </w:pPr>
          <w:r w:rsidRPr="00BD1438">
            <w:t xml:space="preserve">Pag. </w:t>
          </w:r>
          <w:r w:rsidRPr="00BD1438">
            <w:rPr>
              <w:b/>
            </w:rPr>
            <w:fldChar w:fldCharType="begin"/>
          </w:r>
          <w:r w:rsidRPr="00BD1438">
            <w:rPr>
              <w:b/>
            </w:rPr>
            <w:instrText>PAGE  \* Arabic  \* MERGEFORMAT</w:instrText>
          </w:r>
          <w:r w:rsidRPr="00BD1438">
            <w:rPr>
              <w:b/>
            </w:rPr>
            <w:fldChar w:fldCharType="separate"/>
          </w:r>
          <w:r w:rsidRPr="00BD1438">
            <w:rPr>
              <w:b/>
              <w:noProof/>
            </w:rPr>
            <w:t>1</w:t>
          </w:r>
          <w:r w:rsidRPr="00BD1438">
            <w:rPr>
              <w:b/>
            </w:rPr>
            <w:fldChar w:fldCharType="end"/>
          </w:r>
          <w:r w:rsidRPr="00BD1438">
            <w:t xml:space="preserve"> di </w:t>
          </w:r>
          <w:r w:rsidRPr="00BD1438">
            <w:rPr>
              <w:b/>
            </w:rPr>
            <w:fldChar w:fldCharType="begin"/>
          </w:r>
          <w:r w:rsidRPr="00BD1438">
            <w:rPr>
              <w:b/>
            </w:rPr>
            <w:instrText>NUMPAGES  \* Arabic  \* MERGEFORMAT</w:instrText>
          </w:r>
          <w:r w:rsidRPr="00BD1438">
            <w:rPr>
              <w:b/>
            </w:rPr>
            <w:fldChar w:fldCharType="separate"/>
          </w:r>
          <w:r w:rsidRPr="00BD1438">
            <w:rPr>
              <w:b/>
              <w:noProof/>
            </w:rPr>
            <w:t>105</w:t>
          </w:r>
          <w:r w:rsidRPr="00BD1438">
            <w:rPr>
              <w:b/>
            </w:rPr>
            <w:fldChar w:fldCharType="end"/>
          </w:r>
        </w:p>
      </w:tc>
    </w:tr>
  </w:tbl>
  <w:p w14:paraId="326A31C9" w14:textId="77777777" w:rsidR="000C6A53" w:rsidRPr="00BD1438" w:rsidRDefault="000C6A53" w:rsidP="00D016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Titolo1"/>
      <w:lvlText w:val="%1."/>
      <w:lvlJc w:val="left"/>
      <w:pPr>
        <w:tabs>
          <w:tab w:val="num" w:pos="0"/>
        </w:tabs>
        <w:ind w:left="0" w:firstLine="0"/>
      </w:pPr>
    </w:lvl>
    <w:lvl w:ilvl="1">
      <w:start w:val="1"/>
      <w:numFmt w:val="decimal"/>
      <w:pStyle w:val="Titolo2"/>
      <w:lvlText w:val="%1.%2"/>
      <w:lvlJc w:val="left"/>
      <w:pPr>
        <w:tabs>
          <w:tab w:val="num" w:pos="0"/>
        </w:tabs>
        <w:ind w:left="0" w:firstLine="0"/>
      </w:pPr>
    </w:lvl>
    <w:lvl w:ilvl="2">
      <w:start w:val="1"/>
      <w:numFmt w:val="decimal"/>
      <w:pStyle w:val="Titolo3"/>
      <w:lvlText w:val="%1.%2.%3"/>
      <w:lvlJc w:val="left"/>
      <w:pPr>
        <w:tabs>
          <w:tab w:val="num" w:pos="0"/>
        </w:tabs>
        <w:ind w:left="0" w:firstLine="0"/>
      </w:pPr>
    </w:lvl>
    <w:lvl w:ilvl="3">
      <w:start w:val="1"/>
      <w:numFmt w:val="decimal"/>
      <w:pStyle w:val="Titolo4"/>
      <w:lvlText w:val="%1.%2.%3.%4"/>
      <w:lvlJc w:val="left"/>
      <w:pPr>
        <w:tabs>
          <w:tab w:val="num" w:pos="0"/>
        </w:tabs>
        <w:ind w:left="0" w:firstLine="0"/>
      </w:pPr>
    </w:lvl>
    <w:lvl w:ilvl="4">
      <w:start w:val="1"/>
      <w:numFmt w:val="decimal"/>
      <w:pStyle w:val="Titolo5"/>
      <w:lvlText w:val="%1.%2.%3.%4.%5"/>
      <w:lvlJc w:val="left"/>
      <w:pPr>
        <w:tabs>
          <w:tab w:val="num" w:pos="0"/>
        </w:tabs>
        <w:ind w:left="0" w:firstLine="0"/>
      </w:pPr>
    </w:lvl>
    <w:lvl w:ilvl="5">
      <w:start w:val="1"/>
      <w:numFmt w:val="decimal"/>
      <w:pStyle w:val="Titolo6"/>
      <w:lvlText w:val="%1.%2.%3.%4.%5.%6"/>
      <w:lvlJc w:val="left"/>
      <w:pPr>
        <w:tabs>
          <w:tab w:val="num" w:pos="0"/>
        </w:tabs>
        <w:ind w:left="0" w:firstLine="0"/>
      </w:pPr>
    </w:lvl>
    <w:lvl w:ilvl="6">
      <w:start w:val="1"/>
      <w:numFmt w:val="decimal"/>
      <w:pStyle w:val="Titolo7"/>
      <w:lvlText w:val="%1.%2.%3.%4.%5.%6.%7"/>
      <w:lvlJc w:val="left"/>
      <w:pPr>
        <w:tabs>
          <w:tab w:val="num" w:pos="0"/>
        </w:tabs>
        <w:ind w:left="0" w:firstLine="0"/>
      </w:pPr>
    </w:lvl>
    <w:lvl w:ilvl="7">
      <w:start w:val="1"/>
      <w:numFmt w:val="decimal"/>
      <w:pStyle w:val="Titolo8"/>
      <w:lvlText w:val="%1.%2.%3.%4.%5.%6.%7.%8"/>
      <w:lvlJc w:val="left"/>
      <w:pPr>
        <w:tabs>
          <w:tab w:val="num" w:pos="0"/>
        </w:tabs>
        <w:ind w:left="0" w:firstLine="0"/>
      </w:pPr>
    </w:lvl>
    <w:lvl w:ilvl="8">
      <w:start w:val="1"/>
      <w:numFmt w:val="decimal"/>
      <w:pStyle w:val="Titolo9"/>
      <w:lvlText w:val="%1.%2.%3.%4.%5.%6.%7.%8.%9"/>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norm1"/>
      <w:lvlText w:val=""/>
      <w:lvlJc w:val="left"/>
      <w:pPr>
        <w:tabs>
          <w:tab w:val="num" w:pos="360"/>
        </w:tabs>
        <w:ind w:left="360" w:hanging="360"/>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singleLevel"/>
    <w:tmpl w:val="00000004"/>
    <w:name w:val="WW8Num4"/>
    <w:lvl w:ilvl="0">
      <w:start w:val="1"/>
      <w:numFmt w:val="bullet"/>
      <w:pStyle w:val="cong"/>
      <w:lvlText w:val=""/>
      <w:lvlJc w:val="left"/>
      <w:pPr>
        <w:tabs>
          <w:tab w:val="num" w:pos="360"/>
        </w:tabs>
        <w:ind w:left="360" w:hanging="360"/>
      </w:pPr>
      <w:rPr>
        <w:rFonts w:ascii="Wingdings" w:hAnsi="Wingdings"/>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60"/>
        </w:tabs>
        <w:ind w:left="360" w:hanging="360"/>
      </w:pPr>
      <w:rPr>
        <w:rFonts w:ascii="Symbol" w:hAnsi="Symbol"/>
      </w:rPr>
    </w:lvl>
  </w:abstractNum>
  <w:abstractNum w:abstractNumId="5" w15:restartNumberingAfterBreak="0">
    <w:nsid w:val="00000006"/>
    <w:multiLevelType w:val="singleLevel"/>
    <w:tmpl w:val="00000006"/>
    <w:name w:val="WW8Num6"/>
    <w:lvl w:ilvl="0">
      <w:start w:val="1"/>
      <w:numFmt w:val="bullet"/>
      <w:pStyle w:val="tit6"/>
      <w:lvlText w:val=""/>
      <w:lvlJc w:val="left"/>
      <w:pPr>
        <w:tabs>
          <w:tab w:val="num" w:pos="360"/>
        </w:tabs>
        <w:ind w:left="360" w:hanging="360"/>
      </w:pPr>
      <w:rPr>
        <w:rFonts w:ascii="Symbol" w:hAnsi="Symbol"/>
      </w:rPr>
    </w:lvl>
  </w:abstractNum>
  <w:abstractNum w:abstractNumId="6" w15:restartNumberingAfterBreak="0">
    <w:nsid w:val="00000007"/>
    <w:multiLevelType w:val="multilevel"/>
    <w:tmpl w:val="00000007"/>
    <w:name w:val="WW8Num7"/>
    <w:lvl w:ilvl="0">
      <w:start w:val="4"/>
      <w:numFmt w:val="bullet"/>
      <w:lvlText w:val="-"/>
      <w:lvlJc w:val="left"/>
      <w:pPr>
        <w:tabs>
          <w:tab w:val="num" w:pos="720"/>
        </w:tabs>
        <w:ind w:left="720" w:hanging="360"/>
      </w:pPr>
      <w:rPr>
        <w:rFonts w:ascii="Times New Roman" w:hAnsi="Times New Roman"/>
        <w:sz w:val="16"/>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Times New Roman"/>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sz w:val="20"/>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multilevel"/>
    <w:tmpl w:val="0000000C"/>
    <w:name w:val="WW8Num12"/>
    <w:lvl w:ilvl="0">
      <w:start w:val="1"/>
      <w:numFmt w:val="none"/>
      <w:pStyle w:val="Bullet1"/>
      <w:suff w:val="nothing"/>
      <w:lvlText w:val=""/>
      <w:lvlJc w:val="left"/>
      <w:pPr>
        <w:tabs>
          <w:tab w:val="num" w:pos="0"/>
        </w:tabs>
        <w:ind w:left="432" w:hanging="43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none"/>
      <w:pStyle w:val="Bullet2"/>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
      <w:numFmt w:val="none"/>
      <w:pStyle w:val="Puntoelenco1"/>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5"/>
    <w:lvl w:ilvl="0">
      <w:start w:val="1"/>
      <w:numFmt w:val="decimal"/>
      <w:pStyle w:val="Numeroelenco1"/>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149322006">
    <w:abstractNumId w:val="0"/>
  </w:num>
  <w:num w:numId="2" w16cid:durableId="1254319231">
    <w:abstractNumId w:val="1"/>
  </w:num>
  <w:num w:numId="3" w16cid:durableId="386297605">
    <w:abstractNumId w:val="2"/>
  </w:num>
  <w:num w:numId="4" w16cid:durableId="1978560123">
    <w:abstractNumId w:val="3"/>
  </w:num>
  <w:num w:numId="5" w16cid:durableId="1077480598">
    <w:abstractNumId w:val="4"/>
  </w:num>
  <w:num w:numId="6" w16cid:durableId="926810305">
    <w:abstractNumId w:val="5"/>
  </w:num>
  <w:num w:numId="7" w16cid:durableId="1743213134">
    <w:abstractNumId w:val="6"/>
  </w:num>
  <w:num w:numId="8" w16cid:durableId="1312560708">
    <w:abstractNumId w:val="7"/>
  </w:num>
  <w:num w:numId="9" w16cid:durableId="2016762361">
    <w:abstractNumId w:val="8"/>
  </w:num>
  <w:num w:numId="10" w16cid:durableId="554127929">
    <w:abstractNumId w:val="9"/>
  </w:num>
  <w:num w:numId="11" w16cid:durableId="168523732">
    <w:abstractNumId w:val="10"/>
  </w:num>
  <w:num w:numId="12" w16cid:durableId="1068307607">
    <w:abstractNumId w:val="11"/>
  </w:num>
  <w:num w:numId="13" w16cid:durableId="896861854">
    <w:abstractNumId w:val="12"/>
  </w:num>
  <w:num w:numId="14" w16cid:durableId="501553915">
    <w:abstractNumId w:val="13"/>
  </w:num>
  <w:num w:numId="15" w16cid:durableId="14024803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283"/>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F0C"/>
    <w:rsid w:val="00002B3A"/>
    <w:rsid w:val="00030401"/>
    <w:rsid w:val="000331AE"/>
    <w:rsid w:val="00043662"/>
    <w:rsid w:val="00055098"/>
    <w:rsid w:val="000761AD"/>
    <w:rsid w:val="00084050"/>
    <w:rsid w:val="00084B78"/>
    <w:rsid w:val="00087394"/>
    <w:rsid w:val="00090281"/>
    <w:rsid w:val="0009131B"/>
    <w:rsid w:val="000935B3"/>
    <w:rsid w:val="000A5916"/>
    <w:rsid w:val="000A6D76"/>
    <w:rsid w:val="000A7621"/>
    <w:rsid w:val="000A7D92"/>
    <w:rsid w:val="000B0C4E"/>
    <w:rsid w:val="000B4CC0"/>
    <w:rsid w:val="000B71C3"/>
    <w:rsid w:val="000C17A7"/>
    <w:rsid w:val="000C3A51"/>
    <w:rsid w:val="000C6A53"/>
    <w:rsid w:val="000E44DB"/>
    <w:rsid w:val="00105408"/>
    <w:rsid w:val="001138FF"/>
    <w:rsid w:val="00116194"/>
    <w:rsid w:val="00125FE5"/>
    <w:rsid w:val="00131466"/>
    <w:rsid w:val="00132C2C"/>
    <w:rsid w:val="001433C7"/>
    <w:rsid w:val="00144C4E"/>
    <w:rsid w:val="001514E8"/>
    <w:rsid w:val="00165CF4"/>
    <w:rsid w:val="00172F08"/>
    <w:rsid w:val="001843F8"/>
    <w:rsid w:val="00186F02"/>
    <w:rsid w:val="001927D4"/>
    <w:rsid w:val="001A13AD"/>
    <w:rsid w:val="001A1C51"/>
    <w:rsid w:val="001C7F5E"/>
    <w:rsid w:val="001D7E2F"/>
    <w:rsid w:val="001E128F"/>
    <w:rsid w:val="001E4F2A"/>
    <w:rsid w:val="001F3FDC"/>
    <w:rsid w:val="00234EE0"/>
    <w:rsid w:val="00234F86"/>
    <w:rsid w:val="00235EA7"/>
    <w:rsid w:val="00241FD9"/>
    <w:rsid w:val="00245FED"/>
    <w:rsid w:val="0025379E"/>
    <w:rsid w:val="00266061"/>
    <w:rsid w:val="00266D60"/>
    <w:rsid w:val="00273967"/>
    <w:rsid w:val="00280D00"/>
    <w:rsid w:val="002A0155"/>
    <w:rsid w:val="002B6ADD"/>
    <w:rsid w:val="002C68B3"/>
    <w:rsid w:val="002C751A"/>
    <w:rsid w:val="002F3921"/>
    <w:rsid w:val="00302D1C"/>
    <w:rsid w:val="003072F3"/>
    <w:rsid w:val="003132D5"/>
    <w:rsid w:val="003167E5"/>
    <w:rsid w:val="00331E11"/>
    <w:rsid w:val="00332B66"/>
    <w:rsid w:val="00335F88"/>
    <w:rsid w:val="00354147"/>
    <w:rsid w:val="00355802"/>
    <w:rsid w:val="0037295E"/>
    <w:rsid w:val="003B6F0C"/>
    <w:rsid w:val="003C2A6C"/>
    <w:rsid w:val="003C334D"/>
    <w:rsid w:val="003C49BA"/>
    <w:rsid w:val="003C51F7"/>
    <w:rsid w:val="003D1080"/>
    <w:rsid w:val="003D4170"/>
    <w:rsid w:val="003E58E7"/>
    <w:rsid w:val="003E6E51"/>
    <w:rsid w:val="003E6FEB"/>
    <w:rsid w:val="003F4D6B"/>
    <w:rsid w:val="00400815"/>
    <w:rsid w:val="00413C5B"/>
    <w:rsid w:val="004156DD"/>
    <w:rsid w:val="00431ECF"/>
    <w:rsid w:val="00446E0F"/>
    <w:rsid w:val="0045483B"/>
    <w:rsid w:val="004555F4"/>
    <w:rsid w:val="00460084"/>
    <w:rsid w:val="0046269A"/>
    <w:rsid w:val="00475F4A"/>
    <w:rsid w:val="00480D59"/>
    <w:rsid w:val="00481874"/>
    <w:rsid w:val="00481B3C"/>
    <w:rsid w:val="00483598"/>
    <w:rsid w:val="00486596"/>
    <w:rsid w:val="00491083"/>
    <w:rsid w:val="00497D45"/>
    <w:rsid w:val="004A4A51"/>
    <w:rsid w:val="004B6E9E"/>
    <w:rsid w:val="004C7B48"/>
    <w:rsid w:val="004D106A"/>
    <w:rsid w:val="004D5688"/>
    <w:rsid w:val="004E6AF5"/>
    <w:rsid w:val="004F0531"/>
    <w:rsid w:val="005062F9"/>
    <w:rsid w:val="00544E6E"/>
    <w:rsid w:val="00546FBF"/>
    <w:rsid w:val="00547CC6"/>
    <w:rsid w:val="00560C8F"/>
    <w:rsid w:val="00562AE4"/>
    <w:rsid w:val="005678F3"/>
    <w:rsid w:val="00571387"/>
    <w:rsid w:val="005824D7"/>
    <w:rsid w:val="0058735E"/>
    <w:rsid w:val="00591B62"/>
    <w:rsid w:val="00597593"/>
    <w:rsid w:val="005A324B"/>
    <w:rsid w:val="005B1D75"/>
    <w:rsid w:val="005B441F"/>
    <w:rsid w:val="005C14A5"/>
    <w:rsid w:val="005D08E0"/>
    <w:rsid w:val="005D3D63"/>
    <w:rsid w:val="005D4FA1"/>
    <w:rsid w:val="005D550C"/>
    <w:rsid w:val="005E341C"/>
    <w:rsid w:val="005E4DAA"/>
    <w:rsid w:val="005F5691"/>
    <w:rsid w:val="00603084"/>
    <w:rsid w:val="00604479"/>
    <w:rsid w:val="00611CA7"/>
    <w:rsid w:val="0061243F"/>
    <w:rsid w:val="0061599C"/>
    <w:rsid w:val="006171FA"/>
    <w:rsid w:val="00621F2D"/>
    <w:rsid w:val="006302A3"/>
    <w:rsid w:val="00633E03"/>
    <w:rsid w:val="00661ABE"/>
    <w:rsid w:val="00662982"/>
    <w:rsid w:val="0066704A"/>
    <w:rsid w:val="00672B99"/>
    <w:rsid w:val="0067588E"/>
    <w:rsid w:val="0068037E"/>
    <w:rsid w:val="00690B44"/>
    <w:rsid w:val="006936AC"/>
    <w:rsid w:val="00696F7B"/>
    <w:rsid w:val="006A1504"/>
    <w:rsid w:val="006A2CDE"/>
    <w:rsid w:val="006A2DBE"/>
    <w:rsid w:val="006B33C5"/>
    <w:rsid w:val="006B6507"/>
    <w:rsid w:val="006B66B8"/>
    <w:rsid w:val="006C15A7"/>
    <w:rsid w:val="006C34B5"/>
    <w:rsid w:val="006D23A1"/>
    <w:rsid w:val="006D2DD3"/>
    <w:rsid w:val="006D2F58"/>
    <w:rsid w:val="006F218F"/>
    <w:rsid w:val="006F39AC"/>
    <w:rsid w:val="006F6F09"/>
    <w:rsid w:val="00703FB1"/>
    <w:rsid w:val="00705C8E"/>
    <w:rsid w:val="007127CD"/>
    <w:rsid w:val="00712939"/>
    <w:rsid w:val="00716C4A"/>
    <w:rsid w:val="00717F6E"/>
    <w:rsid w:val="00721A53"/>
    <w:rsid w:val="00727031"/>
    <w:rsid w:val="00742AD2"/>
    <w:rsid w:val="00745CC7"/>
    <w:rsid w:val="00755DCF"/>
    <w:rsid w:val="00764D8F"/>
    <w:rsid w:val="007801EF"/>
    <w:rsid w:val="00790102"/>
    <w:rsid w:val="00793E61"/>
    <w:rsid w:val="007C46B9"/>
    <w:rsid w:val="007C4996"/>
    <w:rsid w:val="007D20F2"/>
    <w:rsid w:val="007D4A4C"/>
    <w:rsid w:val="007D530F"/>
    <w:rsid w:val="007D58C2"/>
    <w:rsid w:val="007E4C56"/>
    <w:rsid w:val="007F436E"/>
    <w:rsid w:val="007F617A"/>
    <w:rsid w:val="00802952"/>
    <w:rsid w:val="00811A3E"/>
    <w:rsid w:val="00812939"/>
    <w:rsid w:val="008141A7"/>
    <w:rsid w:val="008144E6"/>
    <w:rsid w:val="00815BBD"/>
    <w:rsid w:val="0082445D"/>
    <w:rsid w:val="00830523"/>
    <w:rsid w:val="00831CA2"/>
    <w:rsid w:val="00843612"/>
    <w:rsid w:val="0084408D"/>
    <w:rsid w:val="00855C35"/>
    <w:rsid w:val="008567D5"/>
    <w:rsid w:val="00856CB7"/>
    <w:rsid w:val="00875469"/>
    <w:rsid w:val="0088637F"/>
    <w:rsid w:val="00893C32"/>
    <w:rsid w:val="008963CA"/>
    <w:rsid w:val="008A22C1"/>
    <w:rsid w:val="008A3743"/>
    <w:rsid w:val="008A745A"/>
    <w:rsid w:val="008C0128"/>
    <w:rsid w:val="008E3DDD"/>
    <w:rsid w:val="008E6335"/>
    <w:rsid w:val="008F06FC"/>
    <w:rsid w:val="008F11A4"/>
    <w:rsid w:val="0090305F"/>
    <w:rsid w:val="0090639C"/>
    <w:rsid w:val="00910185"/>
    <w:rsid w:val="00910AFA"/>
    <w:rsid w:val="0091494E"/>
    <w:rsid w:val="009176A9"/>
    <w:rsid w:val="0091782B"/>
    <w:rsid w:val="009277AE"/>
    <w:rsid w:val="00935571"/>
    <w:rsid w:val="009534E2"/>
    <w:rsid w:val="0096031E"/>
    <w:rsid w:val="009636A5"/>
    <w:rsid w:val="009636CE"/>
    <w:rsid w:val="00972513"/>
    <w:rsid w:val="00972965"/>
    <w:rsid w:val="009831C4"/>
    <w:rsid w:val="00984AD9"/>
    <w:rsid w:val="00987B27"/>
    <w:rsid w:val="009911DA"/>
    <w:rsid w:val="009918E9"/>
    <w:rsid w:val="009A5D74"/>
    <w:rsid w:val="009A7A69"/>
    <w:rsid w:val="009B2FBF"/>
    <w:rsid w:val="009B417F"/>
    <w:rsid w:val="009B4D74"/>
    <w:rsid w:val="009C0247"/>
    <w:rsid w:val="009C0F91"/>
    <w:rsid w:val="009C7625"/>
    <w:rsid w:val="009D0E1E"/>
    <w:rsid w:val="009D21E7"/>
    <w:rsid w:val="009D356E"/>
    <w:rsid w:val="009D7AE7"/>
    <w:rsid w:val="00A00747"/>
    <w:rsid w:val="00A0118A"/>
    <w:rsid w:val="00A026FF"/>
    <w:rsid w:val="00A05200"/>
    <w:rsid w:val="00A1116A"/>
    <w:rsid w:val="00A223A8"/>
    <w:rsid w:val="00A22BBD"/>
    <w:rsid w:val="00A33661"/>
    <w:rsid w:val="00A3403A"/>
    <w:rsid w:val="00A40CF3"/>
    <w:rsid w:val="00A45D2E"/>
    <w:rsid w:val="00A57B0A"/>
    <w:rsid w:val="00A667D9"/>
    <w:rsid w:val="00A72196"/>
    <w:rsid w:val="00A735E7"/>
    <w:rsid w:val="00A75D4E"/>
    <w:rsid w:val="00A809D4"/>
    <w:rsid w:val="00A81D97"/>
    <w:rsid w:val="00A83829"/>
    <w:rsid w:val="00A92EE0"/>
    <w:rsid w:val="00AA1F2F"/>
    <w:rsid w:val="00AB5F69"/>
    <w:rsid w:val="00AC3736"/>
    <w:rsid w:val="00AD707A"/>
    <w:rsid w:val="00AD75DD"/>
    <w:rsid w:val="00AD7EBA"/>
    <w:rsid w:val="00AE3CDA"/>
    <w:rsid w:val="00AE5299"/>
    <w:rsid w:val="00AE6EFE"/>
    <w:rsid w:val="00AF048C"/>
    <w:rsid w:val="00AF4AED"/>
    <w:rsid w:val="00AF71B4"/>
    <w:rsid w:val="00B024C5"/>
    <w:rsid w:val="00B0463D"/>
    <w:rsid w:val="00B04A24"/>
    <w:rsid w:val="00B05CC6"/>
    <w:rsid w:val="00B06EB9"/>
    <w:rsid w:val="00B07909"/>
    <w:rsid w:val="00B13FDD"/>
    <w:rsid w:val="00B2358E"/>
    <w:rsid w:val="00B24D15"/>
    <w:rsid w:val="00B356F4"/>
    <w:rsid w:val="00B4190C"/>
    <w:rsid w:val="00B459B8"/>
    <w:rsid w:val="00B4770D"/>
    <w:rsid w:val="00B604D0"/>
    <w:rsid w:val="00B611B0"/>
    <w:rsid w:val="00B66828"/>
    <w:rsid w:val="00B66F3F"/>
    <w:rsid w:val="00B74661"/>
    <w:rsid w:val="00B9234A"/>
    <w:rsid w:val="00BB615D"/>
    <w:rsid w:val="00BB7A40"/>
    <w:rsid w:val="00BC3039"/>
    <w:rsid w:val="00BC3FF8"/>
    <w:rsid w:val="00BD1438"/>
    <w:rsid w:val="00BD393A"/>
    <w:rsid w:val="00BD538D"/>
    <w:rsid w:val="00BF0020"/>
    <w:rsid w:val="00C07501"/>
    <w:rsid w:val="00C215B8"/>
    <w:rsid w:val="00C31AAA"/>
    <w:rsid w:val="00C363D9"/>
    <w:rsid w:val="00C43365"/>
    <w:rsid w:val="00C50B61"/>
    <w:rsid w:val="00C555EF"/>
    <w:rsid w:val="00C5752A"/>
    <w:rsid w:val="00C62E47"/>
    <w:rsid w:val="00C65CDE"/>
    <w:rsid w:val="00C7002B"/>
    <w:rsid w:val="00C723A7"/>
    <w:rsid w:val="00C8503B"/>
    <w:rsid w:val="00C93D29"/>
    <w:rsid w:val="00C94215"/>
    <w:rsid w:val="00CB1205"/>
    <w:rsid w:val="00CB3991"/>
    <w:rsid w:val="00CB6C4A"/>
    <w:rsid w:val="00CC46C9"/>
    <w:rsid w:val="00CD2A2E"/>
    <w:rsid w:val="00CD6B3C"/>
    <w:rsid w:val="00CE16F5"/>
    <w:rsid w:val="00CE4179"/>
    <w:rsid w:val="00D01641"/>
    <w:rsid w:val="00D1409E"/>
    <w:rsid w:val="00D21C32"/>
    <w:rsid w:val="00D257DC"/>
    <w:rsid w:val="00D2798A"/>
    <w:rsid w:val="00D43055"/>
    <w:rsid w:val="00D433D2"/>
    <w:rsid w:val="00D44B3A"/>
    <w:rsid w:val="00D554D4"/>
    <w:rsid w:val="00D57EDB"/>
    <w:rsid w:val="00D64C06"/>
    <w:rsid w:val="00D6575A"/>
    <w:rsid w:val="00D83C9D"/>
    <w:rsid w:val="00D90122"/>
    <w:rsid w:val="00D9222D"/>
    <w:rsid w:val="00D95F28"/>
    <w:rsid w:val="00DA139D"/>
    <w:rsid w:val="00DA1AE7"/>
    <w:rsid w:val="00DA6F4A"/>
    <w:rsid w:val="00DB3F81"/>
    <w:rsid w:val="00DB5CBE"/>
    <w:rsid w:val="00DC350C"/>
    <w:rsid w:val="00DC39C7"/>
    <w:rsid w:val="00DC56F0"/>
    <w:rsid w:val="00DD1675"/>
    <w:rsid w:val="00DD5A39"/>
    <w:rsid w:val="00DE74A9"/>
    <w:rsid w:val="00DF1D3D"/>
    <w:rsid w:val="00DF5EB2"/>
    <w:rsid w:val="00E36F37"/>
    <w:rsid w:val="00E475F9"/>
    <w:rsid w:val="00E5052F"/>
    <w:rsid w:val="00E51107"/>
    <w:rsid w:val="00E55035"/>
    <w:rsid w:val="00E55435"/>
    <w:rsid w:val="00E5700D"/>
    <w:rsid w:val="00E677AF"/>
    <w:rsid w:val="00E718F2"/>
    <w:rsid w:val="00E72971"/>
    <w:rsid w:val="00E72FC9"/>
    <w:rsid w:val="00E842A9"/>
    <w:rsid w:val="00E91BA9"/>
    <w:rsid w:val="00E91FB0"/>
    <w:rsid w:val="00E93FC3"/>
    <w:rsid w:val="00E946D3"/>
    <w:rsid w:val="00E94FBE"/>
    <w:rsid w:val="00EA3A70"/>
    <w:rsid w:val="00EC1F2B"/>
    <w:rsid w:val="00EC2432"/>
    <w:rsid w:val="00EC78D0"/>
    <w:rsid w:val="00EF26B4"/>
    <w:rsid w:val="00EF3393"/>
    <w:rsid w:val="00EF4827"/>
    <w:rsid w:val="00F001E8"/>
    <w:rsid w:val="00F025C2"/>
    <w:rsid w:val="00F05060"/>
    <w:rsid w:val="00F10B73"/>
    <w:rsid w:val="00F137BE"/>
    <w:rsid w:val="00F310C0"/>
    <w:rsid w:val="00F32813"/>
    <w:rsid w:val="00F3367C"/>
    <w:rsid w:val="00F35C20"/>
    <w:rsid w:val="00F441EC"/>
    <w:rsid w:val="00F45668"/>
    <w:rsid w:val="00F511F0"/>
    <w:rsid w:val="00F54EA0"/>
    <w:rsid w:val="00F57DB6"/>
    <w:rsid w:val="00F71D9A"/>
    <w:rsid w:val="00FA6092"/>
    <w:rsid w:val="00FB5489"/>
    <w:rsid w:val="00FC36A8"/>
    <w:rsid w:val="00FC682E"/>
    <w:rsid w:val="00FD64C7"/>
    <w:rsid w:val="00FE2252"/>
    <w:rsid w:val="00FE3EFD"/>
    <w:rsid w:val="00FE5413"/>
    <w:rsid w:val="00FF68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D2FDA"/>
  <w15:docId w15:val="{AF0F35B5-B14A-4812-B4C0-68A385526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spacing w:line="240" w:lineRule="atLeast"/>
    </w:pPr>
    <w:rPr>
      <w:lang w:eastAsia="ar-SA"/>
    </w:rPr>
  </w:style>
  <w:style w:type="paragraph" w:styleId="Titolo1">
    <w:name w:val="heading 1"/>
    <w:basedOn w:val="Normale"/>
    <w:next w:val="Normale"/>
    <w:qFormat/>
    <w:pPr>
      <w:keepNext/>
      <w:numPr>
        <w:numId w:val="1"/>
      </w:numPr>
      <w:spacing w:before="120" w:after="60"/>
      <w:ind w:left="720" w:hanging="720"/>
      <w:outlineLvl w:val="0"/>
    </w:pPr>
    <w:rPr>
      <w:rFonts w:ascii="Arial" w:hAnsi="Arial"/>
      <w:b/>
      <w:sz w:val="24"/>
    </w:rPr>
  </w:style>
  <w:style w:type="paragraph" w:styleId="Titolo2">
    <w:name w:val="heading 2"/>
    <w:basedOn w:val="Titolo1"/>
    <w:next w:val="Normale"/>
    <w:qFormat/>
    <w:pPr>
      <w:numPr>
        <w:ilvl w:val="1"/>
      </w:numPr>
      <w:outlineLvl w:val="1"/>
    </w:pPr>
    <w:rPr>
      <w:sz w:val="20"/>
    </w:rPr>
  </w:style>
  <w:style w:type="paragraph" w:styleId="Titolo3">
    <w:name w:val="heading 3"/>
    <w:basedOn w:val="Titolo1"/>
    <w:next w:val="Normale"/>
    <w:qFormat/>
    <w:pPr>
      <w:numPr>
        <w:ilvl w:val="2"/>
      </w:numPr>
      <w:outlineLvl w:val="2"/>
    </w:pPr>
    <w:rPr>
      <w:b w:val="0"/>
      <w:i/>
      <w:sz w:val="20"/>
    </w:rPr>
  </w:style>
  <w:style w:type="paragraph" w:styleId="Titolo4">
    <w:name w:val="heading 4"/>
    <w:basedOn w:val="Titolo1"/>
    <w:next w:val="Normale"/>
    <w:qFormat/>
    <w:pPr>
      <w:numPr>
        <w:ilvl w:val="3"/>
      </w:numPr>
      <w:outlineLvl w:val="3"/>
    </w:pPr>
    <w:rPr>
      <w:b w:val="0"/>
      <w:sz w:val="20"/>
    </w:rPr>
  </w:style>
  <w:style w:type="paragraph" w:styleId="Titolo5">
    <w:name w:val="heading 5"/>
    <w:basedOn w:val="Normale"/>
    <w:next w:val="Normale"/>
    <w:qFormat/>
    <w:pPr>
      <w:numPr>
        <w:ilvl w:val="4"/>
        <w:numId w:val="1"/>
      </w:numPr>
      <w:spacing w:before="240" w:after="60"/>
      <w:ind w:left="2880"/>
      <w:outlineLvl w:val="4"/>
    </w:pPr>
    <w:rPr>
      <w:sz w:val="22"/>
    </w:rPr>
  </w:style>
  <w:style w:type="paragraph" w:styleId="Titolo6">
    <w:name w:val="heading 6"/>
    <w:basedOn w:val="Normale"/>
    <w:next w:val="Normale"/>
    <w:qFormat/>
    <w:pPr>
      <w:numPr>
        <w:ilvl w:val="5"/>
        <w:numId w:val="1"/>
      </w:numPr>
      <w:spacing w:before="240" w:after="60"/>
      <w:ind w:left="2880"/>
      <w:outlineLvl w:val="5"/>
    </w:pPr>
    <w:rPr>
      <w:i/>
      <w:sz w:val="22"/>
    </w:rPr>
  </w:style>
  <w:style w:type="paragraph" w:styleId="Titolo7">
    <w:name w:val="heading 7"/>
    <w:basedOn w:val="Normale"/>
    <w:next w:val="Normale"/>
    <w:qFormat/>
    <w:pPr>
      <w:numPr>
        <w:ilvl w:val="6"/>
        <w:numId w:val="1"/>
      </w:numPr>
      <w:spacing w:before="240" w:after="60"/>
      <w:ind w:left="2880"/>
      <w:outlineLvl w:val="6"/>
    </w:pPr>
  </w:style>
  <w:style w:type="paragraph" w:styleId="Titolo8">
    <w:name w:val="heading 8"/>
    <w:basedOn w:val="Normale"/>
    <w:next w:val="Normale"/>
    <w:qFormat/>
    <w:pPr>
      <w:numPr>
        <w:ilvl w:val="7"/>
        <w:numId w:val="1"/>
      </w:numPr>
      <w:spacing w:before="240" w:after="60"/>
      <w:ind w:left="2880"/>
      <w:outlineLvl w:val="7"/>
    </w:pPr>
    <w:rPr>
      <w:i/>
    </w:rPr>
  </w:style>
  <w:style w:type="paragraph" w:styleId="Titolo9">
    <w:name w:val="heading 9"/>
    <w:basedOn w:val="Normale"/>
    <w:next w:val="Normale"/>
    <w:qFormat/>
    <w:pPr>
      <w:numPr>
        <w:ilvl w:val="8"/>
        <w:numId w:val="1"/>
      </w:numPr>
      <w:spacing w:before="240" w:after="60"/>
      <w:ind w:left="288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4z0">
    <w:name w:val="WW8Num4z0"/>
    <w:rPr>
      <w:rFonts w:ascii="Wingdings" w:hAnsi="Wingdings"/>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Wingdings" w:hAnsi="Wingdings"/>
      <w:sz w:val="16"/>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Lucida Console" w:hAnsi="Lucida Console"/>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rFonts w:ascii="Symbol" w:hAnsi="Symbol"/>
      <w:sz w:val="20"/>
    </w:rPr>
  </w:style>
  <w:style w:type="character" w:customStyle="1" w:styleId="WW8Num11z0">
    <w:name w:val="WW8Num11z0"/>
    <w:rPr>
      <w:rFonts w:ascii="Symbol" w:hAnsi="Symbol"/>
      <w:sz w:val="20"/>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Caratterepredefinitoparagrafo">
    <w:name w:val="WW-Carattere predefinito paragrafo"/>
  </w:style>
  <w:style w:type="character" w:customStyle="1" w:styleId="WW-Absatz-Standardschriftart11">
    <w:name w:val="WW-Absatz-Standardschriftart11"/>
  </w:style>
  <w:style w:type="character" w:customStyle="1" w:styleId="WW-Caratterepredefinitoparagrafo1">
    <w:name w:val="WW-Carattere predefinito paragrafo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Caratterepredefinitoparagrafo11">
    <w:name w:val="WW-Carattere predefinito paragrafo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3z3">
    <w:name w:val="WW8Num3z3"/>
    <w:rPr>
      <w:rFonts w:ascii="Symbol" w:hAnsi="Symbol"/>
    </w:rPr>
  </w:style>
  <w:style w:type="character" w:customStyle="1" w:styleId="WW-Absatz-Standardschriftart111111111">
    <w:name w:val="WW-Absatz-Standardschriftart111111111"/>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5z0">
    <w:name w:val="WW8Num15z0"/>
    <w:rPr>
      <w:rFonts w:ascii="Lucida Console" w:hAnsi="Lucida Console"/>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rPr>
  </w:style>
  <w:style w:type="character" w:customStyle="1" w:styleId="WW8Num21z0">
    <w:name w:val="WW8Num21z0"/>
    <w:rPr>
      <w:rFonts w:ascii="Lucida Console" w:hAnsi="Lucida Console"/>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6z0">
    <w:name w:val="WW8Num26z0"/>
    <w:rPr>
      <w:rFonts w:ascii="Wingdings" w:hAnsi="Wingdings"/>
    </w:rPr>
  </w:style>
  <w:style w:type="character" w:customStyle="1" w:styleId="WW8Num28z0">
    <w:name w:val="WW8Num28z0"/>
    <w:rPr>
      <w:rFonts w:ascii="Symbol" w:hAnsi="Symbol"/>
    </w:rPr>
  </w:style>
  <w:style w:type="character" w:customStyle="1" w:styleId="WW8Num31z0">
    <w:name w:val="WW8Num31z0"/>
    <w:rPr>
      <w:rFonts w:ascii="Symbol" w:hAnsi="Symbol"/>
    </w:rPr>
  </w:style>
  <w:style w:type="character" w:customStyle="1" w:styleId="WW8Num32z0">
    <w:name w:val="WW8Num32z0"/>
    <w:rPr>
      <w:rFonts w:ascii="Times New Roman" w:eastAsia="Times New Roman" w:hAnsi="Times New Roman" w:cs="Times New Roman"/>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2z4">
    <w:name w:val="WW8Num32z4"/>
    <w:rPr>
      <w:rFonts w:ascii="Courier New" w:hAnsi="Courier New"/>
    </w:rPr>
  </w:style>
  <w:style w:type="character" w:customStyle="1" w:styleId="WW8Num33z0">
    <w:name w:val="WW8Num33z0"/>
    <w:rPr>
      <w:rFonts w:ascii="Symbol" w:hAnsi="Symbol"/>
    </w:rPr>
  </w:style>
  <w:style w:type="character" w:customStyle="1" w:styleId="WW8Num34z0">
    <w:name w:val="WW8Num34z0"/>
    <w:rPr>
      <w:rFonts w:ascii="Symbol" w:hAnsi="Symbol"/>
      <w:sz w:val="20"/>
    </w:rPr>
  </w:style>
  <w:style w:type="character" w:customStyle="1" w:styleId="WW8Num34z1">
    <w:name w:val="WW8Num34z1"/>
    <w:rPr>
      <w:rFonts w:ascii="Courier New" w:hAnsi="Courier New"/>
      <w:sz w:val="20"/>
    </w:rPr>
  </w:style>
  <w:style w:type="character" w:customStyle="1" w:styleId="WW8Num34z2">
    <w:name w:val="WW8Num34z2"/>
    <w:rPr>
      <w:rFonts w:ascii="Wingdings" w:hAnsi="Wingdings"/>
      <w:sz w:val="20"/>
    </w:rPr>
  </w:style>
  <w:style w:type="character" w:customStyle="1" w:styleId="WW8Num38z0">
    <w:name w:val="WW8Num38z0"/>
    <w:rPr>
      <w:rFonts w:ascii="Wingdings" w:hAnsi="Wingdings"/>
    </w:rPr>
  </w:style>
  <w:style w:type="character" w:customStyle="1" w:styleId="WW8Num41z0">
    <w:name w:val="WW8Num41z0"/>
    <w:rPr>
      <w:rFonts w:ascii="Symbol" w:hAnsi="Symbol"/>
    </w:rPr>
  </w:style>
  <w:style w:type="character" w:customStyle="1" w:styleId="WW8Num44z0">
    <w:name w:val="WW8Num44z0"/>
    <w:rPr>
      <w:rFonts w:ascii="Times New Roman" w:eastAsia="Times New Roman" w:hAnsi="Times New Roman" w:cs="Times New Roman"/>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Symbol" w:hAnsi="Symbol"/>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Symbol" w:hAnsi="Symbol"/>
    </w:rPr>
  </w:style>
  <w:style w:type="character" w:customStyle="1" w:styleId="WW8Num49z0">
    <w:name w:val="WW8Num49z0"/>
    <w:rPr>
      <w:rFonts w:ascii="Wingdings" w:hAnsi="Wingdings"/>
    </w:rPr>
  </w:style>
  <w:style w:type="character" w:customStyle="1" w:styleId="WW8Num50z0">
    <w:name w:val="WW8Num50z0"/>
    <w:rPr>
      <w:rFonts w:ascii="Symbol" w:hAnsi="Symbol"/>
    </w:rPr>
  </w:style>
  <w:style w:type="character" w:customStyle="1" w:styleId="WW8Num53z0">
    <w:name w:val="WW8Num53z0"/>
    <w:rPr>
      <w:rFonts w:ascii="Symbol" w:hAnsi="Symbol"/>
    </w:rPr>
  </w:style>
  <w:style w:type="character" w:customStyle="1" w:styleId="WW8Num56z0">
    <w:name w:val="WW8Num56z0"/>
    <w:rPr>
      <w:rFonts w:ascii="Symbol" w:hAnsi="Symbol"/>
    </w:rPr>
  </w:style>
  <w:style w:type="character" w:customStyle="1" w:styleId="WW8Num56z1">
    <w:name w:val="WW8Num56z1"/>
    <w:rPr>
      <w:rFonts w:ascii="Courier New" w:hAnsi="Courier New"/>
    </w:rPr>
  </w:style>
  <w:style w:type="character" w:customStyle="1" w:styleId="WW8Num56z2">
    <w:name w:val="WW8Num56z2"/>
    <w:rPr>
      <w:rFonts w:ascii="Wingdings" w:hAnsi="Wingdings"/>
    </w:rPr>
  </w:style>
  <w:style w:type="character" w:customStyle="1" w:styleId="WW8Num57z0">
    <w:name w:val="WW8Num57z0"/>
    <w:rPr>
      <w:rFonts w:ascii="Lucida Console" w:hAnsi="Lucida Console"/>
    </w:rPr>
  </w:style>
  <w:style w:type="character" w:customStyle="1" w:styleId="WW8Num58z0">
    <w:name w:val="WW8Num58z0"/>
    <w:rPr>
      <w:rFonts w:ascii="Wingdings" w:hAnsi="Wingdings"/>
      <w:sz w:val="16"/>
    </w:rPr>
  </w:style>
  <w:style w:type="character" w:customStyle="1" w:styleId="WW8Num59z0">
    <w:name w:val="WW8Num59z0"/>
    <w:rPr>
      <w:rFonts w:ascii="Lucida Console" w:hAnsi="Lucida Console"/>
    </w:rPr>
  </w:style>
  <w:style w:type="character" w:customStyle="1" w:styleId="WW8Num60z0">
    <w:name w:val="WW8Num60z0"/>
    <w:rPr>
      <w:rFonts w:ascii="Symbol" w:hAnsi="Symbol"/>
    </w:rPr>
  </w:style>
  <w:style w:type="character" w:customStyle="1" w:styleId="WW8Num62z0">
    <w:name w:val="WW8Num62z0"/>
    <w:rPr>
      <w:b/>
    </w:rPr>
  </w:style>
  <w:style w:type="character" w:customStyle="1" w:styleId="WW8Num64z0">
    <w:name w:val="WW8Num64z0"/>
    <w:rPr>
      <w:rFonts w:ascii="Symbol" w:hAnsi="Symbol"/>
    </w:rPr>
  </w:style>
  <w:style w:type="character" w:customStyle="1" w:styleId="WW8Num67z0">
    <w:name w:val="WW8Num67z0"/>
    <w:rPr>
      <w:rFonts w:ascii="Symbol" w:hAnsi="Symbol"/>
    </w:rPr>
  </w:style>
  <w:style w:type="character" w:customStyle="1" w:styleId="WW8Num67z1">
    <w:name w:val="WW8Num67z1"/>
    <w:rPr>
      <w:rFonts w:ascii="Times New Roman" w:eastAsia="Times New Roman" w:hAnsi="Times New Roman" w:cs="Times New Roman"/>
    </w:rPr>
  </w:style>
  <w:style w:type="character" w:customStyle="1" w:styleId="WW8Num67z2">
    <w:name w:val="WW8Num67z2"/>
    <w:rPr>
      <w:rFonts w:ascii="Wingdings" w:eastAsia="Times New Roman" w:hAnsi="Wingdings" w:cs="Times New Roman"/>
    </w:rPr>
  </w:style>
  <w:style w:type="character" w:customStyle="1" w:styleId="WW8Num67z4">
    <w:name w:val="WW8Num67z4"/>
    <w:rPr>
      <w:rFonts w:ascii="Courier New" w:hAnsi="Courier New"/>
    </w:rPr>
  </w:style>
  <w:style w:type="character" w:customStyle="1" w:styleId="WW8Num67z5">
    <w:name w:val="WW8Num67z5"/>
    <w:rPr>
      <w:rFonts w:ascii="Wingdings" w:hAnsi="Wingdings"/>
    </w:rPr>
  </w:style>
  <w:style w:type="character" w:customStyle="1" w:styleId="WW8Num68z0">
    <w:name w:val="WW8Num68z0"/>
    <w:rPr>
      <w:rFonts w:ascii="Symbol" w:hAnsi="Symbol"/>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70z0">
    <w:name w:val="WW8Num70z0"/>
    <w:rPr>
      <w:rFonts w:ascii="Times New Roman" w:eastAsia="Times New Roman" w:hAnsi="Times New Roman" w:cs="Times New Roman"/>
    </w:rPr>
  </w:style>
  <w:style w:type="character" w:customStyle="1" w:styleId="WW8Num70z1">
    <w:name w:val="WW8Num70z1"/>
    <w:rPr>
      <w:rFonts w:ascii="Courier New" w:hAnsi="Courier New"/>
    </w:rPr>
  </w:style>
  <w:style w:type="character" w:customStyle="1" w:styleId="WW8Num70z2">
    <w:name w:val="WW8Num70z2"/>
    <w:rPr>
      <w:rFonts w:ascii="Wingdings" w:hAnsi="Wingdings"/>
    </w:rPr>
  </w:style>
  <w:style w:type="character" w:customStyle="1" w:styleId="WW8Num70z3">
    <w:name w:val="WW8Num70z3"/>
    <w:rPr>
      <w:rFonts w:ascii="Symbol" w:hAnsi="Symbol"/>
    </w:rPr>
  </w:style>
  <w:style w:type="character" w:customStyle="1" w:styleId="WW8Num71z0">
    <w:name w:val="WW8Num71z0"/>
    <w:rPr>
      <w:rFonts w:ascii="Symbol" w:hAnsi="Symbol"/>
    </w:rPr>
  </w:style>
  <w:style w:type="character" w:customStyle="1" w:styleId="WW8Num71z1">
    <w:name w:val="WW8Num71z1"/>
    <w:rPr>
      <w:rFonts w:ascii="Courier New" w:hAnsi="Courier New"/>
    </w:rPr>
  </w:style>
  <w:style w:type="character" w:customStyle="1" w:styleId="WW8Num71z2">
    <w:name w:val="WW8Num71z2"/>
    <w:rPr>
      <w:rFonts w:ascii="Wingdings" w:hAnsi="Wingdings"/>
    </w:rPr>
  </w:style>
  <w:style w:type="character" w:customStyle="1" w:styleId="WW8Num73z0">
    <w:name w:val="WW8Num73z0"/>
    <w:rPr>
      <w:rFonts w:ascii="Symbol" w:hAnsi="Symbol"/>
    </w:rPr>
  </w:style>
  <w:style w:type="character" w:customStyle="1" w:styleId="WW8Num73z1">
    <w:name w:val="WW8Num73z1"/>
    <w:rPr>
      <w:rFonts w:ascii="Courier New" w:hAnsi="Courier New"/>
    </w:rPr>
  </w:style>
  <w:style w:type="character" w:customStyle="1" w:styleId="WW8Num73z2">
    <w:name w:val="WW8Num73z2"/>
    <w:rPr>
      <w:rFonts w:ascii="Wingdings" w:hAnsi="Wingdings"/>
    </w:rPr>
  </w:style>
  <w:style w:type="character" w:customStyle="1" w:styleId="WW8Num74z0">
    <w:name w:val="WW8Num74z0"/>
    <w:rPr>
      <w:rFonts w:ascii="Wingdings" w:hAnsi="Wingdings"/>
    </w:rPr>
  </w:style>
  <w:style w:type="character" w:customStyle="1" w:styleId="WW8Num75z0">
    <w:name w:val="WW8Num75z0"/>
    <w:rPr>
      <w:rFonts w:ascii="Symbol" w:hAnsi="Symbol"/>
    </w:rPr>
  </w:style>
  <w:style w:type="character" w:customStyle="1" w:styleId="WW8Num76z0">
    <w:name w:val="WW8Num76z0"/>
    <w:rPr>
      <w:rFonts w:ascii="Symbol" w:hAnsi="Symbol"/>
    </w:rPr>
  </w:style>
  <w:style w:type="character" w:customStyle="1" w:styleId="WW8Num76z1">
    <w:name w:val="WW8Num76z1"/>
    <w:rPr>
      <w:rFonts w:ascii="Courier New" w:hAnsi="Courier New"/>
    </w:rPr>
  </w:style>
  <w:style w:type="character" w:customStyle="1" w:styleId="WW8Num76z2">
    <w:name w:val="WW8Num76z2"/>
    <w:rPr>
      <w:rFonts w:ascii="Wingdings" w:hAnsi="Wingdings"/>
    </w:rPr>
  </w:style>
  <w:style w:type="character" w:customStyle="1" w:styleId="WW8Num80z0">
    <w:name w:val="WW8Num80z0"/>
    <w:rPr>
      <w:rFonts w:ascii="Lucida Console" w:hAnsi="Lucida Console"/>
    </w:rPr>
  </w:style>
  <w:style w:type="character" w:customStyle="1" w:styleId="WW8Num82z0">
    <w:name w:val="WW8Num82z0"/>
    <w:rPr>
      <w:rFonts w:ascii="Wingdings" w:hAnsi="Wingdings"/>
    </w:rPr>
  </w:style>
  <w:style w:type="character" w:customStyle="1" w:styleId="WW8Num83z0">
    <w:name w:val="WW8Num83z0"/>
    <w:rPr>
      <w:rFonts w:ascii="Symbol" w:hAnsi="Symbol"/>
    </w:rPr>
  </w:style>
  <w:style w:type="character" w:customStyle="1" w:styleId="WW8Num83z1">
    <w:name w:val="WW8Num83z1"/>
    <w:rPr>
      <w:rFonts w:ascii="Courier New" w:hAnsi="Courier New"/>
    </w:rPr>
  </w:style>
  <w:style w:type="character" w:customStyle="1" w:styleId="WW8Num83z2">
    <w:name w:val="WW8Num83z2"/>
    <w:rPr>
      <w:rFonts w:ascii="Wingdings" w:hAnsi="Wingdings"/>
    </w:rPr>
  </w:style>
  <w:style w:type="character" w:customStyle="1" w:styleId="WW8Num85z0">
    <w:name w:val="WW8Num85z0"/>
    <w:rPr>
      <w:rFonts w:ascii="Symbol" w:hAnsi="Symbol"/>
      <w:sz w:val="2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8z0">
    <w:name w:val="WW8Num88z0"/>
    <w:rPr>
      <w:rFonts w:ascii="Symbol" w:hAnsi="Symbol"/>
    </w:rPr>
  </w:style>
  <w:style w:type="character" w:customStyle="1" w:styleId="WW8Num89z0">
    <w:name w:val="WW8Num89z0"/>
    <w:rPr>
      <w:rFonts w:ascii="Lucida Console" w:hAnsi="Lucida Console"/>
    </w:rPr>
  </w:style>
  <w:style w:type="character" w:customStyle="1" w:styleId="WW8Num91z0">
    <w:name w:val="WW8Num91z0"/>
    <w:rPr>
      <w:rFonts w:ascii="Wingdings" w:hAnsi="Wingdings"/>
      <w:sz w:val="16"/>
    </w:rPr>
  </w:style>
  <w:style w:type="character" w:customStyle="1" w:styleId="WW8Num92z0">
    <w:name w:val="WW8Num92z0"/>
    <w:rPr>
      <w:rFonts w:ascii="Lucida Console" w:hAnsi="Lucida Console"/>
    </w:rPr>
  </w:style>
  <w:style w:type="character" w:customStyle="1" w:styleId="WW8Num93z0">
    <w:name w:val="WW8Num93z0"/>
    <w:rPr>
      <w:rFonts w:ascii="Symbol" w:hAnsi="Symbol"/>
      <w:color w:val="auto"/>
    </w:rPr>
  </w:style>
  <w:style w:type="character" w:customStyle="1" w:styleId="WW8Num94z0">
    <w:name w:val="WW8Num94z0"/>
    <w:rPr>
      <w:rFonts w:ascii="Symbol" w:hAnsi="Symbol"/>
    </w:rPr>
  </w:style>
  <w:style w:type="character" w:customStyle="1" w:styleId="WW8Num96z0">
    <w:name w:val="WW8Num96z0"/>
    <w:rPr>
      <w:rFonts w:ascii="Symbol" w:hAnsi="Symbol"/>
    </w:rPr>
  </w:style>
  <w:style w:type="character" w:customStyle="1" w:styleId="WW8Num96z1">
    <w:name w:val="WW8Num96z1"/>
    <w:rPr>
      <w:rFonts w:ascii="Courier New" w:hAnsi="Courier New"/>
    </w:rPr>
  </w:style>
  <w:style w:type="character" w:customStyle="1" w:styleId="WW8Num96z2">
    <w:name w:val="WW8Num96z2"/>
    <w:rPr>
      <w:rFonts w:ascii="Wingdings" w:hAnsi="Wingdings"/>
    </w:rPr>
  </w:style>
  <w:style w:type="character" w:customStyle="1" w:styleId="WW8Num97z0">
    <w:name w:val="WW8Num97z0"/>
    <w:rPr>
      <w:rFonts w:ascii="Times New Roman" w:eastAsia="Times New Roman" w:hAnsi="Times New Roman" w:cs="Times New Roman"/>
    </w:rPr>
  </w:style>
  <w:style w:type="character" w:customStyle="1" w:styleId="WW8Num97z1">
    <w:name w:val="WW8Num97z1"/>
    <w:rPr>
      <w:rFonts w:ascii="Courier New" w:hAnsi="Courier New"/>
    </w:rPr>
  </w:style>
  <w:style w:type="character" w:customStyle="1" w:styleId="WW8Num97z2">
    <w:name w:val="WW8Num97z2"/>
    <w:rPr>
      <w:rFonts w:ascii="Wingdings" w:hAnsi="Wingdings"/>
    </w:rPr>
  </w:style>
  <w:style w:type="character" w:customStyle="1" w:styleId="WW8Num97z3">
    <w:name w:val="WW8Num97z3"/>
    <w:rPr>
      <w:rFonts w:ascii="Symbol" w:hAnsi="Symbol"/>
    </w:rPr>
  </w:style>
  <w:style w:type="character" w:customStyle="1" w:styleId="WW8Num98z0">
    <w:name w:val="WW8Num98z0"/>
    <w:rPr>
      <w:rFonts w:ascii="Times New Roman" w:eastAsia="Times New Roman" w:hAnsi="Times New Roman" w:cs="Times New Roman"/>
    </w:rPr>
  </w:style>
  <w:style w:type="character" w:customStyle="1" w:styleId="WW8Num98z1">
    <w:name w:val="WW8Num98z1"/>
    <w:rPr>
      <w:rFonts w:ascii="Courier New" w:hAnsi="Courier New"/>
    </w:rPr>
  </w:style>
  <w:style w:type="character" w:customStyle="1" w:styleId="WW8Num98z2">
    <w:name w:val="WW8Num98z2"/>
    <w:rPr>
      <w:rFonts w:ascii="Wingdings" w:hAnsi="Wingdings"/>
    </w:rPr>
  </w:style>
  <w:style w:type="character" w:customStyle="1" w:styleId="WW8Num98z3">
    <w:name w:val="WW8Num98z3"/>
    <w:rPr>
      <w:rFonts w:ascii="Symbol" w:hAnsi="Symbol"/>
    </w:rPr>
  </w:style>
  <w:style w:type="character" w:customStyle="1" w:styleId="WW8Num100z0">
    <w:name w:val="WW8Num100z0"/>
    <w:rPr>
      <w:rFonts w:ascii="Symbol" w:hAnsi="Symbol"/>
    </w:rPr>
  </w:style>
  <w:style w:type="character" w:customStyle="1" w:styleId="WW8Num101z0">
    <w:name w:val="WW8Num101z0"/>
    <w:rPr>
      <w:rFonts w:ascii="Lucida Console" w:hAnsi="Lucida Console"/>
    </w:rPr>
  </w:style>
  <w:style w:type="character" w:customStyle="1" w:styleId="WW8Num102z0">
    <w:name w:val="WW8Num102z0"/>
    <w:rPr>
      <w:rFonts w:ascii="Wingdings" w:hAnsi="Wingdings"/>
    </w:rPr>
  </w:style>
  <w:style w:type="character" w:customStyle="1" w:styleId="WW8Num103z0">
    <w:name w:val="WW8Num103z0"/>
    <w:rPr>
      <w:rFonts w:ascii="Symbol" w:hAnsi="Symbol"/>
    </w:rPr>
  </w:style>
  <w:style w:type="character" w:customStyle="1" w:styleId="WW8Num104z0">
    <w:name w:val="WW8Num104z0"/>
    <w:rPr>
      <w:rFonts w:ascii="Symbol" w:hAnsi="Symbol"/>
    </w:rPr>
  </w:style>
  <w:style w:type="character" w:customStyle="1" w:styleId="WW8Num107z0">
    <w:name w:val="WW8Num107z0"/>
    <w:rPr>
      <w:rFonts w:ascii="Wingdings" w:hAnsi="Wingdings"/>
    </w:rPr>
  </w:style>
  <w:style w:type="character" w:customStyle="1" w:styleId="WW8Num108z1">
    <w:name w:val="WW8Num108z1"/>
    <w:rPr>
      <w:rFonts w:ascii="Arial" w:hAnsi="Arial"/>
    </w:rPr>
  </w:style>
  <w:style w:type="character" w:customStyle="1" w:styleId="WW8Num109z0">
    <w:name w:val="WW8Num109z0"/>
    <w:rPr>
      <w:rFonts w:ascii="Symbol" w:hAnsi="Symbol"/>
    </w:rPr>
  </w:style>
  <w:style w:type="character" w:customStyle="1" w:styleId="WW8Num112z0">
    <w:name w:val="WW8Num112z0"/>
    <w:rPr>
      <w:rFonts w:ascii="Wingdings" w:hAnsi="Wingdings"/>
    </w:rPr>
  </w:style>
  <w:style w:type="character" w:customStyle="1" w:styleId="WW8Num113z0">
    <w:name w:val="WW8Num113z0"/>
    <w:rPr>
      <w:rFonts w:ascii="Times New Roman" w:eastAsia="Times New Roman" w:hAnsi="Times New Roman" w:cs="Times New Roman"/>
    </w:rPr>
  </w:style>
  <w:style w:type="character" w:customStyle="1" w:styleId="WW8Num113z1">
    <w:name w:val="WW8Num113z1"/>
    <w:rPr>
      <w:rFonts w:ascii="Courier New" w:hAnsi="Courier New"/>
    </w:rPr>
  </w:style>
  <w:style w:type="character" w:customStyle="1" w:styleId="WW8Num113z2">
    <w:name w:val="WW8Num113z2"/>
    <w:rPr>
      <w:rFonts w:ascii="Wingdings" w:hAnsi="Wingdings"/>
    </w:rPr>
  </w:style>
  <w:style w:type="character" w:customStyle="1" w:styleId="WW8Num113z3">
    <w:name w:val="WW8Num113z3"/>
    <w:rPr>
      <w:rFonts w:ascii="Symbol" w:hAnsi="Symbol"/>
    </w:rPr>
  </w:style>
  <w:style w:type="character" w:customStyle="1" w:styleId="WW8Num114z0">
    <w:name w:val="WW8Num114z0"/>
    <w:rPr>
      <w:rFonts w:ascii="Symbol" w:hAnsi="Symbol"/>
    </w:rPr>
  </w:style>
  <w:style w:type="character" w:customStyle="1" w:styleId="WW8Num116z0">
    <w:name w:val="WW8Num116z0"/>
    <w:rPr>
      <w:rFonts w:ascii="Wingdings" w:hAnsi="Wingdings"/>
    </w:rPr>
  </w:style>
  <w:style w:type="character" w:customStyle="1" w:styleId="WW8Num118z0">
    <w:name w:val="WW8Num118z0"/>
    <w:rPr>
      <w:rFonts w:ascii="Wingdings" w:hAnsi="Wingdings"/>
      <w:sz w:val="16"/>
    </w:rPr>
  </w:style>
  <w:style w:type="character" w:customStyle="1" w:styleId="WW8Num123z0">
    <w:name w:val="WW8Num123z0"/>
    <w:rPr>
      <w:rFonts w:ascii="Symbol" w:hAnsi="Symbol"/>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Times New Roman" w:eastAsia="Times New Roman" w:hAnsi="Times New Roman" w:cs="Times New Roman"/>
    </w:rPr>
  </w:style>
  <w:style w:type="character" w:customStyle="1" w:styleId="WW8Num126z1">
    <w:name w:val="WW8Num126z1"/>
    <w:rPr>
      <w:rFonts w:ascii="Courier New" w:hAnsi="Courier New"/>
    </w:rPr>
  </w:style>
  <w:style w:type="character" w:customStyle="1" w:styleId="WW8Num126z2">
    <w:name w:val="WW8Num126z2"/>
    <w:rPr>
      <w:rFonts w:ascii="Wingdings" w:hAnsi="Wingdings"/>
    </w:rPr>
  </w:style>
  <w:style w:type="character" w:customStyle="1" w:styleId="WW8Num126z3">
    <w:name w:val="WW8Num126z3"/>
    <w:rPr>
      <w:rFonts w:ascii="Symbol" w:hAnsi="Symbol"/>
    </w:rPr>
  </w:style>
  <w:style w:type="character" w:customStyle="1" w:styleId="WW8Num128z0">
    <w:name w:val="WW8Num128z0"/>
    <w:rPr>
      <w:rFonts w:ascii="Lucida Console" w:hAnsi="Lucida Console"/>
    </w:rPr>
  </w:style>
  <w:style w:type="character" w:customStyle="1" w:styleId="WW8Num129z0">
    <w:name w:val="WW8Num129z0"/>
    <w:rPr>
      <w:rFonts w:ascii="Times New Roman" w:eastAsia="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1z0">
    <w:name w:val="WW8Num131z0"/>
    <w:rPr>
      <w:rFonts w:ascii="Lucida Console" w:hAnsi="Lucida Console"/>
    </w:rPr>
  </w:style>
  <w:style w:type="character" w:customStyle="1" w:styleId="WW8Num135z0">
    <w:name w:val="WW8Num135z0"/>
    <w:rPr>
      <w:rFonts w:ascii="Symbol" w:hAnsi="Symbol"/>
    </w:rPr>
  </w:style>
  <w:style w:type="character" w:customStyle="1" w:styleId="WW8Num138z0">
    <w:name w:val="WW8Num138z0"/>
    <w:rPr>
      <w:rFonts w:ascii="Symbol" w:hAnsi="Symbol"/>
    </w:rPr>
  </w:style>
  <w:style w:type="character" w:customStyle="1" w:styleId="WW8Num141z0">
    <w:name w:val="WW8Num141z0"/>
    <w:rPr>
      <w:rFonts w:ascii="Times New Roman" w:hAnsi="Times New Roman"/>
    </w:rPr>
  </w:style>
  <w:style w:type="character" w:customStyle="1" w:styleId="WW8Num144z0">
    <w:name w:val="WW8Num144z0"/>
    <w:rPr>
      <w:rFonts w:ascii="Symbol" w:hAnsi="Symbol"/>
    </w:rPr>
  </w:style>
  <w:style w:type="character" w:customStyle="1" w:styleId="WW8Num149z0">
    <w:name w:val="WW8Num149z0"/>
    <w:rPr>
      <w:rFonts w:ascii="Symbol" w:hAnsi="Symbol"/>
    </w:rPr>
  </w:style>
  <w:style w:type="character" w:customStyle="1" w:styleId="WW8Num150z0">
    <w:name w:val="WW8Num150z0"/>
    <w:rPr>
      <w:rFonts w:ascii="Symbol" w:hAnsi="Symbol"/>
    </w:rPr>
  </w:style>
  <w:style w:type="character" w:customStyle="1" w:styleId="WW8Num151z0">
    <w:name w:val="WW8Num151z0"/>
    <w:rPr>
      <w:rFonts w:ascii="Symbol" w:hAnsi="Symbol"/>
    </w:rPr>
  </w:style>
  <w:style w:type="character" w:customStyle="1" w:styleId="WW8Num152z0">
    <w:name w:val="WW8Num152z0"/>
    <w:rPr>
      <w:rFonts w:ascii="Wingdings" w:hAnsi="Wingdings"/>
    </w:rPr>
  </w:style>
  <w:style w:type="character" w:customStyle="1" w:styleId="WW8Num153z0">
    <w:name w:val="WW8Num153z0"/>
    <w:rPr>
      <w:rFonts w:ascii="Symbol" w:hAnsi="Symbol"/>
    </w:rPr>
  </w:style>
  <w:style w:type="character" w:customStyle="1" w:styleId="WW8Num154z0">
    <w:name w:val="WW8Num154z0"/>
    <w:rPr>
      <w:rFonts w:ascii="Symbol" w:hAnsi="Symbol"/>
      <w:color w:val="auto"/>
    </w:rPr>
  </w:style>
  <w:style w:type="character" w:customStyle="1" w:styleId="WW8Num155z0">
    <w:name w:val="WW8Num155z0"/>
    <w:rPr>
      <w:rFonts w:ascii="Symbol" w:hAnsi="Symbol"/>
    </w:rPr>
  </w:style>
  <w:style w:type="character" w:customStyle="1" w:styleId="WW8Num156z0">
    <w:name w:val="WW8Num156z0"/>
    <w:rPr>
      <w:rFonts w:ascii="Symbol" w:hAnsi="Symbol"/>
    </w:rPr>
  </w:style>
  <w:style w:type="character" w:customStyle="1" w:styleId="WW8Num158z0">
    <w:name w:val="WW8Num158z0"/>
    <w:rPr>
      <w:rFonts w:ascii="Wingdings" w:hAnsi="Wingdings"/>
    </w:rPr>
  </w:style>
  <w:style w:type="character" w:customStyle="1" w:styleId="WW8Num159z0">
    <w:name w:val="WW8Num159z0"/>
    <w:rPr>
      <w:rFonts w:ascii="Symbol" w:hAnsi="Symbol"/>
    </w:rPr>
  </w:style>
  <w:style w:type="character" w:customStyle="1" w:styleId="WW8Num159z1">
    <w:name w:val="WW8Num159z1"/>
    <w:rPr>
      <w:rFonts w:ascii="Courier New" w:hAnsi="Courier New"/>
    </w:rPr>
  </w:style>
  <w:style w:type="character" w:customStyle="1" w:styleId="WW8Num159z2">
    <w:name w:val="WW8Num159z2"/>
    <w:rPr>
      <w:rFonts w:ascii="Wingdings" w:hAnsi="Wingdings"/>
    </w:rPr>
  </w:style>
  <w:style w:type="character" w:customStyle="1" w:styleId="WW8Num160z1">
    <w:name w:val="WW8Num160z1"/>
    <w:rPr>
      <w:rFonts w:ascii="Courier New" w:hAnsi="Courier New"/>
    </w:rPr>
  </w:style>
  <w:style w:type="character" w:customStyle="1" w:styleId="WW8Num160z2">
    <w:name w:val="WW8Num160z2"/>
    <w:rPr>
      <w:rFonts w:ascii="Wingdings" w:hAnsi="Wingdings"/>
    </w:rPr>
  </w:style>
  <w:style w:type="character" w:customStyle="1" w:styleId="WW8Num160z3">
    <w:name w:val="WW8Num160z3"/>
    <w:rPr>
      <w:rFonts w:ascii="Symbol" w:hAnsi="Symbol"/>
    </w:rPr>
  </w:style>
  <w:style w:type="character" w:customStyle="1" w:styleId="WW8Num162z0">
    <w:name w:val="WW8Num162z0"/>
    <w:rPr>
      <w:rFonts w:ascii="Arial" w:hAnsi="Arial"/>
      <w:b w:val="0"/>
      <w:i w:val="0"/>
      <w:sz w:val="24"/>
    </w:rPr>
  </w:style>
  <w:style w:type="character" w:customStyle="1" w:styleId="WW8Num163z0">
    <w:name w:val="WW8Num163z0"/>
    <w:rPr>
      <w:rFonts w:ascii="Symbol" w:hAnsi="Symbol"/>
    </w:rPr>
  </w:style>
  <w:style w:type="character" w:customStyle="1" w:styleId="WW8Num164z0">
    <w:name w:val="WW8Num164z0"/>
    <w:rPr>
      <w:rFonts w:ascii="Arial" w:hAnsi="Arial"/>
      <w:b w:val="0"/>
      <w:i w:val="0"/>
      <w:sz w:val="24"/>
    </w:rPr>
  </w:style>
  <w:style w:type="character" w:customStyle="1" w:styleId="WW8Num165z0">
    <w:name w:val="WW8Num165z0"/>
    <w:rPr>
      <w:rFonts w:ascii="Symbol" w:hAnsi="Symbol"/>
    </w:rPr>
  </w:style>
  <w:style w:type="character" w:customStyle="1" w:styleId="WW8Num166z0">
    <w:name w:val="WW8Num166z0"/>
    <w:rPr>
      <w:rFonts w:ascii="Lucida Console" w:hAnsi="Lucida Console"/>
    </w:rPr>
  </w:style>
  <w:style w:type="character" w:customStyle="1" w:styleId="WW8Num167z0">
    <w:name w:val="WW8Num167z0"/>
    <w:rPr>
      <w:rFonts w:ascii="Symbol" w:hAnsi="Symbol"/>
    </w:rPr>
  </w:style>
  <w:style w:type="character" w:customStyle="1" w:styleId="WW8Num169z0">
    <w:name w:val="WW8Num169z0"/>
    <w:rPr>
      <w:rFonts w:ascii="Symbol" w:hAnsi="Symbol"/>
      <w:color w:val="auto"/>
    </w:rPr>
  </w:style>
  <w:style w:type="character" w:customStyle="1" w:styleId="WW8Num172z0">
    <w:name w:val="WW8Num172z0"/>
    <w:rPr>
      <w:rFonts w:ascii="Symbol" w:hAnsi="Symbol"/>
    </w:rPr>
  </w:style>
  <w:style w:type="character" w:customStyle="1" w:styleId="WW8Num174z0">
    <w:name w:val="WW8Num174z0"/>
    <w:rPr>
      <w:rFonts w:ascii="Wingdings" w:hAnsi="Wingdings"/>
    </w:rPr>
  </w:style>
  <w:style w:type="character" w:customStyle="1" w:styleId="WW8Num176z0">
    <w:name w:val="WW8Num176z0"/>
    <w:rPr>
      <w:rFonts w:ascii="Symbol" w:hAnsi="Symbol"/>
      <w:sz w:val="20"/>
    </w:rPr>
  </w:style>
  <w:style w:type="character" w:customStyle="1" w:styleId="WW8Num176z1">
    <w:name w:val="WW8Num176z1"/>
    <w:rPr>
      <w:rFonts w:ascii="Courier New" w:hAnsi="Courier New"/>
      <w:sz w:val="20"/>
    </w:rPr>
  </w:style>
  <w:style w:type="character" w:customStyle="1" w:styleId="WW8Num176z2">
    <w:name w:val="WW8Num176z2"/>
    <w:rPr>
      <w:rFonts w:ascii="Wingdings" w:hAnsi="Wingdings"/>
      <w:sz w:val="20"/>
    </w:rPr>
  </w:style>
  <w:style w:type="character" w:customStyle="1" w:styleId="WW8Num178z0">
    <w:name w:val="WW8Num178z0"/>
    <w:rPr>
      <w:rFonts w:ascii="Symbol" w:hAnsi="Symbol"/>
    </w:rPr>
  </w:style>
  <w:style w:type="character" w:customStyle="1" w:styleId="WW8Num179z0">
    <w:name w:val="WW8Num179z0"/>
    <w:rPr>
      <w:rFonts w:ascii="Wingdings" w:hAnsi="Wingdings"/>
    </w:rPr>
  </w:style>
  <w:style w:type="character" w:customStyle="1" w:styleId="WW8Num181z0">
    <w:name w:val="WW8Num181z0"/>
    <w:rPr>
      <w:rFonts w:ascii="Symbol" w:hAnsi="Symbol"/>
    </w:rPr>
  </w:style>
  <w:style w:type="character" w:customStyle="1" w:styleId="WW8Num182z0">
    <w:name w:val="WW8Num182z0"/>
    <w:rPr>
      <w:rFonts w:ascii="Symbol" w:hAnsi="Symbol"/>
    </w:rPr>
  </w:style>
  <w:style w:type="character" w:customStyle="1" w:styleId="WW8Num183z0">
    <w:name w:val="WW8Num183z0"/>
    <w:rPr>
      <w:rFonts w:ascii="Symbol" w:hAnsi="Symbol"/>
    </w:rPr>
  </w:style>
  <w:style w:type="character" w:customStyle="1" w:styleId="WW8Num185z0">
    <w:name w:val="WW8Num185z0"/>
    <w:rPr>
      <w:rFonts w:ascii="Symbol" w:hAnsi="Symbol"/>
    </w:rPr>
  </w:style>
  <w:style w:type="character" w:customStyle="1" w:styleId="WW8Num186z0">
    <w:name w:val="WW8Num186z0"/>
    <w:rPr>
      <w:rFonts w:ascii="Symbol" w:hAnsi="Symbol"/>
    </w:rPr>
  </w:style>
  <w:style w:type="character" w:customStyle="1" w:styleId="WW8Num192z0">
    <w:name w:val="WW8Num192z0"/>
    <w:rPr>
      <w:rFonts w:ascii="Wingdings" w:hAnsi="Wingdings"/>
      <w:sz w:val="16"/>
    </w:rPr>
  </w:style>
  <w:style w:type="character" w:customStyle="1" w:styleId="WW8Num193z0">
    <w:name w:val="WW8Num193z0"/>
    <w:rPr>
      <w:rFonts w:ascii="Symbol" w:hAnsi="Symbol"/>
      <w:color w:val="auto"/>
      <w:sz w:val="28"/>
    </w:rPr>
  </w:style>
  <w:style w:type="character" w:customStyle="1" w:styleId="WW8Num195z0">
    <w:name w:val="WW8Num195z0"/>
    <w:rPr>
      <w:rFonts w:ascii="Symbol" w:hAnsi="Symbol"/>
    </w:rPr>
  </w:style>
  <w:style w:type="character" w:customStyle="1" w:styleId="WW8Num196z0">
    <w:name w:val="WW8Num196z0"/>
    <w:rPr>
      <w:rFonts w:ascii="Wingdings" w:hAnsi="Wingdings"/>
    </w:rPr>
  </w:style>
  <w:style w:type="character" w:customStyle="1" w:styleId="WW8Num196z1">
    <w:name w:val="WW8Num196z1"/>
    <w:rPr>
      <w:rFonts w:ascii="Courier New" w:hAnsi="Courier New"/>
    </w:rPr>
  </w:style>
  <w:style w:type="character" w:customStyle="1" w:styleId="WW8Num196z3">
    <w:name w:val="WW8Num196z3"/>
    <w:rPr>
      <w:rFonts w:ascii="Symbol" w:hAnsi="Symbol"/>
    </w:rPr>
  </w:style>
  <w:style w:type="character" w:customStyle="1" w:styleId="WW8Num198z0">
    <w:name w:val="WW8Num198z0"/>
    <w:rPr>
      <w:rFonts w:ascii="Wingdings" w:hAnsi="Wingdings"/>
    </w:rPr>
  </w:style>
  <w:style w:type="character" w:customStyle="1" w:styleId="WW8Num199z0">
    <w:name w:val="WW8Num199z0"/>
    <w:rPr>
      <w:rFonts w:ascii="Wingdings" w:hAnsi="Wingdings"/>
    </w:rPr>
  </w:style>
  <w:style w:type="character" w:customStyle="1" w:styleId="WW8Num201z0">
    <w:name w:val="WW8Num201z0"/>
    <w:rPr>
      <w:rFonts w:ascii="Symbol" w:hAnsi="Symbol"/>
    </w:rPr>
  </w:style>
  <w:style w:type="character" w:customStyle="1" w:styleId="WW8Num204z0">
    <w:name w:val="WW8Num204z0"/>
    <w:rPr>
      <w:rFonts w:ascii="Symbol" w:hAnsi="Symbol"/>
    </w:rPr>
  </w:style>
  <w:style w:type="character" w:customStyle="1" w:styleId="WW8Num205z0">
    <w:name w:val="WW8Num205z0"/>
    <w:rPr>
      <w:rFonts w:ascii="Symbol" w:hAnsi="Symbol"/>
    </w:rPr>
  </w:style>
  <w:style w:type="character" w:customStyle="1" w:styleId="WW8Num206z0">
    <w:name w:val="WW8Num206z0"/>
    <w:rPr>
      <w:rFonts w:ascii="Arial" w:hAnsi="Arial"/>
    </w:rPr>
  </w:style>
  <w:style w:type="character" w:customStyle="1" w:styleId="WW8Num207z0">
    <w:name w:val="WW8Num207z0"/>
    <w:rPr>
      <w:b/>
    </w:rPr>
  </w:style>
  <w:style w:type="character" w:customStyle="1" w:styleId="WW8Num210z0">
    <w:name w:val="WW8Num210z0"/>
    <w:rPr>
      <w:rFonts w:ascii="Symbol" w:hAnsi="Symbol"/>
    </w:rPr>
  </w:style>
  <w:style w:type="character" w:customStyle="1" w:styleId="WW8Num211z0">
    <w:name w:val="WW8Num211z0"/>
    <w:rPr>
      <w:rFonts w:ascii="Wingdings" w:hAnsi="Wingdings"/>
    </w:rPr>
  </w:style>
  <w:style w:type="character" w:customStyle="1" w:styleId="WW8Num212z0">
    <w:name w:val="WW8Num212z0"/>
    <w:rPr>
      <w:rFonts w:ascii="Symbol" w:hAnsi="Symbol"/>
    </w:rPr>
  </w:style>
  <w:style w:type="character" w:customStyle="1" w:styleId="WW8Num214z0">
    <w:name w:val="WW8Num214z0"/>
    <w:rPr>
      <w:rFonts w:ascii="Symbol" w:hAnsi="Symbol"/>
    </w:rPr>
  </w:style>
  <w:style w:type="character" w:customStyle="1" w:styleId="WW8Num216z0">
    <w:name w:val="WW8Num216z0"/>
    <w:rPr>
      <w:rFonts w:ascii="Lucida Console" w:hAnsi="Lucida Console"/>
    </w:rPr>
  </w:style>
  <w:style w:type="character" w:customStyle="1" w:styleId="WW8Num217z0">
    <w:name w:val="WW8Num217z0"/>
    <w:rPr>
      <w:rFonts w:ascii="Symbol" w:hAnsi="Symbol"/>
    </w:rPr>
  </w:style>
  <w:style w:type="character" w:customStyle="1" w:styleId="WW8Num218z0">
    <w:name w:val="WW8Num218z0"/>
    <w:rPr>
      <w:rFonts w:ascii="Wingdings" w:hAnsi="Wingdings"/>
      <w:sz w:val="16"/>
    </w:rPr>
  </w:style>
  <w:style w:type="character" w:customStyle="1" w:styleId="WW8Num219z0">
    <w:name w:val="WW8Num219z0"/>
    <w:rPr>
      <w:rFonts w:ascii="Symbol" w:hAnsi="Symbol"/>
    </w:rPr>
  </w:style>
  <w:style w:type="character" w:customStyle="1" w:styleId="WW8Num220z0">
    <w:name w:val="WW8Num220z0"/>
    <w:rPr>
      <w:rFonts w:ascii="Symbol" w:hAnsi="Symbol"/>
    </w:rPr>
  </w:style>
  <w:style w:type="character" w:customStyle="1" w:styleId="WW8Num221z0">
    <w:name w:val="WW8Num221z0"/>
    <w:rPr>
      <w:rFonts w:ascii="Symbol" w:hAnsi="Symbol"/>
    </w:rPr>
  </w:style>
  <w:style w:type="character" w:customStyle="1" w:styleId="WW8Num222z0">
    <w:name w:val="WW8Num222z0"/>
    <w:rPr>
      <w:rFonts w:ascii="Symbol" w:hAnsi="Symbol"/>
    </w:rPr>
  </w:style>
  <w:style w:type="character" w:customStyle="1" w:styleId="WW8Num223z0">
    <w:name w:val="WW8Num223z0"/>
    <w:rPr>
      <w:rFonts w:ascii="Symbol" w:hAnsi="Symbol"/>
    </w:rPr>
  </w:style>
  <w:style w:type="character" w:customStyle="1" w:styleId="WW8Num223z1">
    <w:name w:val="WW8Num223z1"/>
    <w:rPr>
      <w:rFonts w:ascii="Courier New" w:hAnsi="Courier New"/>
    </w:rPr>
  </w:style>
  <w:style w:type="character" w:customStyle="1" w:styleId="WW8Num223z2">
    <w:name w:val="WW8Num223z2"/>
    <w:rPr>
      <w:rFonts w:ascii="Wingdings" w:hAnsi="Wingdings"/>
    </w:rPr>
  </w:style>
  <w:style w:type="character" w:customStyle="1" w:styleId="WW8Num224z0">
    <w:name w:val="WW8Num224z0"/>
    <w:rPr>
      <w:rFonts w:ascii="Symbol" w:hAnsi="Symbol"/>
    </w:rPr>
  </w:style>
  <w:style w:type="character" w:customStyle="1" w:styleId="WW8Num226z0">
    <w:name w:val="WW8Num226z0"/>
    <w:rPr>
      <w:rFonts w:ascii="Wingdings" w:hAnsi="Wingdings"/>
    </w:rPr>
  </w:style>
  <w:style w:type="character" w:customStyle="1" w:styleId="WW8Num229z0">
    <w:name w:val="WW8Num229z0"/>
    <w:rPr>
      <w:rFonts w:ascii="Symbol" w:hAnsi="Symbol"/>
    </w:rPr>
  </w:style>
  <w:style w:type="character" w:customStyle="1" w:styleId="WW8Num231z0">
    <w:name w:val="WW8Num231z0"/>
    <w:rPr>
      <w:rFonts w:ascii="Wingdings" w:hAnsi="Wingdings"/>
      <w:sz w:val="16"/>
    </w:rPr>
  </w:style>
  <w:style w:type="character" w:customStyle="1" w:styleId="WW8Num232z0">
    <w:name w:val="WW8Num232z0"/>
    <w:rPr>
      <w:rFonts w:ascii="Wingdings" w:hAnsi="Wingdings"/>
    </w:rPr>
  </w:style>
  <w:style w:type="character" w:customStyle="1" w:styleId="WW8Num233z0">
    <w:name w:val="WW8Num233z0"/>
    <w:rPr>
      <w:rFonts w:ascii="Symbol" w:hAnsi="Symbol"/>
    </w:rPr>
  </w:style>
  <w:style w:type="character" w:customStyle="1" w:styleId="WW8Num234z0">
    <w:name w:val="WW8Num234z0"/>
    <w:rPr>
      <w:rFonts w:ascii="Symbol" w:hAnsi="Symbol"/>
    </w:rPr>
  </w:style>
  <w:style w:type="character" w:customStyle="1" w:styleId="WW8Num237z0">
    <w:name w:val="WW8Num237z0"/>
    <w:rPr>
      <w:rFonts w:ascii="Lucida Console" w:hAnsi="Lucida Consol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39z0">
    <w:name w:val="WW8Num239z0"/>
    <w:rPr>
      <w:rFonts w:ascii="Symbol" w:hAnsi="Symbol"/>
    </w:rPr>
  </w:style>
  <w:style w:type="character" w:customStyle="1" w:styleId="WW8Num239z1">
    <w:name w:val="WW8Num239z1"/>
    <w:rPr>
      <w:rFonts w:ascii="Courier New" w:hAnsi="Courier New"/>
    </w:rPr>
  </w:style>
  <w:style w:type="character" w:customStyle="1" w:styleId="WW8Num239z2">
    <w:name w:val="WW8Num239z2"/>
    <w:rPr>
      <w:rFonts w:ascii="Wingdings" w:hAnsi="Wingdings"/>
    </w:rPr>
  </w:style>
  <w:style w:type="character" w:customStyle="1" w:styleId="WW8Num242z0">
    <w:name w:val="WW8Num242z0"/>
    <w:rPr>
      <w:rFonts w:ascii="Symbol" w:hAnsi="Symbol"/>
    </w:rPr>
  </w:style>
  <w:style w:type="character" w:customStyle="1" w:styleId="WW8Num243z1">
    <w:name w:val="WW8Num243z1"/>
    <w:rPr>
      <w:rFonts w:ascii="Arial" w:hAnsi="Arial"/>
      <w:sz w:val="22"/>
    </w:rPr>
  </w:style>
  <w:style w:type="character" w:customStyle="1" w:styleId="WW8Num244z0">
    <w:name w:val="WW8Num244z0"/>
    <w:rPr>
      <w:rFonts w:ascii="Symbol" w:hAnsi="Symbol"/>
    </w:rPr>
  </w:style>
  <w:style w:type="character" w:customStyle="1" w:styleId="WW8Num245z0">
    <w:name w:val="WW8Num245z0"/>
    <w:rPr>
      <w:rFonts w:ascii="Symbol" w:hAnsi="Symbol"/>
    </w:rPr>
  </w:style>
  <w:style w:type="character" w:customStyle="1" w:styleId="WW8Num245z1">
    <w:name w:val="WW8Num245z1"/>
    <w:rPr>
      <w:rFonts w:ascii="Courier New" w:hAnsi="Courier New"/>
    </w:rPr>
  </w:style>
  <w:style w:type="character" w:customStyle="1" w:styleId="WW8Num245z2">
    <w:name w:val="WW8Num245z2"/>
    <w:rPr>
      <w:rFonts w:ascii="Wingdings" w:hAnsi="Wingdings"/>
    </w:rPr>
  </w:style>
  <w:style w:type="character" w:customStyle="1" w:styleId="WW8Num246z0">
    <w:name w:val="WW8Num246z0"/>
    <w:rPr>
      <w:rFonts w:ascii="Symbol" w:hAnsi="Symbol"/>
      <w:color w:val="auto"/>
      <w:sz w:val="28"/>
    </w:rPr>
  </w:style>
  <w:style w:type="character" w:customStyle="1" w:styleId="WW8Num247z0">
    <w:name w:val="WW8Num247z0"/>
    <w:rPr>
      <w:rFonts w:ascii="Lucida Console" w:hAnsi="Lucida Console"/>
    </w:rPr>
  </w:style>
  <w:style w:type="character" w:customStyle="1" w:styleId="WW8Num248z0">
    <w:name w:val="WW8Num248z0"/>
    <w:rPr>
      <w:rFonts w:ascii="Symbol" w:hAnsi="Symbol"/>
    </w:rPr>
  </w:style>
  <w:style w:type="character" w:customStyle="1" w:styleId="WW8Num249z0">
    <w:name w:val="WW8Num249z0"/>
    <w:rPr>
      <w:rFonts w:ascii="Symbol" w:hAnsi="Symbol"/>
    </w:rPr>
  </w:style>
  <w:style w:type="character" w:customStyle="1" w:styleId="WW8Num251z0">
    <w:name w:val="WW8Num251z0"/>
    <w:rPr>
      <w:rFonts w:ascii="Symbol" w:hAnsi="Symbol"/>
    </w:rPr>
  </w:style>
  <w:style w:type="character" w:customStyle="1" w:styleId="WW8Num254z0">
    <w:name w:val="WW8Num254z0"/>
    <w:rPr>
      <w:rFonts w:ascii="Symbol" w:hAnsi="Symbol"/>
    </w:rPr>
  </w:style>
  <w:style w:type="character" w:customStyle="1" w:styleId="WW8Num255z0">
    <w:name w:val="WW8Num255z0"/>
    <w:rPr>
      <w:rFonts w:ascii="Symbol" w:hAnsi="Symbol"/>
    </w:rPr>
  </w:style>
  <w:style w:type="character" w:customStyle="1" w:styleId="WW8Num256z0">
    <w:name w:val="WW8Num256z0"/>
    <w:rPr>
      <w:rFonts w:ascii="Wingdings" w:hAnsi="Wingdings"/>
    </w:rPr>
  </w:style>
  <w:style w:type="character" w:customStyle="1" w:styleId="WW8Num257z0">
    <w:name w:val="WW8Num257z0"/>
    <w:rPr>
      <w:rFonts w:ascii="Symbol" w:hAnsi="Symbol"/>
    </w:rPr>
  </w:style>
  <w:style w:type="character" w:customStyle="1" w:styleId="WW8Num258z0">
    <w:name w:val="WW8Num258z0"/>
    <w:rPr>
      <w:rFonts w:ascii="Lucida Console" w:hAnsi="Lucida Console"/>
    </w:rPr>
  </w:style>
  <w:style w:type="character" w:customStyle="1" w:styleId="WW8Num260z0">
    <w:name w:val="WW8Num260z0"/>
    <w:rPr>
      <w:rFonts w:ascii="Symbol" w:hAnsi="Symbol"/>
    </w:rPr>
  </w:style>
  <w:style w:type="character" w:customStyle="1" w:styleId="WW8Num263z0">
    <w:name w:val="WW8Num263z0"/>
    <w:rPr>
      <w:rFonts w:ascii="Symbol" w:hAnsi="Symbol"/>
    </w:rPr>
  </w:style>
  <w:style w:type="character" w:customStyle="1" w:styleId="WW8Num265z0">
    <w:name w:val="WW8Num265z0"/>
    <w:rPr>
      <w:rFonts w:ascii="Wingdings" w:hAnsi="Wingdings"/>
    </w:rPr>
  </w:style>
  <w:style w:type="character" w:customStyle="1" w:styleId="WW8Num267z0">
    <w:name w:val="WW8Num267z0"/>
    <w:rPr>
      <w:rFonts w:ascii="Times New Roman" w:eastAsia="Times New Roman" w:hAnsi="Times New Roman" w:cs="Times New Roman"/>
    </w:rPr>
  </w:style>
  <w:style w:type="character" w:customStyle="1" w:styleId="WW8Num267z1">
    <w:name w:val="WW8Num267z1"/>
    <w:rPr>
      <w:rFonts w:ascii="Courier New" w:hAnsi="Courier New"/>
    </w:rPr>
  </w:style>
  <w:style w:type="character" w:customStyle="1" w:styleId="WW8Num267z2">
    <w:name w:val="WW8Num267z2"/>
    <w:rPr>
      <w:rFonts w:ascii="Wingdings" w:hAnsi="Wingdings"/>
    </w:rPr>
  </w:style>
  <w:style w:type="character" w:customStyle="1" w:styleId="WW8Num267z3">
    <w:name w:val="WW8Num267z3"/>
    <w:rPr>
      <w:rFonts w:ascii="Symbol" w:hAnsi="Symbol"/>
    </w:rPr>
  </w:style>
  <w:style w:type="character" w:customStyle="1" w:styleId="WW8Num268z0">
    <w:name w:val="WW8Num268z0"/>
    <w:rPr>
      <w:rFonts w:ascii="Symbol" w:hAnsi="Symbol"/>
    </w:rPr>
  </w:style>
  <w:style w:type="character" w:customStyle="1" w:styleId="WW8Num269z0">
    <w:name w:val="WW8Num269z0"/>
    <w:rPr>
      <w:rFonts w:ascii="Symbol" w:hAnsi="Symbol"/>
    </w:rPr>
  </w:style>
  <w:style w:type="character" w:customStyle="1" w:styleId="WW8Num271z0">
    <w:name w:val="WW8Num271z0"/>
    <w:rPr>
      <w:rFonts w:ascii="Symbol" w:hAnsi="Symbol"/>
    </w:rPr>
  </w:style>
  <w:style w:type="character" w:customStyle="1" w:styleId="WW8Num274z0">
    <w:name w:val="WW8Num274z0"/>
    <w:rPr>
      <w:rFonts w:ascii="Times New Roman" w:eastAsia="Times New Roman" w:hAnsi="Times New Roman" w:cs="Times New Roman"/>
    </w:rPr>
  </w:style>
  <w:style w:type="character" w:customStyle="1" w:styleId="WW8Num274z1">
    <w:name w:val="WW8Num274z1"/>
    <w:rPr>
      <w:rFonts w:ascii="Courier New" w:hAnsi="Courier New"/>
    </w:rPr>
  </w:style>
  <w:style w:type="character" w:customStyle="1" w:styleId="WW8Num274z2">
    <w:name w:val="WW8Num274z2"/>
    <w:rPr>
      <w:rFonts w:ascii="Wingdings" w:hAnsi="Wingdings"/>
    </w:rPr>
  </w:style>
  <w:style w:type="character" w:customStyle="1" w:styleId="WW8Num274z3">
    <w:name w:val="WW8Num274z3"/>
    <w:rPr>
      <w:rFonts w:ascii="Symbol" w:hAnsi="Symbol"/>
    </w:rPr>
  </w:style>
  <w:style w:type="character" w:customStyle="1" w:styleId="WW8Num277z0">
    <w:name w:val="WW8Num277z0"/>
    <w:rPr>
      <w:rFonts w:ascii="Times New Roman" w:eastAsia="Times New Roman" w:hAnsi="Times New Roman" w:cs="Times New Roman"/>
    </w:rPr>
  </w:style>
  <w:style w:type="character" w:customStyle="1" w:styleId="WW8Num277z1">
    <w:name w:val="WW8Num277z1"/>
    <w:rPr>
      <w:rFonts w:ascii="Courier New" w:hAnsi="Courier New"/>
    </w:rPr>
  </w:style>
  <w:style w:type="character" w:customStyle="1" w:styleId="WW8Num277z2">
    <w:name w:val="WW8Num277z2"/>
    <w:rPr>
      <w:rFonts w:ascii="Wingdings" w:hAnsi="Wingdings"/>
    </w:rPr>
  </w:style>
  <w:style w:type="character" w:customStyle="1" w:styleId="WW8Num277z3">
    <w:name w:val="WW8Num277z3"/>
    <w:rPr>
      <w:rFonts w:ascii="Symbol" w:hAnsi="Symbol"/>
    </w:rPr>
  </w:style>
  <w:style w:type="character" w:customStyle="1" w:styleId="WW8Num279z0">
    <w:name w:val="WW8Num279z0"/>
    <w:rPr>
      <w:rFonts w:ascii="Symbol" w:hAnsi="Symbol"/>
    </w:rPr>
  </w:style>
  <w:style w:type="character" w:customStyle="1" w:styleId="WW8Num280z1">
    <w:name w:val="WW8Num280z1"/>
    <w:rPr>
      <w:rFonts w:ascii="Courier New" w:hAnsi="Courier New"/>
    </w:rPr>
  </w:style>
  <w:style w:type="character" w:customStyle="1" w:styleId="WW8Num280z2">
    <w:name w:val="WW8Num280z2"/>
    <w:rPr>
      <w:rFonts w:ascii="Wingdings" w:hAnsi="Wingdings"/>
    </w:rPr>
  </w:style>
  <w:style w:type="character" w:customStyle="1" w:styleId="WW8Num280z3">
    <w:name w:val="WW8Num280z3"/>
    <w:rPr>
      <w:rFonts w:ascii="Symbol" w:hAnsi="Symbol"/>
    </w:rPr>
  </w:style>
  <w:style w:type="character" w:customStyle="1" w:styleId="WW8Num281z0">
    <w:name w:val="WW8Num281z0"/>
    <w:rPr>
      <w:rFonts w:ascii="Wingdings" w:hAnsi="Wingdings"/>
    </w:rPr>
  </w:style>
  <w:style w:type="character" w:customStyle="1" w:styleId="WW8Num282z0">
    <w:name w:val="WW8Num282z0"/>
    <w:rPr>
      <w:rFonts w:ascii="Symbol" w:hAnsi="Symbol"/>
    </w:rPr>
  </w:style>
  <w:style w:type="character" w:customStyle="1" w:styleId="WW8Num283z0">
    <w:name w:val="WW8Num283z0"/>
    <w:rPr>
      <w:rFonts w:ascii="Lucida Console" w:hAnsi="Lucida Console"/>
    </w:rPr>
  </w:style>
  <w:style w:type="character" w:customStyle="1" w:styleId="WW8Num284z0">
    <w:name w:val="WW8Num284z0"/>
    <w:rPr>
      <w:rFonts w:ascii="Wingdings" w:hAnsi="Wingdings"/>
    </w:rPr>
  </w:style>
  <w:style w:type="character" w:customStyle="1" w:styleId="WW8Num285z0">
    <w:name w:val="WW8Num285z0"/>
    <w:rPr>
      <w:rFonts w:ascii="Wingdings" w:hAnsi="Wingdings"/>
      <w:sz w:val="16"/>
    </w:rPr>
  </w:style>
  <w:style w:type="character" w:customStyle="1" w:styleId="WW8Num286z0">
    <w:name w:val="WW8Num286z0"/>
    <w:rPr>
      <w:rFonts w:ascii="Wingdings" w:hAnsi="Wingdings"/>
    </w:rPr>
  </w:style>
  <w:style w:type="character" w:customStyle="1" w:styleId="WW8Num287z0">
    <w:name w:val="WW8Num287z0"/>
    <w:rPr>
      <w:rFonts w:ascii="Symbol" w:hAnsi="Symbol"/>
    </w:rPr>
  </w:style>
  <w:style w:type="character" w:customStyle="1" w:styleId="WW8Num288z0">
    <w:name w:val="WW8Num288z0"/>
    <w:rPr>
      <w:rFonts w:ascii="Symbol" w:hAnsi="Symbol"/>
    </w:rPr>
  </w:style>
  <w:style w:type="character" w:customStyle="1" w:styleId="WW8Num291z0">
    <w:name w:val="WW8Num291z0"/>
    <w:rPr>
      <w:rFonts w:ascii="Times New Roman" w:eastAsia="Times New Roman" w:hAnsi="Times New Roman" w:cs="Times New Roman"/>
    </w:rPr>
  </w:style>
  <w:style w:type="character" w:customStyle="1" w:styleId="WW8Num291z1">
    <w:name w:val="WW8Num291z1"/>
    <w:rPr>
      <w:rFonts w:ascii="Courier New" w:hAnsi="Courier New"/>
    </w:rPr>
  </w:style>
  <w:style w:type="character" w:customStyle="1" w:styleId="WW8Num291z2">
    <w:name w:val="WW8Num291z2"/>
    <w:rPr>
      <w:rFonts w:ascii="Wingdings" w:hAnsi="Wingdings"/>
    </w:rPr>
  </w:style>
  <w:style w:type="character" w:customStyle="1" w:styleId="WW8Num291z3">
    <w:name w:val="WW8Num291z3"/>
    <w:rPr>
      <w:rFonts w:ascii="Symbol" w:hAnsi="Symbol"/>
    </w:rPr>
  </w:style>
  <w:style w:type="character" w:customStyle="1" w:styleId="WW8Num292z0">
    <w:name w:val="WW8Num292z0"/>
    <w:rPr>
      <w:rFonts w:ascii="Wingdings" w:hAnsi="Wingdings"/>
    </w:rPr>
  </w:style>
  <w:style w:type="character" w:customStyle="1" w:styleId="WW8Num294z0">
    <w:name w:val="WW8Num294z0"/>
    <w:rPr>
      <w:rFonts w:ascii="Lucida Console" w:hAnsi="Lucida Console"/>
    </w:rPr>
  </w:style>
  <w:style w:type="character" w:customStyle="1" w:styleId="WW8Num296z0">
    <w:name w:val="WW8Num296z0"/>
    <w:rPr>
      <w:rFonts w:ascii="Symbol" w:hAnsi="Symbol"/>
    </w:rPr>
  </w:style>
  <w:style w:type="character" w:customStyle="1" w:styleId="WW8Num298z0">
    <w:name w:val="WW8Num298z0"/>
    <w:rPr>
      <w:rFonts w:ascii="Symbol" w:hAnsi="Symbol"/>
    </w:rPr>
  </w:style>
  <w:style w:type="character" w:customStyle="1" w:styleId="WW8Num299z0">
    <w:name w:val="WW8Num299z0"/>
    <w:rPr>
      <w:rFonts w:ascii="Symbol" w:hAnsi="Symbol"/>
    </w:rPr>
  </w:style>
  <w:style w:type="character" w:customStyle="1" w:styleId="WW8Num300z0">
    <w:name w:val="WW8Num300z0"/>
    <w:rPr>
      <w:rFonts w:ascii="Lucida Console" w:hAnsi="Lucida Console"/>
    </w:rPr>
  </w:style>
  <w:style w:type="character" w:customStyle="1" w:styleId="WW8Num301z0">
    <w:name w:val="WW8Num301z0"/>
    <w:rPr>
      <w:rFonts w:ascii="Arial" w:hAnsi="Arial"/>
      <w:b w:val="0"/>
      <w:i w:val="0"/>
      <w:sz w:val="20"/>
    </w:rPr>
  </w:style>
  <w:style w:type="character" w:customStyle="1" w:styleId="WW8Num302z0">
    <w:name w:val="WW8Num302z0"/>
    <w:rPr>
      <w:rFonts w:ascii="Symbol" w:hAnsi="Symbol"/>
    </w:rPr>
  </w:style>
  <w:style w:type="character" w:customStyle="1" w:styleId="WW8Num303z0">
    <w:name w:val="WW8Num303z0"/>
    <w:rPr>
      <w:rFonts w:ascii="Times New Roman" w:eastAsia="Times New Roman" w:hAnsi="Times New Roman" w:cs="Times New Roman"/>
    </w:rPr>
  </w:style>
  <w:style w:type="character" w:customStyle="1" w:styleId="WW8Num303z1">
    <w:name w:val="WW8Num303z1"/>
    <w:rPr>
      <w:rFonts w:ascii="Courier New" w:hAnsi="Courier New"/>
    </w:rPr>
  </w:style>
  <w:style w:type="character" w:customStyle="1" w:styleId="WW8Num303z2">
    <w:name w:val="WW8Num303z2"/>
    <w:rPr>
      <w:rFonts w:ascii="Wingdings" w:hAnsi="Wingdings"/>
    </w:rPr>
  </w:style>
  <w:style w:type="character" w:customStyle="1" w:styleId="WW8Num303z3">
    <w:name w:val="WW8Num303z3"/>
    <w:rPr>
      <w:rFonts w:ascii="Symbol" w:hAnsi="Symbol"/>
    </w:rPr>
  </w:style>
  <w:style w:type="character" w:customStyle="1" w:styleId="WW8Num304z0">
    <w:name w:val="WW8Num304z0"/>
    <w:rPr>
      <w:rFonts w:ascii="Lucida Console" w:hAnsi="Lucida Console"/>
    </w:rPr>
  </w:style>
  <w:style w:type="character" w:customStyle="1" w:styleId="WW8Num305z0">
    <w:name w:val="WW8Num305z0"/>
    <w:rPr>
      <w:rFonts w:ascii="Symbol" w:hAnsi="Symbol"/>
    </w:rPr>
  </w:style>
  <w:style w:type="character" w:customStyle="1" w:styleId="WW8Num306z0">
    <w:name w:val="WW8Num306z0"/>
    <w:rPr>
      <w:rFonts w:ascii="Symbol" w:hAnsi="Symbol"/>
    </w:rPr>
  </w:style>
  <w:style w:type="character" w:customStyle="1" w:styleId="WW8Num306z1">
    <w:name w:val="WW8Num306z1"/>
    <w:rPr>
      <w:rFonts w:ascii="Courier New" w:hAnsi="Courier New"/>
    </w:rPr>
  </w:style>
  <w:style w:type="character" w:customStyle="1" w:styleId="WW8Num306z2">
    <w:name w:val="WW8Num306z2"/>
    <w:rPr>
      <w:rFonts w:ascii="Wingdings" w:hAnsi="Wingdings"/>
    </w:rPr>
  </w:style>
  <w:style w:type="character" w:customStyle="1" w:styleId="WW8Num307z0">
    <w:name w:val="WW8Num307z0"/>
    <w:rPr>
      <w:rFonts w:ascii="Symbol" w:hAnsi="Symbol"/>
    </w:rPr>
  </w:style>
  <w:style w:type="character" w:customStyle="1" w:styleId="WW8Num312z0">
    <w:name w:val="WW8Num312z0"/>
    <w:rPr>
      <w:rFonts w:ascii="Symbol" w:hAnsi="Symbol"/>
    </w:rPr>
  </w:style>
  <w:style w:type="character" w:customStyle="1" w:styleId="WW8Num315z0">
    <w:name w:val="WW8Num315z0"/>
    <w:rPr>
      <w:rFonts w:ascii="Symbol" w:hAnsi="Symbol"/>
    </w:rPr>
  </w:style>
  <w:style w:type="character" w:customStyle="1" w:styleId="WW8Num317z0">
    <w:name w:val="WW8Num317z0"/>
    <w:rPr>
      <w:rFonts w:ascii="Arial" w:hAnsi="Arial"/>
      <w:b w:val="0"/>
      <w:i w:val="0"/>
      <w:sz w:val="24"/>
    </w:rPr>
  </w:style>
  <w:style w:type="character" w:customStyle="1" w:styleId="WW8Num318z0">
    <w:name w:val="WW8Num318z0"/>
    <w:rPr>
      <w:rFonts w:ascii="Symbol" w:hAnsi="Symbol"/>
    </w:rPr>
  </w:style>
  <w:style w:type="character" w:customStyle="1" w:styleId="WW8Num319z0">
    <w:name w:val="WW8Num319z0"/>
    <w:rPr>
      <w:rFonts w:ascii="Wingdings" w:hAnsi="Wingdings"/>
      <w:sz w:val="16"/>
    </w:rPr>
  </w:style>
  <w:style w:type="character" w:customStyle="1" w:styleId="WW8Num320z0">
    <w:name w:val="WW8Num320z0"/>
    <w:rPr>
      <w:rFonts w:ascii="Times New Roman" w:eastAsia="Times New Roman" w:hAnsi="Times New Roman" w:cs="Times New Roman"/>
    </w:rPr>
  </w:style>
  <w:style w:type="character" w:customStyle="1" w:styleId="WW8Num320z1">
    <w:name w:val="WW8Num320z1"/>
    <w:rPr>
      <w:rFonts w:ascii="Courier New" w:hAnsi="Courier New"/>
    </w:rPr>
  </w:style>
  <w:style w:type="character" w:customStyle="1" w:styleId="WW8Num320z2">
    <w:name w:val="WW8Num320z2"/>
    <w:rPr>
      <w:rFonts w:ascii="Wingdings" w:hAnsi="Wingdings"/>
    </w:rPr>
  </w:style>
  <w:style w:type="character" w:customStyle="1" w:styleId="WW8Num320z3">
    <w:name w:val="WW8Num320z3"/>
    <w:rPr>
      <w:rFonts w:ascii="Symbol" w:hAnsi="Symbol"/>
    </w:rPr>
  </w:style>
  <w:style w:type="character" w:customStyle="1" w:styleId="WW8Num323z0">
    <w:name w:val="WW8Num323z0"/>
    <w:rPr>
      <w:rFonts w:ascii="Symbol" w:hAnsi="Symbol"/>
    </w:rPr>
  </w:style>
  <w:style w:type="character" w:customStyle="1" w:styleId="WW8Num324z0">
    <w:name w:val="WW8Num324z0"/>
    <w:rPr>
      <w:rFonts w:ascii="Symbol" w:hAnsi="Symbol"/>
      <w:color w:val="auto"/>
      <w:sz w:val="28"/>
    </w:rPr>
  </w:style>
  <w:style w:type="character" w:customStyle="1" w:styleId="WW8Num325z0">
    <w:name w:val="WW8Num325z0"/>
    <w:rPr>
      <w:rFonts w:ascii="Symbol" w:hAnsi="Symbol"/>
    </w:rPr>
  </w:style>
  <w:style w:type="character" w:customStyle="1" w:styleId="WW8Num326z0">
    <w:name w:val="WW8Num326z0"/>
    <w:rPr>
      <w:rFonts w:ascii="Wingdings" w:hAnsi="Wingdings"/>
      <w:sz w:val="16"/>
    </w:rPr>
  </w:style>
  <w:style w:type="character" w:customStyle="1" w:styleId="WW8Num328z0">
    <w:name w:val="WW8Num328z0"/>
    <w:rPr>
      <w:rFonts w:ascii="Symbol" w:hAnsi="Symbol"/>
    </w:rPr>
  </w:style>
  <w:style w:type="character" w:customStyle="1" w:styleId="WW8Num328z1">
    <w:name w:val="WW8Num328z1"/>
    <w:rPr>
      <w:rFonts w:ascii="Courier New" w:hAnsi="Courier New"/>
    </w:rPr>
  </w:style>
  <w:style w:type="character" w:customStyle="1" w:styleId="WW8Num328z2">
    <w:name w:val="WW8Num328z2"/>
    <w:rPr>
      <w:rFonts w:ascii="Wingdings" w:hAnsi="Wingdings"/>
    </w:rPr>
  </w:style>
  <w:style w:type="character" w:customStyle="1" w:styleId="WW8Num329z0">
    <w:name w:val="WW8Num329z0"/>
    <w:rPr>
      <w:rFonts w:ascii="Symbol" w:hAnsi="Symbol"/>
    </w:rPr>
  </w:style>
  <w:style w:type="character" w:customStyle="1" w:styleId="WW8Num330z0">
    <w:name w:val="WW8Num330z0"/>
    <w:rPr>
      <w:rFonts w:ascii="Symbol" w:hAnsi="Symbol"/>
    </w:rPr>
  </w:style>
  <w:style w:type="character" w:customStyle="1" w:styleId="WW8Num333z0">
    <w:name w:val="WW8Num333z0"/>
    <w:rPr>
      <w:rFonts w:ascii="Times New Roman" w:eastAsia="Times New Roman" w:hAnsi="Times New Roman" w:cs="Times New Roman"/>
    </w:rPr>
  </w:style>
  <w:style w:type="character" w:customStyle="1" w:styleId="WW8Num333z1">
    <w:name w:val="WW8Num333z1"/>
    <w:rPr>
      <w:rFonts w:ascii="Courier New" w:hAnsi="Courier New"/>
    </w:rPr>
  </w:style>
  <w:style w:type="character" w:customStyle="1" w:styleId="WW8Num333z2">
    <w:name w:val="WW8Num333z2"/>
    <w:rPr>
      <w:rFonts w:ascii="Wingdings" w:hAnsi="Wingdings"/>
    </w:rPr>
  </w:style>
  <w:style w:type="character" w:customStyle="1" w:styleId="WW8Num333z3">
    <w:name w:val="WW8Num333z3"/>
    <w:rPr>
      <w:rFonts w:ascii="Symbol" w:hAnsi="Symbol"/>
    </w:rPr>
  </w:style>
  <w:style w:type="character" w:customStyle="1" w:styleId="WW8Num334z0">
    <w:name w:val="WW8Num334z0"/>
    <w:rPr>
      <w:rFonts w:ascii="Symbol" w:hAnsi="Symbol"/>
    </w:rPr>
  </w:style>
  <w:style w:type="character" w:customStyle="1" w:styleId="WW8Num336z0">
    <w:name w:val="WW8Num336z0"/>
    <w:rPr>
      <w:rFonts w:ascii="Symbol" w:hAnsi="Symbol"/>
    </w:rPr>
  </w:style>
  <w:style w:type="character" w:customStyle="1" w:styleId="WW8Num337z0">
    <w:name w:val="WW8Num337z0"/>
    <w:rPr>
      <w:rFonts w:ascii="Symbol" w:hAnsi="Symbol"/>
    </w:rPr>
  </w:style>
  <w:style w:type="character" w:customStyle="1" w:styleId="WW8Num338z0">
    <w:name w:val="WW8Num338z0"/>
    <w:rPr>
      <w:rFonts w:ascii="Symbol" w:hAnsi="Symbol"/>
    </w:rPr>
  </w:style>
  <w:style w:type="character" w:customStyle="1" w:styleId="WW8Num339z0">
    <w:name w:val="WW8Num339z0"/>
    <w:rPr>
      <w:rFonts w:ascii="Symbol" w:hAnsi="Symbol"/>
    </w:rPr>
  </w:style>
  <w:style w:type="character" w:customStyle="1" w:styleId="WW8Num340z0">
    <w:name w:val="WW8Num340z0"/>
    <w:rPr>
      <w:rFonts w:ascii="Wingdings" w:hAnsi="Wingdings"/>
      <w:sz w:val="16"/>
    </w:rPr>
  </w:style>
  <w:style w:type="character" w:customStyle="1" w:styleId="WW8Num342z0">
    <w:name w:val="WW8Num342z0"/>
    <w:rPr>
      <w:rFonts w:ascii="Times New Roman" w:hAnsi="Times New Roman"/>
    </w:rPr>
  </w:style>
  <w:style w:type="character" w:customStyle="1" w:styleId="WW8Num343z0">
    <w:name w:val="WW8Num343z0"/>
    <w:rPr>
      <w:rFonts w:ascii="Symbol" w:hAnsi="Symbol"/>
    </w:rPr>
  </w:style>
  <w:style w:type="character" w:customStyle="1" w:styleId="WW8Num344z0">
    <w:name w:val="WW8Num344z0"/>
    <w:rPr>
      <w:rFonts w:ascii="Symbol" w:hAnsi="Symbol"/>
    </w:rPr>
  </w:style>
  <w:style w:type="character" w:customStyle="1" w:styleId="WW8Num347z0">
    <w:name w:val="WW8Num347z0"/>
    <w:rPr>
      <w:rFonts w:ascii="Wingdings" w:hAnsi="Wingdings"/>
    </w:rPr>
  </w:style>
  <w:style w:type="character" w:customStyle="1" w:styleId="WW8Num348z0">
    <w:name w:val="WW8Num348z0"/>
    <w:rPr>
      <w:rFonts w:ascii="Lucida Console" w:hAnsi="Lucida Console"/>
    </w:rPr>
  </w:style>
  <w:style w:type="character" w:customStyle="1" w:styleId="WW8Num349z0">
    <w:name w:val="WW8Num349z0"/>
    <w:rPr>
      <w:rFonts w:ascii="Lucida Console" w:hAnsi="Lucida Console"/>
    </w:rPr>
  </w:style>
  <w:style w:type="character" w:customStyle="1" w:styleId="WW8Num350z0">
    <w:name w:val="WW8Num350z0"/>
    <w:rPr>
      <w:b/>
    </w:rPr>
  </w:style>
  <w:style w:type="character" w:customStyle="1" w:styleId="WW8Num351z0">
    <w:name w:val="WW8Num351z0"/>
    <w:rPr>
      <w:rFonts w:ascii="Symbol" w:hAnsi="Symbol"/>
    </w:rPr>
  </w:style>
  <w:style w:type="character" w:customStyle="1" w:styleId="WW8Num352z0">
    <w:name w:val="WW8Num352z0"/>
    <w:rPr>
      <w:rFonts w:ascii="Symbol" w:hAnsi="Symbol"/>
    </w:rPr>
  </w:style>
  <w:style w:type="character" w:customStyle="1" w:styleId="WW8Num352z1">
    <w:name w:val="WW8Num352z1"/>
    <w:rPr>
      <w:rFonts w:ascii="Courier New" w:hAnsi="Courier New"/>
    </w:rPr>
  </w:style>
  <w:style w:type="character" w:customStyle="1" w:styleId="WW8Num352z2">
    <w:name w:val="WW8Num352z2"/>
    <w:rPr>
      <w:rFonts w:ascii="Wingdings" w:hAnsi="Wingdings"/>
    </w:rPr>
  </w:style>
  <w:style w:type="character" w:customStyle="1" w:styleId="WW8Num353z0">
    <w:name w:val="WW8Num353z0"/>
    <w:rPr>
      <w:rFonts w:ascii="Times New Roman" w:eastAsia="Times New Roman" w:hAnsi="Times New Roman" w:cs="Times New Roman"/>
    </w:rPr>
  </w:style>
  <w:style w:type="character" w:customStyle="1" w:styleId="WW8Num353z1">
    <w:name w:val="WW8Num353z1"/>
    <w:rPr>
      <w:rFonts w:ascii="Courier New" w:hAnsi="Courier New"/>
    </w:rPr>
  </w:style>
  <w:style w:type="character" w:customStyle="1" w:styleId="WW8Num353z2">
    <w:name w:val="WW8Num353z2"/>
    <w:rPr>
      <w:rFonts w:ascii="Wingdings" w:hAnsi="Wingdings"/>
    </w:rPr>
  </w:style>
  <w:style w:type="character" w:customStyle="1" w:styleId="WW8Num353z3">
    <w:name w:val="WW8Num353z3"/>
    <w:rPr>
      <w:rFonts w:ascii="Symbol" w:hAnsi="Symbol"/>
    </w:rPr>
  </w:style>
  <w:style w:type="character" w:customStyle="1" w:styleId="WW8Num356z0">
    <w:name w:val="WW8Num356z0"/>
    <w:rPr>
      <w:rFonts w:ascii="Symbol" w:hAnsi="Symbol"/>
    </w:rPr>
  </w:style>
  <w:style w:type="character" w:customStyle="1" w:styleId="WW8Num357z0">
    <w:name w:val="WW8Num357z0"/>
    <w:rPr>
      <w:rFonts w:ascii="Wingdings" w:hAnsi="Wingdings"/>
    </w:rPr>
  </w:style>
  <w:style w:type="character" w:customStyle="1" w:styleId="WW8Num358z0">
    <w:name w:val="WW8Num358z0"/>
    <w:rPr>
      <w:rFonts w:ascii="Symbol" w:hAnsi="Symbol"/>
    </w:rPr>
  </w:style>
  <w:style w:type="character" w:customStyle="1" w:styleId="WW8Num359z0">
    <w:name w:val="WW8Num359z0"/>
    <w:rPr>
      <w:rFonts w:ascii="Symbol" w:hAnsi="Symbol"/>
    </w:rPr>
  </w:style>
  <w:style w:type="character" w:customStyle="1" w:styleId="WW8Num363z0">
    <w:name w:val="WW8Num363z0"/>
    <w:rPr>
      <w:rFonts w:ascii="Arial" w:hAnsi="Arial"/>
      <w:b w:val="0"/>
      <w:i w:val="0"/>
      <w:sz w:val="24"/>
    </w:rPr>
  </w:style>
  <w:style w:type="character" w:customStyle="1" w:styleId="WW8Num364z0">
    <w:name w:val="WW8Num364z0"/>
    <w:rPr>
      <w:rFonts w:ascii="Symbol" w:hAnsi="Symbol"/>
    </w:rPr>
  </w:style>
  <w:style w:type="character" w:customStyle="1" w:styleId="WW8Num365z0">
    <w:name w:val="WW8Num365z0"/>
    <w:rPr>
      <w:rFonts w:ascii="Times New Roman" w:eastAsia="Times New Roman" w:hAnsi="Times New Roman" w:cs="Times New Roman"/>
    </w:rPr>
  </w:style>
  <w:style w:type="character" w:customStyle="1" w:styleId="WW8Num365z1">
    <w:name w:val="WW8Num365z1"/>
    <w:rPr>
      <w:rFonts w:ascii="Courier New" w:hAnsi="Courier New"/>
    </w:rPr>
  </w:style>
  <w:style w:type="character" w:customStyle="1" w:styleId="WW8Num365z2">
    <w:name w:val="WW8Num365z2"/>
    <w:rPr>
      <w:rFonts w:ascii="Wingdings" w:hAnsi="Wingdings"/>
    </w:rPr>
  </w:style>
  <w:style w:type="character" w:customStyle="1" w:styleId="WW8Num365z3">
    <w:name w:val="WW8Num365z3"/>
    <w:rPr>
      <w:rFonts w:ascii="Symbol" w:hAnsi="Symbol"/>
    </w:rPr>
  </w:style>
  <w:style w:type="character" w:customStyle="1" w:styleId="WW8Num366z0">
    <w:name w:val="WW8Num366z0"/>
    <w:rPr>
      <w:rFonts w:ascii="Symbol" w:hAnsi="Symbol"/>
    </w:rPr>
  </w:style>
  <w:style w:type="character" w:customStyle="1" w:styleId="WW8Num370z0">
    <w:name w:val="WW8Num370z0"/>
    <w:rPr>
      <w:rFonts w:ascii="Symbol" w:hAnsi="Symbol"/>
    </w:rPr>
  </w:style>
  <w:style w:type="character" w:customStyle="1" w:styleId="WW8Num371z0">
    <w:name w:val="WW8Num371z0"/>
    <w:rPr>
      <w:rFonts w:ascii="Wingdings" w:hAnsi="Wingdings"/>
    </w:rPr>
  </w:style>
  <w:style w:type="character" w:customStyle="1" w:styleId="WW8Num372z0">
    <w:name w:val="WW8Num372z0"/>
    <w:rPr>
      <w:rFonts w:ascii="Symbol" w:hAnsi="Symbol"/>
    </w:rPr>
  </w:style>
  <w:style w:type="character" w:customStyle="1" w:styleId="WW8Num374z0">
    <w:name w:val="WW8Num374z0"/>
    <w:rPr>
      <w:rFonts w:ascii="Lucida Console" w:hAnsi="Lucida Console"/>
    </w:rPr>
  </w:style>
  <w:style w:type="character" w:customStyle="1" w:styleId="WW8Num375z0">
    <w:name w:val="WW8Num375z0"/>
    <w:rPr>
      <w:rFonts w:ascii="Symbol" w:hAnsi="Symbol"/>
    </w:rPr>
  </w:style>
  <w:style w:type="character" w:customStyle="1" w:styleId="WW8Num376z0">
    <w:name w:val="WW8Num376z0"/>
    <w:rPr>
      <w:rFonts w:ascii="Symbol" w:hAnsi="Symbol"/>
    </w:rPr>
  </w:style>
  <w:style w:type="character" w:customStyle="1" w:styleId="WW8Num377z0">
    <w:name w:val="WW8Num377z0"/>
    <w:rPr>
      <w:rFonts w:ascii="Symbol" w:hAnsi="Symbol"/>
    </w:rPr>
  </w:style>
  <w:style w:type="character" w:customStyle="1" w:styleId="WW8Num378z0">
    <w:name w:val="WW8Num378z0"/>
    <w:rPr>
      <w:rFonts w:ascii="Wingdings" w:hAnsi="Wingdings"/>
      <w:sz w:val="16"/>
    </w:rPr>
  </w:style>
  <w:style w:type="character" w:customStyle="1" w:styleId="WW8Num379z0">
    <w:name w:val="WW8Num379z0"/>
    <w:rPr>
      <w:rFonts w:ascii="Symbol" w:hAnsi="Symbol"/>
    </w:rPr>
  </w:style>
  <w:style w:type="character" w:customStyle="1" w:styleId="WW8Num380z0">
    <w:name w:val="WW8Num380z0"/>
    <w:rPr>
      <w:rFonts w:ascii="Wingdings" w:hAnsi="Wingdings"/>
    </w:rPr>
  </w:style>
  <w:style w:type="character" w:customStyle="1" w:styleId="WW8Num381z0">
    <w:name w:val="WW8Num381z0"/>
    <w:rPr>
      <w:rFonts w:ascii="Symbol" w:hAnsi="Symbol"/>
    </w:rPr>
  </w:style>
  <w:style w:type="character" w:customStyle="1" w:styleId="WW8Num381z1">
    <w:name w:val="WW8Num381z1"/>
    <w:rPr>
      <w:rFonts w:ascii="Courier New" w:hAnsi="Courier New"/>
    </w:rPr>
  </w:style>
  <w:style w:type="character" w:customStyle="1" w:styleId="WW8Num381z2">
    <w:name w:val="WW8Num381z2"/>
    <w:rPr>
      <w:rFonts w:ascii="Wingdings" w:hAnsi="Wingdings"/>
    </w:rPr>
  </w:style>
  <w:style w:type="character" w:customStyle="1" w:styleId="WW8Num383z0">
    <w:name w:val="WW8Num383z0"/>
    <w:rPr>
      <w:rFonts w:ascii="Symbol" w:hAnsi="Symbol"/>
      <w:sz w:val="20"/>
    </w:rPr>
  </w:style>
  <w:style w:type="character" w:customStyle="1" w:styleId="WW8Num383z1">
    <w:name w:val="WW8Num383z1"/>
    <w:rPr>
      <w:rFonts w:ascii="Courier New" w:hAnsi="Courier New"/>
    </w:rPr>
  </w:style>
  <w:style w:type="character" w:customStyle="1" w:styleId="WW8Num383z2">
    <w:name w:val="WW8Num383z2"/>
    <w:rPr>
      <w:rFonts w:ascii="Wingdings" w:hAnsi="Wingdings"/>
    </w:rPr>
  </w:style>
  <w:style w:type="character" w:customStyle="1" w:styleId="WW8Num383z3">
    <w:name w:val="WW8Num383z3"/>
    <w:rPr>
      <w:rFonts w:ascii="Symbol" w:hAnsi="Symbol"/>
    </w:rPr>
  </w:style>
  <w:style w:type="character" w:customStyle="1" w:styleId="WW8Num384z0">
    <w:name w:val="WW8Num384z0"/>
    <w:rPr>
      <w:rFonts w:ascii="Symbol" w:hAnsi="Symbol"/>
    </w:rPr>
  </w:style>
  <w:style w:type="character" w:customStyle="1" w:styleId="WW8Num385z0">
    <w:name w:val="WW8Num385z0"/>
    <w:rPr>
      <w:rFonts w:ascii="Symbol" w:hAnsi="Symbol"/>
      <w:color w:val="auto"/>
      <w:sz w:val="28"/>
    </w:rPr>
  </w:style>
  <w:style w:type="character" w:customStyle="1" w:styleId="WW8Num386z0">
    <w:name w:val="WW8Num386z0"/>
    <w:rPr>
      <w:rFonts w:ascii="Symbol" w:hAnsi="Symbol"/>
    </w:rPr>
  </w:style>
  <w:style w:type="character" w:customStyle="1" w:styleId="WW8Num387z0">
    <w:name w:val="WW8Num387z0"/>
    <w:rPr>
      <w:rFonts w:ascii="Symbol" w:hAnsi="Symbol"/>
      <w:color w:val="auto"/>
      <w:sz w:val="28"/>
    </w:rPr>
  </w:style>
  <w:style w:type="character" w:customStyle="1" w:styleId="WW8Num388z0">
    <w:name w:val="WW8Num388z0"/>
    <w:rPr>
      <w:rFonts w:ascii="Wingdings" w:hAnsi="Wingdings"/>
    </w:rPr>
  </w:style>
  <w:style w:type="character" w:customStyle="1" w:styleId="WW8Num389z0">
    <w:name w:val="WW8Num389z0"/>
    <w:rPr>
      <w:rFonts w:ascii="Symbol" w:hAnsi="Symbol"/>
    </w:rPr>
  </w:style>
  <w:style w:type="character" w:customStyle="1" w:styleId="WW8Num390z0">
    <w:name w:val="WW8Num390z0"/>
    <w:rPr>
      <w:rFonts w:ascii="Times New Roman" w:eastAsia="Times New Roman" w:hAnsi="Times New Roman" w:cs="Times New Roman"/>
    </w:rPr>
  </w:style>
  <w:style w:type="character" w:customStyle="1" w:styleId="WW8Num390z1">
    <w:name w:val="WW8Num390z1"/>
    <w:rPr>
      <w:rFonts w:ascii="Courier New" w:hAnsi="Courier New"/>
    </w:rPr>
  </w:style>
  <w:style w:type="character" w:customStyle="1" w:styleId="WW8Num390z2">
    <w:name w:val="WW8Num390z2"/>
    <w:rPr>
      <w:rFonts w:ascii="Wingdings" w:hAnsi="Wingdings"/>
    </w:rPr>
  </w:style>
  <w:style w:type="character" w:customStyle="1" w:styleId="WW8Num390z3">
    <w:name w:val="WW8Num390z3"/>
    <w:rPr>
      <w:rFonts w:ascii="Symbol" w:hAnsi="Symbol"/>
    </w:rPr>
  </w:style>
  <w:style w:type="character" w:customStyle="1" w:styleId="WW8Num391z0">
    <w:name w:val="WW8Num391z0"/>
    <w:rPr>
      <w:rFonts w:ascii="Symbol" w:hAnsi="Symbol"/>
    </w:rPr>
  </w:style>
  <w:style w:type="character" w:customStyle="1" w:styleId="WW8Num393z0">
    <w:name w:val="WW8Num393z0"/>
    <w:rPr>
      <w:rFonts w:ascii="Times New Roman" w:eastAsia="Times New Roman" w:hAnsi="Times New Roman" w:cs="Times New Roman"/>
    </w:rPr>
  </w:style>
  <w:style w:type="character" w:customStyle="1" w:styleId="WW8Num393z1">
    <w:name w:val="WW8Num393z1"/>
    <w:rPr>
      <w:rFonts w:ascii="Courier New" w:hAnsi="Courier New"/>
    </w:rPr>
  </w:style>
  <w:style w:type="character" w:customStyle="1" w:styleId="WW8Num393z2">
    <w:name w:val="WW8Num393z2"/>
    <w:rPr>
      <w:rFonts w:ascii="Wingdings" w:hAnsi="Wingdings"/>
    </w:rPr>
  </w:style>
  <w:style w:type="character" w:customStyle="1" w:styleId="WW8Num393z3">
    <w:name w:val="WW8Num393z3"/>
    <w:rPr>
      <w:rFonts w:ascii="Symbol" w:hAnsi="Symbol"/>
    </w:rPr>
  </w:style>
  <w:style w:type="character" w:customStyle="1" w:styleId="WW8Num397z0">
    <w:name w:val="WW8Num397z0"/>
    <w:rPr>
      <w:rFonts w:ascii="Symbol" w:hAnsi="Symbol"/>
      <w:color w:val="auto"/>
    </w:rPr>
  </w:style>
  <w:style w:type="character" w:customStyle="1" w:styleId="WW8Num398z0">
    <w:name w:val="WW8Num398z0"/>
    <w:rPr>
      <w:rFonts w:ascii="Symbol" w:hAnsi="Symbol"/>
      <w:color w:val="auto"/>
    </w:rPr>
  </w:style>
  <w:style w:type="character" w:customStyle="1" w:styleId="WW8Num400z0">
    <w:name w:val="WW8Num400z0"/>
    <w:rPr>
      <w:rFonts w:ascii="Symbol" w:hAnsi="Symbol"/>
    </w:rPr>
  </w:style>
  <w:style w:type="character" w:customStyle="1" w:styleId="WW8Num401z0">
    <w:name w:val="WW8Num401z0"/>
    <w:rPr>
      <w:rFonts w:ascii="Symbol" w:hAnsi="Symbol"/>
    </w:rPr>
  </w:style>
  <w:style w:type="character" w:customStyle="1" w:styleId="WW8Num404z0">
    <w:name w:val="WW8Num404z0"/>
    <w:rPr>
      <w:rFonts w:ascii="Symbol" w:hAnsi="Symbol"/>
    </w:rPr>
  </w:style>
  <w:style w:type="character" w:customStyle="1" w:styleId="WW8Num405z0">
    <w:name w:val="WW8Num405z0"/>
    <w:rPr>
      <w:rFonts w:ascii="Symbol" w:hAnsi="Symbol"/>
    </w:rPr>
  </w:style>
  <w:style w:type="character" w:customStyle="1" w:styleId="WW8Num407z0">
    <w:name w:val="WW8Num407z0"/>
    <w:rPr>
      <w:rFonts w:ascii="Symbol" w:hAnsi="Symbol"/>
    </w:rPr>
  </w:style>
  <w:style w:type="character" w:customStyle="1" w:styleId="WW8Num407z2">
    <w:name w:val="WW8Num407z2"/>
    <w:rPr>
      <w:rFonts w:ascii="Wingdings" w:hAnsi="Wingdings"/>
    </w:rPr>
  </w:style>
  <w:style w:type="character" w:customStyle="1" w:styleId="WW8Num407z4">
    <w:name w:val="WW8Num407z4"/>
    <w:rPr>
      <w:rFonts w:ascii="Courier New" w:hAnsi="Courier New"/>
    </w:rPr>
  </w:style>
  <w:style w:type="character" w:customStyle="1" w:styleId="WW8Num414z0">
    <w:name w:val="WW8Num414z0"/>
    <w:rPr>
      <w:rFonts w:ascii="Lucida Console" w:hAnsi="Lucida Console"/>
    </w:rPr>
  </w:style>
  <w:style w:type="character" w:customStyle="1" w:styleId="WW8Num415z0">
    <w:name w:val="WW8Num415z0"/>
    <w:rPr>
      <w:rFonts w:ascii="Wingdings" w:hAnsi="Wingdings"/>
      <w:sz w:val="16"/>
    </w:rPr>
  </w:style>
  <w:style w:type="character" w:customStyle="1" w:styleId="WW8Num416z0">
    <w:name w:val="WW8Num416z0"/>
    <w:rPr>
      <w:b/>
    </w:rPr>
  </w:style>
  <w:style w:type="character" w:customStyle="1" w:styleId="WW8Num418z0">
    <w:name w:val="WW8Num418z0"/>
    <w:rPr>
      <w:b/>
    </w:rPr>
  </w:style>
  <w:style w:type="character" w:customStyle="1" w:styleId="WW8Num419z0">
    <w:name w:val="WW8Num419z0"/>
    <w:rPr>
      <w:rFonts w:ascii="Symbol" w:hAnsi="Symbol"/>
    </w:rPr>
  </w:style>
  <w:style w:type="character" w:customStyle="1" w:styleId="WW8Num424z0">
    <w:name w:val="WW8Num424z0"/>
    <w:rPr>
      <w:rFonts w:ascii="Times New Roman" w:eastAsia="Times New Roman" w:hAnsi="Times New Roman" w:cs="Times New Roman"/>
    </w:rPr>
  </w:style>
  <w:style w:type="character" w:customStyle="1" w:styleId="WW8Num424z1">
    <w:name w:val="WW8Num424z1"/>
    <w:rPr>
      <w:rFonts w:ascii="Courier New" w:hAnsi="Courier New"/>
    </w:rPr>
  </w:style>
  <w:style w:type="character" w:customStyle="1" w:styleId="WW8Num424z2">
    <w:name w:val="WW8Num424z2"/>
    <w:rPr>
      <w:rFonts w:ascii="Wingdings" w:hAnsi="Wingdings"/>
    </w:rPr>
  </w:style>
  <w:style w:type="character" w:customStyle="1" w:styleId="WW8Num424z3">
    <w:name w:val="WW8Num424z3"/>
    <w:rPr>
      <w:rFonts w:ascii="Symbol" w:hAnsi="Symbol"/>
    </w:rPr>
  </w:style>
  <w:style w:type="character" w:customStyle="1" w:styleId="WW8Num425z0">
    <w:name w:val="WW8Num425z0"/>
    <w:rPr>
      <w:rFonts w:ascii="Symbol" w:hAnsi="Symbol"/>
      <w:color w:val="auto"/>
    </w:rPr>
  </w:style>
  <w:style w:type="character" w:customStyle="1" w:styleId="WW8Num426z0">
    <w:name w:val="WW8Num426z0"/>
    <w:rPr>
      <w:rFonts w:ascii="Symbol" w:hAnsi="Symbol"/>
    </w:rPr>
  </w:style>
  <w:style w:type="character" w:customStyle="1" w:styleId="WW8Num428z0">
    <w:name w:val="WW8Num428z0"/>
    <w:rPr>
      <w:rFonts w:ascii="Symbol" w:hAnsi="Symbol"/>
    </w:rPr>
  </w:style>
  <w:style w:type="character" w:customStyle="1" w:styleId="WW8Num429z0">
    <w:name w:val="WW8Num429z0"/>
    <w:rPr>
      <w:rFonts w:ascii="Symbol" w:hAnsi="Symbol"/>
    </w:rPr>
  </w:style>
  <w:style w:type="character" w:customStyle="1" w:styleId="WW8Num429z1">
    <w:name w:val="WW8Num429z1"/>
    <w:rPr>
      <w:rFonts w:ascii="Courier New" w:hAnsi="Courier New"/>
    </w:rPr>
  </w:style>
  <w:style w:type="character" w:customStyle="1" w:styleId="WW8Num429z2">
    <w:name w:val="WW8Num429z2"/>
    <w:rPr>
      <w:rFonts w:ascii="Wingdings" w:hAnsi="Wingdings"/>
    </w:rPr>
  </w:style>
  <w:style w:type="character" w:customStyle="1" w:styleId="WW8Num431z0">
    <w:name w:val="WW8Num431z0"/>
    <w:rPr>
      <w:rFonts w:ascii="Arial" w:hAnsi="Arial"/>
      <w:b w:val="0"/>
      <w:i w:val="0"/>
      <w:sz w:val="24"/>
    </w:rPr>
  </w:style>
  <w:style w:type="character" w:customStyle="1" w:styleId="WW8Num432z0">
    <w:name w:val="WW8Num432z0"/>
    <w:rPr>
      <w:rFonts w:ascii="Times New Roman" w:eastAsia="Times New Roman" w:hAnsi="Times New Roman"/>
    </w:rPr>
  </w:style>
  <w:style w:type="character" w:customStyle="1" w:styleId="WW8Num432z1">
    <w:name w:val="WW8Num432z1"/>
    <w:rPr>
      <w:rFonts w:ascii="Courier New" w:hAnsi="Courier New" w:cs="Courier New"/>
    </w:rPr>
  </w:style>
  <w:style w:type="character" w:customStyle="1" w:styleId="WW8Num432z2">
    <w:name w:val="WW8Num432z2"/>
    <w:rPr>
      <w:rFonts w:ascii="Wingdings" w:hAnsi="Wingdings" w:cs="Times New Roman"/>
    </w:rPr>
  </w:style>
  <w:style w:type="character" w:customStyle="1" w:styleId="WW8Num432z3">
    <w:name w:val="WW8Num432z3"/>
    <w:rPr>
      <w:rFonts w:ascii="Symbol" w:hAnsi="Symbol" w:cs="Times New Roman"/>
    </w:rPr>
  </w:style>
  <w:style w:type="character" w:customStyle="1" w:styleId="WW8Num434z0">
    <w:name w:val="WW8Num434z0"/>
    <w:rPr>
      <w:rFonts w:ascii="Arial" w:hAnsi="Arial"/>
      <w:b/>
      <w:i w:val="0"/>
      <w:sz w:val="24"/>
    </w:rPr>
  </w:style>
  <w:style w:type="character" w:customStyle="1" w:styleId="WW8Num435z0">
    <w:name w:val="WW8Num435z0"/>
    <w:rPr>
      <w:rFonts w:ascii="Symbol" w:hAnsi="Symbol"/>
    </w:rPr>
  </w:style>
  <w:style w:type="character" w:customStyle="1" w:styleId="WW8Num437z0">
    <w:name w:val="WW8Num437z0"/>
    <w:rPr>
      <w:rFonts w:ascii="Symbol" w:hAnsi="Symbol"/>
    </w:rPr>
  </w:style>
  <w:style w:type="character" w:customStyle="1" w:styleId="WW8Num439z0">
    <w:name w:val="WW8Num439z0"/>
    <w:rPr>
      <w:rFonts w:ascii="Times New Roman" w:eastAsia="Times New Roman" w:hAnsi="Times New Roman" w:cs="Times New Roman"/>
    </w:rPr>
  </w:style>
  <w:style w:type="character" w:customStyle="1" w:styleId="WW8Num439z1">
    <w:name w:val="WW8Num439z1"/>
    <w:rPr>
      <w:rFonts w:ascii="Courier New" w:hAnsi="Courier New"/>
    </w:rPr>
  </w:style>
  <w:style w:type="character" w:customStyle="1" w:styleId="WW8Num439z2">
    <w:name w:val="WW8Num439z2"/>
    <w:rPr>
      <w:rFonts w:ascii="Wingdings" w:hAnsi="Wingdings"/>
    </w:rPr>
  </w:style>
  <w:style w:type="character" w:customStyle="1" w:styleId="WW8Num439z3">
    <w:name w:val="WW8Num439z3"/>
    <w:rPr>
      <w:rFonts w:ascii="Symbol" w:hAnsi="Symbol"/>
    </w:rPr>
  </w:style>
  <w:style w:type="character" w:customStyle="1" w:styleId="WW8Num440z0">
    <w:name w:val="WW8Num440z0"/>
    <w:rPr>
      <w:rFonts w:ascii="Symbol" w:hAnsi="Symbol"/>
    </w:rPr>
  </w:style>
  <w:style w:type="character" w:customStyle="1" w:styleId="WW8Num443z0">
    <w:name w:val="WW8Num443z0"/>
    <w:rPr>
      <w:rFonts w:ascii="Symbol" w:hAnsi="Symbol"/>
    </w:rPr>
  </w:style>
  <w:style w:type="character" w:customStyle="1" w:styleId="WW8Num443z1">
    <w:name w:val="WW8Num443z1"/>
    <w:rPr>
      <w:rFonts w:ascii="Courier New" w:hAnsi="Courier New"/>
    </w:rPr>
  </w:style>
  <w:style w:type="character" w:customStyle="1" w:styleId="WW8Num443z2">
    <w:name w:val="WW8Num443z2"/>
    <w:rPr>
      <w:rFonts w:ascii="Wingdings" w:hAnsi="Wingdings"/>
    </w:rPr>
  </w:style>
  <w:style w:type="character" w:customStyle="1" w:styleId="WW8Num445z0">
    <w:name w:val="WW8Num445z0"/>
    <w:rPr>
      <w:rFonts w:ascii="Symbol" w:hAnsi="Symbol"/>
      <w:sz w:val="20"/>
    </w:rPr>
  </w:style>
  <w:style w:type="character" w:customStyle="1" w:styleId="WW8Num445z1">
    <w:name w:val="WW8Num445z1"/>
    <w:rPr>
      <w:rFonts w:ascii="Courier New" w:hAnsi="Courier New"/>
    </w:rPr>
  </w:style>
  <w:style w:type="character" w:customStyle="1" w:styleId="WW8Num445z2">
    <w:name w:val="WW8Num445z2"/>
    <w:rPr>
      <w:rFonts w:ascii="Wingdings" w:hAnsi="Wingdings"/>
    </w:rPr>
  </w:style>
  <w:style w:type="character" w:customStyle="1" w:styleId="WW8Num445z3">
    <w:name w:val="WW8Num445z3"/>
    <w:rPr>
      <w:rFonts w:ascii="Symbol" w:hAnsi="Symbol"/>
    </w:rPr>
  </w:style>
  <w:style w:type="character" w:customStyle="1" w:styleId="WW8Num451z0">
    <w:name w:val="WW8Num451z0"/>
    <w:rPr>
      <w:rFonts w:ascii="Arial" w:hAnsi="Arial"/>
    </w:rPr>
  </w:style>
  <w:style w:type="character" w:customStyle="1" w:styleId="WW8Num452z0">
    <w:name w:val="WW8Num452z0"/>
    <w:rPr>
      <w:rFonts w:ascii="Symbol" w:hAnsi="Symbol"/>
    </w:rPr>
  </w:style>
  <w:style w:type="character" w:customStyle="1" w:styleId="WW8Num453z0">
    <w:name w:val="WW8Num453z0"/>
    <w:rPr>
      <w:rFonts w:ascii="Symbol" w:hAnsi="Symbol"/>
    </w:rPr>
  </w:style>
  <w:style w:type="character" w:customStyle="1" w:styleId="WW8Num455z0">
    <w:name w:val="WW8Num455z0"/>
    <w:rPr>
      <w:rFonts w:ascii="Lucida Console" w:hAnsi="Lucida Console"/>
    </w:rPr>
  </w:style>
  <w:style w:type="character" w:customStyle="1" w:styleId="WW8Num456z0">
    <w:name w:val="WW8Num456z0"/>
    <w:rPr>
      <w:rFonts w:ascii="Wingdings" w:hAnsi="Wingdings"/>
    </w:rPr>
  </w:style>
  <w:style w:type="character" w:customStyle="1" w:styleId="WW8Num457z0">
    <w:name w:val="WW8Num457z0"/>
    <w:rPr>
      <w:rFonts w:ascii="Wingdings" w:hAnsi="Wingdings"/>
    </w:rPr>
  </w:style>
  <w:style w:type="character" w:customStyle="1" w:styleId="WW8Num458z0">
    <w:name w:val="WW8Num458z0"/>
    <w:rPr>
      <w:rFonts w:ascii="Symbol" w:hAnsi="Symbol"/>
    </w:rPr>
  </w:style>
  <w:style w:type="character" w:customStyle="1" w:styleId="WW8Num459z0">
    <w:name w:val="WW8Num459z0"/>
    <w:rPr>
      <w:rFonts w:ascii="Symbol" w:hAnsi="Symbol"/>
    </w:rPr>
  </w:style>
  <w:style w:type="character" w:customStyle="1" w:styleId="WW8Num460z0">
    <w:name w:val="WW8Num460z0"/>
    <w:rPr>
      <w:rFonts w:ascii="Symbol" w:hAnsi="Symbol"/>
    </w:rPr>
  </w:style>
  <w:style w:type="character" w:customStyle="1" w:styleId="WW8Num460z1">
    <w:name w:val="WW8Num460z1"/>
    <w:rPr>
      <w:rFonts w:ascii="Courier New" w:hAnsi="Courier New"/>
    </w:rPr>
  </w:style>
  <w:style w:type="character" w:customStyle="1" w:styleId="WW8Num460z2">
    <w:name w:val="WW8Num460z2"/>
    <w:rPr>
      <w:rFonts w:ascii="Wingdings" w:hAnsi="Wingdings"/>
    </w:rPr>
  </w:style>
  <w:style w:type="character" w:customStyle="1" w:styleId="WW8Num461z0">
    <w:name w:val="WW8Num461z0"/>
    <w:rPr>
      <w:rFonts w:ascii="Wingdings" w:hAnsi="Wingdings"/>
    </w:rPr>
  </w:style>
  <w:style w:type="character" w:customStyle="1" w:styleId="WW8Num462z0">
    <w:name w:val="WW8Num462z0"/>
    <w:rPr>
      <w:rFonts w:ascii="Times New Roman" w:eastAsia="Times New Roman" w:hAnsi="Times New Roman" w:cs="Times New Roman"/>
    </w:rPr>
  </w:style>
  <w:style w:type="character" w:customStyle="1" w:styleId="WW8Num462z1">
    <w:name w:val="WW8Num462z1"/>
    <w:rPr>
      <w:rFonts w:ascii="Courier New" w:hAnsi="Courier New"/>
    </w:rPr>
  </w:style>
  <w:style w:type="character" w:customStyle="1" w:styleId="WW8Num462z2">
    <w:name w:val="WW8Num462z2"/>
    <w:rPr>
      <w:rFonts w:ascii="Wingdings" w:hAnsi="Wingdings"/>
    </w:rPr>
  </w:style>
  <w:style w:type="character" w:customStyle="1" w:styleId="WW8Num462z3">
    <w:name w:val="WW8Num462z3"/>
    <w:rPr>
      <w:rFonts w:ascii="Symbol" w:hAnsi="Symbol"/>
    </w:rPr>
  </w:style>
  <w:style w:type="character" w:customStyle="1" w:styleId="WW8Num464z0">
    <w:name w:val="WW8Num464z0"/>
    <w:rPr>
      <w:rFonts w:ascii="Wingdings" w:hAnsi="Wingdings"/>
      <w:sz w:val="16"/>
    </w:rPr>
  </w:style>
  <w:style w:type="character" w:customStyle="1" w:styleId="WW8Num465z0">
    <w:name w:val="WW8Num465z0"/>
    <w:rPr>
      <w:rFonts w:ascii="Symbol" w:hAnsi="Symbol"/>
    </w:rPr>
  </w:style>
  <w:style w:type="character" w:customStyle="1" w:styleId="WW8Num470z0">
    <w:name w:val="WW8Num470z0"/>
    <w:rPr>
      <w:rFonts w:ascii="Symbol" w:hAnsi="Symbol"/>
    </w:rPr>
  </w:style>
  <w:style w:type="character" w:customStyle="1" w:styleId="WW8Num471z0">
    <w:name w:val="WW8Num471z0"/>
    <w:rPr>
      <w:rFonts w:ascii="Symbol" w:hAnsi="Symbol"/>
    </w:rPr>
  </w:style>
  <w:style w:type="character" w:customStyle="1" w:styleId="WW8Num471z1">
    <w:name w:val="WW8Num471z1"/>
    <w:rPr>
      <w:rFonts w:ascii="Courier New" w:hAnsi="Courier New"/>
    </w:rPr>
  </w:style>
  <w:style w:type="character" w:customStyle="1" w:styleId="WW8Num471z2">
    <w:name w:val="WW8Num471z2"/>
    <w:rPr>
      <w:rFonts w:ascii="Wingdings" w:hAnsi="Wingdings"/>
    </w:rPr>
  </w:style>
  <w:style w:type="character" w:customStyle="1" w:styleId="WW8Num473z0">
    <w:name w:val="WW8Num473z0"/>
    <w:rPr>
      <w:rFonts w:ascii="Symbol" w:hAnsi="Symbol"/>
    </w:rPr>
  </w:style>
  <w:style w:type="character" w:customStyle="1" w:styleId="WW8Num474z0">
    <w:name w:val="WW8Num474z0"/>
    <w:rPr>
      <w:rFonts w:ascii="Symbol" w:hAnsi="Symbol"/>
    </w:rPr>
  </w:style>
  <w:style w:type="character" w:customStyle="1" w:styleId="WW8Num476z0">
    <w:name w:val="WW8Num476z0"/>
    <w:rPr>
      <w:rFonts w:ascii="Times New Roman" w:eastAsia="Times New Roman" w:hAnsi="Times New Roman" w:cs="Times New Roman"/>
    </w:rPr>
  </w:style>
  <w:style w:type="character" w:customStyle="1" w:styleId="WW8Num476z1">
    <w:name w:val="WW8Num476z1"/>
    <w:rPr>
      <w:rFonts w:ascii="Courier New" w:hAnsi="Courier New"/>
    </w:rPr>
  </w:style>
  <w:style w:type="character" w:customStyle="1" w:styleId="WW8Num476z2">
    <w:name w:val="WW8Num476z2"/>
    <w:rPr>
      <w:rFonts w:ascii="Wingdings" w:hAnsi="Wingdings"/>
    </w:rPr>
  </w:style>
  <w:style w:type="character" w:customStyle="1" w:styleId="WW8Num476z3">
    <w:name w:val="WW8Num476z3"/>
    <w:rPr>
      <w:rFonts w:ascii="Symbol" w:hAnsi="Symbol"/>
    </w:rPr>
  </w:style>
  <w:style w:type="character" w:customStyle="1" w:styleId="WW8Num477z0">
    <w:name w:val="WW8Num477z0"/>
    <w:rPr>
      <w:rFonts w:ascii="Lucida Console" w:hAnsi="Lucida Console"/>
    </w:rPr>
  </w:style>
  <w:style w:type="character" w:customStyle="1" w:styleId="WW8Num478z0">
    <w:name w:val="WW8Num478z0"/>
    <w:rPr>
      <w:rFonts w:ascii="Wingdings" w:hAnsi="Wingdings"/>
    </w:rPr>
  </w:style>
  <w:style w:type="character" w:customStyle="1" w:styleId="WW8Num479z0">
    <w:name w:val="WW8Num479z0"/>
    <w:rPr>
      <w:rFonts w:ascii="Symbol" w:hAnsi="Symbol"/>
    </w:rPr>
  </w:style>
  <w:style w:type="character" w:customStyle="1" w:styleId="WW8Num480z0">
    <w:name w:val="WW8Num480z0"/>
    <w:rPr>
      <w:rFonts w:ascii="Arial" w:hAnsi="Arial"/>
      <w:b w:val="0"/>
      <w:i w:val="0"/>
      <w:sz w:val="24"/>
    </w:rPr>
  </w:style>
  <w:style w:type="character" w:customStyle="1" w:styleId="WW8Num483z0">
    <w:name w:val="WW8Num483z0"/>
    <w:rPr>
      <w:rFonts w:ascii="Times New Roman" w:eastAsia="Times New Roman" w:hAnsi="Times New Roman" w:cs="Times New Roman"/>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3z3">
    <w:name w:val="WW8Num483z3"/>
    <w:rPr>
      <w:rFonts w:ascii="Symbol" w:hAnsi="Symbol"/>
    </w:rPr>
  </w:style>
  <w:style w:type="character" w:customStyle="1" w:styleId="WW8Num484z0">
    <w:name w:val="WW8Num484z0"/>
    <w:rPr>
      <w:rFonts w:ascii="Symbol" w:hAnsi="Symbol"/>
    </w:rPr>
  </w:style>
  <w:style w:type="character" w:customStyle="1" w:styleId="WW8Num488z0">
    <w:name w:val="WW8Num488z0"/>
    <w:rPr>
      <w:rFonts w:ascii="Wingdings" w:hAnsi="Wingdings"/>
    </w:rPr>
  </w:style>
  <w:style w:type="character" w:customStyle="1" w:styleId="WW8Num490z0">
    <w:name w:val="WW8Num490z0"/>
    <w:rPr>
      <w:rFonts w:ascii="Times New Roman" w:hAnsi="Times New Roman"/>
    </w:rPr>
  </w:style>
  <w:style w:type="character" w:customStyle="1" w:styleId="WW8Num490z1">
    <w:name w:val="WW8Num490z1"/>
    <w:rPr>
      <w:rFonts w:ascii="Courier New" w:hAnsi="Courier New"/>
    </w:rPr>
  </w:style>
  <w:style w:type="character" w:customStyle="1" w:styleId="WW8Num490z2">
    <w:name w:val="WW8Num490z2"/>
    <w:rPr>
      <w:rFonts w:ascii="Wingdings" w:hAnsi="Wingdings"/>
    </w:rPr>
  </w:style>
  <w:style w:type="character" w:customStyle="1" w:styleId="WW8Num490z3">
    <w:name w:val="WW8Num490z3"/>
    <w:rPr>
      <w:rFonts w:ascii="Symbol" w:hAnsi="Symbol"/>
    </w:rPr>
  </w:style>
  <w:style w:type="character" w:customStyle="1" w:styleId="WW8Num492z0">
    <w:name w:val="WW8Num492z0"/>
    <w:rPr>
      <w:rFonts w:ascii="Symbol" w:hAnsi="Symbol"/>
      <w:color w:val="auto"/>
    </w:rPr>
  </w:style>
  <w:style w:type="character" w:customStyle="1" w:styleId="WW8Num493z0">
    <w:name w:val="WW8Num493z0"/>
    <w:rPr>
      <w:rFonts w:ascii="Symbol" w:hAnsi="Symbol"/>
    </w:rPr>
  </w:style>
  <w:style w:type="character" w:customStyle="1" w:styleId="WW8Num494z1">
    <w:name w:val="WW8Num494z1"/>
    <w:rPr>
      <w:rFonts w:ascii="Courier New" w:hAnsi="Courier New"/>
    </w:rPr>
  </w:style>
  <w:style w:type="character" w:customStyle="1" w:styleId="WW8Num494z2">
    <w:name w:val="WW8Num494z2"/>
    <w:rPr>
      <w:rFonts w:ascii="Wingdings" w:hAnsi="Wingdings"/>
    </w:rPr>
  </w:style>
  <w:style w:type="character" w:customStyle="1" w:styleId="WW8Num494z3">
    <w:name w:val="WW8Num494z3"/>
    <w:rPr>
      <w:rFonts w:ascii="Symbol" w:hAnsi="Symbol"/>
    </w:rPr>
  </w:style>
  <w:style w:type="character" w:customStyle="1" w:styleId="WW8Num497z0">
    <w:name w:val="WW8Num497z0"/>
    <w:rPr>
      <w:rFonts w:ascii="Symbol" w:hAnsi="Symbol"/>
    </w:rPr>
  </w:style>
  <w:style w:type="character" w:customStyle="1" w:styleId="WW8Num498z0">
    <w:name w:val="WW8Num498z0"/>
    <w:rPr>
      <w:rFonts w:ascii="Symbol" w:hAnsi="Symbol"/>
    </w:rPr>
  </w:style>
  <w:style w:type="character" w:customStyle="1" w:styleId="WW8Num499z0">
    <w:name w:val="WW8Num499z0"/>
    <w:rPr>
      <w:rFonts w:ascii="Wingdings 2" w:hAnsi="Wingdings 2" w:cs="Times New Roman"/>
    </w:rPr>
  </w:style>
  <w:style w:type="character" w:customStyle="1" w:styleId="WW8Num499z1">
    <w:name w:val="WW8Num499z1"/>
    <w:rPr>
      <w:rFonts w:ascii="Courier New" w:hAnsi="Courier New"/>
    </w:rPr>
  </w:style>
  <w:style w:type="character" w:customStyle="1" w:styleId="WW8Num499z2">
    <w:name w:val="WW8Num499z2"/>
    <w:rPr>
      <w:rFonts w:ascii="Wingdings" w:hAnsi="Wingdings"/>
    </w:rPr>
  </w:style>
  <w:style w:type="character" w:customStyle="1" w:styleId="WW8Num499z3">
    <w:name w:val="WW8Num499z3"/>
    <w:rPr>
      <w:rFonts w:ascii="Symbol" w:hAnsi="Symbol"/>
    </w:rPr>
  </w:style>
  <w:style w:type="character" w:customStyle="1" w:styleId="WW8Num500z1">
    <w:name w:val="WW8Num500z1"/>
    <w:rPr>
      <w:rFonts w:ascii="Courier New" w:hAnsi="Courier New"/>
    </w:rPr>
  </w:style>
  <w:style w:type="character" w:customStyle="1" w:styleId="WW8Num500z2">
    <w:name w:val="WW8Num500z2"/>
    <w:rPr>
      <w:rFonts w:ascii="Wingdings" w:hAnsi="Wingdings"/>
    </w:rPr>
  </w:style>
  <w:style w:type="character" w:customStyle="1" w:styleId="WW8Num500z3">
    <w:name w:val="WW8Num500z3"/>
    <w:rPr>
      <w:rFonts w:ascii="Symbol" w:hAnsi="Symbol"/>
    </w:rPr>
  </w:style>
  <w:style w:type="character" w:customStyle="1" w:styleId="WW8Num501z0">
    <w:name w:val="WW8Num501z0"/>
    <w:rPr>
      <w:rFonts w:ascii="Symbol" w:hAnsi="Symbol"/>
    </w:rPr>
  </w:style>
  <w:style w:type="character" w:customStyle="1" w:styleId="WW8Num502z0">
    <w:name w:val="WW8Num502z0"/>
    <w:rPr>
      <w:rFonts w:ascii="Symbol" w:hAnsi="Symbol"/>
    </w:rPr>
  </w:style>
  <w:style w:type="character" w:customStyle="1" w:styleId="WW8Num504z0">
    <w:name w:val="WW8Num504z0"/>
    <w:rPr>
      <w:rFonts w:ascii="Symbol" w:hAnsi="Symbol"/>
    </w:rPr>
  </w:style>
  <w:style w:type="character" w:customStyle="1" w:styleId="WW8Num507z0">
    <w:name w:val="WW8Num507z0"/>
    <w:rPr>
      <w:rFonts w:ascii="Times New Roman" w:eastAsia="Times New Roman" w:hAnsi="Times New Roman" w:cs="Times New Roman"/>
    </w:rPr>
  </w:style>
  <w:style w:type="character" w:customStyle="1" w:styleId="WW8Num507z1">
    <w:name w:val="WW8Num507z1"/>
    <w:rPr>
      <w:rFonts w:ascii="Courier New" w:hAnsi="Courier New"/>
    </w:rPr>
  </w:style>
  <w:style w:type="character" w:customStyle="1" w:styleId="WW8Num507z2">
    <w:name w:val="WW8Num507z2"/>
    <w:rPr>
      <w:rFonts w:ascii="Wingdings" w:hAnsi="Wingdings"/>
    </w:rPr>
  </w:style>
  <w:style w:type="character" w:customStyle="1" w:styleId="WW8Num507z3">
    <w:name w:val="WW8Num507z3"/>
    <w:rPr>
      <w:rFonts w:ascii="Symbol" w:hAnsi="Symbol"/>
    </w:rPr>
  </w:style>
  <w:style w:type="character" w:customStyle="1" w:styleId="WW8Num508z0">
    <w:name w:val="WW8Num508z0"/>
    <w:rPr>
      <w:rFonts w:ascii="Symbol" w:hAnsi="Symbol"/>
    </w:rPr>
  </w:style>
  <w:style w:type="character" w:customStyle="1" w:styleId="WW8Num511z0">
    <w:name w:val="WW8Num511z0"/>
    <w:rPr>
      <w:rFonts w:ascii="Symbol" w:hAnsi="Symbol"/>
      <w:color w:val="auto"/>
    </w:rPr>
  </w:style>
  <w:style w:type="character" w:customStyle="1" w:styleId="WW8Num513z0">
    <w:name w:val="WW8Num513z0"/>
    <w:rPr>
      <w:rFonts w:ascii="Symbol" w:hAnsi="Symbol"/>
    </w:rPr>
  </w:style>
  <w:style w:type="character" w:customStyle="1" w:styleId="WW8Num514z0">
    <w:name w:val="WW8Num514z0"/>
    <w:rPr>
      <w:rFonts w:ascii="Symbol" w:hAnsi="Symbol"/>
    </w:rPr>
  </w:style>
  <w:style w:type="character" w:customStyle="1" w:styleId="WW8Num515z0">
    <w:name w:val="WW8Num515z0"/>
    <w:rPr>
      <w:rFonts w:ascii="Symbol" w:hAnsi="Symbol"/>
    </w:rPr>
  </w:style>
  <w:style w:type="character" w:customStyle="1" w:styleId="WW8Num515z1">
    <w:name w:val="WW8Num515z1"/>
    <w:rPr>
      <w:rFonts w:ascii="Courier New" w:hAnsi="Courier New"/>
    </w:rPr>
  </w:style>
  <w:style w:type="character" w:customStyle="1" w:styleId="WW8Num515z2">
    <w:name w:val="WW8Num515z2"/>
    <w:rPr>
      <w:rFonts w:ascii="Wingdings" w:hAnsi="Wingdings"/>
    </w:rPr>
  </w:style>
  <w:style w:type="character" w:customStyle="1" w:styleId="WW8Num516z0">
    <w:name w:val="WW8Num516z0"/>
    <w:rPr>
      <w:rFonts w:ascii="Symbol" w:hAnsi="Symbol"/>
    </w:rPr>
  </w:style>
  <w:style w:type="character" w:customStyle="1" w:styleId="WW8Num517z0">
    <w:name w:val="WW8Num517z0"/>
    <w:rPr>
      <w:rFonts w:ascii="Symbol" w:hAnsi="Symbol"/>
      <w:sz w:val="20"/>
    </w:rPr>
  </w:style>
  <w:style w:type="character" w:customStyle="1" w:styleId="WW8Num517z1">
    <w:name w:val="WW8Num517z1"/>
    <w:rPr>
      <w:rFonts w:ascii="Courier New" w:hAnsi="Courier New"/>
    </w:rPr>
  </w:style>
  <w:style w:type="character" w:customStyle="1" w:styleId="WW8Num517z2">
    <w:name w:val="WW8Num517z2"/>
    <w:rPr>
      <w:rFonts w:ascii="Wingdings" w:hAnsi="Wingdings"/>
    </w:rPr>
  </w:style>
  <w:style w:type="character" w:customStyle="1" w:styleId="WW8Num517z3">
    <w:name w:val="WW8Num517z3"/>
    <w:rPr>
      <w:rFonts w:ascii="Symbol" w:hAnsi="Symbol"/>
    </w:rPr>
  </w:style>
  <w:style w:type="character" w:customStyle="1" w:styleId="WW8Num518z0">
    <w:name w:val="WW8Num518z0"/>
    <w:rPr>
      <w:rFonts w:ascii="Symbol" w:hAnsi="Symbol"/>
    </w:rPr>
  </w:style>
  <w:style w:type="character" w:customStyle="1" w:styleId="WW8Num523z0">
    <w:name w:val="WW8Num523z0"/>
    <w:rPr>
      <w:rFonts w:ascii="Symbol" w:hAnsi="Symbol"/>
    </w:rPr>
  </w:style>
  <w:style w:type="character" w:customStyle="1" w:styleId="WW8Num524z0">
    <w:name w:val="WW8Num524z0"/>
    <w:rPr>
      <w:rFonts w:ascii="Symbol" w:hAnsi="Symbol"/>
      <w:color w:val="auto"/>
    </w:rPr>
  </w:style>
  <w:style w:type="character" w:customStyle="1" w:styleId="WW8Num525z0">
    <w:name w:val="WW8Num525z0"/>
    <w:rPr>
      <w:rFonts w:ascii="Symbol" w:hAnsi="Symbol"/>
    </w:rPr>
  </w:style>
  <w:style w:type="character" w:customStyle="1" w:styleId="WW8Num527z0">
    <w:name w:val="WW8Num527z0"/>
    <w:rPr>
      <w:rFonts w:ascii="Symbol" w:hAnsi="Symbol"/>
    </w:rPr>
  </w:style>
  <w:style w:type="character" w:customStyle="1" w:styleId="WW8Num528z0">
    <w:name w:val="WW8Num528z0"/>
    <w:rPr>
      <w:rFonts w:ascii="Symbol" w:hAnsi="Symbol"/>
    </w:rPr>
  </w:style>
  <w:style w:type="character" w:customStyle="1" w:styleId="WW8Num533z0">
    <w:name w:val="WW8Num533z0"/>
    <w:rPr>
      <w:rFonts w:ascii="Symbol" w:hAnsi="Symbol"/>
    </w:rPr>
  </w:style>
  <w:style w:type="character" w:customStyle="1" w:styleId="WW8Num534z0">
    <w:name w:val="WW8Num534z0"/>
    <w:rPr>
      <w:rFonts w:ascii="Symbol" w:hAnsi="Symbol"/>
      <w:color w:val="auto"/>
    </w:rPr>
  </w:style>
  <w:style w:type="character" w:customStyle="1" w:styleId="WW8Num539z0">
    <w:name w:val="WW8Num539z0"/>
    <w:rPr>
      <w:rFonts w:ascii="Symbol" w:hAnsi="Symbol"/>
    </w:rPr>
  </w:style>
  <w:style w:type="character" w:customStyle="1" w:styleId="WW8Num541z0">
    <w:name w:val="WW8Num541z0"/>
    <w:rPr>
      <w:rFonts w:ascii="Symbol" w:hAnsi="Symbol"/>
    </w:rPr>
  </w:style>
  <w:style w:type="character" w:customStyle="1" w:styleId="WW8Num542z0">
    <w:name w:val="WW8Num542z0"/>
    <w:rPr>
      <w:rFonts w:ascii="Symbol" w:hAnsi="Symbol"/>
    </w:rPr>
  </w:style>
  <w:style w:type="character" w:customStyle="1" w:styleId="WW8Num543z0">
    <w:name w:val="WW8Num543z0"/>
    <w:rPr>
      <w:rFonts w:ascii="Symbol" w:hAnsi="Symbol"/>
      <w:sz w:val="20"/>
    </w:rPr>
  </w:style>
  <w:style w:type="character" w:customStyle="1" w:styleId="WW8Num543z1">
    <w:name w:val="WW8Num543z1"/>
    <w:rPr>
      <w:rFonts w:ascii="Courier New" w:hAnsi="Courier New"/>
    </w:rPr>
  </w:style>
  <w:style w:type="character" w:customStyle="1" w:styleId="WW8Num543z2">
    <w:name w:val="WW8Num543z2"/>
    <w:rPr>
      <w:rFonts w:ascii="Wingdings" w:hAnsi="Wingdings"/>
    </w:rPr>
  </w:style>
  <w:style w:type="character" w:customStyle="1" w:styleId="WW8Num543z3">
    <w:name w:val="WW8Num543z3"/>
    <w:rPr>
      <w:rFonts w:ascii="Symbol" w:hAnsi="Symbol"/>
    </w:rPr>
  </w:style>
  <w:style w:type="character" w:customStyle="1" w:styleId="WW8Num544z0">
    <w:name w:val="WW8Num544z0"/>
    <w:rPr>
      <w:rFonts w:ascii="Wingdings" w:hAnsi="Wingdings"/>
      <w:sz w:val="16"/>
    </w:rPr>
  </w:style>
  <w:style w:type="character" w:customStyle="1" w:styleId="WW8Num546z0">
    <w:name w:val="WW8Num546z0"/>
    <w:rPr>
      <w:rFonts w:ascii="Symbol" w:hAnsi="Symbol"/>
    </w:rPr>
  </w:style>
  <w:style w:type="character" w:customStyle="1" w:styleId="WW8Num548z0">
    <w:name w:val="WW8Num548z0"/>
    <w:rPr>
      <w:rFonts w:ascii="Symbol" w:hAnsi="Symbol"/>
    </w:rPr>
  </w:style>
  <w:style w:type="character" w:customStyle="1" w:styleId="WW8Num548z1">
    <w:name w:val="WW8Num548z1"/>
    <w:rPr>
      <w:rFonts w:ascii="Courier New" w:hAnsi="Courier New"/>
    </w:rPr>
  </w:style>
  <w:style w:type="character" w:customStyle="1" w:styleId="WW8Num548z2">
    <w:name w:val="WW8Num548z2"/>
    <w:rPr>
      <w:rFonts w:ascii="Wingdings" w:hAnsi="Wingdings"/>
    </w:rPr>
  </w:style>
  <w:style w:type="character" w:customStyle="1" w:styleId="WW8Num549z0">
    <w:name w:val="WW8Num549z0"/>
    <w:rPr>
      <w:rFonts w:ascii="Symbol" w:hAnsi="Symbol"/>
    </w:rPr>
  </w:style>
  <w:style w:type="character" w:customStyle="1" w:styleId="WW8Num551z0">
    <w:name w:val="WW8Num551z0"/>
    <w:rPr>
      <w:rFonts w:ascii="Symbol" w:hAnsi="Symbol"/>
    </w:rPr>
  </w:style>
  <w:style w:type="character" w:customStyle="1" w:styleId="WW8Num555z0">
    <w:name w:val="WW8Num555z0"/>
    <w:rPr>
      <w:rFonts w:ascii="Symbol" w:hAnsi="Symbol"/>
    </w:rPr>
  </w:style>
  <w:style w:type="character" w:customStyle="1" w:styleId="WW8Num555z1">
    <w:name w:val="WW8Num555z1"/>
    <w:rPr>
      <w:rFonts w:ascii="Courier New" w:hAnsi="Courier New"/>
    </w:rPr>
  </w:style>
  <w:style w:type="character" w:customStyle="1" w:styleId="WW8Num555z2">
    <w:name w:val="WW8Num555z2"/>
    <w:rPr>
      <w:rFonts w:ascii="Wingdings" w:hAnsi="Wingdings"/>
    </w:rPr>
  </w:style>
  <w:style w:type="character" w:customStyle="1" w:styleId="WW8Num558z0">
    <w:name w:val="WW8Num558z0"/>
    <w:rPr>
      <w:rFonts w:ascii="Wingdings" w:hAnsi="Wingdings"/>
    </w:rPr>
  </w:style>
  <w:style w:type="character" w:customStyle="1" w:styleId="WW8Num561z0">
    <w:name w:val="WW8Num561z0"/>
    <w:rPr>
      <w:rFonts w:ascii="Symbol" w:hAnsi="Symbol"/>
    </w:rPr>
  </w:style>
  <w:style w:type="character" w:customStyle="1" w:styleId="WW8Num561z1">
    <w:name w:val="WW8Num561z1"/>
    <w:rPr>
      <w:rFonts w:ascii="Courier New" w:hAnsi="Courier New"/>
    </w:rPr>
  </w:style>
  <w:style w:type="character" w:customStyle="1" w:styleId="WW8Num561z2">
    <w:name w:val="WW8Num561z2"/>
    <w:rPr>
      <w:rFonts w:ascii="Wingdings" w:hAnsi="Wingdings"/>
    </w:rPr>
  </w:style>
  <w:style w:type="character" w:customStyle="1" w:styleId="WW8NumSt6z0">
    <w:name w:val="WW8NumSt6z0"/>
    <w:rPr>
      <w:rFonts w:ascii="Symbol" w:hAnsi="Symbol"/>
    </w:rPr>
  </w:style>
  <w:style w:type="character" w:customStyle="1" w:styleId="WW8NumSt19z0">
    <w:name w:val="WW8NumSt19z0"/>
    <w:rPr>
      <w:rFonts w:ascii="Symbol" w:hAnsi="Symbol"/>
    </w:rPr>
  </w:style>
  <w:style w:type="character" w:customStyle="1" w:styleId="WW8NumSt23z0">
    <w:name w:val="WW8NumSt23z0"/>
    <w:rPr>
      <w:rFonts w:ascii="Symbol" w:hAnsi="Symbol"/>
    </w:rPr>
  </w:style>
  <w:style w:type="character" w:customStyle="1" w:styleId="WW8NumSt24z0">
    <w:name w:val="WW8NumSt24z0"/>
    <w:rPr>
      <w:rFonts w:ascii="Symbol" w:hAnsi="Symbol"/>
    </w:rPr>
  </w:style>
  <w:style w:type="character" w:customStyle="1" w:styleId="WW8NumSt34z0">
    <w:name w:val="WW8NumSt34z0"/>
    <w:rPr>
      <w:rFonts w:ascii="Symbol" w:hAnsi="Symbol"/>
    </w:rPr>
  </w:style>
  <w:style w:type="character" w:customStyle="1" w:styleId="WW8NumSt51z0">
    <w:name w:val="WW8NumSt51z0"/>
    <w:rPr>
      <w:rFonts w:ascii="Symbol" w:hAnsi="Symbol"/>
      <w:sz w:val="16"/>
    </w:rPr>
  </w:style>
  <w:style w:type="character" w:customStyle="1" w:styleId="WW8NumSt57z0">
    <w:name w:val="WW8NumSt57z0"/>
    <w:rPr>
      <w:rFonts w:ascii="Symbol" w:hAnsi="Symbol"/>
    </w:rPr>
  </w:style>
  <w:style w:type="character" w:customStyle="1" w:styleId="WW8NumSt58z0">
    <w:name w:val="WW8NumSt58z0"/>
    <w:rPr>
      <w:rFonts w:ascii="Wingdings" w:hAnsi="Wingdings"/>
      <w:sz w:val="16"/>
    </w:rPr>
  </w:style>
  <w:style w:type="character" w:customStyle="1" w:styleId="WW8NumSt59z0">
    <w:name w:val="WW8NumSt59z0"/>
    <w:rPr>
      <w:rFonts w:ascii="Wingdings" w:hAnsi="Wingdings"/>
    </w:rPr>
  </w:style>
  <w:style w:type="character" w:customStyle="1" w:styleId="WW8NumSt226z0">
    <w:name w:val="WW8NumSt226z0"/>
    <w:rPr>
      <w:rFonts w:ascii="Symbol" w:hAnsi="Symbol"/>
    </w:rPr>
  </w:style>
  <w:style w:type="character" w:customStyle="1" w:styleId="WW8NumSt227z0">
    <w:name w:val="WW8NumSt227z0"/>
    <w:rPr>
      <w:rFonts w:ascii="Wingdings" w:hAnsi="Wingdings"/>
      <w:sz w:val="16"/>
    </w:rPr>
  </w:style>
  <w:style w:type="character" w:customStyle="1" w:styleId="WW8NumSt228z0">
    <w:name w:val="WW8NumSt228z0"/>
    <w:rPr>
      <w:rFonts w:ascii="Symbol" w:hAnsi="Symbol"/>
    </w:rPr>
  </w:style>
  <w:style w:type="character" w:customStyle="1" w:styleId="WW8NumSt236z0">
    <w:name w:val="WW8NumSt236z0"/>
    <w:rPr>
      <w:rFonts w:ascii="Symbol" w:hAnsi="Symbol"/>
      <w:color w:val="000000"/>
    </w:rPr>
  </w:style>
  <w:style w:type="character" w:customStyle="1" w:styleId="WW8NumSt237z0">
    <w:name w:val="WW8NumSt237z0"/>
    <w:rPr>
      <w:rFonts w:ascii="Symbol" w:hAnsi="Symbol"/>
    </w:rPr>
  </w:style>
  <w:style w:type="character" w:customStyle="1" w:styleId="WW-Caratterepredefinitoparagrafo111">
    <w:name w:val="WW-Carattere predefinito paragrafo111"/>
  </w:style>
  <w:style w:type="character" w:styleId="Numeropagina">
    <w:name w:val="page number"/>
    <w:basedOn w:val="WW-Caratterepredefinitoparagrafo111"/>
    <w:semiHidden/>
  </w:style>
  <w:style w:type="character" w:customStyle="1" w:styleId="Caratteredellanota">
    <w:name w:val="Carattere della nota"/>
    <w:rPr>
      <w:sz w:val="20"/>
      <w:vertAlign w:val="superscript"/>
    </w:rPr>
  </w:style>
  <w:style w:type="character" w:styleId="Collegamentoipertestuale">
    <w:name w:val="Hyperlink"/>
    <w:semiHidden/>
    <w:rPr>
      <w:color w:val="0000FF"/>
      <w:u w:val="single"/>
    </w:rPr>
  </w:style>
  <w:style w:type="character" w:styleId="Enfasigrassetto">
    <w:name w:val="Strong"/>
    <w:qFormat/>
    <w:rPr>
      <w:b/>
      <w:bCs/>
    </w:rPr>
  </w:style>
  <w:style w:type="character" w:customStyle="1" w:styleId="t1">
    <w:name w:val="t1"/>
    <w:rPr>
      <w:color w:val="990000"/>
    </w:rPr>
  </w:style>
  <w:style w:type="character" w:customStyle="1" w:styleId="m1">
    <w:name w:val="m1"/>
    <w:rPr>
      <w:color w:val="0000FF"/>
    </w:rPr>
  </w:style>
  <w:style w:type="character" w:customStyle="1" w:styleId="ci1">
    <w:name w:val="ci1"/>
    <w:rPr>
      <w:rFonts w:ascii="Courier" w:hAnsi="Courier"/>
      <w:color w:val="888888"/>
      <w:sz w:val="24"/>
      <w:szCs w:val="24"/>
    </w:rPr>
  </w:style>
  <w:style w:type="character" w:customStyle="1" w:styleId="b1">
    <w:name w:val="b1"/>
    <w:rPr>
      <w:rFonts w:ascii="Courier New" w:hAnsi="Courier New" w:cs="Courier New"/>
      <w:b/>
      <w:bCs/>
      <w:strike w:val="0"/>
      <w:dstrike w:val="0"/>
      <w:color w:val="FF0000"/>
      <w:u w:val="none"/>
    </w:rPr>
  </w:style>
  <w:style w:type="character" w:styleId="Collegamentovisitato">
    <w:name w:val="FollowedHyperlink"/>
    <w:semiHidden/>
    <w:rPr>
      <w:color w:val="800080"/>
      <w:u w:val="single"/>
    </w:rPr>
  </w:style>
  <w:style w:type="character" w:customStyle="1" w:styleId="Caratterenotadichiusura">
    <w:name w:val="Carattere nota di chiusura"/>
    <w:rPr>
      <w:position w:val="0"/>
      <w:sz w:val="24"/>
      <w:vertAlign w:val="baseline"/>
    </w:rPr>
  </w:style>
  <w:style w:type="paragraph" w:styleId="Intestazione">
    <w:name w:val="header"/>
    <w:basedOn w:val="Normale"/>
    <w:next w:val="Corpotesto"/>
    <w:link w:val="IntestazioneCarattere"/>
    <w:pPr>
      <w:keepNext/>
      <w:spacing w:before="240" w:after="120"/>
    </w:pPr>
    <w:rPr>
      <w:rFonts w:ascii="Arial" w:eastAsia="Lucida Sans Unicode" w:hAnsi="Arial" w:cs="Tahoma"/>
      <w:sz w:val="28"/>
      <w:szCs w:val="28"/>
    </w:rPr>
  </w:style>
  <w:style w:type="paragraph" w:styleId="Corpotesto">
    <w:name w:val="Body Text"/>
    <w:basedOn w:val="Normale"/>
    <w:semiHidden/>
    <w:pPr>
      <w:keepLines/>
      <w:spacing w:after="120"/>
      <w:ind w:left="720"/>
    </w:pPr>
  </w:style>
  <w:style w:type="paragraph" w:styleId="Elenco">
    <w:name w:val="List"/>
    <w:basedOn w:val="Normale"/>
    <w:semiHidden/>
    <w:pPr>
      <w:widowControl/>
      <w:spacing w:before="40" w:line="240" w:lineRule="auto"/>
      <w:ind w:left="283" w:hanging="283"/>
      <w:jc w:val="both"/>
    </w:pPr>
    <w:rPr>
      <w:sz w:val="24"/>
    </w:rPr>
  </w:style>
  <w:style w:type="paragraph" w:styleId="Didascalia">
    <w:name w:val="caption"/>
    <w:basedOn w:val="Normale"/>
    <w:qFormat/>
    <w:pPr>
      <w:suppressLineNumbers/>
      <w:spacing w:before="120" w:after="120"/>
    </w:pPr>
    <w:rPr>
      <w:rFonts w:cs="Tahoma"/>
      <w:i/>
      <w:iCs/>
      <w:sz w:val="24"/>
      <w:szCs w:val="24"/>
    </w:rPr>
  </w:style>
  <w:style w:type="paragraph" w:customStyle="1" w:styleId="Indice">
    <w:name w:val="Indice"/>
    <w:basedOn w:val="Normale"/>
    <w:pPr>
      <w:suppressLineNumbers/>
    </w:pPr>
    <w:rPr>
      <w:rFonts w:cs="Tahoma"/>
    </w:rPr>
  </w:style>
  <w:style w:type="paragraph" w:customStyle="1" w:styleId="Intestazione1">
    <w:name w:val="Intestazione1"/>
    <w:basedOn w:val="Normale"/>
    <w:next w:val="Corpotesto"/>
    <w:pPr>
      <w:tabs>
        <w:tab w:val="center" w:pos="4320"/>
        <w:tab w:val="right" w:pos="8640"/>
      </w:tabs>
    </w:pPr>
  </w:style>
  <w:style w:type="paragraph" w:customStyle="1" w:styleId="Didascalia1">
    <w:name w:val="Didascalia1"/>
    <w:basedOn w:val="Normale"/>
    <w:pPr>
      <w:suppressLineNumbers/>
      <w:spacing w:before="120" w:after="120"/>
    </w:pPr>
    <w:rPr>
      <w:rFonts w:cs="Tahoma"/>
      <w:i/>
      <w:iCs/>
      <w:sz w:val="24"/>
      <w:szCs w:val="24"/>
    </w:rPr>
  </w:style>
  <w:style w:type="paragraph" w:customStyle="1" w:styleId="Paragraph2">
    <w:name w:val="Paragraph2"/>
    <w:basedOn w:val="Normale"/>
    <w:pPr>
      <w:spacing w:before="80"/>
      <w:ind w:left="720"/>
      <w:jc w:val="both"/>
    </w:pPr>
    <w:rPr>
      <w:color w:val="000000"/>
      <w:lang w:val="en-AU"/>
    </w:rPr>
  </w:style>
  <w:style w:type="paragraph" w:styleId="Titolo">
    <w:name w:val="Title"/>
    <w:basedOn w:val="Normale"/>
    <w:next w:val="Normale"/>
    <w:qFormat/>
    <w:pPr>
      <w:spacing w:line="240" w:lineRule="auto"/>
      <w:jc w:val="center"/>
    </w:pPr>
    <w:rPr>
      <w:rFonts w:ascii="Arial" w:hAnsi="Arial"/>
      <w:b/>
      <w:sz w:val="36"/>
    </w:rPr>
  </w:style>
  <w:style w:type="paragraph" w:styleId="Sottotitolo">
    <w:name w:val="Subtitle"/>
    <w:basedOn w:val="Normale"/>
    <w:next w:val="Corpotesto"/>
    <w:qFormat/>
    <w:pPr>
      <w:spacing w:after="60"/>
      <w:jc w:val="center"/>
    </w:pPr>
    <w:rPr>
      <w:rFonts w:ascii="Arial" w:hAnsi="Arial"/>
      <w:i/>
      <w:sz w:val="36"/>
      <w:lang w:val="en-AU"/>
    </w:rPr>
  </w:style>
  <w:style w:type="paragraph" w:customStyle="1" w:styleId="Rientronormale1">
    <w:name w:val="Rientro normale1"/>
    <w:basedOn w:val="Normale"/>
    <w:pPr>
      <w:ind w:left="900" w:hanging="900"/>
    </w:pPr>
  </w:style>
  <w:style w:type="paragraph" w:styleId="Sommario1">
    <w:name w:val="toc 1"/>
    <w:basedOn w:val="Normale"/>
    <w:next w:val="Normale"/>
    <w:uiPriority w:val="39"/>
    <w:pPr>
      <w:tabs>
        <w:tab w:val="right" w:pos="9360"/>
      </w:tabs>
      <w:spacing w:before="240" w:after="60"/>
      <w:ind w:right="720"/>
    </w:pPr>
  </w:style>
  <w:style w:type="paragraph" w:styleId="Sommario2">
    <w:name w:val="toc 2"/>
    <w:basedOn w:val="Normale"/>
    <w:next w:val="Normale"/>
    <w:uiPriority w:val="39"/>
    <w:pPr>
      <w:tabs>
        <w:tab w:val="right" w:pos="9360"/>
      </w:tabs>
      <w:ind w:left="432" w:right="720"/>
    </w:pPr>
  </w:style>
  <w:style w:type="paragraph" w:styleId="Sommario3">
    <w:name w:val="toc 3"/>
    <w:basedOn w:val="Normale"/>
    <w:next w:val="Normale"/>
    <w:uiPriority w:val="39"/>
    <w:pPr>
      <w:tabs>
        <w:tab w:val="left" w:pos="1440"/>
        <w:tab w:val="right" w:pos="9360"/>
      </w:tabs>
      <w:ind w:left="864"/>
    </w:pPr>
  </w:style>
  <w:style w:type="paragraph" w:styleId="Pidipagina">
    <w:name w:val="footer"/>
    <w:basedOn w:val="Normale"/>
    <w:link w:val="PidipaginaCarattere"/>
    <w:uiPriority w:val="99"/>
    <w:pPr>
      <w:tabs>
        <w:tab w:val="center" w:pos="4320"/>
        <w:tab w:val="right" w:pos="8640"/>
      </w:tabs>
    </w:pPr>
  </w:style>
  <w:style w:type="paragraph" w:customStyle="1" w:styleId="Bullet1">
    <w:name w:val="Bullet1"/>
    <w:basedOn w:val="Normale"/>
    <w:pPr>
      <w:numPr>
        <w:numId w:val="12"/>
      </w:numPr>
      <w:ind w:left="720"/>
    </w:pPr>
  </w:style>
  <w:style w:type="paragraph" w:customStyle="1" w:styleId="Bullet2">
    <w:name w:val="Bullet2"/>
    <w:basedOn w:val="Normale"/>
    <w:pPr>
      <w:numPr>
        <w:numId w:val="13"/>
      </w:numPr>
      <w:ind w:left="1440"/>
    </w:pPr>
    <w:rPr>
      <w:color w:val="000080"/>
    </w:rPr>
  </w:style>
  <w:style w:type="paragraph" w:customStyle="1" w:styleId="Tabletext">
    <w:name w:val="Tabletext"/>
    <w:basedOn w:val="Normale"/>
    <w:pPr>
      <w:keepLines/>
      <w:spacing w:after="120"/>
    </w:pPr>
  </w:style>
  <w:style w:type="paragraph" w:customStyle="1" w:styleId="Mappadocumento1">
    <w:name w:val="Mappa documento1"/>
    <w:basedOn w:val="Normale"/>
    <w:pPr>
      <w:shd w:val="clear" w:color="auto" w:fill="000080"/>
    </w:pPr>
    <w:rPr>
      <w:rFonts w:ascii="Tahoma" w:hAnsi="Tahoma"/>
    </w:rPr>
  </w:style>
  <w:style w:type="paragraph" w:styleId="Testonotaapidipagina">
    <w:name w:val="footnote text"/>
    <w:basedOn w:val="Normale"/>
    <w:link w:val="TestonotaapidipaginaCarattere"/>
    <w:pPr>
      <w:keepNext/>
      <w:keepLines/>
      <w:pBdr>
        <w:bottom w:val="single" w:sz="4" w:space="0" w:color="000000"/>
      </w:pBdr>
      <w:spacing w:before="40" w:after="40"/>
      <w:ind w:left="360" w:hanging="360"/>
    </w:pPr>
    <w:rPr>
      <w:rFonts w:ascii="Helvetica" w:hAnsi="Helvetica"/>
      <w:sz w:val="16"/>
    </w:rPr>
  </w:style>
  <w:style w:type="paragraph" w:customStyle="1" w:styleId="MainTitle">
    <w:name w:val="Main Title"/>
    <w:basedOn w:val="Normale"/>
    <w:pPr>
      <w:spacing w:before="480" w:after="60" w:line="240" w:lineRule="auto"/>
      <w:jc w:val="center"/>
    </w:pPr>
    <w:rPr>
      <w:rFonts w:ascii="Arial" w:hAnsi="Arial"/>
      <w:b/>
      <w:kern w:val="1"/>
      <w:sz w:val="32"/>
    </w:rPr>
  </w:style>
  <w:style w:type="paragraph" w:customStyle="1" w:styleId="Paragraph1">
    <w:name w:val="Paragraph1"/>
    <w:basedOn w:val="Normale"/>
    <w:pPr>
      <w:spacing w:before="80" w:line="240" w:lineRule="auto"/>
      <w:jc w:val="both"/>
    </w:pPr>
  </w:style>
  <w:style w:type="paragraph" w:customStyle="1" w:styleId="Paragraph3">
    <w:name w:val="Paragraph3"/>
    <w:basedOn w:val="Normale"/>
    <w:pPr>
      <w:spacing w:before="80" w:line="240" w:lineRule="auto"/>
      <w:ind w:left="1530"/>
      <w:jc w:val="both"/>
    </w:pPr>
  </w:style>
  <w:style w:type="paragraph" w:customStyle="1" w:styleId="Paragraph4">
    <w:name w:val="Paragraph4"/>
    <w:basedOn w:val="Normale"/>
    <w:pPr>
      <w:spacing w:before="80" w:line="240" w:lineRule="auto"/>
      <w:ind w:left="2250"/>
      <w:jc w:val="both"/>
    </w:pPr>
  </w:style>
  <w:style w:type="paragraph" w:styleId="Sommario4">
    <w:name w:val="toc 4"/>
    <w:basedOn w:val="Normale"/>
    <w:next w:val="Normale"/>
    <w:semiHidden/>
    <w:pPr>
      <w:ind w:left="600"/>
    </w:pPr>
  </w:style>
  <w:style w:type="paragraph" w:styleId="Sommario5">
    <w:name w:val="toc 5"/>
    <w:basedOn w:val="Normale"/>
    <w:next w:val="Normale"/>
    <w:semiHidden/>
    <w:pPr>
      <w:ind w:left="800"/>
    </w:pPr>
  </w:style>
  <w:style w:type="paragraph" w:styleId="Sommario6">
    <w:name w:val="toc 6"/>
    <w:basedOn w:val="Normale"/>
    <w:next w:val="Normale"/>
    <w:semiHidden/>
    <w:pPr>
      <w:ind w:left="1000"/>
    </w:pPr>
  </w:style>
  <w:style w:type="paragraph" w:styleId="Sommario7">
    <w:name w:val="toc 7"/>
    <w:basedOn w:val="Normale"/>
    <w:next w:val="Normale"/>
    <w:semiHidden/>
    <w:pPr>
      <w:ind w:left="1200"/>
    </w:pPr>
  </w:style>
  <w:style w:type="paragraph" w:styleId="Sommario8">
    <w:name w:val="toc 8"/>
    <w:basedOn w:val="Normale"/>
    <w:next w:val="Normale"/>
    <w:semiHidden/>
    <w:pPr>
      <w:ind w:left="1400"/>
    </w:pPr>
  </w:style>
  <w:style w:type="paragraph" w:styleId="Sommario9">
    <w:name w:val="toc 9"/>
    <w:basedOn w:val="Normale"/>
    <w:next w:val="Normale"/>
    <w:semiHidden/>
    <w:pPr>
      <w:ind w:left="1600"/>
    </w:pPr>
  </w:style>
  <w:style w:type="paragraph" w:customStyle="1" w:styleId="Corpodeltesto21">
    <w:name w:val="Corpo del testo 21"/>
    <w:basedOn w:val="Normale"/>
    <w:rPr>
      <w:i/>
      <w:color w:val="0000FF"/>
    </w:rPr>
  </w:style>
  <w:style w:type="paragraph" w:styleId="Rientrocorpodeltesto">
    <w:name w:val="Body Text Indent"/>
    <w:basedOn w:val="Normale"/>
    <w:semiHidden/>
    <w:pPr>
      <w:ind w:left="720"/>
    </w:pPr>
    <w:rPr>
      <w:i/>
      <w:color w:val="0000FF"/>
      <w:u w:val="single"/>
    </w:rPr>
  </w:style>
  <w:style w:type="paragraph" w:customStyle="1" w:styleId="Body">
    <w:name w:val="Body"/>
    <w:basedOn w:val="Normale"/>
    <w:pPr>
      <w:widowControl/>
      <w:spacing w:before="120" w:line="240" w:lineRule="auto"/>
      <w:jc w:val="both"/>
    </w:pPr>
    <w:rPr>
      <w:rFonts w:ascii="Book Antiqua" w:hAnsi="Book Antiqua"/>
    </w:rPr>
  </w:style>
  <w:style w:type="paragraph" w:customStyle="1" w:styleId="Bullet">
    <w:name w:val="Bullet"/>
    <w:basedOn w:val="Normale"/>
    <w:pPr>
      <w:widowControl/>
      <w:numPr>
        <w:numId w:val="5"/>
      </w:numPr>
      <w:tabs>
        <w:tab w:val="left" w:pos="720"/>
      </w:tabs>
      <w:spacing w:before="120" w:line="240" w:lineRule="auto"/>
      <w:ind w:left="720" w:right="360" w:firstLine="0"/>
      <w:jc w:val="both"/>
    </w:pPr>
    <w:rPr>
      <w:rFonts w:ascii="Book Antiqua" w:hAnsi="Book Antiqua"/>
    </w:rPr>
  </w:style>
  <w:style w:type="paragraph" w:customStyle="1" w:styleId="InfoBlue">
    <w:name w:val="InfoBlue"/>
    <w:basedOn w:val="Normale"/>
    <w:next w:val="Corpotesto"/>
    <w:pPr>
      <w:spacing w:after="120"/>
    </w:pPr>
    <w:rPr>
      <w:i/>
      <w:color w:val="0000FF"/>
    </w:rPr>
  </w:style>
  <w:style w:type="paragraph" w:customStyle="1" w:styleId="Testonormale1">
    <w:name w:val="Testo normale1"/>
    <w:basedOn w:val="Normale"/>
    <w:pPr>
      <w:widowControl/>
      <w:spacing w:line="240" w:lineRule="auto"/>
    </w:pPr>
    <w:rPr>
      <w:rFonts w:ascii="Courier New" w:hAnsi="Courier New"/>
    </w:rPr>
  </w:style>
  <w:style w:type="paragraph" w:customStyle="1" w:styleId="Puntoelenco1">
    <w:name w:val="Punto elenco1"/>
    <w:next w:val="Normale"/>
    <w:pPr>
      <w:keepLines/>
      <w:numPr>
        <w:numId w:val="14"/>
      </w:numPr>
      <w:suppressAutoHyphens/>
      <w:ind w:left="568" w:hanging="284"/>
      <w:jc w:val="both"/>
    </w:pPr>
    <w:rPr>
      <w:rFonts w:eastAsia="Arial"/>
      <w:sz w:val="24"/>
      <w:lang w:eastAsia="ar-SA"/>
    </w:rPr>
  </w:style>
  <w:style w:type="paragraph" w:customStyle="1" w:styleId="indent2">
    <w:name w:val="indent2"/>
    <w:basedOn w:val="Normale"/>
    <w:pPr>
      <w:widowControl/>
      <w:spacing w:line="240" w:lineRule="auto"/>
      <w:ind w:left="567"/>
      <w:jc w:val="both"/>
    </w:pPr>
    <w:rPr>
      <w:noProof/>
    </w:rPr>
  </w:style>
  <w:style w:type="paragraph" w:customStyle="1" w:styleId="Enumerazione2">
    <w:name w:val="Enumerazione 2"/>
    <w:basedOn w:val="Normale"/>
    <w:pPr>
      <w:widowControl/>
      <w:spacing w:line="240" w:lineRule="exact"/>
      <w:ind w:left="1361" w:hanging="680"/>
      <w:jc w:val="both"/>
    </w:pPr>
    <w:rPr>
      <w:sz w:val="24"/>
    </w:rPr>
  </w:style>
  <w:style w:type="paragraph" w:customStyle="1" w:styleId="Numeroelenco1">
    <w:name w:val="Numero elenco1"/>
    <w:basedOn w:val="Normale"/>
    <w:pPr>
      <w:widowControl/>
      <w:numPr>
        <w:numId w:val="15"/>
      </w:numPr>
      <w:spacing w:line="240" w:lineRule="auto"/>
      <w:ind w:left="568" w:hanging="284"/>
      <w:jc w:val="both"/>
    </w:pPr>
    <w:rPr>
      <w:sz w:val="22"/>
    </w:rPr>
  </w:style>
  <w:style w:type="paragraph" w:customStyle="1" w:styleId="Testocommento1">
    <w:name w:val="Testo commento1"/>
    <w:basedOn w:val="Normale"/>
    <w:pPr>
      <w:widowControl/>
      <w:spacing w:before="40" w:line="240" w:lineRule="auto"/>
      <w:jc w:val="both"/>
    </w:pPr>
    <w:rPr>
      <w:sz w:val="24"/>
    </w:rPr>
  </w:style>
  <w:style w:type="paragraph" w:customStyle="1" w:styleId="Rientrocorpodeltesto31">
    <w:name w:val="Rientro corpo del testo 31"/>
    <w:basedOn w:val="Normale"/>
    <w:pPr>
      <w:spacing w:before="60" w:line="240" w:lineRule="auto"/>
      <w:ind w:left="426"/>
      <w:jc w:val="both"/>
    </w:pPr>
    <w:rPr>
      <w:b/>
      <w:i/>
      <w:sz w:val="24"/>
    </w:rPr>
  </w:style>
  <w:style w:type="paragraph" w:customStyle="1" w:styleId="Corpodeltesto31">
    <w:name w:val="Corpo del testo 31"/>
    <w:basedOn w:val="Normale"/>
    <w:rPr>
      <w:b/>
      <w:bCs/>
    </w:rPr>
  </w:style>
  <w:style w:type="paragraph" w:customStyle="1" w:styleId="tit6">
    <w:name w:val="tit6"/>
    <w:basedOn w:val="Titolo6"/>
    <w:pPr>
      <w:keepNext/>
      <w:widowControl/>
      <w:numPr>
        <w:ilvl w:val="0"/>
        <w:numId w:val="6"/>
      </w:numPr>
      <w:tabs>
        <w:tab w:val="left" w:pos="1776"/>
      </w:tabs>
      <w:spacing w:before="0" w:after="120" w:line="240" w:lineRule="auto"/>
      <w:ind w:left="1776" w:firstLine="0"/>
      <w:jc w:val="both"/>
    </w:pPr>
    <w:rPr>
      <w:b/>
      <w:i w:val="0"/>
      <w:sz w:val="24"/>
    </w:rPr>
  </w:style>
  <w:style w:type="paragraph" w:customStyle="1" w:styleId="norm1">
    <w:name w:val="norm1"/>
    <w:basedOn w:val="Corpotesto"/>
    <w:pPr>
      <w:keepLines w:val="0"/>
      <w:widowControl/>
      <w:numPr>
        <w:numId w:val="2"/>
      </w:numPr>
      <w:spacing w:line="240" w:lineRule="auto"/>
      <w:ind w:left="1276" w:right="992" w:firstLine="0"/>
      <w:jc w:val="both"/>
    </w:pPr>
    <w:rPr>
      <w:sz w:val="24"/>
    </w:rPr>
  </w:style>
  <w:style w:type="paragraph" w:customStyle="1" w:styleId="cong">
    <w:name w:val="cong"/>
    <w:basedOn w:val="Titolo6"/>
    <w:pPr>
      <w:keepNext/>
      <w:numPr>
        <w:ilvl w:val="0"/>
        <w:numId w:val="4"/>
      </w:numPr>
      <w:spacing w:before="120" w:after="0" w:line="240" w:lineRule="auto"/>
      <w:jc w:val="both"/>
    </w:pPr>
    <w:rPr>
      <w:sz w:val="24"/>
      <w:u w:val="single"/>
    </w:rPr>
  </w:style>
  <w:style w:type="paragraph" w:customStyle="1" w:styleId="Nascosto">
    <w:name w:val="Nascosto"/>
    <w:basedOn w:val="Intestazione1"/>
    <w:pPr>
      <w:tabs>
        <w:tab w:val="clear" w:pos="4320"/>
        <w:tab w:val="clear" w:pos="8640"/>
        <w:tab w:val="center" w:pos="4252"/>
        <w:tab w:val="right" w:pos="8504"/>
      </w:tabs>
      <w:spacing w:line="240" w:lineRule="auto"/>
      <w:jc w:val="center"/>
    </w:pPr>
    <w:rPr>
      <w:rFonts w:ascii="Arial" w:hAnsi="Arial"/>
      <w:vanish/>
      <w:sz w:val="24"/>
    </w:rPr>
  </w:style>
  <w:style w:type="paragraph" w:customStyle="1" w:styleId="xl39">
    <w:name w:val="xl39"/>
    <w:basedOn w:val="Normale"/>
    <w:pPr>
      <w:widowControl/>
      <w:pBdr>
        <w:right w:val="single" w:sz="4" w:space="0" w:color="000000"/>
      </w:pBdr>
      <w:spacing w:before="100" w:after="100" w:line="240" w:lineRule="auto"/>
    </w:pPr>
    <w:rPr>
      <w:rFonts w:ascii="Arial Unicode MS" w:eastAsia="Arial Unicode MS" w:hAnsi="Arial Unicode MS"/>
      <w:sz w:val="24"/>
    </w:rPr>
  </w:style>
  <w:style w:type="paragraph" w:styleId="PreformattatoHTML">
    <w:name w:val="HTML Preformatted"/>
    <w:basedOn w:val="Normal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rial Unicode MS" w:eastAsia="Arial Unicode MS" w:hAnsi="Arial Unicode MS" w:cs="Arial Unicode MS"/>
    </w:rPr>
  </w:style>
  <w:style w:type="paragraph" w:styleId="NormaleWeb">
    <w:name w:val="Normal (Web)"/>
    <w:basedOn w:val="Normale"/>
    <w:uiPriority w:val="99"/>
    <w:pPr>
      <w:widowControl/>
      <w:spacing w:before="100" w:after="119" w:line="240" w:lineRule="auto"/>
    </w:pPr>
    <w:rPr>
      <w:rFonts w:ascii="Arial Unicode MS" w:eastAsia="Arial Unicode MS" w:hAnsi="Arial Unicode MS" w:cs="Arial Unicode MS"/>
      <w:sz w:val="24"/>
      <w:szCs w:val="24"/>
    </w:rPr>
  </w:style>
  <w:style w:type="paragraph" w:customStyle="1" w:styleId="Contenutotabella">
    <w:name w:val="Contenuto tabella"/>
    <w:basedOn w:val="Normale"/>
    <w:uiPriority w:val="99"/>
    <w:pPr>
      <w:suppressLineNumbers/>
    </w:pPr>
  </w:style>
  <w:style w:type="paragraph" w:customStyle="1" w:styleId="Intestazionetabella">
    <w:name w:val="Intestazione tabella"/>
    <w:basedOn w:val="Contenutotabella"/>
    <w:pPr>
      <w:jc w:val="center"/>
    </w:pPr>
    <w:rPr>
      <w:b/>
      <w:bCs/>
    </w:rPr>
  </w:style>
  <w:style w:type="paragraph" w:customStyle="1" w:styleId="Indice10">
    <w:name w:val="Indice 10"/>
    <w:basedOn w:val="Indice"/>
    <w:pPr>
      <w:tabs>
        <w:tab w:val="right" w:leader="dot" w:pos="7091"/>
      </w:tabs>
      <w:ind w:left="2547"/>
    </w:pPr>
  </w:style>
  <w:style w:type="character" w:customStyle="1" w:styleId="IntestazioneCarattere">
    <w:name w:val="Intestazione Carattere"/>
    <w:link w:val="Intestazione"/>
    <w:uiPriority w:val="99"/>
    <w:rsid w:val="003B6F0C"/>
    <w:rPr>
      <w:rFonts w:ascii="Arial" w:eastAsia="Lucida Sans Unicode" w:hAnsi="Arial" w:cs="Tahoma"/>
      <w:sz w:val="28"/>
      <w:szCs w:val="28"/>
      <w:lang w:eastAsia="ar-SA"/>
    </w:rPr>
  </w:style>
  <w:style w:type="paragraph" w:styleId="Testofumetto">
    <w:name w:val="Balloon Text"/>
    <w:basedOn w:val="Normale"/>
    <w:link w:val="TestofumettoCarattere"/>
    <w:uiPriority w:val="99"/>
    <w:semiHidden/>
    <w:unhideWhenUsed/>
    <w:rsid w:val="00E5700D"/>
    <w:pPr>
      <w:spacing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E5700D"/>
    <w:rPr>
      <w:rFonts w:ascii="Tahoma" w:hAnsi="Tahoma" w:cs="Tahoma"/>
      <w:sz w:val="16"/>
      <w:szCs w:val="16"/>
      <w:lang w:eastAsia="ar-SA"/>
    </w:rPr>
  </w:style>
  <w:style w:type="table" w:styleId="Grigliatabella">
    <w:name w:val="Table Grid"/>
    <w:basedOn w:val="Tabellanormale"/>
    <w:uiPriority w:val="59"/>
    <w:rsid w:val="005D3D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basedOn w:val="Carpredefinitoparagrafo"/>
    <w:link w:val="Pidipagina"/>
    <w:uiPriority w:val="99"/>
    <w:rsid w:val="005D3D63"/>
    <w:rPr>
      <w:lang w:eastAsia="ar-SA"/>
    </w:rPr>
  </w:style>
  <w:style w:type="paragraph" w:customStyle="1" w:styleId="western1">
    <w:name w:val="western1"/>
    <w:basedOn w:val="Normale"/>
    <w:rsid w:val="00331E11"/>
    <w:pPr>
      <w:widowControl/>
      <w:suppressAutoHyphens w:val="0"/>
      <w:spacing w:before="100" w:beforeAutospacing="1" w:line="238" w:lineRule="atLeast"/>
      <w:ind w:left="720"/>
    </w:pPr>
    <w:rPr>
      <w:color w:val="000000"/>
      <w:lang w:eastAsia="it-IT"/>
    </w:rPr>
  </w:style>
  <w:style w:type="character" w:styleId="Rimandonotaapidipagina">
    <w:name w:val="footnote reference"/>
    <w:rsid w:val="00A45D2E"/>
    <w:rPr>
      <w:vertAlign w:val="superscript"/>
    </w:rPr>
  </w:style>
  <w:style w:type="character" w:customStyle="1" w:styleId="TestonotaapidipaginaCarattere">
    <w:name w:val="Testo nota a piè di pagina Carattere"/>
    <w:basedOn w:val="Carpredefinitoparagrafo"/>
    <w:link w:val="Testonotaapidipagina"/>
    <w:rsid w:val="00A45D2E"/>
    <w:rPr>
      <w:rFonts w:ascii="Helvetica" w:hAnsi="Helvetica"/>
      <w:sz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2799">
      <w:bodyDiv w:val="1"/>
      <w:marLeft w:val="0"/>
      <w:marRight w:val="0"/>
      <w:marTop w:val="0"/>
      <w:marBottom w:val="0"/>
      <w:divBdr>
        <w:top w:val="none" w:sz="0" w:space="0" w:color="auto"/>
        <w:left w:val="none" w:sz="0" w:space="0" w:color="auto"/>
        <w:bottom w:val="none" w:sz="0" w:space="0" w:color="auto"/>
        <w:right w:val="none" w:sz="0" w:space="0" w:color="auto"/>
      </w:divBdr>
    </w:div>
    <w:div w:id="156312508">
      <w:bodyDiv w:val="1"/>
      <w:marLeft w:val="0"/>
      <w:marRight w:val="0"/>
      <w:marTop w:val="0"/>
      <w:marBottom w:val="0"/>
      <w:divBdr>
        <w:top w:val="none" w:sz="0" w:space="0" w:color="auto"/>
        <w:left w:val="none" w:sz="0" w:space="0" w:color="auto"/>
        <w:bottom w:val="none" w:sz="0" w:space="0" w:color="auto"/>
        <w:right w:val="none" w:sz="0" w:space="0" w:color="auto"/>
      </w:divBdr>
    </w:div>
    <w:div w:id="434640825">
      <w:bodyDiv w:val="1"/>
      <w:marLeft w:val="0"/>
      <w:marRight w:val="0"/>
      <w:marTop w:val="0"/>
      <w:marBottom w:val="0"/>
      <w:divBdr>
        <w:top w:val="none" w:sz="0" w:space="0" w:color="auto"/>
        <w:left w:val="none" w:sz="0" w:space="0" w:color="auto"/>
        <w:bottom w:val="none" w:sz="0" w:space="0" w:color="auto"/>
        <w:right w:val="none" w:sz="0" w:space="0" w:color="auto"/>
      </w:divBdr>
    </w:div>
    <w:div w:id="460028838">
      <w:bodyDiv w:val="1"/>
      <w:marLeft w:val="0"/>
      <w:marRight w:val="0"/>
      <w:marTop w:val="0"/>
      <w:marBottom w:val="0"/>
      <w:divBdr>
        <w:top w:val="none" w:sz="0" w:space="0" w:color="auto"/>
        <w:left w:val="none" w:sz="0" w:space="0" w:color="auto"/>
        <w:bottom w:val="none" w:sz="0" w:space="0" w:color="auto"/>
        <w:right w:val="none" w:sz="0" w:space="0" w:color="auto"/>
      </w:divBdr>
    </w:div>
    <w:div w:id="537010626">
      <w:bodyDiv w:val="1"/>
      <w:marLeft w:val="0"/>
      <w:marRight w:val="0"/>
      <w:marTop w:val="0"/>
      <w:marBottom w:val="0"/>
      <w:divBdr>
        <w:top w:val="none" w:sz="0" w:space="0" w:color="auto"/>
        <w:left w:val="none" w:sz="0" w:space="0" w:color="auto"/>
        <w:bottom w:val="none" w:sz="0" w:space="0" w:color="auto"/>
        <w:right w:val="none" w:sz="0" w:space="0" w:color="auto"/>
      </w:divBdr>
    </w:div>
    <w:div w:id="756437981">
      <w:bodyDiv w:val="1"/>
      <w:marLeft w:val="0"/>
      <w:marRight w:val="0"/>
      <w:marTop w:val="0"/>
      <w:marBottom w:val="0"/>
      <w:divBdr>
        <w:top w:val="none" w:sz="0" w:space="0" w:color="auto"/>
        <w:left w:val="none" w:sz="0" w:space="0" w:color="auto"/>
        <w:bottom w:val="none" w:sz="0" w:space="0" w:color="auto"/>
        <w:right w:val="none" w:sz="0" w:space="0" w:color="auto"/>
      </w:divBdr>
    </w:div>
    <w:div w:id="879441923">
      <w:bodyDiv w:val="1"/>
      <w:marLeft w:val="0"/>
      <w:marRight w:val="0"/>
      <w:marTop w:val="0"/>
      <w:marBottom w:val="0"/>
      <w:divBdr>
        <w:top w:val="none" w:sz="0" w:space="0" w:color="auto"/>
        <w:left w:val="none" w:sz="0" w:space="0" w:color="auto"/>
        <w:bottom w:val="none" w:sz="0" w:space="0" w:color="auto"/>
        <w:right w:val="none" w:sz="0" w:space="0" w:color="auto"/>
      </w:divBdr>
    </w:div>
    <w:div w:id="1020397060">
      <w:bodyDiv w:val="1"/>
      <w:marLeft w:val="0"/>
      <w:marRight w:val="0"/>
      <w:marTop w:val="0"/>
      <w:marBottom w:val="0"/>
      <w:divBdr>
        <w:top w:val="none" w:sz="0" w:space="0" w:color="auto"/>
        <w:left w:val="none" w:sz="0" w:space="0" w:color="auto"/>
        <w:bottom w:val="none" w:sz="0" w:space="0" w:color="auto"/>
        <w:right w:val="none" w:sz="0" w:space="0" w:color="auto"/>
      </w:divBdr>
    </w:div>
    <w:div w:id="1042482112">
      <w:bodyDiv w:val="1"/>
      <w:marLeft w:val="0"/>
      <w:marRight w:val="0"/>
      <w:marTop w:val="0"/>
      <w:marBottom w:val="0"/>
      <w:divBdr>
        <w:top w:val="none" w:sz="0" w:space="0" w:color="auto"/>
        <w:left w:val="none" w:sz="0" w:space="0" w:color="auto"/>
        <w:bottom w:val="none" w:sz="0" w:space="0" w:color="auto"/>
        <w:right w:val="none" w:sz="0" w:space="0" w:color="auto"/>
      </w:divBdr>
    </w:div>
    <w:div w:id="1439525317">
      <w:bodyDiv w:val="1"/>
      <w:marLeft w:val="0"/>
      <w:marRight w:val="0"/>
      <w:marTop w:val="0"/>
      <w:marBottom w:val="0"/>
      <w:divBdr>
        <w:top w:val="none" w:sz="0" w:space="0" w:color="auto"/>
        <w:left w:val="none" w:sz="0" w:space="0" w:color="auto"/>
        <w:bottom w:val="none" w:sz="0" w:space="0" w:color="auto"/>
        <w:right w:val="none" w:sz="0" w:space="0" w:color="auto"/>
      </w:divBdr>
    </w:div>
    <w:div w:id="1462114406">
      <w:bodyDiv w:val="1"/>
      <w:marLeft w:val="0"/>
      <w:marRight w:val="0"/>
      <w:marTop w:val="0"/>
      <w:marBottom w:val="0"/>
      <w:divBdr>
        <w:top w:val="none" w:sz="0" w:space="0" w:color="auto"/>
        <w:left w:val="none" w:sz="0" w:space="0" w:color="auto"/>
        <w:bottom w:val="none" w:sz="0" w:space="0" w:color="auto"/>
        <w:right w:val="none" w:sz="0" w:space="0" w:color="auto"/>
      </w:divBdr>
    </w:div>
    <w:div w:id="1626152518">
      <w:bodyDiv w:val="1"/>
      <w:marLeft w:val="0"/>
      <w:marRight w:val="0"/>
      <w:marTop w:val="0"/>
      <w:marBottom w:val="0"/>
      <w:divBdr>
        <w:top w:val="none" w:sz="0" w:space="0" w:color="auto"/>
        <w:left w:val="none" w:sz="0" w:space="0" w:color="auto"/>
        <w:bottom w:val="none" w:sz="0" w:space="0" w:color="auto"/>
        <w:right w:val="none" w:sz="0" w:space="0" w:color="auto"/>
      </w:divBdr>
    </w:div>
    <w:div w:id="1639267180">
      <w:bodyDiv w:val="1"/>
      <w:marLeft w:val="0"/>
      <w:marRight w:val="0"/>
      <w:marTop w:val="0"/>
      <w:marBottom w:val="0"/>
      <w:divBdr>
        <w:top w:val="none" w:sz="0" w:space="0" w:color="auto"/>
        <w:left w:val="none" w:sz="0" w:space="0" w:color="auto"/>
        <w:bottom w:val="none" w:sz="0" w:space="0" w:color="auto"/>
        <w:right w:val="none" w:sz="0" w:space="0" w:color="auto"/>
      </w:divBdr>
    </w:div>
    <w:div w:id="1777943999">
      <w:bodyDiv w:val="1"/>
      <w:marLeft w:val="0"/>
      <w:marRight w:val="0"/>
      <w:marTop w:val="0"/>
      <w:marBottom w:val="0"/>
      <w:divBdr>
        <w:top w:val="none" w:sz="0" w:space="0" w:color="auto"/>
        <w:left w:val="none" w:sz="0" w:space="0" w:color="auto"/>
        <w:bottom w:val="none" w:sz="0" w:space="0" w:color="auto"/>
        <w:right w:val="none" w:sz="0" w:space="0" w:color="auto"/>
      </w:divBdr>
    </w:div>
    <w:div w:id="178757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712\IMPOST~1\Temp\SRS_05.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08BA0-6E98-430A-9421-AD499374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SRS_05.dot</Template>
  <TotalTime>0</TotalTime>
  <Pages>116</Pages>
  <Words>29171</Words>
  <Characters>166275</Characters>
  <Application>Microsoft Office Word</Application>
  <DocSecurity>0</DocSecurity>
  <Lines>1385</Lines>
  <Paragraphs>390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FAR-CAVS/SIAD: Specifica dei requisiti del sistema - Schemi XML/XSD</vt:lpstr>
      <vt:lpstr>FAR-CAVS/SIAD: Specifica dei requisiti del sistema - Schemi XML/XSD</vt:lpstr>
    </vt:vector>
  </TitlesOfParts>
  <Company>CSI-Piemonte</Company>
  <LinksUpToDate>false</LinksUpToDate>
  <CharactersWithSpaces>195056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FAR-CAVS/SIAD: Specifica dei requisiti del sistema - Schemi XML/XSD</dc:title>
  <dc:subject>Specifica dei requisiti del sistema Schemi XML/XSD</dc:subject>
  <dc:creator>Giuseppe Mianulli</dc:creator>
  <cp:keywords>FAR; CAVS; SIAD</cp:keywords>
  <cp:lastModifiedBy>Marco Boragina</cp:lastModifiedBy>
  <cp:revision>129</cp:revision>
  <cp:lastPrinted>2021-05-14T12:59:00Z</cp:lastPrinted>
  <dcterms:created xsi:type="dcterms:W3CDTF">2022-03-10T15:39:00Z</dcterms:created>
  <dcterms:modified xsi:type="dcterms:W3CDTF">2026-02-18T15:15:00Z</dcterms:modified>
  <cp:category>Specifiche</cp:category>
  <cp:contentStatus>Rilasciato</cp:contentStatus>
</cp:coreProperties>
</file>